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02C0C" w14:textId="77777777" w:rsidR="002519DB" w:rsidRPr="00606518" w:rsidRDefault="002519DB" w:rsidP="00956728">
      <w:pPr>
        <w:tabs>
          <w:tab w:val="left" w:pos="1134"/>
        </w:tabs>
        <w:spacing w:line="276" w:lineRule="auto"/>
        <w:jc w:val="both"/>
        <w:rPr>
          <w:rFonts w:ascii="Trebuchet MS" w:hAnsi="Trebuchet MS"/>
          <w:bCs/>
          <w:sz w:val="22"/>
          <w:szCs w:val="22"/>
          <w:lang w:val="lt-LT"/>
        </w:rPr>
      </w:pPr>
    </w:p>
    <w:p w14:paraId="0C16C904" w14:textId="77777777" w:rsidR="00ED535D" w:rsidRPr="00606518" w:rsidRDefault="00ED535D" w:rsidP="00956728">
      <w:pPr>
        <w:spacing w:line="276" w:lineRule="auto"/>
        <w:rPr>
          <w:rFonts w:ascii="Trebuchet MS" w:hAnsi="Trebuchet MS"/>
          <w:bCs/>
          <w:sz w:val="22"/>
          <w:szCs w:val="22"/>
          <w:lang w:val="lt-LT"/>
        </w:rPr>
      </w:pPr>
    </w:p>
    <w:p w14:paraId="612A46B0" w14:textId="77777777" w:rsidR="00ED535D" w:rsidRPr="00606518" w:rsidRDefault="00ED535D" w:rsidP="00956728">
      <w:pPr>
        <w:spacing w:line="276" w:lineRule="auto"/>
        <w:rPr>
          <w:rFonts w:ascii="Trebuchet MS" w:hAnsi="Trebuchet MS"/>
          <w:bCs/>
          <w:sz w:val="22"/>
          <w:szCs w:val="22"/>
          <w:lang w:val="lt-LT"/>
        </w:rPr>
      </w:pPr>
    </w:p>
    <w:p w14:paraId="2DE6BC88" w14:textId="77777777" w:rsidR="00ED535D" w:rsidRPr="00606518" w:rsidRDefault="00ED535D" w:rsidP="00956728">
      <w:pPr>
        <w:spacing w:line="276" w:lineRule="auto"/>
        <w:rPr>
          <w:rFonts w:ascii="Trebuchet MS" w:hAnsi="Trebuchet MS"/>
          <w:bCs/>
          <w:sz w:val="22"/>
          <w:szCs w:val="22"/>
          <w:lang w:val="lt-LT"/>
        </w:rPr>
      </w:pPr>
    </w:p>
    <w:tbl>
      <w:tblPr>
        <w:tblW w:w="4927" w:type="dxa"/>
        <w:tblLook w:val="04A0" w:firstRow="1" w:lastRow="0" w:firstColumn="1" w:lastColumn="0" w:noHBand="0" w:noVBand="1"/>
      </w:tblPr>
      <w:tblGrid>
        <w:gridCol w:w="4927"/>
      </w:tblGrid>
      <w:tr w:rsidR="0027005A" w:rsidRPr="00606518" w14:paraId="1D59C2A8" w14:textId="77777777" w:rsidTr="2D39CD69">
        <w:tc>
          <w:tcPr>
            <w:tcW w:w="4927" w:type="dxa"/>
            <w:shd w:val="clear" w:color="auto" w:fill="auto"/>
          </w:tcPr>
          <w:p w14:paraId="0C75C6D6" w14:textId="77777777" w:rsidR="00ED1D36" w:rsidRPr="00606518" w:rsidRDefault="00ED1D36" w:rsidP="00956728">
            <w:pPr>
              <w:spacing w:line="276" w:lineRule="auto"/>
              <w:rPr>
                <w:rFonts w:ascii="Trebuchet MS" w:eastAsia="Calibri" w:hAnsi="Trebuchet MS" w:cs="Arial"/>
                <w:bCs/>
                <w:sz w:val="22"/>
                <w:szCs w:val="22"/>
                <w:lang w:val="lt-LT"/>
              </w:rPr>
            </w:pPr>
            <w:r w:rsidRPr="00606518">
              <w:rPr>
                <w:rFonts w:ascii="Trebuchet MS" w:eastAsia="Calibri" w:hAnsi="Trebuchet MS" w:cs="Arial"/>
                <w:bCs/>
                <w:sz w:val="22"/>
                <w:szCs w:val="22"/>
                <w:lang w:val="lt-LT"/>
              </w:rPr>
              <w:t>TVIRTINU:</w:t>
            </w:r>
          </w:p>
        </w:tc>
      </w:tr>
      <w:tr w:rsidR="00ED1D36" w:rsidRPr="00606518" w14:paraId="624BD104" w14:textId="77777777" w:rsidTr="2D39CD69">
        <w:tc>
          <w:tcPr>
            <w:tcW w:w="4927" w:type="dxa"/>
            <w:shd w:val="clear" w:color="auto" w:fill="auto"/>
          </w:tcPr>
          <w:p w14:paraId="6CDB11F4" w14:textId="561D168D" w:rsidR="00ED1D36" w:rsidRPr="00606518" w:rsidRDefault="00ED1D36" w:rsidP="00956728">
            <w:pPr>
              <w:spacing w:before="120" w:after="360" w:line="276" w:lineRule="auto"/>
              <w:rPr>
                <w:rFonts w:ascii="Trebuchet MS" w:eastAsia="Calibri" w:hAnsi="Trebuchet MS" w:cs="Arial"/>
                <w:bCs/>
                <w:sz w:val="22"/>
                <w:szCs w:val="22"/>
                <w:lang w:val="lt-LT"/>
              </w:rPr>
            </w:pPr>
            <w:r w:rsidRPr="00606518">
              <w:rPr>
                <w:rFonts w:ascii="Trebuchet MS" w:eastAsia="Calibri" w:hAnsi="Trebuchet MS" w:cs="Arial"/>
                <w:bCs/>
                <w:sz w:val="22"/>
                <w:szCs w:val="22"/>
                <w:lang w:val="lt-LT"/>
              </w:rPr>
              <w:t xml:space="preserve">Perdavimo tinklo departamento </w:t>
            </w:r>
            <w:r w:rsidR="00B62532" w:rsidRPr="00606518">
              <w:rPr>
                <w:rFonts w:ascii="Trebuchet MS" w:eastAsia="Calibri" w:hAnsi="Trebuchet MS" w:cs="Arial"/>
                <w:bCs/>
                <w:sz w:val="22"/>
                <w:szCs w:val="22"/>
                <w:lang w:val="lt-LT"/>
              </w:rPr>
              <w:t>vadovas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27005A" w:rsidRPr="00606518" w14:paraId="38D707E8" w14:textId="77777777" w:rsidTr="00EF2ED3">
              <w:trPr>
                <w:trHeight w:val="299"/>
              </w:trPr>
              <w:tc>
                <w:tcPr>
                  <w:tcW w:w="4455" w:type="dxa"/>
                  <w:tcBorders>
                    <w:bottom w:val="dotted" w:sz="4" w:space="0" w:color="auto"/>
                  </w:tcBorders>
                </w:tcPr>
                <w:p w14:paraId="2B4CB561" w14:textId="350933AF" w:rsidR="00ED1D36" w:rsidRPr="00606518" w:rsidRDefault="00ED1D36" w:rsidP="00956728">
                  <w:pPr>
                    <w:spacing w:line="276" w:lineRule="auto"/>
                    <w:jc w:val="center"/>
                    <w:rPr>
                      <w:rFonts w:ascii="Trebuchet MS" w:hAnsi="Trebuchet MS"/>
                      <w:bCs/>
                      <w:sz w:val="22"/>
                      <w:szCs w:val="22"/>
                      <w:lang w:val="lt-LT"/>
                    </w:rPr>
                  </w:pPr>
                </w:p>
              </w:tc>
            </w:tr>
            <w:tr w:rsidR="0027005A" w:rsidRPr="00606518" w14:paraId="23E31DB1" w14:textId="77777777" w:rsidTr="00EF2ED3">
              <w:trPr>
                <w:trHeight w:val="203"/>
              </w:trPr>
              <w:tc>
                <w:tcPr>
                  <w:tcW w:w="4455" w:type="dxa"/>
                  <w:tcBorders>
                    <w:top w:val="dotted" w:sz="4" w:space="0" w:color="auto"/>
                  </w:tcBorders>
                </w:tcPr>
                <w:p w14:paraId="2C571591" w14:textId="77777777" w:rsidR="00ED1D36" w:rsidRPr="00606518" w:rsidRDefault="00ED1D36"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(vardas, pavardė, parašas)</w:t>
                  </w:r>
                </w:p>
              </w:tc>
            </w:tr>
            <w:tr w:rsidR="0027005A" w:rsidRPr="00606518" w14:paraId="47C07C49" w14:textId="77777777" w:rsidTr="00EF2ED3">
              <w:trPr>
                <w:trHeight w:val="388"/>
              </w:trPr>
              <w:tc>
                <w:tcPr>
                  <w:tcW w:w="4455" w:type="dxa"/>
                  <w:tcBorders>
                    <w:bottom w:val="dotted" w:sz="4" w:space="0" w:color="auto"/>
                  </w:tcBorders>
                </w:tcPr>
                <w:p w14:paraId="5AF6C3C0" w14:textId="77777777" w:rsidR="00ED1D36" w:rsidRPr="00606518" w:rsidRDefault="00ED1D36" w:rsidP="00956728">
                  <w:pPr>
                    <w:spacing w:line="276" w:lineRule="auto"/>
                    <w:rPr>
                      <w:rFonts w:ascii="Trebuchet MS" w:hAnsi="Trebuchet MS"/>
                      <w:bCs/>
                      <w:sz w:val="22"/>
                      <w:szCs w:val="22"/>
                      <w:lang w:val="lt-LT"/>
                    </w:rPr>
                  </w:pPr>
                </w:p>
              </w:tc>
            </w:tr>
            <w:tr w:rsidR="0027005A" w:rsidRPr="00606518" w14:paraId="6E0F941F" w14:textId="77777777" w:rsidTr="00EF2ED3">
              <w:trPr>
                <w:trHeight w:val="203"/>
              </w:trPr>
              <w:tc>
                <w:tcPr>
                  <w:tcW w:w="4455" w:type="dxa"/>
                  <w:tcBorders>
                    <w:top w:val="dotted" w:sz="4" w:space="0" w:color="auto"/>
                  </w:tcBorders>
                </w:tcPr>
                <w:p w14:paraId="3E6CC6B3" w14:textId="77777777" w:rsidR="00ED1D36" w:rsidRPr="00606518" w:rsidRDefault="00ED1D36"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(data)</w:t>
                  </w:r>
                </w:p>
              </w:tc>
            </w:tr>
          </w:tbl>
          <w:p w14:paraId="66B253F5" w14:textId="77777777" w:rsidR="00ED1D36" w:rsidRPr="00606518" w:rsidRDefault="00ED1D36" w:rsidP="00956728">
            <w:pPr>
              <w:spacing w:before="120" w:after="120" w:line="276" w:lineRule="auto"/>
              <w:rPr>
                <w:rFonts w:ascii="Trebuchet MS" w:eastAsia="Calibri" w:hAnsi="Trebuchet MS" w:cs="Arial"/>
                <w:bCs/>
                <w:sz w:val="22"/>
                <w:szCs w:val="22"/>
                <w:lang w:val="lt-LT"/>
              </w:rPr>
            </w:pPr>
          </w:p>
        </w:tc>
      </w:tr>
    </w:tbl>
    <w:p w14:paraId="119E7FB1" w14:textId="77777777" w:rsidR="00ED535D" w:rsidRPr="00606518" w:rsidRDefault="00ED535D" w:rsidP="00956728">
      <w:pPr>
        <w:tabs>
          <w:tab w:val="left" w:pos="1134"/>
        </w:tabs>
        <w:spacing w:line="276" w:lineRule="auto"/>
        <w:jc w:val="both"/>
        <w:rPr>
          <w:rFonts w:ascii="Trebuchet MS" w:hAnsi="Trebuchet MS"/>
          <w:bCs/>
          <w:sz w:val="22"/>
          <w:szCs w:val="22"/>
          <w:lang w:val="lt-LT"/>
        </w:rPr>
      </w:pPr>
    </w:p>
    <w:p w14:paraId="089558BC" w14:textId="77777777" w:rsidR="00ED535D" w:rsidRPr="00606518" w:rsidRDefault="00ED535D" w:rsidP="00956728">
      <w:pPr>
        <w:tabs>
          <w:tab w:val="left" w:pos="1134"/>
        </w:tabs>
        <w:spacing w:line="276" w:lineRule="auto"/>
        <w:jc w:val="both"/>
        <w:rPr>
          <w:rFonts w:ascii="Trebuchet MS" w:hAnsi="Trebuchet MS"/>
          <w:bCs/>
          <w:sz w:val="22"/>
          <w:szCs w:val="22"/>
          <w:lang w:val="lt-LT"/>
        </w:rPr>
      </w:pPr>
    </w:p>
    <w:p w14:paraId="6479D6F2" w14:textId="77777777" w:rsidR="00ED535D" w:rsidRPr="00606518" w:rsidRDefault="00ED535D" w:rsidP="00956728">
      <w:pPr>
        <w:tabs>
          <w:tab w:val="left" w:pos="1134"/>
        </w:tabs>
        <w:spacing w:line="276" w:lineRule="auto"/>
        <w:jc w:val="both"/>
        <w:rPr>
          <w:rFonts w:ascii="Trebuchet MS" w:hAnsi="Trebuchet MS"/>
          <w:bCs/>
          <w:sz w:val="22"/>
          <w:szCs w:val="22"/>
          <w:lang w:val="lt-LT"/>
        </w:rPr>
      </w:pPr>
    </w:p>
    <w:p w14:paraId="3137FA06" w14:textId="77777777" w:rsidR="00ED535D" w:rsidRPr="00606518" w:rsidRDefault="00ED535D" w:rsidP="00956728">
      <w:pPr>
        <w:tabs>
          <w:tab w:val="left" w:pos="1134"/>
        </w:tabs>
        <w:spacing w:line="276" w:lineRule="auto"/>
        <w:jc w:val="both"/>
        <w:rPr>
          <w:rFonts w:ascii="Trebuchet MS" w:hAnsi="Trebuchet MS"/>
          <w:bCs/>
          <w:sz w:val="22"/>
          <w:szCs w:val="22"/>
          <w:lang w:val="lt-LT"/>
        </w:rPr>
      </w:pPr>
    </w:p>
    <w:p w14:paraId="4B7F9889" w14:textId="77777777" w:rsidR="00ED535D" w:rsidRPr="00606518" w:rsidRDefault="00ED535D" w:rsidP="00956728">
      <w:pPr>
        <w:tabs>
          <w:tab w:val="left" w:pos="1134"/>
        </w:tabs>
        <w:spacing w:line="276" w:lineRule="auto"/>
        <w:jc w:val="both"/>
        <w:rPr>
          <w:rFonts w:ascii="Trebuchet MS" w:hAnsi="Trebuchet MS"/>
          <w:bCs/>
          <w:sz w:val="22"/>
          <w:szCs w:val="22"/>
          <w:lang w:val="lt-LT"/>
        </w:rPr>
      </w:pPr>
    </w:p>
    <w:p w14:paraId="790BB03C" w14:textId="77777777" w:rsidR="00ED535D" w:rsidRPr="00606518" w:rsidRDefault="00ED535D" w:rsidP="00956728">
      <w:pPr>
        <w:tabs>
          <w:tab w:val="left" w:pos="1134"/>
        </w:tabs>
        <w:spacing w:line="276" w:lineRule="auto"/>
        <w:jc w:val="both"/>
        <w:rPr>
          <w:rFonts w:ascii="Trebuchet MS" w:hAnsi="Trebuchet MS"/>
          <w:bCs/>
          <w:sz w:val="22"/>
          <w:szCs w:val="22"/>
          <w:lang w:val="lt-LT"/>
        </w:rPr>
      </w:pPr>
    </w:p>
    <w:p w14:paraId="5074E049" w14:textId="77777777" w:rsidR="00ED535D" w:rsidRPr="00606518" w:rsidRDefault="00ED535D" w:rsidP="00956728">
      <w:pPr>
        <w:tabs>
          <w:tab w:val="left" w:pos="1134"/>
        </w:tabs>
        <w:spacing w:line="276" w:lineRule="auto"/>
        <w:jc w:val="both"/>
        <w:rPr>
          <w:rFonts w:ascii="Trebuchet MS" w:hAnsi="Trebuchet MS"/>
          <w:bCs/>
          <w:sz w:val="22"/>
          <w:szCs w:val="22"/>
          <w:lang w:val="lt-LT"/>
        </w:rPr>
      </w:pPr>
    </w:p>
    <w:p w14:paraId="2ECD3F57" w14:textId="77777777" w:rsidR="00ED535D" w:rsidRPr="00606518" w:rsidRDefault="00ED535D" w:rsidP="00956728">
      <w:pPr>
        <w:tabs>
          <w:tab w:val="left" w:pos="1134"/>
        </w:tabs>
        <w:spacing w:line="276" w:lineRule="auto"/>
        <w:jc w:val="both"/>
        <w:rPr>
          <w:rFonts w:ascii="Trebuchet MS" w:hAnsi="Trebuchet MS"/>
          <w:bCs/>
          <w:sz w:val="22"/>
          <w:szCs w:val="22"/>
          <w:lang w:val="lt-LT"/>
        </w:rPr>
      </w:pPr>
    </w:p>
    <w:p w14:paraId="1303B8E3" w14:textId="77777777" w:rsidR="00ED535D" w:rsidRPr="00606518" w:rsidRDefault="00ED535D" w:rsidP="00956728">
      <w:pPr>
        <w:tabs>
          <w:tab w:val="left" w:pos="1134"/>
        </w:tabs>
        <w:spacing w:line="276" w:lineRule="auto"/>
        <w:jc w:val="both"/>
        <w:rPr>
          <w:rFonts w:ascii="Trebuchet MS" w:hAnsi="Trebuchet MS"/>
          <w:bCs/>
          <w:sz w:val="22"/>
          <w:szCs w:val="22"/>
          <w:lang w:val="lt-LT"/>
        </w:rPr>
      </w:pPr>
    </w:p>
    <w:p w14:paraId="10D88C7F" w14:textId="77777777" w:rsidR="00ED535D" w:rsidRPr="00606518" w:rsidRDefault="00ED535D" w:rsidP="00956728">
      <w:pPr>
        <w:tabs>
          <w:tab w:val="left" w:pos="1134"/>
        </w:tabs>
        <w:spacing w:line="276" w:lineRule="auto"/>
        <w:jc w:val="both"/>
        <w:rPr>
          <w:rFonts w:ascii="Trebuchet MS" w:hAnsi="Trebuchet MS" w:cs="Arial"/>
          <w:bCs/>
          <w:sz w:val="22"/>
          <w:szCs w:val="22"/>
          <w:lang w:val="lt-LT"/>
        </w:rPr>
      </w:pPr>
    </w:p>
    <w:p w14:paraId="69489B51" w14:textId="27979B9B" w:rsidR="004D598D" w:rsidRPr="00606518" w:rsidRDefault="004D598D" w:rsidP="00956728">
      <w:pPr>
        <w:pStyle w:val="Title"/>
        <w:spacing w:line="276" w:lineRule="auto"/>
        <w:rPr>
          <w:rFonts w:cs="Arial"/>
          <w:b w:val="0"/>
          <w:bCs/>
          <w:sz w:val="22"/>
          <w:szCs w:val="22"/>
          <w:lang w:val="lt-LT"/>
        </w:rPr>
      </w:pPr>
      <w:r w:rsidRPr="00606518">
        <w:rPr>
          <w:rFonts w:cs="Arial"/>
          <w:b w:val="0"/>
          <w:bCs/>
          <w:sz w:val="22"/>
          <w:szCs w:val="22"/>
          <w:lang w:val="lt-LT"/>
        </w:rPr>
        <w:t>PROJEKTO „</w:t>
      </w:r>
      <w:r w:rsidR="007B1F22" w:rsidRPr="00606518">
        <w:rPr>
          <w:rFonts w:cs="Arial"/>
          <w:b w:val="0"/>
          <w:bCs/>
          <w:sz w:val="22"/>
          <w:szCs w:val="22"/>
          <w:lang w:val="lt-LT"/>
        </w:rPr>
        <w:t>110-10 KV SURVILIŠKIO TP 110 KV SKIRSTYKLOS REKONSTRAVIMAS“</w:t>
      </w:r>
    </w:p>
    <w:p w14:paraId="0648FF79" w14:textId="07253390" w:rsidR="008473F4" w:rsidRPr="00606518" w:rsidRDefault="00BF51DC" w:rsidP="00956728">
      <w:pPr>
        <w:pStyle w:val="Title"/>
        <w:spacing w:line="276" w:lineRule="auto"/>
        <w:rPr>
          <w:rFonts w:cs="Arial"/>
          <w:b w:val="0"/>
          <w:bCs/>
          <w:sz w:val="22"/>
          <w:szCs w:val="22"/>
          <w:lang w:val="lt-LT"/>
        </w:rPr>
      </w:pPr>
      <w:r w:rsidRPr="00606518">
        <w:rPr>
          <w:rFonts w:cs="Arial"/>
          <w:b w:val="0"/>
          <w:bCs/>
          <w:sz w:val="22"/>
          <w:szCs w:val="22"/>
          <w:lang w:val="lt-LT"/>
        </w:rPr>
        <w:t>TECHNINĖ (</w:t>
      </w:r>
      <w:r w:rsidR="00ED535D" w:rsidRPr="00606518">
        <w:rPr>
          <w:rFonts w:cs="Arial"/>
          <w:b w:val="0"/>
          <w:bCs/>
          <w:sz w:val="22"/>
          <w:szCs w:val="22"/>
          <w:lang w:val="lt-LT"/>
        </w:rPr>
        <w:t>PROJEKTAVIMO</w:t>
      </w:r>
      <w:r w:rsidRPr="00606518">
        <w:rPr>
          <w:rFonts w:cs="Arial"/>
          <w:b w:val="0"/>
          <w:bCs/>
          <w:sz w:val="22"/>
          <w:szCs w:val="22"/>
          <w:lang w:val="lt-LT"/>
        </w:rPr>
        <w:t>)</w:t>
      </w:r>
      <w:r w:rsidR="00ED535D" w:rsidRPr="00606518">
        <w:rPr>
          <w:rFonts w:cs="Arial"/>
          <w:b w:val="0"/>
          <w:bCs/>
          <w:sz w:val="22"/>
          <w:szCs w:val="22"/>
          <w:lang w:val="lt-LT"/>
        </w:rPr>
        <w:t xml:space="preserve"> UŽDUOTIS</w:t>
      </w:r>
    </w:p>
    <w:p w14:paraId="60C5167A" w14:textId="4CB3C0C0" w:rsidR="00ED535D" w:rsidRPr="00606518" w:rsidRDefault="000E20D7" w:rsidP="00956728">
      <w:pPr>
        <w:pStyle w:val="Title"/>
        <w:spacing w:line="276" w:lineRule="auto"/>
        <w:rPr>
          <w:rFonts w:cs="Arial"/>
          <w:b w:val="0"/>
          <w:bCs/>
          <w:sz w:val="22"/>
          <w:szCs w:val="22"/>
          <w:lang w:val="lt-LT"/>
        </w:rPr>
      </w:pPr>
      <w:r w:rsidRPr="00606518">
        <w:rPr>
          <w:rFonts w:cs="Arial"/>
          <w:b w:val="0"/>
          <w:bCs/>
          <w:sz w:val="22"/>
          <w:szCs w:val="22"/>
          <w:lang w:val="lt-LT"/>
        </w:rPr>
        <w:t>INVESTICINIO PROJEKTO NR.</w:t>
      </w:r>
      <w:r w:rsidR="00FF56F0" w:rsidRPr="00606518">
        <w:rPr>
          <w:rFonts w:cs="Arial"/>
          <w:b w:val="0"/>
          <w:bCs/>
          <w:sz w:val="22"/>
          <w:szCs w:val="22"/>
          <w:lang w:val="lt-LT"/>
        </w:rPr>
        <w:t xml:space="preserve"> </w:t>
      </w:r>
      <w:r w:rsidR="007B1F22" w:rsidRPr="00606518">
        <w:rPr>
          <w:rFonts w:cs="Arial"/>
          <w:b w:val="0"/>
          <w:bCs/>
          <w:sz w:val="22"/>
          <w:szCs w:val="22"/>
          <w:lang w:val="lt-LT"/>
        </w:rPr>
        <w:t>PPRK23220</w:t>
      </w:r>
    </w:p>
    <w:p w14:paraId="3733601D" w14:textId="77777777" w:rsidR="006264FA" w:rsidRPr="00606518" w:rsidRDefault="006264FA" w:rsidP="00956728">
      <w:pPr>
        <w:tabs>
          <w:tab w:val="left" w:pos="1134"/>
        </w:tabs>
        <w:spacing w:line="276" w:lineRule="auto"/>
        <w:jc w:val="both"/>
        <w:rPr>
          <w:rFonts w:ascii="Trebuchet MS" w:hAnsi="Trebuchet MS"/>
          <w:bCs/>
          <w:sz w:val="22"/>
          <w:szCs w:val="22"/>
          <w:lang w:val="lt-LT"/>
        </w:rPr>
      </w:pPr>
    </w:p>
    <w:p w14:paraId="48FAFC7F" w14:textId="77777777" w:rsidR="00B342DC" w:rsidRPr="00606518" w:rsidRDefault="00B342DC" w:rsidP="00956728">
      <w:pPr>
        <w:tabs>
          <w:tab w:val="left" w:pos="1134"/>
        </w:tabs>
        <w:spacing w:line="276" w:lineRule="auto"/>
        <w:jc w:val="both"/>
        <w:rPr>
          <w:rFonts w:ascii="Trebuchet MS" w:hAnsi="Trebuchet MS"/>
          <w:bCs/>
          <w:sz w:val="22"/>
          <w:szCs w:val="22"/>
          <w:lang w:val="lt-LT"/>
        </w:rPr>
      </w:pPr>
    </w:p>
    <w:p w14:paraId="24CE48B7" w14:textId="77777777" w:rsidR="00ED535D" w:rsidRPr="00606518" w:rsidRDefault="00ED535D"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br w:type="page"/>
      </w:r>
    </w:p>
    <w:p w14:paraId="2B146895" w14:textId="45870BE8" w:rsidR="00254ED2" w:rsidRPr="00606518" w:rsidRDefault="00254ED2" w:rsidP="00956728">
      <w:pPr>
        <w:tabs>
          <w:tab w:val="left" w:pos="0"/>
        </w:tabs>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lastRenderedPageBreak/>
        <w:t>TURINYS</w:t>
      </w:r>
    </w:p>
    <w:p w14:paraId="48FCED33" w14:textId="77777777" w:rsidR="00254ED2" w:rsidRPr="00606518" w:rsidRDefault="00254ED2" w:rsidP="00956728">
      <w:pPr>
        <w:tabs>
          <w:tab w:val="left" w:pos="1134"/>
        </w:tabs>
        <w:spacing w:line="276" w:lineRule="auto"/>
        <w:ind w:left="709"/>
        <w:jc w:val="center"/>
        <w:rPr>
          <w:rFonts w:ascii="Trebuchet MS" w:hAnsi="Trebuchet MS" w:cs="Arial"/>
          <w:bCs/>
          <w:sz w:val="22"/>
          <w:szCs w:val="22"/>
          <w:lang w:val="lt-LT"/>
        </w:rPr>
      </w:pPr>
    </w:p>
    <w:p w14:paraId="2A24ABE6" w14:textId="77777777" w:rsidR="00254ED2" w:rsidRPr="00606518" w:rsidRDefault="00254ED2" w:rsidP="00956728">
      <w:pPr>
        <w:tabs>
          <w:tab w:val="left" w:pos="1134"/>
        </w:tabs>
        <w:spacing w:line="276" w:lineRule="auto"/>
        <w:ind w:left="709"/>
        <w:jc w:val="center"/>
        <w:rPr>
          <w:rFonts w:ascii="Trebuchet MS" w:hAnsi="Trebuchet MS" w:cs="Arial"/>
          <w:bCs/>
          <w:sz w:val="22"/>
          <w:szCs w:val="22"/>
          <w:lang w:val="lt-LT"/>
        </w:rPr>
      </w:pPr>
    </w:p>
    <w:sdt>
      <w:sdtPr>
        <w:rPr>
          <w:rFonts w:ascii="Trebuchet MS" w:hAnsi="Trebuchet MS" w:cs="Arial"/>
          <w:bCs/>
          <w:sz w:val="22"/>
          <w:szCs w:val="22"/>
          <w:lang w:val="lt-LT"/>
        </w:rPr>
        <w:id w:val="19635032"/>
        <w:docPartObj>
          <w:docPartGallery w:val="Table of Contents"/>
          <w:docPartUnique/>
        </w:docPartObj>
      </w:sdtPr>
      <w:sdtContent>
        <w:p w14:paraId="083A5C14" w14:textId="6A7F994B" w:rsidR="00606518" w:rsidRPr="00606518" w:rsidRDefault="00254ED2">
          <w:pPr>
            <w:pStyle w:val="TOC1"/>
            <w:rPr>
              <w:rFonts w:ascii="Trebuchet MS" w:eastAsiaTheme="minorEastAsia" w:hAnsi="Trebuchet MS" w:cstheme="minorBidi"/>
              <w:bCs/>
              <w:noProof/>
              <w:kern w:val="2"/>
              <w:sz w:val="22"/>
              <w:szCs w:val="22"/>
              <w:lang w:val="en-US"/>
              <w14:ligatures w14:val="standardContextual"/>
            </w:rPr>
          </w:pPr>
          <w:r w:rsidRPr="00606518">
            <w:rPr>
              <w:rFonts w:ascii="Trebuchet MS" w:eastAsiaTheme="majorEastAsia" w:hAnsi="Trebuchet MS" w:cs="Arial"/>
              <w:bCs/>
              <w:sz w:val="22"/>
              <w:szCs w:val="22"/>
              <w:lang w:val="lt-LT"/>
            </w:rPr>
            <w:fldChar w:fldCharType="begin"/>
          </w:r>
          <w:r w:rsidRPr="00606518">
            <w:rPr>
              <w:rFonts w:ascii="Trebuchet MS" w:hAnsi="Trebuchet MS" w:cs="Arial"/>
              <w:bCs/>
              <w:sz w:val="22"/>
              <w:szCs w:val="22"/>
              <w:lang w:val="lt-LT"/>
            </w:rPr>
            <w:instrText xml:space="preserve"> TOC \o "1-3" \h \z \u </w:instrText>
          </w:r>
          <w:r w:rsidRPr="00606518">
            <w:rPr>
              <w:rFonts w:ascii="Trebuchet MS" w:eastAsiaTheme="majorEastAsia" w:hAnsi="Trebuchet MS" w:cs="Arial"/>
              <w:bCs/>
              <w:sz w:val="22"/>
              <w:szCs w:val="22"/>
              <w:lang w:val="lt-LT"/>
            </w:rPr>
            <w:fldChar w:fldCharType="separate"/>
          </w:r>
          <w:hyperlink w:anchor="_Toc176961793" w:history="1">
            <w:r w:rsidR="00606518" w:rsidRPr="00606518">
              <w:rPr>
                <w:rStyle w:val="Hyperlink"/>
                <w:rFonts w:ascii="Trebuchet MS" w:hAnsi="Trebuchet MS"/>
                <w:bCs/>
                <w:noProof/>
                <w:sz w:val="22"/>
                <w:szCs w:val="22"/>
                <w:lang w:val="lt-LT"/>
              </w:rPr>
              <w:t>1.</w:t>
            </w:r>
            <w:r w:rsidR="00606518" w:rsidRPr="00606518">
              <w:rPr>
                <w:rFonts w:ascii="Trebuchet MS" w:eastAsiaTheme="minorEastAsia" w:hAnsi="Trebuchet MS" w:cstheme="minorBidi"/>
                <w:bCs/>
                <w:noProof/>
                <w:kern w:val="2"/>
                <w:sz w:val="22"/>
                <w:szCs w:val="22"/>
                <w:lang w:val="en-US"/>
                <w14:ligatures w14:val="standardContextual"/>
              </w:rPr>
              <w:tab/>
            </w:r>
            <w:r w:rsidR="00606518" w:rsidRPr="00606518">
              <w:rPr>
                <w:rStyle w:val="Hyperlink"/>
                <w:rFonts w:ascii="Trebuchet MS" w:hAnsi="Trebuchet MS"/>
                <w:bCs/>
                <w:noProof/>
                <w:sz w:val="22"/>
                <w:szCs w:val="22"/>
                <w:lang w:val="lt-LT"/>
              </w:rPr>
              <w:t>BENDROJI INFORMACIJA</w:t>
            </w:r>
            <w:r w:rsidR="00606518" w:rsidRPr="00606518">
              <w:rPr>
                <w:rFonts w:ascii="Trebuchet MS" w:hAnsi="Trebuchet MS"/>
                <w:bCs/>
                <w:noProof/>
                <w:webHidden/>
                <w:sz w:val="22"/>
                <w:szCs w:val="22"/>
              </w:rPr>
              <w:tab/>
            </w:r>
            <w:r w:rsidR="00606518" w:rsidRPr="00606518">
              <w:rPr>
                <w:rFonts w:ascii="Trebuchet MS" w:hAnsi="Trebuchet MS"/>
                <w:bCs/>
                <w:noProof/>
                <w:webHidden/>
                <w:sz w:val="22"/>
                <w:szCs w:val="22"/>
              </w:rPr>
              <w:fldChar w:fldCharType="begin"/>
            </w:r>
            <w:r w:rsidR="00606518" w:rsidRPr="00606518">
              <w:rPr>
                <w:rFonts w:ascii="Trebuchet MS" w:hAnsi="Trebuchet MS"/>
                <w:bCs/>
                <w:noProof/>
                <w:webHidden/>
                <w:sz w:val="22"/>
                <w:szCs w:val="22"/>
              </w:rPr>
              <w:instrText xml:space="preserve"> PAGEREF _Toc176961793 \h </w:instrText>
            </w:r>
            <w:r w:rsidR="00606518" w:rsidRPr="00606518">
              <w:rPr>
                <w:rFonts w:ascii="Trebuchet MS" w:hAnsi="Trebuchet MS"/>
                <w:bCs/>
                <w:noProof/>
                <w:webHidden/>
                <w:sz w:val="22"/>
                <w:szCs w:val="22"/>
              </w:rPr>
            </w:r>
            <w:r w:rsidR="00606518" w:rsidRPr="00606518">
              <w:rPr>
                <w:rFonts w:ascii="Trebuchet MS" w:hAnsi="Trebuchet MS"/>
                <w:bCs/>
                <w:noProof/>
                <w:webHidden/>
                <w:sz w:val="22"/>
                <w:szCs w:val="22"/>
              </w:rPr>
              <w:fldChar w:fldCharType="separate"/>
            </w:r>
            <w:r w:rsidR="00606518" w:rsidRPr="00606518">
              <w:rPr>
                <w:rFonts w:ascii="Trebuchet MS" w:hAnsi="Trebuchet MS"/>
                <w:bCs/>
                <w:noProof/>
                <w:webHidden/>
                <w:sz w:val="22"/>
                <w:szCs w:val="22"/>
              </w:rPr>
              <w:t>3</w:t>
            </w:r>
            <w:r w:rsidR="00606518" w:rsidRPr="00606518">
              <w:rPr>
                <w:rFonts w:ascii="Trebuchet MS" w:hAnsi="Trebuchet MS"/>
                <w:bCs/>
                <w:noProof/>
                <w:webHidden/>
                <w:sz w:val="22"/>
                <w:szCs w:val="22"/>
              </w:rPr>
              <w:fldChar w:fldCharType="end"/>
            </w:r>
          </w:hyperlink>
        </w:p>
        <w:p w14:paraId="41EB1873" w14:textId="5F15E11F"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794" w:history="1">
            <w:r w:rsidRPr="00606518">
              <w:rPr>
                <w:rStyle w:val="Hyperlink"/>
                <w:rFonts w:ascii="Trebuchet MS" w:hAnsi="Trebuchet MS"/>
                <w:bCs/>
                <w:noProof/>
                <w:sz w:val="22"/>
                <w:szCs w:val="22"/>
                <w:lang w:val="lt-LT"/>
              </w:rPr>
              <w:t>2.</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PROJEKTO KOMANDOS SUDĖTIS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_Toc176961794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3</w:t>
            </w:r>
            <w:r w:rsidRPr="00606518">
              <w:rPr>
                <w:rFonts w:ascii="Trebuchet MS" w:hAnsi="Trebuchet MS"/>
                <w:bCs/>
                <w:noProof/>
                <w:webHidden/>
                <w:sz w:val="22"/>
                <w:szCs w:val="22"/>
              </w:rPr>
              <w:fldChar w:fldCharType="end"/>
            </w:r>
          </w:hyperlink>
        </w:p>
        <w:p w14:paraId="7315BB8E" w14:textId="3190B34F"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795" w:history="1">
            <w:r w:rsidRPr="00606518">
              <w:rPr>
                <w:rStyle w:val="Hyperlink"/>
                <w:rFonts w:ascii="Trebuchet MS" w:hAnsi="Trebuchet MS"/>
                <w:bCs/>
                <w:noProof/>
                <w:sz w:val="22"/>
                <w:szCs w:val="22"/>
                <w:lang w:val="lt-LT"/>
              </w:rPr>
              <w:t>3.</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BENDRIEJI REIKALAVIMAI</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_Toc176961795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5</w:t>
            </w:r>
            <w:r w:rsidRPr="00606518">
              <w:rPr>
                <w:rFonts w:ascii="Trebuchet MS" w:hAnsi="Trebuchet MS"/>
                <w:bCs/>
                <w:noProof/>
                <w:webHidden/>
                <w:sz w:val="22"/>
                <w:szCs w:val="22"/>
              </w:rPr>
              <w:fldChar w:fldCharType="end"/>
            </w:r>
          </w:hyperlink>
        </w:p>
        <w:p w14:paraId="23C9373D" w14:textId="17BC768B"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796" w:history="1">
            <w:r w:rsidRPr="00606518">
              <w:rPr>
                <w:rStyle w:val="Hyperlink"/>
                <w:rFonts w:ascii="Trebuchet MS" w:hAnsi="Trebuchet MS"/>
                <w:bCs/>
                <w:noProof/>
                <w:sz w:val="22"/>
                <w:szCs w:val="22"/>
                <w:lang w:val="lt-LT"/>
              </w:rPr>
              <w:t>4.</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KONSTRUKCIJŲ DALIS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_Toc176961796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10</w:t>
            </w:r>
            <w:r w:rsidRPr="00606518">
              <w:rPr>
                <w:rFonts w:ascii="Trebuchet MS" w:hAnsi="Trebuchet MS"/>
                <w:bCs/>
                <w:noProof/>
                <w:webHidden/>
                <w:sz w:val="22"/>
                <w:szCs w:val="22"/>
              </w:rPr>
              <w:fldChar w:fldCharType="end"/>
            </w:r>
          </w:hyperlink>
        </w:p>
        <w:p w14:paraId="7958F45A" w14:textId="11A312F9"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797" w:history="1">
            <w:r w:rsidRPr="00606518">
              <w:rPr>
                <w:rStyle w:val="Hyperlink"/>
                <w:rFonts w:ascii="Trebuchet MS" w:hAnsi="Trebuchet MS"/>
                <w:bCs/>
                <w:noProof/>
                <w:sz w:val="22"/>
                <w:szCs w:val="22"/>
                <w:lang w:val="lt-LT"/>
              </w:rPr>
              <w:t>5.</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ELEKTROTECHNIKOS DALIS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_Toc176961797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14</w:t>
            </w:r>
            <w:r w:rsidRPr="00606518">
              <w:rPr>
                <w:rFonts w:ascii="Trebuchet MS" w:hAnsi="Trebuchet MS"/>
                <w:bCs/>
                <w:noProof/>
                <w:webHidden/>
                <w:sz w:val="22"/>
                <w:szCs w:val="22"/>
              </w:rPr>
              <w:fldChar w:fldCharType="end"/>
            </w:r>
          </w:hyperlink>
        </w:p>
        <w:p w14:paraId="64A30EB0" w14:textId="1E003E75"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798" w:history="1">
            <w:r w:rsidRPr="00606518">
              <w:rPr>
                <w:rStyle w:val="Hyperlink"/>
                <w:rFonts w:ascii="Trebuchet MS" w:hAnsi="Trebuchet MS"/>
                <w:bCs/>
                <w:noProof/>
                <w:sz w:val="22"/>
                <w:szCs w:val="22"/>
                <w:lang w:val="lt-LT"/>
              </w:rPr>
              <w:t>6.</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REIKALAVIMAI TERITORIJAI, KURIOJE PLANUOJAMA ENERGETIKOS OBJEKTŲ STATYBA / REKONSTRUKCIJA</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_Toc176961798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26</w:t>
            </w:r>
            <w:r w:rsidRPr="00606518">
              <w:rPr>
                <w:rFonts w:ascii="Trebuchet MS" w:hAnsi="Trebuchet MS"/>
                <w:bCs/>
                <w:noProof/>
                <w:webHidden/>
                <w:sz w:val="22"/>
                <w:szCs w:val="22"/>
              </w:rPr>
              <w:fldChar w:fldCharType="end"/>
            </w:r>
          </w:hyperlink>
        </w:p>
        <w:p w14:paraId="5E7768A7" w14:textId="45444A83"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799" w:history="1">
            <w:r w:rsidRPr="00606518">
              <w:rPr>
                <w:rStyle w:val="Hyperlink"/>
                <w:rFonts w:ascii="Trebuchet MS" w:hAnsi="Trebuchet MS"/>
                <w:bCs/>
                <w:noProof/>
                <w:sz w:val="22"/>
                <w:szCs w:val="22"/>
                <w:lang w:val="lt-LT"/>
              </w:rPr>
              <w:t>7.</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RELINĖS APSAUGOS IR AUTOMATIKOS DALIS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_Toc176961799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28</w:t>
            </w:r>
            <w:r w:rsidRPr="00606518">
              <w:rPr>
                <w:rFonts w:ascii="Trebuchet MS" w:hAnsi="Trebuchet MS"/>
                <w:bCs/>
                <w:noProof/>
                <w:webHidden/>
                <w:sz w:val="22"/>
                <w:szCs w:val="22"/>
              </w:rPr>
              <w:fldChar w:fldCharType="end"/>
            </w:r>
          </w:hyperlink>
        </w:p>
        <w:p w14:paraId="25F6AC08" w14:textId="2BD60DE8"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800" w:history="1">
            <w:r w:rsidRPr="00606518">
              <w:rPr>
                <w:rStyle w:val="Hyperlink"/>
                <w:rFonts w:ascii="Trebuchet MS" w:hAnsi="Trebuchet MS"/>
                <w:bCs/>
                <w:noProof/>
                <w:sz w:val="22"/>
                <w:szCs w:val="22"/>
                <w:lang w:val="lt-LT"/>
              </w:rPr>
              <w:t>8.</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PROCESŲ VALDYMO IR AUTOMATIZACIJOS DALIS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_Toc176961800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34</w:t>
            </w:r>
            <w:r w:rsidRPr="00606518">
              <w:rPr>
                <w:rFonts w:ascii="Trebuchet MS" w:hAnsi="Trebuchet MS"/>
                <w:bCs/>
                <w:noProof/>
                <w:webHidden/>
                <w:sz w:val="22"/>
                <w:szCs w:val="22"/>
              </w:rPr>
              <w:fldChar w:fldCharType="end"/>
            </w:r>
          </w:hyperlink>
        </w:p>
        <w:p w14:paraId="03326ED3" w14:textId="73EED870"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801" w:history="1">
            <w:r w:rsidRPr="00606518">
              <w:rPr>
                <w:rStyle w:val="Hyperlink"/>
                <w:rFonts w:ascii="Trebuchet MS" w:hAnsi="Trebuchet MS"/>
                <w:bCs/>
                <w:noProof/>
                <w:sz w:val="22"/>
                <w:szCs w:val="22"/>
                <w:lang w:val="lt-LT"/>
              </w:rPr>
              <w:t>9.</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TELEINFORMACIJOS SURINKIMO IR PERDAVIMO DALIS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_Toc176961801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40</w:t>
            </w:r>
            <w:r w:rsidRPr="00606518">
              <w:rPr>
                <w:rFonts w:ascii="Trebuchet MS" w:hAnsi="Trebuchet MS"/>
                <w:bCs/>
                <w:noProof/>
                <w:webHidden/>
                <w:sz w:val="22"/>
                <w:szCs w:val="22"/>
              </w:rPr>
              <w:fldChar w:fldCharType="end"/>
            </w:r>
          </w:hyperlink>
        </w:p>
        <w:p w14:paraId="40D245CE" w14:textId="60A52CDE"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802" w:history="1">
            <w:r w:rsidRPr="00606518">
              <w:rPr>
                <w:rStyle w:val="Hyperlink"/>
                <w:rFonts w:ascii="Trebuchet MS" w:hAnsi="Trebuchet MS"/>
                <w:bCs/>
                <w:noProof/>
                <w:sz w:val="22"/>
                <w:szCs w:val="22"/>
                <w:lang w:val="lt-LT"/>
              </w:rPr>
              <w:t>10.</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ELEKTRONINIŲ RYŠIŲ (TELEKOMUNIKACIJŲ) DALIS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_Toc176961802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43</w:t>
            </w:r>
            <w:r w:rsidRPr="00606518">
              <w:rPr>
                <w:rFonts w:ascii="Trebuchet MS" w:hAnsi="Trebuchet MS"/>
                <w:bCs/>
                <w:noProof/>
                <w:webHidden/>
                <w:sz w:val="22"/>
                <w:szCs w:val="22"/>
              </w:rPr>
              <w:fldChar w:fldCharType="end"/>
            </w:r>
          </w:hyperlink>
        </w:p>
        <w:p w14:paraId="5DCCCFAC" w14:textId="10B00AA2"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803" w:history="1">
            <w:r w:rsidRPr="00606518">
              <w:rPr>
                <w:rStyle w:val="Hyperlink"/>
                <w:rFonts w:ascii="Trebuchet MS" w:hAnsi="Trebuchet MS"/>
                <w:bCs/>
                <w:noProof/>
                <w:sz w:val="22"/>
                <w:szCs w:val="22"/>
                <w:lang w:val="lt-LT"/>
              </w:rPr>
              <w:t>11.</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ELEKTROS ENERGIJOS APSKAITOS IR MATAVIMŲ DALIS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_Toc176961803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47</w:t>
            </w:r>
            <w:r w:rsidRPr="00606518">
              <w:rPr>
                <w:rFonts w:ascii="Trebuchet MS" w:hAnsi="Trebuchet MS"/>
                <w:bCs/>
                <w:noProof/>
                <w:webHidden/>
                <w:sz w:val="22"/>
                <w:szCs w:val="22"/>
              </w:rPr>
              <w:fldChar w:fldCharType="end"/>
            </w:r>
          </w:hyperlink>
        </w:p>
        <w:p w14:paraId="1547D02E" w14:textId="354E86A5"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804" w:history="1">
            <w:r w:rsidRPr="00606518">
              <w:rPr>
                <w:rStyle w:val="Hyperlink"/>
                <w:rFonts w:ascii="Trebuchet MS" w:hAnsi="Trebuchet MS"/>
                <w:bCs/>
                <w:noProof/>
                <w:sz w:val="22"/>
                <w:szCs w:val="22"/>
                <w:lang w:val="lt-LT"/>
              </w:rPr>
              <w:t>12.</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APSAUGINĖS SIGNALIZACIJOS DALIS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_Toc176961804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51</w:t>
            </w:r>
            <w:r w:rsidRPr="00606518">
              <w:rPr>
                <w:rFonts w:ascii="Trebuchet MS" w:hAnsi="Trebuchet MS"/>
                <w:bCs/>
                <w:noProof/>
                <w:webHidden/>
                <w:sz w:val="22"/>
                <w:szCs w:val="22"/>
              </w:rPr>
              <w:fldChar w:fldCharType="end"/>
            </w:r>
          </w:hyperlink>
        </w:p>
        <w:p w14:paraId="7F0A2E41" w14:textId="443B76D0"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805" w:history="1">
            <w:r w:rsidRPr="00606518">
              <w:rPr>
                <w:rStyle w:val="Hyperlink"/>
                <w:rFonts w:ascii="Trebuchet MS" w:hAnsi="Trebuchet MS"/>
                <w:bCs/>
                <w:noProof/>
                <w:sz w:val="22"/>
                <w:szCs w:val="22"/>
                <w:lang w:val="lt-LT"/>
              </w:rPr>
              <w:t>13.</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APLINKOSAUGOS DALIS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_Toc176961805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56</w:t>
            </w:r>
            <w:r w:rsidRPr="00606518">
              <w:rPr>
                <w:rFonts w:ascii="Trebuchet MS" w:hAnsi="Trebuchet MS"/>
                <w:bCs/>
                <w:noProof/>
                <w:webHidden/>
                <w:sz w:val="22"/>
                <w:szCs w:val="22"/>
              </w:rPr>
              <w:fldChar w:fldCharType="end"/>
            </w:r>
          </w:hyperlink>
        </w:p>
        <w:p w14:paraId="449D60A2" w14:textId="5EB7123C"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806" w:history="1">
            <w:r w:rsidRPr="00606518">
              <w:rPr>
                <w:rStyle w:val="Hyperlink"/>
                <w:rFonts w:ascii="Trebuchet MS" w:hAnsi="Trebuchet MS"/>
                <w:bCs/>
                <w:noProof/>
                <w:sz w:val="22"/>
                <w:szCs w:val="22"/>
                <w:lang w:val="lt-LT"/>
              </w:rPr>
              <w:t>14.</w:t>
            </w:r>
            <w:r w:rsidRPr="00606518">
              <w:rPr>
                <w:rFonts w:ascii="Trebuchet MS" w:eastAsiaTheme="minorEastAsia" w:hAnsi="Trebuchet MS" w:cstheme="minorBidi"/>
                <w:bCs/>
                <w:noProof/>
                <w:kern w:val="2"/>
                <w:sz w:val="22"/>
                <w:szCs w:val="22"/>
                <w:lang w:val="en-US"/>
                <w14:ligatures w14:val="standardContextual"/>
              </w:rPr>
              <w:tab/>
            </w:r>
            <w:r w:rsidRPr="00606518">
              <w:rPr>
                <w:rStyle w:val="Hyperlink"/>
                <w:rFonts w:ascii="Trebuchet MS" w:hAnsi="Trebuchet MS"/>
                <w:bCs/>
                <w:noProof/>
                <w:sz w:val="22"/>
                <w:szCs w:val="22"/>
                <w:lang w:val="lt-LT"/>
              </w:rPr>
              <w:t>GAISRINĖS SAUGOS, DARBUOTOJŲ SAUGOS DALIS</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_Toc176961806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58</w:t>
            </w:r>
            <w:r w:rsidRPr="00606518">
              <w:rPr>
                <w:rFonts w:ascii="Trebuchet MS" w:hAnsi="Trebuchet MS"/>
                <w:bCs/>
                <w:noProof/>
                <w:webHidden/>
                <w:sz w:val="22"/>
                <w:szCs w:val="22"/>
              </w:rPr>
              <w:fldChar w:fldCharType="end"/>
            </w:r>
          </w:hyperlink>
        </w:p>
        <w:p w14:paraId="64910BC7" w14:textId="41A7503F" w:rsidR="00606518" w:rsidRPr="00606518" w:rsidRDefault="00606518">
          <w:pPr>
            <w:pStyle w:val="TOC1"/>
            <w:rPr>
              <w:rFonts w:ascii="Trebuchet MS" w:eastAsiaTheme="minorEastAsia" w:hAnsi="Trebuchet MS" w:cstheme="minorBidi"/>
              <w:bCs/>
              <w:noProof/>
              <w:kern w:val="2"/>
              <w:sz w:val="22"/>
              <w:szCs w:val="22"/>
              <w:lang w:val="en-US"/>
              <w14:ligatures w14:val="standardContextual"/>
            </w:rPr>
          </w:pPr>
          <w:hyperlink w:anchor="_Toc176961807" w:history="1">
            <w:r w:rsidRPr="00606518">
              <w:rPr>
                <w:rStyle w:val="Hyperlink"/>
                <w:rFonts w:ascii="Trebuchet MS" w:hAnsi="Trebuchet MS"/>
                <w:bCs/>
                <w:noProof/>
                <w:sz w:val="22"/>
                <w:szCs w:val="22"/>
                <w:lang w:val="lt-LT"/>
              </w:rPr>
              <w:t>PRIEDAI</w:t>
            </w:r>
            <w:r w:rsidRPr="00606518">
              <w:rPr>
                <w:rFonts w:ascii="Trebuchet MS" w:hAnsi="Trebuchet MS"/>
                <w:bCs/>
                <w:noProof/>
                <w:webHidden/>
                <w:sz w:val="22"/>
                <w:szCs w:val="22"/>
              </w:rPr>
              <w:tab/>
            </w:r>
            <w:r w:rsidRPr="00606518">
              <w:rPr>
                <w:rFonts w:ascii="Trebuchet MS" w:hAnsi="Trebuchet MS"/>
                <w:bCs/>
                <w:noProof/>
                <w:webHidden/>
                <w:sz w:val="22"/>
                <w:szCs w:val="22"/>
              </w:rPr>
              <w:fldChar w:fldCharType="begin"/>
            </w:r>
            <w:r w:rsidRPr="00606518">
              <w:rPr>
                <w:rFonts w:ascii="Trebuchet MS" w:hAnsi="Trebuchet MS"/>
                <w:bCs/>
                <w:noProof/>
                <w:webHidden/>
                <w:sz w:val="22"/>
                <w:szCs w:val="22"/>
              </w:rPr>
              <w:instrText xml:space="preserve"> PAGEREF _Toc176961807 \h </w:instrText>
            </w:r>
            <w:r w:rsidRPr="00606518">
              <w:rPr>
                <w:rFonts w:ascii="Trebuchet MS" w:hAnsi="Trebuchet MS"/>
                <w:bCs/>
                <w:noProof/>
                <w:webHidden/>
                <w:sz w:val="22"/>
                <w:szCs w:val="22"/>
              </w:rPr>
            </w:r>
            <w:r w:rsidRPr="00606518">
              <w:rPr>
                <w:rFonts w:ascii="Trebuchet MS" w:hAnsi="Trebuchet MS"/>
                <w:bCs/>
                <w:noProof/>
                <w:webHidden/>
                <w:sz w:val="22"/>
                <w:szCs w:val="22"/>
              </w:rPr>
              <w:fldChar w:fldCharType="separate"/>
            </w:r>
            <w:r w:rsidRPr="00606518">
              <w:rPr>
                <w:rFonts w:ascii="Trebuchet MS" w:hAnsi="Trebuchet MS"/>
                <w:bCs/>
                <w:noProof/>
                <w:webHidden/>
                <w:sz w:val="22"/>
                <w:szCs w:val="22"/>
              </w:rPr>
              <w:t>59</w:t>
            </w:r>
            <w:r w:rsidRPr="00606518">
              <w:rPr>
                <w:rFonts w:ascii="Trebuchet MS" w:hAnsi="Trebuchet MS"/>
                <w:bCs/>
                <w:noProof/>
                <w:webHidden/>
                <w:sz w:val="22"/>
                <w:szCs w:val="22"/>
              </w:rPr>
              <w:fldChar w:fldCharType="end"/>
            </w:r>
          </w:hyperlink>
        </w:p>
        <w:p w14:paraId="01490E97" w14:textId="12F4FCAB" w:rsidR="00254ED2" w:rsidRPr="00606518" w:rsidRDefault="00254ED2"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fldChar w:fldCharType="end"/>
          </w:r>
        </w:p>
      </w:sdtContent>
    </w:sdt>
    <w:p w14:paraId="599F69E3" w14:textId="77777777" w:rsidR="00E247A3" w:rsidRPr="00606518" w:rsidRDefault="00E247A3"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br w:type="page"/>
      </w:r>
    </w:p>
    <w:p w14:paraId="5BBCA120" w14:textId="794093AD" w:rsidR="00254ED2" w:rsidRPr="00606518" w:rsidRDefault="00254ED2" w:rsidP="00B93105">
      <w:pPr>
        <w:pStyle w:val="Heading1"/>
        <w:numPr>
          <w:ilvl w:val="0"/>
          <w:numId w:val="4"/>
        </w:numPr>
        <w:spacing w:line="276" w:lineRule="auto"/>
        <w:rPr>
          <w:b w:val="0"/>
          <w:bCs/>
          <w:szCs w:val="22"/>
          <w:lang w:val="lt-LT"/>
        </w:rPr>
      </w:pPr>
      <w:bookmarkStart w:id="0" w:name="_Toc176961793"/>
      <w:r w:rsidRPr="00606518">
        <w:rPr>
          <w:b w:val="0"/>
          <w:bCs/>
          <w:szCs w:val="22"/>
          <w:lang w:val="lt-LT"/>
        </w:rPr>
        <w:lastRenderedPageBreak/>
        <w:t>BENDROJI INFORMACIJA</w:t>
      </w:r>
      <w:bookmarkEnd w:id="0"/>
    </w:p>
    <w:tbl>
      <w:tblPr>
        <w:tblStyle w:val="TableGrid"/>
        <w:tblW w:w="0" w:type="auto"/>
        <w:tblLook w:val="04A0" w:firstRow="1" w:lastRow="0" w:firstColumn="1" w:lastColumn="0" w:noHBand="0" w:noVBand="1"/>
      </w:tblPr>
      <w:tblGrid>
        <w:gridCol w:w="2830"/>
        <w:gridCol w:w="6656"/>
      </w:tblGrid>
      <w:tr w:rsidR="0027005A" w:rsidRPr="00606518" w14:paraId="7F59E60B" w14:textId="77777777" w:rsidTr="00CA3D10">
        <w:trPr>
          <w:trHeight w:val="350"/>
        </w:trPr>
        <w:tc>
          <w:tcPr>
            <w:tcW w:w="2830" w:type="dxa"/>
            <w:shd w:val="clear" w:color="auto" w:fill="D9D9D9" w:themeFill="background1" w:themeFillShade="D9"/>
            <w:vAlign w:val="center"/>
          </w:tcPr>
          <w:p w14:paraId="7CC2A9EF" w14:textId="77777777" w:rsidR="00254ED2" w:rsidRPr="00606518" w:rsidRDefault="00254ED2"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Projekto pavadinimas</w:t>
            </w:r>
          </w:p>
        </w:tc>
        <w:tc>
          <w:tcPr>
            <w:tcW w:w="6656" w:type="dxa"/>
            <w:vAlign w:val="center"/>
          </w:tcPr>
          <w:p w14:paraId="52FE42EA" w14:textId="0A12D1D9" w:rsidR="00254ED2" w:rsidRPr="00606518" w:rsidRDefault="007B1F22" w:rsidP="00956728">
            <w:pPr>
              <w:spacing w:before="120" w:after="120" w:line="276" w:lineRule="auto"/>
              <w:rPr>
                <w:rFonts w:ascii="Trebuchet MS" w:hAnsi="Trebuchet MS"/>
                <w:bCs/>
                <w:sz w:val="22"/>
                <w:szCs w:val="22"/>
                <w:lang w:val="lt-LT"/>
              </w:rPr>
            </w:pPr>
            <w:r w:rsidRPr="00606518">
              <w:rPr>
                <w:rFonts w:ascii="Trebuchet MS" w:hAnsi="Trebuchet MS" w:cs="Arial"/>
                <w:bCs/>
                <w:sz w:val="22"/>
                <w:szCs w:val="22"/>
                <w:lang w:val="lt-LT"/>
              </w:rPr>
              <w:t>110-10 kV Surviliškio TP 110 kV skirstyklos rekonstravimas</w:t>
            </w:r>
          </w:p>
        </w:tc>
      </w:tr>
      <w:tr w:rsidR="0027005A" w:rsidRPr="00606518" w14:paraId="0D5DFED4" w14:textId="77777777" w:rsidTr="00CA3D10">
        <w:trPr>
          <w:trHeight w:val="350"/>
        </w:trPr>
        <w:tc>
          <w:tcPr>
            <w:tcW w:w="2830" w:type="dxa"/>
            <w:shd w:val="clear" w:color="auto" w:fill="D9D9D9" w:themeFill="background1" w:themeFillShade="D9"/>
            <w:vAlign w:val="center"/>
          </w:tcPr>
          <w:p w14:paraId="36DB2870" w14:textId="77777777" w:rsidR="00254ED2" w:rsidRPr="00606518" w:rsidRDefault="00254ED2" w:rsidP="00956728">
            <w:pPr>
              <w:spacing w:before="120" w:after="120" w:line="276" w:lineRule="auto"/>
              <w:rPr>
                <w:rFonts w:ascii="Trebuchet MS" w:hAnsi="Trebuchet MS"/>
                <w:bCs/>
                <w:sz w:val="22"/>
                <w:szCs w:val="22"/>
                <w:lang w:val="lt-LT"/>
              </w:rPr>
            </w:pPr>
            <w:bookmarkStart w:id="1" w:name="_Hlk514159358"/>
            <w:r w:rsidRPr="00606518">
              <w:rPr>
                <w:rFonts w:ascii="Trebuchet MS" w:hAnsi="Trebuchet MS"/>
                <w:bCs/>
                <w:sz w:val="22"/>
                <w:szCs w:val="22"/>
                <w:lang w:val="lt-LT"/>
              </w:rPr>
              <w:t>Projekto numeris</w:t>
            </w:r>
          </w:p>
        </w:tc>
        <w:tc>
          <w:tcPr>
            <w:tcW w:w="6656" w:type="dxa"/>
            <w:vAlign w:val="center"/>
          </w:tcPr>
          <w:p w14:paraId="10AB0EA8" w14:textId="4FB4504F" w:rsidR="00254ED2" w:rsidRPr="00606518" w:rsidRDefault="007B1F22" w:rsidP="00956728">
            <w:pPr>
              <w:spacing w:before="120" w:after="120" w:line="276" w:lineRule="auto"/>
              <w:rPr>
                <w:rFonts w:ascii="Trebuchet MS" w:hAnsi="Trebuchet MS"/>
                <w:bCs/>
                <w:sz w:val="22"/>
                <w:szCs w:val="22"/>
                <w:lang w:val="lt-LT"/>
              </w:rPr>
            </w:pPr>
            <w:r w:rsidRPr="00606518">
              <w:rPr>
                <w:rFonts w:ascii="Trebuchet MS" w:hAnsi="Trebuchet MS" w:cs="Arial"/>
                <w:bCs/>
                <w:sz w:val="22"/>
                <w:szCs w:val="22"/>
                <w:lang w:val="lt-LT"/>
              </w:rPr>
              <w:t>PPRK23220</w:t>
            </w:r>
          </w:p>
        </w:tc>
      </w:tr>
      <w:bookmarkEnd w:id="1"/>
      <w:tr w:rsidR="0027005A" w:rsidRPr="00606518" w14:paraId="34D562A6" w14:textId="77777777" w:rsidTr="00CA3D10">
        <w:trPr>
          <w:trHeight w:val="350"/>
        </w:trPr>
        <w:tc>
          <w:tcPr>
            <w:tcW w:w="2830" w:type="dxa"/>
            <w:shd w:val="clear" w:color="auto" w:fill="D9D9D9" w:themeFill="background1" w:themeFillShade="D9"/>
            <w:vAlign w:val="center"/>
          </w:tcPr>
          <w:p w14:paraId="6A05BC8A" w14:textId="77777777" w:rsidR="00254ED2" w:rsidRPr="00606518" w:rsidRDefault="00254ED2"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Projekto rengimo etapas</w:t>
            </w:r>
          </w:p>
        </w:tc>
        <w:tc>
          <w:tcPr>
            <w:tcW w:w="6656" w:type="dxa"/>
            <w:vAlign w:val="center"/>
          </w:tcPr>
          <w:p w14:paraId="791EFCCE" w14:textId="13807FED" w:rsidR="00254ED2" w:rsidRPr="00606518" w:rsidRDefault="007C5F58"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Projektavimas (projektinių pasiūlymų parengimas)</w:t>
            </w:r>
          </w:p>
        </w:tc>
      </w:tr>
      <w:tr w:rsidR="0027005A" w:rsidRPr="00606518" w14:paraId="48197620" w14:textId="77777777" w:rsidTr="00CA3D10">
        <w:trPr>
          <w:trHeight w:val="350"/>
        </w:trPr>
        <w:tc>
          <w:tcPr>
            <w:tcW w:w="2830" w:type="dxa"/>
            <w:shd w:val="clear" w:color="auto" w:fill="D9D9D9" w:themeFill="background1" w:themeFillShade="D9"/>
            <w:vAlign w:val="center"/>
          </w:tcPr>
          <w:p w14:paraId="79363EDC" w14:textId="77777777" w:rsidR="00254ED2" w:rsidRPr="00606518" w:rsidRDefault="00254ED2"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Projekto vadovas</w:t>
            </w:r>
          </w:p>
        </w:tc>
        <w:tc>
          <w:tcPr>
            <w:tcW w:w="6656" w:type="dxa"/>
            <w:vAlign w:val="center"/>
          </w:tcPr>
          <w:p w14:paraId="311685D8" w14:textId="49CBE2D9" w:rsidR="00254ED2" w:rsidRPr="00606518" w:rsidRDefault="00543B91" w:rsidP="00956728">
            <w:pPr>
              <w:spacing w:before="120" w:after="120" w:line="276" w:lineRule="auto"/>
              <w:rPr>
                <w:rFonts w:ascii="Trebuchet MS" w:hAnsi="Trebuchet MS"/>
                <w:bCs/>
                <w:sz w:val="22"/>
                <w:szCs w:val="22"/>
                <w:lang w:val="lt-LT"/>
              </w:rPr>
            </w:pPr>
            <w:r>
              <w:rPr>
                <w:rFonts w:ascii="Trebuchet MS" w:hAnsi="Trebuchet MS"/>
                <w:bCs/>
                <w:sz w:val="22"/>
                <w:szCs w:val="22"/>
                <w:lang w:val="lt-LT"/>
              </w:rPr>
              <w:t>Strateginės infrastruktūros departamento projektų vadovas</w:t>
            </w:r>
          </w:p>
        </w:tc>
      </w:tr>
      <w:tr w:rsidR="0027005A" w:rsidRPr="00606518" w14:paraId="45BF6E3C" w14:textId="77777777" w:rsidTr="00CA3D10">
        <w:trPr>
          <w:trHeight w:val="350"/>
        </w:trPr>
        <w:tc>
          <w:tcPr>
            <w:tcW w:w="2830" w:type="dxa"/>
            <w:shd w:val="clear" w:color="auto" w:fill="D9D9D9" w:themeFill="background1" w:themeFillShade="D9"/>
            <w:vAlign w:val="center"/>
          </w:tcPr>
          <w:p w14:paraId="13D58E7B" w14:textId="77777777" w:rsidR="00254ED2" w:rsidRPr="00606518" w:rsidRDefault="00254ED2"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Projekto savininkas</w:t>
            </w:r>
          </w:p>
        </w:tc>
        <w:tc>
          <w:tcPr>
            <w:tcW w:w="6656" w:type="dxa"/>
            <w:vAlign w:val="center"/>
          </w:tcPr>
          <w:p w14:paraId="02C7CAE5" w14:textId="631CB91A" w:rsidR="00254ED2" w:rsidRPr="00606518" w:rsidRDefault="00543B91" w:rsidP="00956728">
            <w:pPr>
              <w:spacing w:before="120" w:after="120" w:line="276" w:lineRule="auto"/>
              <w:rPr>
                <w:rFonts w:ascii="Trebuchet MS" w:hAnsi="Trebuchet MS"/>
                <w:bCs/>
                <w:sz w:val="22"/>
                <w:szCs w:val="22"/>
                <w:lang w:val="lt-LT"/>
              </w:rPr>
            </w:pPr>
            <w:r>
              <w:rPr>
                <w:rFonts w:ascii="Trebuchet MS" w:hAnsi="Trebuchet MS"/>
                <w:bCs/>
                <w:sz w:val="22"/>
                <w:szCs w:val="22"/>
                <w:lang w:val="lt-LT"/>
              </w:rPr>
              <w:t>Regiono vadovas</w:t>
            </w:r>
          </w:p>
        </w:tc>
      </w:tr>
      <w:tr w:rsidR="0027005A" w:rsidRPr="00606518" w14:paraId="2E9EF1B8" w14:textId="77777777" w:rsidTr="00CA3D10">
        <w:trPr>
          <w:trHeight w:val="350"/>
        </w:trPr>
        <w:tc>
          <w:tcPr>
            <w:tcW w:w="2830" w:type="dxa"/>
            <w:shd w:val="clear" w:color="auto" w:fill="D9D9D9" w:themeFill="background1" w:themeFillShade="D9"/>
            <w:vAlign w:val="center"/>
          </w:tcPr>
          <w:p w14:paraId="5BF4D2BB" w14:textId="77777777" w:rsidR="00254ED2" w:rsidRPr="00606518" w:rsidRDefault="00254ED2"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Statybos rūšis</w:t>
            </w:r>
          </w:p>
        </w:tc>
        <w:tc>
          <w:tcPr>
            <w:tcW w:w="6656" w:type="dxa"/>
            <w:vAlign w:val="center"/>
          </w:tcPr>
          <w:p w14:paraId="5A454618" w14:textId="2A2DE9FC" w:rsidR="00254ED2" w:rsidRPr="00606518" w:rsidRDefault="00254ED2"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Rekonstr</w:t>
            </w:r>
            <w:r w:rsidR="0099539D" w:rsidRPr="00606518">
              <w:rPr>
                <w:rFonts w:ascii="Trebuchet MS" w:hAnsi="Trebuchet MS"/>
                <w:bCs/>
                <w:sz w:val="22"/>
                <w:szCs w:val="22"/>
                <w:lang w:val="lt-LT"/>
              </w:rPr>
              <w:t>avimas</w:t>
            </w:r>
          </w:p>
        </w:tc>
      </w:tr>
      <w:tr w:rsidR="0027005A" w:rsidRPr="00606518" w14:paraId="1BD814D4" w14:textId="77777777" w:rsidTr="00CA3D10">
        <w:trPr>
          <w:trHeight w:val="350"/>
        </w:trPr>
        <w:tc>
          <w:tcPr>
            <w:tcW w:w="2830" w:type="dxa"/>
            <w:shd w:val="clear" w:color="auto" w:fill="D9D9D9" w:themeFill="background1" w:themeFillShade="D9"/>
            <w:vAlign w:val="center"/>
          </w:tcPr>
          <w:p w14:paraId="22ABE202" w14:textId="65D83F3D" w:rsidR="00254ED2" w:rsidRPr="00606518" w:rsidRDefault="00254ED2"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Statinių kategorija</w:t>
            </w:r>
          </w:p>
        </w:tc>
        <w:tc>
          <w:tcPr>
            <w:tcW w:w="6656" w:type="dxa"/>
            <w:vAlign w:val="center"/>
          </w:tcPr>
          <w:p w14:paraId="370A291D" w14:textId="3A571572" w:rsidR="00254ED2" w:rsidRPr="00606518" w:rsidRDefault="00B22E99"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Ypatingas</w:t>
            </w:r>
          </w:p>
        </w:tc>
      </w:tr>
      <w:tr w:rsidR="0027005A" w:rsidRPr="00606518" w14:paraId="7B3F360F" w14:textId="77777777" w:rsidTr="00CA3D10">
        <w:trPr>
          <w:trHeight w:val="367"/>
        </w:trPr>
        <w:tc>
          <w:tcPr>
            <w:tcW w:w="2830" w:type="dxa"/>
            <w:shd w:val="clear" w:color="auto" w:fill="D9D9D9" w:themeFill="background1" w:themeFillShade="D9"/>
            <w:vAlign w:val="center"/>
          </w:tcPr>
          <w:p w14:paraId="4BA3D3F2" w14:textId="77777777" w:rsidR="00254ED2" w:rsidRPr="00606518" w:rsidRDefault="00254ED2"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Adresas</w:t>
            </w:r>
          </w:p>
        </w:tc>
        <w:tc>
          <w:tcPr>
            <w:tcW w:w="6656" w:type="dxa"/>
            <w:vAlign w:val="center"/>
          </w:tcPr>
          <w:p w14:paraId="07CA6988" w14:textId="1445F66D" w:rsidR="00254ED2" w:rsidRPr="00606518" w:rsidRDefault="007B1F22" w:rsidP="00956728">
            <w:pPr>
              <w:spacing w:before="120" w:after="120" w:line="276" w:lineRule="auto"/>
              <w:rPr>
                <w:rFonts w:ascii="Trebuchet MS" w:hAnsi="Trebuchet MS"/>
                <w:bCs/>
                <w:sz w:val="22"/>
                <w:szCs w:val="22"/>
                <w:lang w:val="lt-LT"/>
              </w:rPr>
            </w:pPr>
            <w:r w:rsidRPr="00606518">
              <w:rPr>
                <w:rFonts w:ascii="Trebuchet MS" w:hAnsi="Trebuchet MS"/>
                <w:bCs/>
                <w:sz w:val="22"/>
                <w:szCs w:val="22"/>
                <w:lang w:val="lt-LT"/>
              </w:rPr>
              <w:t>Kauno apskr., Kėdainių r. sav., Surviliškio sen., Surviliškio k.</w:t>
            </w:r>
          </w:p>
        </w:tc>
      </w:tr>
    </w:tbl>
    <w:p w14:paraId="48B6D28B" w14:textId="7775B228" w:rsidR="00254ED2" w:rsidRPr="00606518" w:rsidRDefault="00254ED2" w:rsidP="00B93105">
      <w:pPr>
        <w:pStyle w:val="Heading1"/>
        <w:numPr>
          <w:ilvl w:val="0"/>
          <w:numId w:val="4"/>
        </w:numPr>
        <w:spacing w:line="276" w:lineRule="auto"/>
        <w:rPr>
          <w:b w:val="0"/>
          <w:bCs/>
          <w:szCs w:val="22"/>
          <w:lang w:val="lt-LT"/>
        </w:rPr>
      </w:pPr>
      <w:bookmarkStart w:id="2" w:name="_Toc176961794"/>
      <w:r w:rsidRPr="00606518">
        <w:rPr>
          <w:b w:val="0"/>
          <w:bCs/>
          <w:szCs w:val="22"/>
          <w:lang w:val="lt-LT"/>
        </w:rPr>
        <w:t>PROJEKTO KOMANDOS SUDĖTIS</w:t>
      </w:r>
      <w:bookmarkEnd w:id="2"/>
    </w:p>
    <w:p w14:paraId="172E4548" w14:textId="77777777" w:rsidR="00254ED2" w:rsidRPr="00606518" w:rsidRDefault="00254ED2" w:rsidP="00956728">
      <w:pPr>
        <w:spacing w:line="276" w:lineRule="auto"/>
        <w:jc w:val="both"/>
        <w:rPr>
          <w:rFonts w:ascii="Trebuchet MS" w:hAnsi="Trebuchet MS"/>
          <w:bCs/>
          <w:sz w:val="22"/>
          <w:szCs w:val="22"/>
          <w:lang w:val="lt-LT"/>
        </w:rPr>
      </w:pPr>
    </w:p>
    <w:p w14:paraId="65248C9B" w14:textId="77777777" w:rsidR="00254ED2" w:rsidRPr="00606518" w:rsidRDefault="00254ED2"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br w:type="page"/>
      </w:r>
    </w:p>
    <w:p w14:paraId="56119801" w14:textId="0B2DE3A0" w:rsidR="00254ED2" w:rsidRPr="00606518" w:rsidRDefault="00254ED2" w:rsidP="00B93105">
      <w:pPr>
        <w:pStyle w:val="Heading1"/>
        <w:numPr>
          <w:ilvl w:val="0"/>
          <w:numId w:val="4"/>
        </w:numPr>
        <w:spacing w:line="276" w:lineRule="auto"/>
        <w:rPr>
          <w:b w:val="0"/>
          <w:bCs/>
          <w:szCs w:val="22"/>
          <w:lang w:val="lt-LT"/>
        </w:rPr>
      </w:pPr>
      <w:bookmarkStart w:id="3" w:name="_Toc176961795"/>
      <w:r w:rsidRPr="00606518">
        <w:rPr>
          <w:b w:val="0"/>
          <w:bCs/>
          <w:szCs w:val="22"/>
          <w:lang w:val="lt-LT"/>
        </w:rPr>
        <w:lastRenderedPageBreak/>
        <w:t>B</w:t>
      </w:r>
      <w:r w:rsidR="00D276B5" w:rsidRPr="00606518">
        <w:rPr>
          <w:b w:val="0"/>
          <w:bCs/>
          <w:szCs w:val="22"/>
          <w:lang w:val="lt-LT"/>
        </w:rPr>
        <w:t>ENDRIEJI REIKALAVIMAI</w:t>
      </w:r>
      <w:bookmarkEnd w:id="3"/>
    </w:p>
    <w:p w14:paraId="104214E6" w14:textId="77777777" w:rsidR="00500B02" w:rsidRPr="00606518" w:rsidRDefault="00500B02" w:rsidP="00956728">
      <w:pPr>
        <w:pStyle w:val="ListParagraph"/>
        <w:numPr>
          <w:ilvl w:val="0"/>
          <w:numId w:val="2"/>
        </w:numPr>
        <w:tabs>
          <w:tab w:val="left" w:pos="1560"/>
        </w:tabs>
        <w:spacing w:line="276" w:lineRule="auto"/>
        <w:jc w:val="both"/>
        <w:rPr>
          <w:rFonts w:ascii="Trebuchet MS" w:hAnsi="Trebuchet MS" w:cs="Arial"/>
          <w:bCs/>
          <w:vanish/>
          <w:sz w:val="22"/>
          <w:szCs w:val="22"/>
          <w:lang w:val="lt-LT"/>
        </w:rPr>
      </w:pPr>
    </w:p>
    <w:p w14:paraId="0A118E9A" w14:textId="77777777" w:rsidR="00E32F3B" w:rsidRPr="00606518" w:rsidRDefault="00E32F3B" w:rsidP="00C14433">
      <w:pPr>
        <w:pStyle w:val="Punktas4"/>
        <w:numPr>
          <w:ilvl w:val="1"/>
          <w:numId w:val="37"/>
        </w:numPr>
        <w:tabs>
          <w:tab w:val="clear" w:pos="1560"/>
        </w:tabs>
        <w:ind w:left="709" w:hanging="709"/>
        <w:rPr>
          <w:bCs/>
        </w:rPr>
      </w:pPr>
      <w:r w:rsidRPr="00606518">
        <w:rPr>
          <w:bCs/>
        </w:rPr>
        <w:t>Projektiniai pasiūlymai rengiami ir įforminami, vadovaujantis šios techninės užduoties (toliau – projektavimo užduotis), Statybos įstatymo, STR 1.04.04:2017 „Statinio projektavimas, projekto ekspertizė“, LST 1516:2015 „Statinio projektas. Bendrieji įforminimo reikalavimai“ reikalavimais bei kitų Lietuvos Respublikoje galiojančių, statybą ir projektavimą reglamentuojančių norminių dokumentų ir taisyklių nuostatomis, prisijungimo/techninėmis sąlygomis ir/ar specialiaisiais atitinkamų institucijų nustatytais reikalavimais.</w:t>
      </w:r>
    </w:p>
    <w:p w14:paraId="5E987300" w14:textId="77777777" w:rsidR="00E32F3B" w:rsidRPr="00606518" w:rsidRDefault="00E32F3B" w:rsidP="00C14433">
      <w:pPr>
        <w:pStyle w:val="Punktas4"/>
        <w:numPr>
          <w:ilvl w:val="1"/>
          <w:numId w:val="37"/>
        </w:numPr>
        <w:tabs>
          <w:tab w:val="clear" w:pos="1560"/>
        </w:tabs>
        <w:ind w:left="709" w:hanging="709"/>
        <w:rPr>
          <w:bCs/>
        </w:rPr>
      </w:pPr>
      <w:r w:rsidRPr="00606518">
        <w:rPr>
          <w:bCs/>
        </w:rPr>
        <w:t>Techninėje (projektavimo) užduotyje ir/ar jos prieduose naudojama projekto / techninio projekto sąvoka atitinka projektinių pasiūlymų sąvoką, taip kaip ji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redakcijos nuo 2024 m. lapkričio 1 d.).  Techninėje (projektavimo) užduotyje ir/ar jos prieduose naudojama darbo projekto sąvoka atitinka techninio darbo projekto sąvoką, taip kaip ji apibrėžta Statybos įstatymo 2 straipsnio 1021  dalyje ir STR 1.04.04:2017 14 dalyje (suvestinės teisės aktų redakcijos nuo 2024 m. lapkričio 1 d.)</w:t>
      </w:r>
    </w:p>
    <w:p w14:paraId="6AA5C852" w14:textId="77777777" w:rsidR="00C078FE" w:rsidRPr="00606518" w:rsidRDefault="00C078FE" w:rsidP="00C078FE">
      <w:pPr>
        <w:pStyle w:val="Punktas4"/>
        <w:numPr>
          <w:ilvl w:val="1"/>
          <w:numId w:val="37"/>
        </w:numPr>
        <w:tabs>
          <w:tab w:val="clear" w:pos="1560"/>
        </w:tabs>
        <w:ind w:left="709" w:hanging="709"/>
        <w:rPr>
          <w:bCs/>
        </w:rPr>
      </w:pPr>
      <w:r w:rsidRPr="00606518">
        <w:rPr>
          <w:bCs/>
        </w:rPr>
        <w:t>Rengiant projektinius pasiūlymus privaloma vadovautis standartiniais techniniais reikalavimais, pridėtais prie šios projektavimo užduoties.</w:t>
      </w:r>
    </w:p>
    <w:p w14:paraId="7502EFE4" w14:textId="5CFDA7AA" w:rsidR="00C078FE" w:rsidRPr="00606518" w:rsidRDefault="00C078FE" w:rsidP="00C078FE">
      <w:pPr>
        <w:pStyle w:val="Punktas4"/>
        <w:numPr>
          <w:ilvl w:val="1"/>
          <w:numId w:val="37"/>
        </w:numPr>
        <w:tabs>
          <w:tab w:val="clear" w:pos="1560"/>
        </w:tabs>
        <w:ind w:left="709" w:hanging="709"/>
        <w:rPr>
          <w:bCs/>
        </w:rPr>
      </w:pPr>
      <w:r w:rsidRPr="00606518">
        <w:rPr>
          <w:bCs/>
        </w:rPr>
        <w:t xml:space="preserve">Projektinių pasiūlymų techninių specifikacijų lenteles būtina parengti vadovaujantis LITGRID AB (toliau - PSO) techninio projekto techninių specifikacijų sudarymui (žr. </w:t>
      </w:r>
      <w:sdt>
        <w:sdtPr>
          <w:rPr>
            <w:bCs/>
          </w:rPr>
          <w:id w:val="934934797"/>
          <w:citation/>
        </w:sdtPr>
        <w:sdtContent>
          <w:r w:rsidRPr="00606518">
            <w:rPr>
              <w:bCs/>
            </w:rPr>
            <w:fldChar w:fldCharType="begin"/>
          </w:r>
          <w:r w:rsidR="002C5BFD" w:rsidRPr="00606518">
            <w:rPr>
              <w:bCs/>
            </w:rPr>
            <w:instrText xml:space="preserve">CITATION Bedrai2 \l 1033 </w:instrText>
          </w:r>
          <w:r w:rsidRPr="00606518">
            <w:rPr>
              <w:bCs/>
            </w:rPr>
            <w:fldChar w:fldCharType="separate"/>
          </w:r>
          <w:r w:rsidR="00606518" w:rsidRPr="00606518">
            <w:rPr>
              <w:bCs/>
              <w:noProof/>
            </w:rPr>
            <w:t>(1)</w:t>
          </w:r>
          <w:r w:rsidRPr="00606518">
            <w:rPr>
              <w:bCs/>
            </w:rPr>
            <w:fldChar w:fldCharType="end"/>
          </w:r>
        </w:sdtContent>
      </w:sdt>
      <w:r w:rsidRPr="00606518">
        <w:rPr>
          <w:bCs/>
        </w:rPr>
        <w:t xml:space="preserve"> priedą) pateiktais reikalavimais.</w:t>
      </w:r>
    </w:p>
    <w:p w14:paraId="41FBD82F" w14:textId="1262F5D6" w:rsidR="00C078FE" w:rsidRPr="00606518" w:rsidRDefault="00C078FE" w:rsidP="00C078FE">
      <w:pPr>
        <w:pStyle w:val="Punktas4"/>
        <w:numPr>
          <w:ilvl w:val="1"/>
          <w:numId w:val="37"/>
        </w:numPr>
        <w:tabs>
          <w:tab w:val="clear" w:pos="1560"/>
        </w:tabs>
        <w:ind w:left="709" w:hanging="709"/>
        <w:rPr>
          <w:bCs/>
        </w:rPr>
      </w:pPr>
      <w:r w:rsidRPr="00606518">
        <w:rPr>
          <w:bCs/>
        </w:rPr>
        <w:t xml:space="preserve">Šioje techninėje užduotyje nurodytus reikalavimus, kuriuos būtina įgyvendinti techninio darbo projekto rengimo metu ar vykdant statybos rangos darbus, Projektuotojas turi perkelti į rengiamus projektinius pasiūlymus. </w:t>
      </w:r>
    </w:p>
    <w:p w14:paraId="545D6974" w14:textId="46B3C5E6" w:rsidR="00FC72BA" w:rsidRPr="00606518" w:rsidRDefault="00FC72BA" w:rsidP="00B93105">
      <w:pPr>
        <w:pStyle w:val="Punktas4"/>
        <w:numPr>
          <w:ilvl w:val="1"/>
          <w:numId w:val="37"/>
        </w:numPr>
        <w:tabs>
          <w:tab w:val="clear" w:pos="1560"/>
        </w:tabs>
        <w:ind w:left="709" w:hanging="709"/>
        <w:rPr>
          <w:bCs/>
        </w:rPr>
      </w:pPr>
      <w:r w:rsidRPr="00606518">
        <w:rPr>
          <w:bCs/>
        </w:rPr>
        <w:t xml:space="preserve">Rangovas turi atlikti visus reikalingus darbus, susijusius su </w:t>
      </w:r>
      <w:r w:rsidR="002244D3" w:rsidRPr="00606518">
        <w:rPr>
          <w:bCs/>
        </w:rPr>
        <w:t>projektinių pasiūlymų</w:t>
      </w:r>
      <w:r w:rsidRPr="00606518">
        <w:rPr>
          <w:bCs/>
        </w:rPr>
        <w:t xml:space="preserve"> parengimu, įskaitant, bet neapsiribojant prijungimo/techninių sąlygų, specialiųjų sąlygų gavimą iš AB ESO ir trečiųjų šalių, inžinerinių tyrinėjimų atlikimą, statybą leidžiančių dokumentų ypatingo statinio statybai gavimą PSO vardu.</w:t>
      </w:r>
    </w:p>
    <w:p w14:paraId="1253EF0E" w14:textId="4D1B070A" w:rsidR="00FC72BA" w:rsidRPr="00606518" w:rsidRDefault="002244D3" w:rsidP="00B93105">
      <w:pPr>
        <w:pStyle w:val="Punktas4"/>
        <w:numPr>
          <w:ilvl w:val="1"/>
          <w:numId w:val="37"/>
        </w:numPr>
        <w:tabs>
          <w:tab w:val="clear" w:pos="1560"/>
        </w:tabs>
        <w:ind w:left="709" w:hanging="709"/>
        <w:rPr>
          <w:bCs/>
        </w:rPr>
      </w:pPr>
      <w:r w:rsidRPr="00606518">
        <w:rPr>
          <w:bCs/>
        </w:rPr>
        <w:t>Projektiniuose pasiūlymuose</w:t>
      </w:r>
      <w:r w:rsidR="00FC72BA" w:rsidRPr="00606518">
        <w:rPr>
          <w:bCs/>
        </w:rPr>
        <w:t xml:space="preserve"> turi būti aprašytas projekto vykdymo eiliškumas ir etapai. Rangos darbų vykdymo etapų ir jų trukmių bei darbų vykdymo eiliškumo detalizacija turi būti tokio lygio, kad būtų aiškios reikalingų atjungti veikiančių įrenginių apimtys bei preliminarios trukmės, taip pat nurodytos etapų trukmės. Atjungimų apimtys PSO elektros perdavimo tinklo dalies </w:t>
      </w:r>
      <w:r w:rsidRPr="00606518">
        <w:rPr>
          <w:bCs/>
        </w:rPr>
        <w:t xml:space="preserve">projektinių pasiūlymų </w:t>
      </w:r>
      <w:r w:rsidR="00FC72BA" w:rsidRPr="00606518">
        <w:rPr>
          <w:bCs/>
        </w:rPr>
        <w:t>rengimo metu derinamos su PSO</w:t>
      </w:r>
    </w:p>
    <w:p w14:paraId="2D85BF3E" w14:textId="20E9FA6E" w:rsidR="00FC72BA" w:rsidRPr="00606518" w:rsidRDefault="00FC72BA" w:rsidP="00B93105">
      <w:pPr>
        <w:pStyle w:val="Punktas4"/>
        <w:numPr>
          <w:ilvl w:val="1"/>
          <w:numId w:val="37"/>
        </w:numPr>
        <w:tabs>
          <w:tab w:val="clear" w:pos="1560"/>
        </w:tabs>
        <w:ind w:left="709" w:hanging="709"/>
        <w:rPr>
          <w:bCs/>
        </w:rPr>
      </w:pPr>
      <w:r w:rsidRPr="00606518">
        <w:rPr>
          <w:bCs/>
        </w:rPr>
        <w:t xml:space="preserve">Pasirengimo statybai ir statybos darbų organizavimo dalis, apimanti pagrindinę informaciją apie darbų vykdymo eiliškumą, reikalingus veikiančių įrenginių atjungimus bei preliminarias atskirų etapų trukmes turi būti įtraukta į tas </w:t>
      </w:r>
      <w:r w:rsidR="002244D3" w:rsidRPr="00606518">
        <w:rPr>
          <w:bCs/>
        </w:rPr>
        <w:t xml:space="preserve">projektinių pasiūlymų </w:t>
      </w:r>
      <w:r w:rsidRPr="00606518">
        <w:rPr>
          <w:bCs/>
        </w:rPr>
        <w:t xml:space="preserve">dalis, kurios bus derinamos su AB ESO. ST dalies </w:t>
      </w:r>
      <w:r w:rsidR="002244D3" w:rsidRPr="00606518">
        <w:rPr>
          <w:bCs/>
        </w:rPr>
        <w:t>projektiniai pasiūlymai</w:t>
      </w:r>
      <w:r w:rsidRPr="00606518">
        <w:rPr>
          <w:bCs/>
        </w:rPr>
        <w:t xml:space="preserve"> su nurodytais bendrai visam projektui įgyvendinti reikalingais veikiančių įrenginių atjungimais (pasirengimo statybai ir statybos darbų organizavimo dalis apimanti PSO ir STO) turi būti suderinta su AB ESO DVD Režimų planavimo skyriumi. Projektuojant įvertinti AB ESO išduotas prijungimo/technines sąlygas, pateikiamas</w:t>
      </w:r>
      <w:r w:rsidR="00E32F3B" w:rsidRPr="00606518">
        <w:rPr>
          <w:bCs/>
        </w:rPr>
        <w:t xml:space="preserve"> </w:t>
      </w:r>
      <w:sdt>
        <w:sdtPr>
          <w:rPr>
            <w:bCs/>
          </w:rPr>
          <w:id w:val="2083095909"/>
          <w:citation/>
        </w:sdtPr>
        <w:sdtContent>
          <w:r w:rsidR="00C078FE" w:rsidRPr="00606518">
            <w:rPr>
              <w:bCs/>
            </w:rPr>
            <w:fldChar w:fldCharType="begin"/>
          </w:r>
          <w:r w:rsidR="002C5BFD" w:rsidRPr="00606518">
            <w:rPr>
              <w:bCs/>
              <w:lang w:val="en-US"/>
            </w:rPr>
            <w:instrText xml:space="preserve">CITATION Pri \l 1033 </w:instrText>
          </w:r>
          <w:r w:rsidR="00C078FE" w:rsidRPr="00606518">
            <w:rPr>
              <w:bCs/>
            </w:rPr>
            <w:fldChar w:fldCharType="separate"/>
          </w:r>
          <w:r w:rsidR="00606518" w:rsidRPr="00606518">
            <w:rPr>
              <w:bCs/>
              <w:noProof/>
              <w:lang w:val="en-US"/>
            </w:rPr>
            <w:t>(2)</w:t>
          </w:r>
          <w:r w:rsidR="00C078FE" w:rsidRPr="00606518">
            <w:rPr>
              <w:bCs/>
            </w:rPr>
            <w:fldChar w:fldCharType="end"/>
          </w:r>
        </w:sdtContent>
      </w:sdt>
      <w:r w:rsidR="00E32F3B" w:rsidRPr="00606518">
        <w:rPr>
          <w:bCs/>
        </w:rPr>
        <w:t xml:space="preserve"> </w:t>
      </w:r>
      <w:r w:rsidRPr="00606518">
        <w:rPr>
          <w:bCs/>
        </w:rPr>
        <w:t>priede.</w:t>
      </w:r>
    </w:p>
    <w:p w14:paraId="7AC42241" w14:textId="36E9B507" w:rsidR="00FC72BA" w:rsidRPr="00606518" w:rsidRDefault="00FC72BA" w:rsidP="00B93105">
      <w:pPr>
        <w:pStyle w:val="Punktas4"/>
        <w:numPr>
          <w:ilvl w:val="1"/>
          <w:numId w:val="37"/>
        </w:numPr>
        <w:tabs>
          <w:tab w:val="clear" w:pos="1560"/>
        </w:tabs>
        <w:ind w:left="709" w:hanging="709"/>
        <w:rPr>
          <w:bCs/>
        </w:rPr>
      </w:pPr>
      <w:r w:rsidRPr="00606518">
        <w:rPr>
          <w:bCs/>
        </w:rPr>
        <w:t>Projektuotojas sudarydamas darbų vykdymo eiliškumą vadovaujasi principu, jog veikiantys elektros įrenginiai būtų atjungiami minimaliomis apimtimis ir terminais. Projektuotojas, sudarydamas darbų vykdymo eiliškumą, vadovaujasi:</w:t>
      </w:r>
    </w:p>
    <w:p w14:paraId="5C65132E" w14:textId="3413AAE6" w:rsidR="008D0F83" w:rsidRPr="00606518" w:rsidRDefault="008D0F83" w:rsidP="00B93105">
      <w:pPr>
        <w:pStyle w:val="Punktas"/>
        <w:numPr>
          <w:ilvl w:val="2"/>
          <w:numId w:val="37"/>
        </w:numPr>
        <w:tabs>
          <w:tab w:val="clear" w:pos="1560"/>
        </w:tabs>
        <w:ind w:left="1701" w:hanging="992"/>
        <w:rPr>
          <w:bCs/>
        </w:rPr>
      </w:pPr>
      <w:r w:rsidRPr="00606518">
        <w:rPr>
          <w:bCs/>
        </w:rPr>
        <w:lastRenderedPageBreak/>
        <w:t>Projektuojant įvertinti AB ESO išduotas prijungimo/technines sąlygas pateikiamas (žr.</w:t>
      </w:r>
      <w:sdt>
        <w:sdtPr>
          <w:rPr>
            <w:bCs/>
          </w:rPr>
          <w:id w:val="-2144956372"/>
          <w:citation/>
        </w:sdtPr>
        <w:sdtContent>
          <w:r w:rsidR="00D87F7A" w:rsidRPr="00606518">
            <w:rPr>
              <w:bCs/>
            </w:rPr>
            <w:fldChar w:fldCharType="begin"/>
          </w:r>
          <w:r w:rsidR="002C5BFD" w:rsidRPr="00606518">
            <w:rPr>
              <w:bCs/>
            </w:rPr>
            <w:instrText xml:space="preserve">CITATION Pri \l 1063 </w:instrText>
          </w:r>
          <w:r w:rsidR="00D87F7A" w:rsidRPr="00606518">
            <w:rPr>
              <w:bCs/>
            </w:rPr>
            <w:fldChar w:fldCharType="separate"/>
          </w:r>
          <w:r w:rsidR="00606518" w:rsidRPr="00606518">
            <w:rPr>
              <w:bCs/>
              <w:noProof/>
            </w:rPr>
            <w:t xml:space="preserve"> (2)</w:t>
          </w:r>
          <w:r w:rsidR="00D87F7A" w:rsidRPr="00606518">
            <w:rPr>
              <w:bCs/>
            </w:rPr>
            <w:fldChar w:fldCharType="end"/>
          </w:r>
        </w:sdtContent>
      </w:sdt>
      <w:r w:rsidRPr="00606518">
        <w:rPr>
          <w:bCs/>
        </w:rPr>
        <w:t xml:space="preserve"> priedą).</w:t>
      </w:r>
    </w:p>
    <w:p w14:paraId="349397D5" w14:textId="5B41C03A" w:rsidR="00FC72BA" w:rsidRPr="00606518" w:rsidRDefault="00FB2CD0" w:rsidP="00B93105">
      <w:pPr>
        <w:pStyle w:val="Punktas"/>
        <w:numPr>
          <w:ilvl w:val="2"/>
          <w:numId w:val="37"/>
        </w:numPr>
        <w:tabs>
          <w:tab w:val="clear" w:pos="1560"/>
        </w:tabs>
        <w:ind w:left="1701" w:hanging="992"/>
        <w:rPr>
          <w:bCs/>
        </w:rPr>
      </w:pPr>
      <w:r w:rsidRPr="00606518">
        <w:rPr>
          <w:bCs/>
        </w:rPr>
        <w:t>R</w:t>
      </w:r>
      <w:r w:rsidR="00FC72BA" w:rsidRPr="00606518">
        <w:rPr>
          <w:bCs/>
        </w:rPr>
        <w:t>ekonstrukcijos laikotarpiu užtikrinti tiesioginį 110 kV elektros energijos perdavimo tranzitą Krekenava-Kėdainiai sujungiant į Surviliškio TP įeinančias 110 kV oro linijas Krekenava-Surviliškis ir Surviliškis-Kėdainiai. Formuojant laikinąjį tranzito užtikrinimo sprendimą prioritetu laikyti variantą, kai laikinasis rekonstrukcijos laikotarpio sprendinys po rekonstrukcijos virsta galutiniu sprendiniu (pvz. galinės (-ių) atramos (-ų) modifikavimas ar pakeitimas)</w:t>
      </w:r>
      <w:r w:rsidR="001714BA" w:rsidRPr="00606518">
        <w:rPr>
          <w:bCs/>
        </w:rPr>
        <w:t>.</w:t>
      </w:r>
    </w:p>
    <w:p w14:paraId="134D3533" w14:textId="47900717" w:rsidR="00FC72BA" w:rsidRPr="00606518" w:rsidRDefault="00E33B46" w:rsidP="00B93105">
      <w:pPr>
        <w:pStyle w:val="Punktas4"/>
        <w:numPr>
          <w:ilvl w:val="1"/>
          <w:numId w:val="37"/>
        </w:numPr>
        <w:tabs>
          <w:tab w:val="clear" w:pos="1560"/>
        </w:tabs>
        <w:ind w:left="709" w:hanging="709"/>
        <w:rPr>
          <w:bCs/>
        </w:rPr>
      </w:pPr>
      <w:r w:rsidRPr="00606518">
        <w:rPr>
          <w:bCs/>
        </w:rPr>
        <w:t>PT dalies darbų vykdymo rangovas atsakingas už objekto rekonstrukcijos darbų-atjungimo grafiko parengimą bei suderinimą su AB ESO Dispečerinio valdymo departamento Režimų planavimo skyriumi ir PSO. Rangovas siunčia darbų-atjungimų grafiką AB ESO suderinimui, tik su PSO viza. Detalus rekonstrukcijos darbų-atjungimo grafikas turi būti suderintas ne vėliau kaip 90 k. d. iki rangos darbų pradžios objekte. Darbų-atjungimų grafiką rangovas turi atnaujinti ir iš naujo atlikti visus suderinimus pasikeitus darbų eigai ir/arba jų atlikimo terminams daugiau nei per 1 mėn. Tipinė darbų-atjungimų grafiko forma-pavyzdys pateikiama www.litgrid.eu: Tinklo plėtra &gt; Standartiniai techniniai reikalavimai &gt; Atjungimų grafikų formos</w:t>
      </w:r>
      <w:r w:rsidR="00956728" w:rsidRPr="00606518">
        <w:rPr>
          <w:bCs/>
        </w:rPr>
        <w:t>.</w:t>
      </w:r>
    </w:p>
    <w:p w14:paraId="029D9F64" w14:textId="7B6CD937" w:rsidR="00E33B46" w:rsidRPr="00606518" w:rsidRDefault="00E33B46" w:rsidP="00B93105">
      <w:pPr>
        <w:pStyle w:val="Punktas4"/>
        <w:numPr>
          <w:ilvl w:val="1"/>
          <w:numId w:val="37"/>
        </w:numPr>
        <w:tabs>
          <w:tab w:val="clear" w:pos="1560"/>
        </w:tabs>
        <w:ind w:left="709" w:hanging="709"/>
        <w:rPr>
          <w:bCs/>
        </w:rPr>
      </w:pPr>
      <w:r w:rsidRPr="00606518">
        <w:rPr>
          <w:bCs/>
        </w:rPr>
        <w:t>Kai PSO elektros įrenginių ar OL remontui, rekonstrukcijai būtina pilnai išjungti 110 kV įtampos transformatorių pastotę, maitinančią AB ESO elektros tinklą, būtina ne vėliau kaip 20 kalendorinių dienų prieš numatomų darbų pradžią tarpusavyje suderinti objekto atjungimų grafiką. Atskiras grafikas nereikalingas jeigu darbai buvo numatyti mėnesiniame arba rekonstrukcijos atjungimų grafikuose ir nėra ribojami arba atjungiami prie AB ESO tinklo prijungti klientai</w:t>
      </w:r>
      <w:r w:rsidR="00956728" w:rsidRPr="00606518">
        <w:rPr>
          <w:bCs/>
        </w:rPr>
        <w:t>.</w:t>
      </w:r>
    </w:p>
    <w:p w14:paraId="253795CB" w14:textId="19D60759" w:rsidR="00E33B46" w:rsidRPr="00606518" w:rsidRDefault="00E33B46" w:rsidP="00B93105">
      <w:pPr>
        <w:pStyle w:val="Punktas4"/>
        <w:numPr>
          <w:ilvl w:val="1"/>
          <w:numId w:val="37"/>
        </w:numPr>
        <w:tabs>
          <w:tab w:val="clear" w:pos="1560"/>
        </w:tabs>
        <w:ind w:left="709" w:hanging="709"/>
        <w:rPr>
          <w:bCs/>
        </w:rPr>
      </w:pPr>
      <w:r w:rsidRPr="00606518">
        <w:rPr>
          <w:bCs/>
        </w:rPr>
        <w:t>Kai PSO perjungimų vykdymui, būtina trumpalaikiai pilnai nukrauti 110 kV įtampos transformatorių pastotę, perjungimai turi būti atliekami apkrovos minimumo metu. Atvejais kai neplaniniam TP nukrovimui reikalingas atskiros programos parengimas ir/ar klientų, elektros energijos gamintojų informavimas, AB ESO informuoja PSO apie paruošiamųjų darbų poreikį, priimtiną atjungimo datą</w:t>
      </w:r>
      <w:r w:rsidR="00956728" w:rsidRPr="00606518">
        <w:rPr>
          <w:bCs/>
        </w:rPr>
        <w:t>.</w:t>
      </w:r>
    </w:p>
    <w:p w14:paraId="76484F70" w14:textId="42E49841" w:rsidR="00E33B46" w:rsidRPr="00606518" w:rsidRDefault="00E33B46" w:rsidP="00B93105">
      <w:pPr>
        <w:pStyle w:val="Punktas4"/>
        <w:numPr>
          <w:ilvl w:val="1"/>
          <w:numId w:val="37"/>
        </w:numPr>
        <w:tabs>
          <w:tab w:val="clear" w:pos="1560"/>
        </w:tabs>
        <w:ind w:left="709" w:hanging="709"/>
        <w:rPr>
          <w:bCs/>
        </w:rPr>
      </w:pPr>
      <w:r w:rsidRPr="00606518">
        <w:rPr>
          <w:bCs/>
        </w:rPr>
        <w:t>Rangovas privalo pateikti PSO atjungimų poreikius kitiems kalendoriniams metams tokia apimtimi ir terminais, kaip nusako Dispečerinio elektros energetikos sistemos valdymo nuostatai ir Elektrinių ir elektros tinklų eksploatavimo taisyklės bei LITGRID AB vidaus tvarkos (330 kV dalies įrenginiams - iki einamųjų metų rugpjūčio 1 d. kitiems metams, 110 kV dalies įrenginiams – iki einamųjų metų spalio 31 d. kitiems metams)</w:t>
      </w:r>
      <w:r w:rsidR="00956728" w:rsidRPr="00606518">
        <w:rPr>
          <w:bCs/>
        </w:rPr>
        <w:t>.</w:t>
      </w:r>
    </w:p>
    <w:p w14:paraId="0316E813" w14:textId="56B1D4EC" w:rsidR="00E33B46" w:rsidRPr="00606518" w:rsidRDefault="00E33B46" w:rsidP="00B93105">
      <w:pPr>
        <w:pStyle w:val="Punktas4"/>
        <w:numPr>
          <w:ilvl w:val="1"/>
          <w:numId w:val="37"/>
        </w:numPr>
        <w:tabs>
          <w:tab w:val="clear" w:pos="1560"/>
        </w:tabs>
        <w:ind w:left="709" w:hanging="709"/>
        <w:rPr>
          <w:bCs/>
        </w:rPr>
      </w:pPr>
      <w:r w:rsidRPr="00606518">
        <w:rPr>
          <w:bCs/>
        </w:rPr>
        <w:t>Rangovas privalo pateikti PSO atjungimų poreikius kitam kalendoriniam mėnesiui tokia apimtimi ir terminais, kaip nusako Dispečerinio elektros energetikos sistemos valdymo nuostatai ir Elektrinių ir elektros tinklų eksploatavimo taisyklės bei LITGRID AB vidaus tvarkos (330 kV dalies įrenginiams - iki einamojo mėnesio 1-os dienos kitam mėnesiui, 110 kV dalies įrenginiams – iki einamojo mėnesio 05-os dienos kitam mėnesiui)</w:t>
      </w:r>
      <w:r w:rsidR="00956728" w:rsidRPr="00606518">
        <w:rPr>
          <w:bCs/>
        </w:rPr>
        <w:t>.</w:t>
      </w:r>
    </w:p>
    <w:p w14:paraId="35297BB5" w14:textId="14F14EDA" w:rsidR="001714BA" w:rsidRPr="00606518" w:rsidRDefault="00E33B46" w:rsidP="00B93105">
      <w:pPr>
        <w:pStyle w:val="Punktas4"/>
        <w:numPr>
          <w:ilvl w:val="1"/>
          <w:numId w:val="37"/>
        </w:numPr>
        <w:tabs>
          <w:tab w:val="clear" w:pos="1560"/>
        </w:tabs>
        <w:ind w:left="709" w:hanging="709"/>
        <w:rPr>
          <w:bCs/>
        </w:rPr>
      </w:pPr>
      <w:r w:rsidRPr="00606518">
        <w:rPr>
          <w:bCs/>
        </w:rPr>
        <w:t xml:space="preserve">Bet koks neplaninio atjungimo (t. y. atjungimai, neatitinkantys patvirtinto rekonstrukcijos darbų-atjungimų grafiko datų, arba atjungimai kurie nebuvo numatyti rekonstrukcijos darbų-atjungimų grafike, arba Rangovas nebuvo pateikęs PSO informacijos pagal šio skyriaus </w:t>
      </w:r>
      <w:r w:rsidR="009C1583" w:rsidRPr="00606518">
        <w:rPr>
          <w:bCs/>
        </w:rPr>
        <w:t>3.9</w:t>
      </w:r>
      <w:r w:rsidRPr="00606518">
        <w:rPr>
          <w:bCs/>
        </w:rPr>
        <w:t xml:space="preserve"> ir </w:t>
      </w:r>
      <w:r w:rsidR="009C1583" w:rsidRPr="00606518">
        <w:rPr>
          <w:bCs/>
        </w:rPr>
        <w:t>3.10</w:t>
      </w:r>
      <w:r w:rsidRPr="00606518">
        <w:rPr>
          <w:bCs/>
        </w:rPr>
        <w:t xml:space="preserve"> punktų reikalavimus), PSO laiko nesuderinimas ar elektros įrenginių atjungimo nesuteikimas prašomu laiku, negali ir nebus laikomas projekto vykdymo trikdžiu dėl PSO kaltės. Tokie neplaniniai atjungimai neturės prioriteto vykdant kitus PSO metiniame ir mėnesiniame grafike numatytus darbus</w:t>
      </w:r>
      <w:r w:rsidR="00956728" w:rsidRPr="00606518">
        <w:rPr>
          <w:bCs/>
        </w:rPr>
        <w:t>.</w:t>
      </w:r>
    </w:p>
    <w:p w14:paraId="279670F5" w14:textId="33536EE6" w:rsidR="00E33B46" w:rsidRPr="00606518" w:rsidRDefault="00E33B46" w:rsidP="00B93105">
      <w:pPr>
        <w:pStyle w:val="Punktas4"/>
        <w:numPr>
          <w:ilvl w:val="1"/>
          <w:numId w:val="37"/>
        </w:numPr>
        <w:tabs>
          <w:tab w:val="clear" w:pos="1560"/>
        </w:tabs>
        <w:ind w:left="709" w:hanging="709"/>
        <w:rPr>
          <w:bCs/>
        </w:rPr>
      </w:pPr>
      <w:r w:rsidRPr="00606518">
        <w:rPr>
          <w:bCs/>
        </w:rPr>
        <w:t xml:space="preserve">Organizuojant darbus 110-400 kV oro linijose, kai reikia atjungti, įžeminti kertamąsias 0,4-35 kV oro linijas, PSO darbus vykdantys darbuotojai (rangovas) sudaro darbų vykdymo </w:t>
      </w:r>
      <w:r w:rsidRPr="00606518">
        <w:rPr>
          <w:bCs/>
        </w:rPr>
        <w:lastRenderedPageBreak/>
        <w:t>grafiką, kurį prieš 20 kalendorinių dienų iki darbų pradžios pateikia PSO ir AB ESO atsakingiems asmenims derinimui excel formate. Grafiką tvirtina PSO ir AB ESO vadovai ar jų įgalioti asmenys prieš 15 kalendorinių dienų iki darbų pradžios. 0,4-35 kV kertamųjų OL atjungimo grafiko forma pateikiama www.litgrid.eu: Tinklo plėtra &gt; Standartiniai techniniai reikalavimai &gt; Atjungimų grafikų formos</w:t>
      </w:r>
      <w:r w:rsidR="00956728" w:rsidRPr="00606518">
        <w:rPr>
          <w:bCs/>
        </w:rPr>
        <w:t>.</w:t>
      </w:r>
    </w:p>
    <w:p w14:paraId="4A476ED9" w14:textId="2B3944F9" w:rsidR="00E33B46" w:rsidRPr="00606518" w:rsidRDefault="00E33B46" w:rsidP="00B93105">
      <w:pPr>
        <w:pStyle w:val="Punktas4"/>
        <w:numPr>
          <w:ilvl w:val="1"/>
          <w:numId w:val="37"/>
        </w:numPr>
        <w:tabs>
          <w:tab w:val="clear" w:pos="1560"/>
        </w:tabs>
        <w:ind w:left="709" w:hanging="709"/>
        <w:rPr>
          <w:bCs/>
        </w:rPr>
      </w:pPr>
      <w:r w:rsidRPr="00606518">
        <w:rPr>
          <w:bCs/>
        </w:rPr>
        <w:t>AB ESO operatyviniai darbuotojai gavę iš PSO suderintą, patvirtintą kertamųjų linijų grafiką derina su vartotojais (jeigu reikia) atjungimo laiką</w:t>
      </w:r>
      <w:r w:rsidR="00956728" w:rsidRPr="00606518">
        <w:rPr>
          <w:bCs/>
        </w:rPr>
        <w:t>.</w:t>
      </w:r>
    </w:p>
    <w:p w14:paraId="7509D2A2" w14:textId="4F17C7D1" w:rsidR="00E33B46" w:rsidRPr="00606518" w:rsidRDefault="00E33B46" w:rsidP="00B93105">
      <w:pPr>
        <w:pStyle w:val="Punktas4"/>
        <w:numPr>
          <w:ilvl w:val="1"/>
          <w:numId w:val="37"/>
        </w:numPr>
        <w:tabs>
          <w:tab w:val="clear" w:pos="1560"/>
        </w:tabs>
        <w:ind w:left="709" w:hanging="709"/>
        <w:rPr>
          <w:bCs/>
        </w:rPr>
      </w:pPr>
      <w:r w:rsidRPr="00606518">
        <w:rPr>
          <w:bCs/>
        </w:rPr>
        <w:t>Aplinkos temperatūrai nukritus nuo -5 °C iki -10 °C AB ESO tinkle vykdomi tik tie planiniai darbai, kurių metu elektros energijos tiekimas AB ESO klientams nenutraukiamas arba nutraukiamas ne ilgiau kaip 5 valandoms</w:t>
      </w:r>
      <w:r w:rsidR="00956728" w:rsidRPr="00606518">
        <w:rPr>
          <w:bCs/>
        </w:rPr>
        <w:t>.</w:t>
      </w:r>
    </w:p>
    <w:p w14:paraId="10CFF837" w14:textId="5E598214" w:rsidR="00E33B46" w:rsidRPr="00606518" w:rsidRDefault="00E33B46" w:rsidP="00B93105">
      <w:pPr>
        <w:pStyle w:val="Punktas4"/>
        <w:numPr>
          <w:ilvl w:val="1"/>
          <w:numId w:val="37"/>
        </w:numPr>
        <w:tabs>
          <w:tab w:val="clear" w:pos="1560"/>
        </w:tabs>
        <w:ind w:left="709" w:hanging="709"/>
        <w:rPr>
          <w:bCs/>
        </w:rPr>
      </w:pPr>
      <w:r w:rsidRPr="00606518">
        <w:rPr>
          <w:bCs/>
        </w:rPr>
        <w:t>Aplinkos temperatūrai nukritus žiemiau -10 °C AB ESO tinkle nevykdomi jokie planiniai darbai, kurių metu nutraukiamas elektros energijos tiekimas AB ESO klientams</w:t>
      </w:r>
      <w:r w:rsidR="00956728" w:rsidRPr="00606518">
        <w:rPr>
          <w:bCs/>
        </w:rPr>
        <w:t>.</w:t>
      </w:r>
    </w:p>
    <w:p w14:paraId="63CB5DC3" w14:textId="38CF43C6" w:rsidR="00E33B46" w:rsidRPr="00606518" w:rsidRDefault="00E33B46" w:rsidP="00B93105">
      <w:pPr>
        <w:pStyle w:val="Punktas4"/>
        <w:numPr>
          <w:ilvl w:val="1"/>
          <w:numId w:val="37"/>
        </w:numPr>
        <w:tabs>
          <w:tab w:val="clear" w:pos="1560"/>
        </w:tabs>
        <w:ind w:left="709" w:hanging="709"/>
        <w:rPr>
          <w:bCs/>
        </w:rPr>
      </w:pPr>
      <w:r w:rsidRPr="00606518">
        <w:rPr>
          <w:bCs/>
        </w:rPr>
        <w:t>PSO rangovams vykdant darbus PSO elektros oro linijose (toliau – OL), kertamųjų 0,4-35 kV oro linijų įžeminimą gali atlikti:</w:t>
      </w:r>
    </w:p>
    <w:p w14:paraId="7D49DE46" w14:textId="26D8809E" w:rsidR="00E33B46" w:rsidRPr="00606518" w:rsidRDefault="00E33B46" w:rsidP="00B93105">
      <w:pPr>
        <w:pStyle w:val="Punktas"/>
        <w:numPr>
          <w:ilvl w:val="2"/>
          <w:numId w:val="37"/>
        </w:numPr>
        <w:tabs>
          <w:tab w:val="clear" w:pos="1560"/>
        </w:tabs>
        <w:ind w:left="1701" w:hanging="992"/>
        <w:rPr>
          <w:bCs/>
        </w:rPr>
      </w:pPr>
      <w:r w:rsidRPr="00606518">
        <w:rPr>
          <w:bCs/>
        </w:rPr>
        <w:t>AB ESO rangovai, turintys leidimą vykdyti darbus STO įrenginiuose;</w:t>
      </w:r>
    </w:p>
    <w:p w14:paraId="416F14F3" w14:textId="3EC821F2" w:rsidR="00E33B46" w:rsidRPr="00606518" w:rsidRDefault="00E33B46" w:rsidP="00B93105">
      <w:pPr>
        <w:pStyle w:val="Punktas"/>
        <w:numPr>
          <w:ilvl w:val="2"/>
          <w:numId w:val="37"/>
        </w:numPr>
        <w:tabs>
          <w:tab w:val="clear" w:pos="1560"/>
        </w:tabs>
        <w:ind w:left="1701" w:hanging="992"/>
        <w:rPr>
          <w:bCs/>
        </w:rPr>
      </w:pPr>
      <w:r w:rsidRPr="00606518">
        <w:rPr>
          <w:bCs/>
        </w:rPr>
        <w:t>AB ESO operatyviniai darbuotojai;</w:t>
      </w:r>
    </w:p>
    <w:p w14:paraId="35E809F4" w14:textId="5234B4D0" w:rsidR="00E33B46" w:rsidRPr="00606518" w:rsidRDefault="00E33B46" w:rsidP="00B93105">
      <w:pPr>
        <w:pStyle w:val="Punktas"/>
        <w:numPr>
          <w:ilvl w:val="2"/>
          <w:numId w:val="37"/>
        </w:numPr>
        <w:tabs>
          <w:tab w:val="clear" w:pos="1560"/>
        </w:tabs>
        <w:ind w:left="1701" w:hanging="992"/>
        <w:rPr>
          <w:bCs/>
        </w:rPr>
      </w:pPr>
      <w:r w:rsidRPr="00606518">
        <w:rPr>
          <w:bCs/>
        </w:rPr>
        <w:t>PSO rangovai, turintys leidimą vykdyti operatyvinius perjungimus AB ESO įrenginiuose (leidimą išduoda STO).</w:t>
      </w:r>
    </w:p>
    <w:p w14:paraId="34BEC8AC" w14:textId="49DEC86B" w:rsidR="00E33B46" w:rsidRPr="00606518" w:rsidRDefault="00E33B46" w:rsidP="00B93105">
      <w:pPr>
        <w:pStyle w:val="Punktas4"/>
        <w:numPr>
          <w:ilvl w:val="1"/>
          <w:numId w:val="37"/>
        </w:numPr>
        <w:tabs>
          <w:tab w:val="clear" w:pos="1560"/>
        </w:tabs>
        <w:ind w:left="709" w:hanging="709"/>
        <w:rPr>
          <w:bCs/>
        </w:rPr>
      </w:pPr>
      <w:r w:rsidRPr="00606518">
        <w:rPr>
          <w:bCs/>
        </w:rPr>
        <w:t>PSO rangovams vykdant darbus PSO elektros OL, kertamųjų 0,4-35 kV oro linijų laidų nuėmimą, uždėjimą gali atlikti:</w:t>
      </w:r>
    </w:p>
    <w:p w14:paraId="0858003E" w14:textId="4EF875E5" w:rsidR="00E33B46" w:rsidRPr="00606518" w:rsidRDefault="00E33B46" w:rsidP="00B93105">
      <w:pPr>
        <w:pStyle w:val="Punktas"/>
        <w:numPr>
          <w:ilvl w:val="2"/>
          <w:numId w:val="37"/>
        </w:numPr>
        <w:tabs>
          <w:tab w:val="clear" w:pos="1560"/>
        </w:tabs>
        <w:ind w:left="1701" w:hanging="992"/>
        <w:rPr>
          <w:bCs/>
        </w:rPr>
      </w:pPr>
      <w:r w:rsidRPr="00606518">
        <w:rPr>
          <w:bCs/>
        </w:rPr>
        <w:t>PSO rangovai, turintys leidimą vykdyti darbus AB ESO elektros įrenginiuose (leidimą išduoda AB ESO);</w:t>
      </w:r>
    </w:p>
    <w:p w14:paraId="600C7A6A" w14:textId="46A6423B" w:rsidR="00E33B46" w:rsidRPr="00606518" w:rsidRDefault="00E33B46" w:rsidP="00B93105">
      <w:pPr>
        <w:pStyle w:val="Punktas"/>
        <w:numPr>
          <w:ilvl w:val="2"/>
          <w:numId w:val="37"/>
        </w:numPr>
        <w:tabs>
          <w:tab w:val="clear" w:pos="1560"/>
        </w:tabs>
        <w:ind w:left="1701" w:hanging="992"/>
        <w:rPr>
          <w:bCs/>
        </w:rPr>
      </w:pPr>
      <w:r w:rsidRPr="00606518">
        <w:rPr>
          <w:bCs/>
        </w:rPr>
        <w:t>AB ESO rangovai, turintys leidimą vykdyti darbus AB ESO įrenginiuose;</w:t>
      </w:r>
    </w:p>
    <w:p w14:paraId="264B54F8" w14:textId="1FE9FFD1" w:rsidR="00E33B46" w:rsidRPr="00606518" w:rsidRDefault="00E33B46" w:rsidP="00B93105">
      <w:pPr>
        <w:pStyle w:val="Punktas"/>
        <w:numPr>
          <w:ilvl w:val="2"/>
          <w:numId w:val="37"/>
        </w:numPr>
        <w:tabs>
          <w:tab w:val="clear" w:pos="1560"/>
        </w:tabs>
        <w:ind w:left="1701" w:hanging="992"/>
        <w:rPr>
          <w:bCs/>
        </w:rPr>
      </w:pPr>
      <w:r w:rsidRPr="00606518">
        <w:rPr>
          <w:bCs/>
        </w:rPr>
        <w:t>AB ESO operatyviniai darbuotojai.</w:t>
      </w:r>
    </w:p>
    <w:p w14:paraId="440D3B40" w14:textId="41122CF3" w:rsidR="00E33B46" w:rsidRPr="00606518" w:rsidRDefault="00E33B46" w:rsidP="00B93105">
      <w:pPr>
        <w:pStyle w:val="Punktas4"/>
        <w:numPr>
          <w:ilvl w:val="1"/>
          <w:numId w:val="37"/>
        </w:numPr>
        <w:tabs>
          <w:tab w:val="clear" w:pos="1560"/>
        </w:tabs>
        <w:ind w:left="709" w:hanging="709"/>
        <w:rPr>
          <w:bCs/>
        </w:rPr>
      </w:pPr>
      <w:r w:rsidRPr="00606518">
        <w:rPr>
          <w:bCs/>
        </w:rPr>
        <w:t xml:space="preserve">PT dalies </w:t>
      </w:r>
      <w:r w:rsidR="002244D3" w:rsidRPr="00606518">
        <w:rPr>
          <w:bCs/>
        </w:rPr>
        <w:t>projektinius pasiūlymus</w:t>
      </w:r>
      <w:r w:rsidRPr="00606518">
        <w:rPr>
          <w:bCs/>
        </w:rPr>
        <w:t xml:space="preserve"> (Statybos darbų organizavimo dalis) suderinti raštu su AB ESO Dispečerinio valdymo departamento Režimų planavimo skyriumi (derina dalį, susijusią su 110 kV galios transformatorių, kitų skirstomojo tinklo įrenginių darbo režimais esamose pastotėse). Projektuotojas derinimo su AB ESO procesą gali pradėti tik kai bus PSO suderinimas</w:t>
      </w:r>
      <w:r w:rsidR="00956728" w:rsidRPr="00606518">
        <w:rPr>
          <w:bCs/>
        </w:rPr>
        <w:t>.</w:t>
      </w:r>
    </w:p>
    <w:p w14:paraId="2EE21744" w14:textId="71534F06" w:rsidR="00E33B46" w:rsidRPr="00606518" w:rsidRDefault="00E33B46" w:rsidP="00B93105">
      <w:pPr>
        <w:pStyle w:val="Punktas4"/>
        <w:numPr>
          <w:ilvl w:val="1"/>
          <w:numId w:val="37"/>
        </w:numPr>
        <w:tabs>
          <w:tab w:val="clear" w:pos="1560"/>
        </w:tabs>
        <w:ind w:left="709" w:hanging="709"/>
        <w:rPr>
          <w:bCs/>
        </w:rPr>
      </w:pPr>
      <w:r w:rsidRPr="00606518">
        <w:rPr>
          <w:bCs/>
        </w:rPr>
        <w:t>Rekonstruotų ar naujai sumontuotų įrenginių įjungimas galimas tik pagal patvirtintą vienkartinę įjungimo programą, dalyvaujant Rangovo bei LITGRID AB RAA atstovams ir tik darbo dienomis bei darbo valandomis (įjungimui iki bandomosios eksploatacijos pradžios skirti 1 darbo dieną. Įjungimo programą rengia ir su PSO bei kitomis suinteresuotomis šalimis, derina Rangovas.</w:t>
      </w:r>
    </w:p>
    <w:p w14:paraId="3C61A574" w14:textId="77777777" w:rsidR="00955900" w:rsidRPr="00606518" w:rsidRDefault="00955900" w:rsidP="00C14433">
      <w:pPr>
        <w:pStyle w:val="Punktas4"/>
        <w:numPr>
          <w:ilvl w:val="1"/>
          <w:numId w:val="37"/>
        </w:numPr>
        <w:tabs>
          <w:tab w:val="clear" w:pos="1560"/>
        </w:tabs>
        <w:ind w:left="709" w:hanging="709"/>
        <w:rPr>
          <w:bCs/>
        </w:rPr>
      </w:pPr>
      <w:r w:rsidRPr="00606518">
        <w:rPr>
          <w:bCs/>
        </w:rPr>
        <w:t xml:space="preserve">Projektiniuose pasiūlymuose numatyti, kad iki objekto statybos užbaigimo komisijos arba pavieniais etapais (priklausomai kaip numatyta detaliame darbų-atjungimų grafike) rangovas parengia ir suderina su PSO RAA įrenginių operatyvinės priežiūros instrukcijas ir tipinius perjungimo lapelius/programas, organizuoja automatizuotų tipinių perjungimo lapelių testavimą su PSO dispečerinio valdymo sistema (toliau - DVS). Tipiniai perjungimo lapeliai sudaromi visiems naujai statomiems įrenginiams (jungtuvai, prijunginiai, šynos, pagrindinės prijunginių ir šynų apsaugos). Tipinės perjungimo programos sudaromos visoms perdavimo tinklo linijoms. Tipiniai perjungimo lapeliai ir programos sudaromos atskirai atjungimui/išjungimui ir įjungimui. Prieš rengiant lapelius ir programas, apimtys (sąrašas) suderinamos su OVG bei IPC RAA atstovais. Parengti ir pasirašytinai su PSO Sistemos valdymo centru (pirminė komutacija) bei Infrastruktūros priežiūros centro RAA personalu (operacijos antrinėse grandinėse) suderinti lapeliai  bei programos pateikiami </w:t>
      </w:r>
      <w:r w:rsidRPr="00606518">
        <w:rPr>
          <w:bCs/>
        </w:rPr>
        <w:lastRenderedPageBreak/>
        <w:t>PSO Sistemos valdymo centrui spausdintame variante (su parašais) ir *.docx formatu kompiuterinėje laikmenoje lietuvių kalba.</w:t>
      </w:r>
    </w:p>
    <w:p w14:paraId="09153646" w14:textId="77777777" w:rsidR="00955900" w:rsidRPr="00606518" w:rsidRDefault="00955900" w:rsidP="00C14433">
      <w:pPr>
        <w:pStyle w:val="Punktas4"/>
        <w:numPr>
          <w:ilvl w:val="1"/>
          <w:numId w:val="37"/>
        </w:numPr>
        <w:tabs>
          <w:tab w:val="clear" w:pos="1560"/>
        </w:tabs>
        <w:ind w:left="709" w:hanging="709"/>
        <w:rPr>
          <w:bCs/>
        </w:rPr>
      </w:pPr>
      <w:r w:rsidRPr="00606518">
        <w:rPr>
          <w:bCs/>
        </w:rPr>
        <w:t>Projektiniuose pasiūlymuose turi būti numatyta, kad rangovas atsakingas ir turi numatyti projekto įgyvendinimo apimtyje:</w:t>
      </w:r>
    </w:p>
    <w:p w14:paraId="0DCFDAD3" w14:textId="77777777" w:rsidR="00955900" w:rsidRPr="00606518" w:rsidRDefault="00955900" w:rsidP="00C14433">
      <w:pPr>
        <w:pStyle w:val="Punktas4"/>
        <w:numPr>
          <w:ilvl w:val="1"/>
          <w:numId w:val="37"/>
        </w:numPr>
        <w:tabs>
          <w:tab w:val="clear" w:pos="1560"/>
        </w:tabs>
        <w:ind w:left="709" w:hanging="709"/>
        <w:rPr>
          <w:bCs/>
        </w:rPr>
      </w:pPr>
      <w:r w:rsidRPr="00606518">
        <w:rPr>
          <w:bCs/>
        </w:rPr>
        <w:t>PSO atstovų (kiekvienai sričiai mažiausiai 3 žmonės) dalyvavimo suorganizavimą 110 kV pagrindinių pirminių elektros įrenginių, elektros perdavimo linijų elementų, sąrankos į lauko tarpinių gnybtynų ir RAA vidaus spintas, teleinformacijos surinkimo ir perdavimo įrenginių (toliau — TSPĮ gamykliniuose bandymuose, įskaitant galimus reikalingus dalyvio mokesčius, išskyrus kelionės ir apgyvendinimo sąnaudas, kurias dengs pats PSO. Sudarant sąrašą atsižvelgti į PSO reikalavimų techninio projekto techninių specifikacijų sudarymui (žr. (1) priedą) 1 lentelės „Pagrindinė įranga“ sąrašą;</w:t>
      </w:r>
    </w:p>
    <w:p w14:paraId="7E930DA4" w14:textId="77777777" w:rsidR="00955900" w:rsidRPr="00606518" w:rsidRDefault="00955900" w:rsidP="00C14433">
      <w:pPr>
        <w:pStyle w:val="Punktas4"/>
        <w:numPr>
          <w:ilvl w:val="1"/>
          <w:numId w:val="37"/>
        </w:numPr>
        <w:tabs>
          <w:tab w:val="clear" w:pos="1560"/>
        </w:tabs>
        <w:ind w:left="709" w:hanging="709"/>
        <w:rPr>
          <w:bCs/>
        </w:rPr>
      </w:pPr>
      <w:r w:rsidRPr="00606518">
        <w:rPr>
          <w:bCs/>
        </w:rPr>
        <w:t>PSO atstovų bei PSO rangovo personalo, atliekančio objekte PSO priklausančios įrangos dalies operatyvinio valdymo paslaugas, dalyvavimo suorganizavimą mokymuose. Mokymų sesijų kiekis ir datos nustatomos sudarant darbų vykdymo grafiką.</w:t>
      </w:r>
    </w:p>
    <w:p w14:paraId="6A7F565E" w14:textId="4D903418" w:rsidR="00955900" w:rsidRPr="00606518" w:rsidRDefault="00955900" w:rsidP="00280BDD">
      <w:pPr>
        <w:pStyle w:val="Punktas4"/>
        <w:numPr>
          <w:ilvl w:val="1"/>
          <w:numId w:val="37"/>
        </w:numPr>
        <w:tabs>
          <w:tab w:val="clear" w:pos="1560"/>
        </w:tabs>
        <w:ind w:left="709" w:hanging="709"/>
        <w:rPr>
          <w:bCs/>
        </w:rPr>
      </w:pPr>
      <w:r w:rsidRPr="00606518">
        <w:rPr>
          <w:bCs/>
        </w:rPr>
        <w:t xml:space="preserve">Projektinių pasiūlymų sprendinius būtina suderinti su PSO ir ESO arba trečiosiomis šalimis, išdavusiomis prijungimo/technines sąlygas. Projektiniai pasiūlymai peržiūrai pateikiamas CDE aplinkoje, atskirais atvejais (iš anksto susitarus su Užsakovu) vienas egzempliorius pateikiamas skaitmeninėje versijoje kompiuterinėje laikmenoje (CD, DVD, USB ar pan.). Parengti ir suderinti projektiniai pasiūlymai PSO turi būti pateikti su parengusių projekto dalių vadovų bei projekto vadovo parašais bei patvirtintas originaliu antspaudu. Kiekvienos projektinių pasiūlymų dalies lapai turi būti sunumeruoti eilės tvarka, kiekvienoje projektinių pasiūlymų dalyje turi būti jos turinys ir projektinių pasiūlymų </w:t>
      </w:r>
      <w:r w:rsidRPr="00C14433">
        <w:rPr>
          <w:bCs/>
        </w:rPr>
        <w:t xml:space="preserve">dokumentų sudėties žiniaraštis. Reikalavimai techninių projektų sudėčiai pridedami (žr. </w:t>
      </w:r>
      <w:sdt>
        <w:sdtPr>
          <w:rPr>
            <w:bCs/>
          </w:rPr>
          <w:id w:val="645626164"/>
          <w:citation/>
        </w:sdtPr>
        <w:sdtContent>
          <w:r w:rsidR="006D7DCD" w:rsidRPr="00C14433">
            <w:rPr>
              <w:bCs/>
            </w:rPr>
            <w:fldChar w:fldCharType="begin"/>
          </w:r>
          <w:r w:rsidR="006D7DCD" w:rsidRPr="00C14433">
            <w:rPr>
              <w:bCs/>
            </w:rPr>
            <w:instrText xml:space="preserve"> CITATION Bendras0 \l 1063 </w:instrText>
          </w:r>
          <w:r w:rsidR="006D7DCD" w:rsidRPr="00C14433">
            <w:rPr>
              <w:bCs/>
            </w:rPr>
            <w:fldChar w:fldCharType="separate"/>
          </w:r>
          <w:r w:rsidR="00606518" w:rsidRPr="00C14433">
            <w:rPr>
              <w:bCs/>
              <w:noProof/>
            </w:rPr>
            <w:t>(3)</w:t>
          </w:r>
          <w:r w:rsidR="006D7DCD" w:rsidRPr="00C14433">
            <w:rPr>
              <w:bCs/>
            </w:rPr>
            <w:fldChar w:fldCharType="end"/>
          </w:r>
        </w:sdtContent>
      </w:sdt>
      <w:r w:rsidRPr="00C14433">
        <w:rPr>
          <w:bCs/>
        </w:rPr>
        <w:t xml:space="preserve"> priedą).</w:t>
      </w:r>
    </w:p>
    <w:p w14:paraId="322155DA" w14:textId="77777777" w:rsidR="00955900" w:rsidRPr="00606518" w:rsidRDefault="00955900" w:rsidP="00C14433">
      <w:pPr>
        <w:pStyle w:val="Punktas4"/>
        <w:numPr>
          <w:ilvl w:val="1"/>
          <w:numId w:val="37"/>
        </w:numPr>
        <w:tabs>
          <w:tab w:val="clear" w:pos="1560"/>
        </w:tabs>
        <w:ind w:left="709" w:hanging="709"/>
        <w:rPr>
          <w:bCs/>
        </w:rPr>
      </w:pPr>
      <w:r w:rsidRPr="00606518">
        <w:rPr>
          <w:bCs/>
        </w:rPr>
        <w:t>Skaitmeninė projektinės dokumentacijos informacija turi būti pateikiama *.pdf ir *.adoc formatu, sąmata ir sustambintas darbų žiniaraštis - *.xlsx formatu, modeliai - visi pradinio duomenų sukūrimo formatai ir *.ifc, *.landXML, 2D brėžiniai, schemos, planai – visi pradinio duomenų sukūrimo formatai ir *.dwg, *.pdf formatu, aiškinamoji projekto dalis, tekstiniai failai - *.docx, *.pdf, įvairios projekto skaičiuoklės, proejkto įgyvendinimo grafikas - *.xlsx, *.pdf, kolizijų patikros analizės dokumentai - *.xlsx, *.bcf, *.pdf. Projektinių pasiūlymų dalių pavadinimai ir jų išdėstymo tvarka kompiuterinėje laikmenoje turi atitikti spausdintą projektinių pasiūlymų originalą.</w:t>
      </w:r>
    </w:p>
    <w:p w14:paraId="43E74FC8" w14:textId="77777777" w:rsidR="00955900" w:rsidRPr="00606518" w:rsidRDefault="00955900" w:rsidP="00C14433">
      <w:pPr>
        <w:pStyle w:val="Punktas4"/>
        <w:numPr>
          <w:ilvl w:val="1"/>
          <w:numId w:val="37"/>
        </w:numPr>
        <w:tabs>
          <w:tab w:val="clear" w:pos="1560"/>
        </w:tabs>
        <w:ind w:left="709" w:hanging="709"/>
        <w:rPr>
          <w:bCs/>
        </w:rPr>
      </w:pPr>
      <w:r w:rsidRPr="00606518">
        <w:rPr>
          <w:bCs/>
        </w:rPr>
        <w:t>Projektiniuose pasiūlymuose projektuoti skirstyklos įrenginius ir pastatus minimaliai užstatant, ir aptveriant žemės plotą. Išorinė skirstyklos tvora turi būti projektuojama atsižvelgiant į pastotės plėtrai reikalingą žemės plotą, jei plėtros poreikis nurodomas Projektavimo užduotyje, bei išlaikant saugius atstumus pagal elektros įrenginių įrengimo taisyklių reikalavimus ir įvertinant šios projektavimo užduoties konstrukcijų ir elektrotechnikos dalyse nurodytus reikalavimus.</w:t>
      </w:r>
    </w:p>
    <w:p w14:paraId="1BEC7F5B" w14:textId="77777777" w:rsidR="00955900" w:rsidRPr="00606518" w:rsidRDefault="00955900" w:rsidP="00C14433">
      <w:pPr>
        <w:pStyle w:val="Punktas4"/>
        <w:numPr>
          <w:ilvl w:val="1"/>
          <w:numId w:val="37"/>
        </w:numPr>
        <w:tabs>
          <w:tab w:val="clear" w:pos="1560"/>
        </w:tabs>
        <w:ind w:left="709" w:hanging="709"/>
        <w:rPr>
          <w:bCs/>
        </w:rPr>
      </w:pPr>
      <w:r w:rsidRPr="00606518">
        <w:rPr>
          <w:bCs/>
        </w:rPr>
        <w:t xml:space="preserve">Projektavimo užduoties kopija turi būti tik projektinių pasiūlymų Bendros dalies (bylos) sudėtyje. </w:t>
      </w:r>
    </w:p>
    <w:p w14:paraId="5ADE7569" w14:textId="77777777" w:rsidR="00955900" w:rsidRPr="00606518" w:rsidRDefault="00955900" w:rsidP="00C14433">
      <w:pPr>
        <w:pStyle w:val="Punktas4"/>
        <w:numPr>
          <w:ilvl w:val="1"/>
          <w:numId w:val="37"/>
        </w:numPr>
        <w:tabs>
          <w:tab w:val="clear" w:pos="1560"/>
        </w:tabs>
        <w:ind w:left="709" w:hanging="709"/>
        <w:rPr>
          <w:bCs/>
        </w:rPr>
      </w:pPr>
      <w:r w:rsidRPr="00606518">
        <w:rPr>
          <w:bCs/>
        </w:rPr>
        <w:t xml:space="preserve">Parengto projektinių pasiūlymų kiekvienos projekto dalies (bylos) sudėtyje turi būti PSO atsakingų asmenų suderinimų lapo kopijos. </w:t>
      </w:r>
    </w:p>
    <w:p w14:paraId="234B358E" w14:textId="77777777" w:rsidR="00955900" w:rsidRPr="00606518" w:rsidRDefault="00955900" w:rsidP="00C14433">
      <w:pPr>
        <w:pStyle w:val="Punktas4"/>
        <w:numPr>
          <w:ilvl w:val="1"/>
          <w:numId w:val="37"/>
        </w:numPr>
        <w:tabs>
          <w:tab w:val="clear" w:pos="1560"/>
        </w:tabs>
        <w:ind w:left="709" w:hanging="709"/>
        <w:rPr>
          <w:bCs/>
        </w:rPr>
      </w:pPr>
      <w:r w:rsidRPr="00606518">
        <w:rPr>
          <w:bCs/>
        </w:rPr>
        <w:t>Parengtų projektinių pasiūlymų atskirų trečiųjų šalių ir ESO projekto dalių (bylų) sudėtyje turi būti šių trečiųjų šalių ir ESO dalies projektinių pasiūlymų suderinimų kopijos.</w:t>
      </w:r>
    </w:p>
    <w:p w14:paraId="17525E75" w14:textId="1C246BA8" w:rsidR="00955900" w:rsidRPr="00C14433" w:rsidRDefault="00955900" w:rsidP="00C14433">
      <w:pPr>
        <w:pStyle w:val="Punktas4"/>
        <w:numPr>
          <w:ilvl w:val="1"/>
          <w:numId w:val="37"/>
        </w:numPr>
        <w:tabs>
          <w:tab w:val="clear" w:pos="1560"/>
        </w:tabs>
        <w:ind w:left="709" w:hanging="709"/>
        <w:rPr>
          <w:bCs/>
        </w:rPr>
      </w:pPr>
      <w:r w:rsidRPr="00606518">
        <w:rPr>
          <w:bCs/>
        </w:rPr>
        <w:t xml:space="preserve">Projektinių pasiūlymų aiškinamajame rašte turi būti numatyta, kad parengto techninio-darbo projekto kiekvienos projekto dalies (bylos) sudėtyje turi būti detalūs dokumentacijos sąrašai, kurie bus teikiami 110 kV skirstyklos rekonstravimo/statybos </w:t>
      </w:r>
      <w:r w:rsidRPr="00606518">
        <w:rPr>
          <w:bCs/>
        </w:rPr>
        <w:lastRenderedPageBreak/>
        <w:t xml:space="preserve">darbų techniniam </w:t>
      </w:r>
      <w:r w:rsidRPr="00C14433">
        <w:rPr>
          <w:bCs/>
        </w:rPr>
        <w:t>įvertinimui bei statybos užbaigimui, vadovaujantis PSO patvirtintais 2021-12-03 Nr. 21NU-460 „Perdavimo tinklo objekto statybos/rekonstravimo dokumentacijos aprašas“ (žr.</w:t>
      </w:r>
      <w:r w:rsidR="006665C8" w:rsidRPr="00C14433">
        <w:rPr>
          <w:bCs/>
        </w:rPr>
        <w:t xml:space="preserve"> </w:t>
      </w:r>
      <w:sdt>
        <w:sdtPr>
          <w:rPr>
            <w:bCs/>
          </w:rPr>
          <w:id w:val="-1075430884"/>
          <w:citation/>
        </w:sdtPr>
        <w:sdtContent>
          <w:r w:rsidR="007C1926" w:rsidRPr="00C14433">
            <w:rPr>
              <w:bCs/>
            </w:rPr>
            <w:fldChar w:fldCharType="begin"/>
          </w:r>
          <w:r w:rsidR="007C1926" w:rsidRPr="00C14433">
            <w:rPr>
              <w:bCs/>
            </w:rPr>
            <w:instrText xml:space="preserve"> CITATION Aprašas \l 1063 </w:instrText>
          </w:r>
          <w:r w:rsidR="007C1926" w:rsidRPr="00C14433">
            <w:rPr>
              <w:bCs/>
            </w:rPr>
            <w:fldChar w:fldCharType="separate"/>
          </w:r>
          <w:r w:rsidR="00606518" w:rsidRPr="00C14433">
            <w:rPr>
              <w:bCs/>
              <w:noProof/>
            </w:rPr>
            <w:t>(4)</w:t>
          </w:r>
          <w:r w:rsidR="007C1926" w:rsidRPr="00C14433">
            <w:rPr>
              <w:bCs/>
            </w:rPr>
            <w:fldChar w:fldCharType="end"/>
          </w:r>
        </w:sdtContent>
      </w:sdt>
      <w:r w:rsidRPr="00C14433">
        <w:rPr>
          <w:bCs/>
        </w:rPr>
        <w:t xml:space="preserve"> priedą) reikalavimais. Detalūs dokumentacijos sąrašai turi būti suderinti su PSO.</w:t>
      </w:r>
    </w:p>
    <w:p w14:paraId="183B7C51" w14:textId="7B83598E" w:rsidR="00C06555" w:rsidRPr="00606518" w:rsidRDefault="00C06555" w:rsidP="00B93105">
      <w:pPr>
        <w:pStyle w:val="Punktas4"/>
        <w:numPr>
          <w:ilvl w:val="1"/>
          <w:numId w:val="37"/>
        </w:numPr>
        <w:tabs>
          <w:tab w:val="clear" w:pos="1560"/>
        </w:tabs>
        <w:ind w:left="709" w:hanging="709"/>
        <w:rPr>
          <w:bCs/>
        </w:rPr>
      </w:pPr>
      <w:r w:rsidRPr="00C14433">
        <w:rPr>
          <w:bCs/>
        </w:rPr>
        <w:t>Informaciniam saugumui taikomi reikalavimai pateikiami prieduose (žr.</w:t>
      </w:r>
      <w:sdt>
        <w:sdtPr>
          <w:rPr>
            <w:bCs/>
          </w:rPr>
          <w:id w:val="-54399763"/>
          <w:citation/>
        </w:sdtPr>
        <w:sdtContent>
          <w:r w:rsidR="00280BDD" w:rsidRPr="00C14433">
            <w:rPr>
              <w:bCs/>
            </w:rPr>
            <w:fldChar w:fldCharType="begin"/>
          </w:r>
          <w:r w:rsidR="002C5BFD" w:rsidRPr="00C14433">
            <w:rPr>
              <w:bCs/>
              <w:lang w:val="en-US"/>
            </w:rPr>
            <w:instrText xml:space="preserve">CITATION Pri53 \l 1033 </w:instrText>
          </w:r>
          <w:r w:rsidR="00280BDD" w:rsidRPr="00C14433">
            <w:rPr>
              <w:bCs/>
            </w:rPr>
            <w:fldChar w:fldCharType="separate"/>
          </w:r>
          <w:r w:rsidR="00606518" w:rsidRPr="00C14433">
            <w:rPr>
              <w:bCs/>
              <w:noProof/>
              <w:lang w:val="en-US"/>
            </w:rPr>
            <w:t xml:space="preserve"> (5)</w:t>
          </w:r>
          <w:r w:rsidR="00280BDD" w:rsidRPr="00C14433">
            <w:rPr>
              <w:bCs/>
            </w:rPr>
            <w:fldChar w:fldCharType="end"/>
          </w:r>
        </w:sdtContent>
      </w:sdt>
      <w:r w:rsidR="00280BDD" w:rsidRPr="00C14433">
        <w:rPr>
          <w:bCs/>
        </w:rPr>
        <w:t xml:space="preserve"> ir </w:t>
      </w:r>
      <w:sdt>
        <w:sdtPr>
          <w:rPr>
            <w:bCs/>
          </w:rPr>
          <w:id w:val="1195426539"/>
          <w:citation/>
        </w:sdtPr>
        <w:sdtContent>
          <w:r w:rsidR="00C91562" w:rsidRPr="00C14433">
            <w:rPr>
              <w:bCs/>
            </w:rPr>
            <w:fldChar w:fldCharType="begin"/>
          </w:r>
          <w:r w:rsidR="00C91562" w:rsidRPr="00C14433">
            <w:rPr>
              <w:bCs/>
            </w:rPr>
            <w:instrText xml:space="preserve"> CITATION MinP \l 1063 </w:instrText>
          </w:r>
          <w:r w:rsidR="00C91562" w:rsidRPr="00C14433">
            <w:rPr>
              <w:bCs/>
            </w:rPr>
            <w:fldChar w:fldCharType="separate"/>
          </w:r>
          <w:r w:rsidR="00606518" w:rsidRPr="00C14433">
            <w:rPr>
              <w:bCs/>
              <w:noProof/>
            </w:rPr>
            <w:t>(6)</w:t>
          </w:r>
          <w:r w:rsidR="00C91562" w:rsidRPr="00C14433">
            <w:rPr>
              <w:bCs/>
            </w:rPr>
            <w:fldChar w:fldCharType="end"/>
          </w:r>
        </w:sdtContent>
      </w:sdt>
      <w:r w:rsidRPr="00C14433">
        <w:rPr>
          <w:bCs/>
        </w:rPr>
        <w:t xml:space="preserve">  priedus</w:t>
      </w:r>
      <w:r w:rsidRPr="00606518">
        <w:rPr>
          <w:bCs/>
        </w:rPr>
        <w:t>).</w:t>
      </w:r>
    </w:p>
    <w:p w14:paraId="0D09DFC1" w14:textId="5CD1FF22" w:rsidR="00FC72BA" w:rsidRPr="00606518" w:rsidRDefault="00FC72BA" w:rsidP="00956728">
      <w:pPr>
        <w:pStyle w:val="Punktas"/>
        <w:numPr>
          <w:ilvl w:val="0"/>
          <w:numId w:val="0"/>
        </w:numPr>
        <w:ind w:left="720"/>
        <w:rPr>
          <w:bCs/>
        </w:rPr>
      </w:pPr>
    </w:p>
    <w:p w14:paraId="5B264C7E" w14:textId="1EA37177" w:rsidR="00156D79" w:rsidRPr="00606518" w:rsidRDefault="00156D79" w:rsidP="00956728">
      <w:pPr>
        <w:pStyle w:val="Punktas"/>
        <w:rPr>
          <w:bCs/>
        </w:rPr>
      </w:pPr>
      <w:r w:rsidRPr="00606518">
        <w:rPr>
          <w:bCs/>
        </w:rPr>
        <w:br w:type="page"/>
      </w:r>
    </w:p>
    <w:p w14:paraId="00C44466" w14:textId="2261F928" w:rsidR="00254ED2" w:rsidRPr="00606518" w:rsidRDefault="00254ED2" w:rsidP="00B93105">
      <w:pPr>
        <w:pStyle w:val="Heading1"/>
        <w:numPr>
          <w:ilvl w:val="0"/>
          <w:numId w:val="4"/>
        </w:numPr>
        <w:spacing w:line="276" w:lineRule="auto"/>
        <w:rPr>
          <w:b w:val="0"/>
          <w:bCs/>
          <w:szCs w:val="22"/>
          <w:lang w:val="lt-LT"/>
        </w:rPr>
      </w:pPr>
      <w:bookmarkStart w:id="4" w:name="_Toc176961796"/>
      <w:r w:rsidRPr="00606518">
        <w:rPr>
          <w:b w:val="0"/>
          <w:bCs/>
          <w:szCs w:val="22"/>
          <w:lang w:val="lt-LT"/>
        </w:rPr>
        <w:lastRenderedPageBreak/>
        <w:t>K</w:t>
      </w:r>
      <w:r w:rsidR="00D276B5" w:rsidRPr="00606518">
        <w:rPr>
          <w:b w:val="0"/>
          <w:bCs/>
          <w:szCs w:val="22"/>
          <w:lang w:val="lt-LT"/>
        </w:rPr>
        <w:t>ONSTRUKCIJŲ DALIS</w:t>
      </w:r>
      <w:bookmarkEnd w:id="4"/>
    </w:p>
    <w:p w14:paraId="690BA637" w14:textId="67A29366" w:rsidR="00327F03" w:rsidRPr="00606518" w:rsidRDefault="00327F03" w:rsidP="00B93105">
      <w:pPr>
        <w:pStyle w:val="Punktas4"/>
        <w:numPr>
          <w:ilvl w:val="1"/>
          <w:numId w:val="38"/>
        </w:numPr>
        <w:tabs>
          <w:tab w:val="clear" w:pos="1560"/>
        </w:tabs>
        <w:ind w:left="709" w:hanging="709"/>
        <w:rPr>
          <w:bCs/>
        </w:rPr>
      </w:pPr>
      <w:r w:rsidRPr="00606518">
        <w:rPr>
          <w:bCs/>
        </w:rPr>
        <w:t>Prieš pradedant statybos/montavimo darbus atliekamas žemės sklypo ribų ženklinimas pagal galiojančias „Žemės sklypo ribų ženklinimo taisykles“. Riboženklių tipai parenkami pagal NŽT prie</w:t>
      </w:r>
      <w:r w:rsidR="00C251C3" w:rsidRPr="00606518">
        <w:rPr>
          <w:bCs/>
        </w:rPr>
        <w:t xml:space="preserve"> Aplinkos m</w:t>
      </w:r>
      <w:r w:rsidRPr="00606518">
        <w:rPr>
          <w:bCs/>
        </w:rPr>
        <w:t>inisterijos patvirtintus „Riboženklių standartus“. Riboženklio aukštis virš žemės ≥ 20 cm. Šalia riboženklio mūsų teritorijos ribose statomas apsauginis gelžbetoninis stulpelis su informacine lentele ir užrašu „LITGRID AB“. Minimalus stulpelio aukštis virš žemės paviršiaus 100 cm.</w:t>
      </w:r>
    </w:p>
    <w:p w14:paraId="7EF482F7" w14:textId="20E12696" w:rsidR="00327F03" w:rsidRPr="00606518" w:rsidRDefault="00327F03" w:rsidP="00B93105">
      <w:pPr>
        <w:pStyle w:val="Punktas4"/>
        <w:numPr>
          <w:ilvl w:val="1"/>
          <w:numId w:val="38"/>
        </w:numPr>
        <w:tabs>
          <w:tab w:val="clear" w:pos="1560"/>
        </w:tabs>
        <w:ind w:left="709" w:hanging="709"/>
        <w:rPr>
          <w:bCs/>
        </w:rPr>
      </w:pPr>
      <w:r w:rsidRPr="00606518">
        <w:rPr>
          <w:bCs/>
        </w:rPr>
        <w:t>Skirstykloje nuimamas augalinis sluoksnis ir  susandėliuojamas statybvietėje.</w:t>
      </w:r>
    </w:p>
    <w:p w14:paraId="055128A8" w14:textId="78921152" w:rsidR="00327F03" w:rsidRPr="00606518" w:rsidRDefault="00327F03" w:rsidP="00B93105">
      <w:pPr>
        <w:pStyle w:val="Punktas4"/>
        <w:numPr>
          <w:ilvl w:val="1"/>
          <w:numId w:val="38"/>
        </w:numPr>
        <w:tabs>
          <w:tab w:val="clear" w:pos="1560"/>
        </w:tabs>
        <w:ind w:left="709" w:hanging="709"/>
        <w:rPr>
          <w:bCs/>
        </w:rPr>
      </w:pPr>
      <w:r w:rsidRPr="00606518">
        <w:rPr>
          <w:bCs/>
        </w:rPr>
        <w:t>Demontuotų statinių vietose žemės paviršius išlyginamas, reikiamose vietose iškasos užpilamos vietiniu arba atvežtiniu gruntu atstatant dangos vientisumą ir sutankinama. Darbai vykdomi vadovaujantis STR 1.06.01:2016 „Statybos darbai. Statinio statybos priežiūra“ ir ST 121895674.06:2009  "Žemės ir statybvietės įrengimo darbai".</w:t>
      </w:r>
    </w:p>
    <w:p w14:paraId="1591704D" w14:textId="0E997588" w:rsidR="00327F03" w:rsidRPr="00606518" w:rsidRDefault="00327F03" w:rsidP="00B93105">
      <w:pPr>
        <w:pStyle w:val="Punktas4"/>
        <w:numPr>
          <w:ilvl w:val="1"/>
          <w:numId w:val="38"/>
        </w:numPr>
        <w:tabs>
          <w:tab w:val="clear" w:pos="1560"/>
        </w:tabs>
        <w:ind w:left="709" w:hanging="709"/>
        <w:rPr>
          <w:bCs/>
        </w:rPr>
      </w:pPr>
      <w:r w:rsidRPr="00606518">
        <w:rPr>
          <w:bCs/>
        </w:rPr>
        <w:t xml:space="preserve">Pamatus projektuoti gelžbetoninius standartinio tipo gamyklinius surenkamus. Pamatai parenkami vadovaujantis PSO standartiniais techniniais reikalavimais (žr. </w:t>
      </w:r>
      <w:sdt>
        <w:sdtPr>
          <w:rPr>
            <w:bCs/>
          </w:rPr>
          <w:id w:val="-1488626781"/>
          <w:citation/>
        </w:sdtPr>
        <w:sdtContent>
          <w:r w:rsidR="00D87F7A" w:rsidRPr="00606518">
            <w:rPr>
              <w:bCs/>
            </w:rPr>
            <w:fldChar w:fldCharType="begin"/>
          </w:r>
          <w:r w:rsidR="002C5BFD" w:rsidRPr="00606518">
            <w:rPr>
              <w:bCs/>
              <w:noProof/>
            </w:rPr>
            <w:instrText xml:space="preserve">CITATION Pri1 \l 1063 </w:instrText>
          </w:r>
          <w:r w:rsidR="00D87F7A" w:rsidRPr="00606518">
            <w:rPr>
              <w:bCs/>
            </w:rPr>
            <w:fldChar w:fldCharType="separate"/>
          </w:r>
          <w:r w:rsidR="00606518" w:rsidRPr="00606518">
            <w:rPr>
              <w:bCs/>
              <w:noProof/>
            </w:rPr>
            <w:t>(7)</w:t>
          </w:r>
          <w:r w:rsidR="00D87F7A" w:rsidRPr="00606518">
            <w:rPr>
              <w:bCs/>
            </w:rPr>
            <w:fldChar w:fldCharType="end"/>
          </w:r>
        </w:sdtContent>
      </w:sdt>
      <w:r w:rsidR="00D87F7A" w:rsidRPr="00606518">
        <w:rPr>
          <w:bCs/>
        </w:rPr>
        <w:t xml:space="preserve"> </w:t>
      </w:r>
      <w:r w:rsidRPr="00606518">
        <w:rPr>
          <w:bCs/>
        </w:rPr>
        <w:t xml:space="preserve">priedą).  Išimtinais atvejais, priklausomai nuo hidrogeologinių sąlygų, gelžbetoniniai pamatai gali būti gręžtiniai arba poliniai. Gelžbetoninio pamato viršutinė altitudė turi būti virš žemės paviršiaus ne mažiau kaip 20 cm. </w:t>
      </w:r>
    </w:p>
    <w:p w14:paraId="078E0774" w14:textId="478E1DA4" w:rsidR="00327F03" w:rsidRPr="00606518" w:rsidRDefault="00327F03" w:rsidP="00B93105">
      <w:pPr>
        <w:pStyle w:val="Punktas4"/>
        <w:numPr>
          <w:ilvl w:val="1"/>
          <w:numId w:val="38"/>
        </w:numPr>
        <w:tabs>
          <w:tab w:val="clear" w:pos="1560"/>
        </w:tabs>
        <w:ind w:left="709" w:hanging="709"/>
        <w:rPr>
          <w:bCs/>
        </w:rPr>
      </w:pPr>
      <w:r w:rsidRPr="00606518">
        <w:rPr>
          <w:bCs/>
        </w:rPr>
        <w:t>Kiekvienam pirminės komutacijos įrenginiui projektuoti atskiras laikančias plienines metalo konstrukcijas. Projektuoti skirtingų rūšių įrenginius ant bendros laikančios metalo konstrukcijos turinčios bendrus pamatus leidžiama tik jei nėra galimybės projektuoti kitaip.</w:t>
      </w:r>
    </w:p>
    <w:p w14:paraId="6EC09992" w14:textId="10FB6CF7" w:rsidR="00327F03" w:rsidRPr="00606518" w:rsidRDefault="00327F03" w:rsidP="00B93105">
      <w:pPr>
        <w:pStyle w:val="Punktas4"/>
        <w:numPr>
          <w:ilvl w:val="1"/>
          <w:numId w:val="38"/>
        </w:numPr>
        <w:tabs>
          <w:tab w:val="clear" w:pos="1560"/>
        </w:tabs>
        <w:ind w:left="709" w:hanging="709"/>
        <w:rPr>
          <w:bCs/>
        </w:rPr>
      </w:pPr>
      <w:r w:rsidRPr="00606518">
        <w:rPr>
          <w:bCs/>
        </w:rPr>
        <w:t>110 kV AS įrenginius laikančias plienines metalo konstrukcijas ir kitas plienines metalo konstrukcijas projektuoti pagal standartinius techninius reikalavimus pateiktus</w:t>
      </w:r>
      <w:r w:rsidR="00D87F7A" w:rsidRPr="00606518">
        <w:rPr>
          <w:bCs/>
          <w:noProof/>
        </w:rPr>
        <w:t xml:space="preserve"> </w:t>
      </w:r>
      <w:sdt>
        <w:sdtPr>
          <w:rPr>
            <w:bCs/>
            <w:noProof/>
          </w:rPr>
          <w:id w:val="1575554006"/>
          <w:citation/>
        </w:sdtPr>
        <w:sdtContent>
          <w:r w:rsidR="00D87F7A" w:rsidRPr="00606518">
            <w:rPr>
              <w:bCs/>
              <w:noProof/>
            </w:rPr>
            <w:fldChar w:fldCharType="begin"/>
          </w:r>
          <w:r w:rsidR="002C5BFD" w:rsidRPr="00606518">
            <w:rPr>
              <w:bCs/>
              <w:noProof/>
            </w:rPr>
            <w:instrText xml:space="preserve">CITATION Pri2 \l 1063 </w:instrText>
          </w:r>
          <w:r w:rsidR="00D87F7A" w:rsidRPr="00606518">
            <w:rPr>
              <w:bCs/>
              <w:noProof/>
            </w:rPr>
            <w:fldChar w:fldCharType="separate"/>
          </w:r>
          <w:r w:rsidR="00606518" w:rsidRPr="00606518">
            <w:rPr>
              <w:bCs/>
              <w:noProof/>
            </w:rPr>
            <w:t>(8)</w:t>
          </w:r>
          <w:r w:rsidR="00D87F7A" w:rsidRPr="00606518">
            <w:rPr>
              <w:bCs/>
              <w:noProof/>
            </w:rPr>
            <w:fldChar w:fldCharType="end"/>
          </w:r>
        </w:sdtContent>
      </w:sdt>
      <w:r w:rsidR="00D87F7A" w:rsidRPr="00606518">
        <w:rPr>
          <w:bCs/>
          <w:noProof/>
        </w:rPr>
        <w:t xml:space="preserve"> </w:t>
      </w:r>
      <w:r w:rsidRPr="00606518">
        <w:rPr>
          <w:bCs/>
        </w:rPr>
        <w:t>priede.</w:t>
      </w:r>
    </w:p>
    <w:p w14:paraId="6DD06B39" w14:textId="3FC08E3D" w:rsidR="00327F03" w:rsidRPr="00606518" w:rsidRDefault="00327F03" w:rsidP="00B93105">
      <w:pPr>
        <w:pStyle w:val="Punktas4"/>
        <w:numPr>
          <w:ilvl w:val="1"/>
          <w:numId w:val="38"/>
        </w:numPr>
        <w:tabs>
          <w:tab w:val="clear" w:pos="1560"/>
        </w:tabs>
        <w:ind w:left="709" w:hanging="709"/>
        <w:rPr>
          <w:bCs/>
        </w:rPr>
      </w:pPr>
      <w:r w:rsidRPr="00606518">
        <w:rPr>
          <w:bCs/>
        </w:rPr>
        <w:t>Kitas metalo konstrukcijas projektuoti pagal STR 2.05.08:2005 „Plieninių konstrukcijų projektavimas. Pagrindinės nuostatos“.</w:t>
      </w:r>
    </w:p>
    <w:p w14:paraId="6FAE6D34" w14:textId="04F440C8" w:rsidR="00327F03" w:rsidRPr="00606518" w:rsidRDefault="00327F03" w:rsidP="00B93105">
      <w:pPr>
        <w:pStyle w:val="Punktas4"/>
        <w:numPr>
          <w:ilvl w:val="1"/>
          <w:numId w:val="38"/>
        </w:numPr>
        <w:tabs>
          <w:tab w:val="clear" w:pos="1560"/>
        </w:tabs>
        <w:ind w:left="709" w:hanging="709"/>
        <w:rPr>
          <w:bCs/>
        </w:rPr>
      </w:pPr>
      <w:r w:rsidRPr="00606518">
        <w:rPr>
          <w:bCs/>
        </w:rPr>
        <w:t>110 kV AS įrenginių laikančių plieninių konstrukcijų ir kitų plieninių metalo konstrukcijų antikorozinę apsaugą projektuoti vadovaujantis plieninių konstrukcijų dengimo cinku karštuoju būdu standartiniais techniniais reikalavimais, pateikiamais</w:t>
      </w:r>
      <w:r w:rsidR="00C01FB2" w:rsidRPr="00606518">
        <w:rPr>
          <w:bCs/>
          <w:noProof/>
        </w:rPr>
        <w:t xml:space="preserve"> </w:t>
      </w:r>
      <w:sdt>
        <w:sdtPr>
          <w:rPr>
            <w:bCs/>
            <w:noProof/>
          </w:rPr>
          <w:id w:val="-201637020"/>
          <w:citation/>
        </w:sdtPr>
        <w:sdtContent>
          <w:r w:rsidR="00D87F7A" w:rsidRPr="00606518">
            <w:rPr>
              <w:bCs/>
              <w:noProof/>
            </w:rPr>
            <w:fldChar w:fldCharType="begin"/>
          </w:r>
          <w:r w:rsidR="002C5BFD" w:rsidRPr="00606518">
            <w:rPr>
              <w:bCs/>
              <w:noProof/>
            </w:rPr>
            <w:instrText xml:space="preserve">CITATION Pri3 \l 1063 </w:instrText>
          </w:r>
          <w:r w:rsidR="00D87F7A" w:rsidRPr="00606518">
            <w:rPr>
              <w:bCs/>
              <w:noProof/>
            </w:rPr>
            <w:fldChar w:fldCharType="separate"/>
          </w:r>
          <w:r w:rsidR="00606518" w:rsidRPr="00606518">
            <w:rPr>
              <w:bCs/>
              <w:noProof/>
            </w:rPr>
            <w:t>(9)</w:t>
          </w:r>
          <w:r w:rsidR="00D87F7A" w:rsidRPr="00606518">
            <w:rPr>
              <w:bCs/>
              <w:noProof/>
            </w:rPr>
            <w:fldChar w:fldCharType="end"/>
          </w:r>
        </w:sdtContent>
      </w:sdt>
      <w:r w:rsidR="00D87F7A" w:rsidRPr="00606518">
        <w:rPr>
          <w:bCs/>
          <w:noProof/>
        </w:rPr>
        <w:t xml:space="preserve"> </w:t>
      </w:r>
      <w:r w:rsidRPr="00606518">
        <w:rPr>
          <w:bCs/>
        </w:rPr>
        <w:t>priede (įbetonuojama ankerio dalis neturi būti cinkuojama).</w:t>
      </w:r>
    </w:p>
    <w:p w14:paraId="11A05BB4" w14:textId="1C9AA9E8" w:rsidR="00327F03" w:rsidRPr="00606518" w:rsidRDefault="00327F03" w:rsidP="00B93105">
      <w:pPr>
        <w:pStyle w:val="Punktas4"/>
        <w:numPr>
          <w:ilvl w:val="1"/>
          <w:numId w:val="38"/>
        </w:numPr>
        <w:tabs>
          <w:tab w:val="clear" w:pos="1560"/>
        </w:tabs>
        <w:ind w:left="709" w:hanging="709"/>
        <w:rPr>
          <w:bCs/>
        </w:rPr>
      </w:pPr>
      <w:r w:rsidRPr="00606518">
        <w:rPr>
          <w:bCs/>
        </w:rPr>
        <w:t xml:space="preserve">Suprojektuoti 110 kV atviros skirstyklos (toliau - AS) naują modulinį - karkasinį pastotės valdymo pultą (toliau - PVP), pilno gamyklinio išpildymo, surenkamas statybos aikštelėje iš atskirų modulių. Numatomas įėjimas į PVP per 110 kV skirstyklos teritoriją. Pėstiesiems ties PVP įrengiama betoninių trinkelių danga Pastotės PVP standartiniai techniniai reikalavimai pateikiami </w:t>
      </w:r>
      <w:sdt>
        <w:sdtPr>
          <w:rPr>
            <w:bCs/>
          </w:rPr>
          <w:id w:val="-371309416"/>
          <w:citation/>
        </w:sdtPr>
        <w:sdtContent>
          <w:r w:rsidR="00D87F7A" w:rsidRPr="00606518">
            <w:rPr>
              <w:bCs/>
            </w:rPr>
            <w:fldChar w:fldCharType="begin"/>
          </w:r>
          <w:r w:rsidR="002C5BFD" w:rsidRPr="00606518">
            <w:rPr>
              <w:bCs/>
              <w:noProof/>
            </w:rPr>
            <w:instrText xml:space="preserve">CITATION Pri4 \l 1063 </w:instrText>
          </w:r>
          <w:r w:rsidR="00D87F7A" w:rsidRPr="00606518">
            <w:rPr>
              <w:bCs/>
            </w:rPr>
            <w:fldChar w:fldCharType="separate"/>
          </w:r>
          <w:r w:rsidR="00606518" w:rsidRPr="00606518">
            <w:rPr>
              <w:bCs/>
              <w:noProof/>
            </w:rPr>
            <w:t>(10)</w:t>
          </w:r>
          <w:r w:rsidR="00D87F7A" w:rsidRPr="00606518">
            <w:rPr>
              <w:bCs/>
            </w:rPr>
            <w:fldChar w:fldCharType="end"/>
          </w:r>
        </w:sdtContent>
      </w:sdt>
      <w:r w:rsidR="00D87F7A" w:rsidRPr="00606518">
        <w:rPr>
          <w:bCs/>
        </w:rPr>
        <w:t xml:space="preserve"> </w:t>
      </w:r>
      <w:r w:rsidRPr="00606518">
        <w:rPr>
          <w:bCs/>
        </w:rPr>
        <w:t xml:space="preserve">priede. </w:t>
      </w:r>
      <w:r w:rsidR="00791CA1" w:rsidRPr="00606518">
        <w:rPr>
          <w:bCs/>
        </w:rPr>
        <w:t>Papildomi reikalavimai: įrengiamos papildomos durys patekimui į kabelių patalpą.</w:t>
      </w:r>
    </w:p>
    <w:p w14:paraId="4FEACCF3" w14:textId="35D35342" w:rsidR="00327F03" w:rsidRPr="00606518" w:rsidRDefault="00327F03" w:rsidP="00B93105">
      <w:pPr>
        <w:pStyle w:val="Punktas4"/>
        <w:numPr>
          <w:ilvl w:val="1"/>
          <w:numId w:val="38"/>
        </w:numPr>
        <w:tabs>
          <w:tab w:val="clear" w:pos="1560"/>
        </w:tabs>
        <w:ind w:left="709" w:hanging="709"/>
        <w:rPr>
          <w:bCs/>
        </w:rPr>
      </w:pPr>
      <w:r w:rsidRPr="00606518">
        <w:rPr>
          <w:bCs/>
        </w:rPr>
        <w:t>Ant PVP stogo suprojektuoti ir įrengti saulės elektrinę. Stogas vienšlaitis. Stogo plotas turi būti išnaudotas maksimaliam galimam fotovoltinių modulių skaičiui įrengti. Projektuojamos modulius laikančios konstrukcijos, moduliai į stogo konstrukcija neintegruojami. Saulės foto modulių DC/AC įtampos keitiklio (toliau – SE keitiklis) ir jo pagalbinės įrangos įrengimo vieta – PVP viduje</w:t>
      </w:r>
    </w:p>
    <w:p w14:paraId="7DC567D5" w14:textId="3881AE60" w:rsidR="00327F03" w:rsidRPr="00606518" w:rsidRDefault="00327F03" w:rsidP="00B93105">
      <w:pPr>
        <w:pStyle w:val="Punktas4"/>
        <w:numPr>
          <w:ilvl w:val="1"/>
          <w:numId w:val="38"/>
        </w:numPr>
        <w:tabs>
          <w:tab w:val="clear" w:pos="1560"/>
        </w:tabs>
        <w:ind w:left="709" w:hanging="709"/>
        <w:rPr>
          <w:bCs/>
        </w:rPr>
      </w:pPr>
      <w:r w:rsidRPr="00606518">
        <w:rPr>
          <w:bCs/>
        </w:rPr>
        <w:t>PVP suprojektuoti ir įrengti automatinę šildymo/vėdinimo/oro kondicionavimo  sistemą, sugebančią palaikyti vidaus patalpų oro temperatūrą nuo +10oC iki +25oC. Standartiniai techniniai reikalavimai kondicionieriams ir jų jungiamosioms dalims pateikiami</w:t>
      </w:r>
      <w:r w:rsidR="00C01FB2" w:rsidRPr="00606518">
        <w:rPr>
          <w:bCs/>
          <w:noProof/>
        </w:rPr>
        <w:t xml:space="preserve"> </w:t>
      </w:r>
      <w:sdt>
        <w:sdtPr>
          <w:rPr>
            <w:bCs/>
            <w:noProof/>
          </w:rPr>
          <w:id w:val="69938261"/>
          <w:citation/>
        </w:sdtPr>
        <w:sdtContent>
          <w:r w:rsidR="00D87F7A" w:rsidRPr="00606518">
            <w:rPr>
              <w:bCs/>
              <w:noProof/>
            </w:rPr>
            <w:fldChar w:fldCharType="begin"/>
          </w:r>
          <w:r w:rsidR="002C5BFD" w:rsidRPr="00606518">
            <w:rPr>
              <w:bCs/>
              <w:noProof/>
            </w:rPr>
            <w:instrText xml:space="preserve">CITATION Pri5 \l 1063 </w:instrText>
          </w:r>
          <w:r w:rsidR="00D87F7A" w:rsidRPr="00606518">
            <w:rPr>
              <w:bCs/>
              <w:noProof/>
            </w:rPr>
            <w:fldChar w:fldCharType="separate"/>
          </w:r>
          <w:r w:rsidR="00606518" w:rsidRPr="00606518">
            <w:rPr>
              <w:bCs/>
              <w:noProof/>
            </w:rPr>
            <w:t>(11)</w:t>
          </w:r>
          <w:r w:rsidR="00D87F7A" w:rsidRPr="00606518">
            <w:rPr>
              <w:bCs/>
              <w:noProof/>
            </w:rPr>
            <w:fldChar w:fldCharType="end"/>
          </w:r>
        </w:sdtContent>
      </w:sdt>
      <w:r w:rsidR="00D87F7A" w:rsidRPr="00606518">
        <w:rPr>
          <w:bCs/>
          <w:noProof/>
        </w:rPr>
        <w:t xml:space="preserve"> </w:t>
      </w:r>
      <w:r w:rsidRPr="00606518">
        <w:rPr>
          <w:bCs/>
        </w:rPr>
        <w:t xml:space="preserve">priede. </w:t>
      </w:r>
      <w:bookmarkStart w:id="5" w:name="_Hlk103178554"/>
      <w:r w:rsidR="002244D3" w:rsidRPr="00606518">
        <w:rPr>
          <w:bCs/>
        </w:rPr>
        <w:t xml:space="preserve">Projektinių pasiūlymų </w:t>
      </w:r>
      <w:r w:rsidRPr="00606518">
        <w:rPr>
          <w:bCs/>
        </w:rPr>
        <w:t>rengimo metu pateikti tvirtinti šildymo / vėdinimo / oro kondicionavimo įrenginių išdėstymą, parametrus ir automatinio įjungimo/išjungimo parametrus</w:t>
      </w:r>
      <w:r w:rsidR="00791CA1" w:rsidRPr="00606518">
        <w:rPr>
          <w:bCs/>
        </w:rPr>
        <w:t>, daviklių išdėstymo vietas</w:t>
      </w:r>
      <w:r w:rsidRPr="00606518">
        <w:rPr>
          <w:bCs/>
        </w:rPr>
        <w:t>.</w:t>
      </w:r>
      <w:bookmarkEnd w:id="5"/>
    </w:p>
    <w:p w14:paraId="192D4341" w14:textId="261BCE26" w:rsidR="00327F03" w:rsidRPr="00606518" w:rsidRDefault="00327F03" w:rsidP="00B93105">
      <w:pPr>
        <w:pStyle w:val="Punktas4"/>
        <w:numPr>
          <w:ilvl w:val="1"/>
          <w:numId w:val="38"/>
        </w:numPr>
        <w:tabs>
          <w:tab w:val="clear" w:pos="1560"/>
        </w:tabs>
        <w:ind w:left="709" w:hanging="709"/>
        <w:rPr>
          <w:bCs/>
        </w:rPr>
      </w:pPr>
      <w:r w:rsidRPr="00606518">
        <w:rPr>
          <w:bCs/>
        </w:rPr>
        <w:lastRenderedPageBreak/>
        <w:t xml:space="preserve">Valdymo pultas projektuojamas TP teritorijoje įvertinant mažiausią kabeliavimo atstumą iki įrenginių, jei nenurodyta kitaip. Šalia PVP įrengiama stovėjimo aikštelė vienam automobiliui. Kabelių užvedimui į PVP naudoti tipinius gamyklinius sprendimus, užtikrinančius spintų apsaugą nuo šalčio bei graužikų. Kabelių užvedimo į PVP mazgai (angl. „cable entry system“) </w:t>
      </w:r>
      <w:r w:rsidR="002244D3" w:rsidRPr="00606518">
        <w:rPr>
          <w:bCs/>
        </w:rPr>
        <w:t>projektinių pasiūlymų</w:t>
      </w:r>
      <w:r w:rsidRPr="00606518">
        <w:rPr>
          <w:bCs/>
        </w:rPr>
        <w:t xml:space="preserve"> rengimo metu turi būti suderinti su Statytoju</w:t>
      </w:r>
      <w:r w:rsidR="00956728" w:rsidRPr="00606518">
        <w:rPr>
          <w:bCs/>
        </w:rPr>
        <w:t>.</w:t>
      </w:r>
    </w:p>
    <w:p w14:paraId="7879C53D" w14:textId="7C75FE5C" w:rsidR="00327F03" w:rsidRPr="00606518" w:rsidRDefault="00791CA1" w:rsidP="00B93105">
      <w:pPr>
        <w:pStyle w:val="Punktas4"/>
        <w:numPr>
          <w:ilvl w:val="1"/>
          <w:numId w:val="38"/>
        </w:numPr>
        <w:tabs>
          <w:tab w:val="clear" w:pos="1560"/>
        </w:tabs>
        <w:ind w:left="709" w:hanging="709"/>
        <w:rPr>
          <w:bCs/>
        </w:rPr>
      </w:pPr>
      <w:r w:rsidRPr="00606518">
        <w:rPr>
          <w:bCs/>
        </w:rPr>
        <w:t xml:space="preserve">Kabeliai nuo PVP iki įrenginių statybinių konstrukcijų tiesiami kabeliniuose kanaluose, o atskirais atvejais, esant nedideliems atstumams (iki 10 metrų) žemėje – plastikiniuose vamzdžiuose. </w:t>
      </w:r>
      <w:r w:rsidR="002244D3" w:rsidRPr="00606518">
        <w:rPr>
          <w:bCs/>
        </w:rPr>
        <w:t>Projektinių pasiūlymų</w:t>
      </w:r>
      <w:r w:rsidRPr="00606518">
        <w:rPr>
          <w:bCs/>
        </w:rPr>
        <w:t xml:space="preserve"> derinimo metu šis atstumas (10 metrų) gali būti keičiamas jeigu projektuojamas kabelinis kanalas trukdo privažiavimui prie įrenginių jų aptarnavimui arba atsiranda kitos Užsakovui svarbios ir motyvuotos priežastys keisti projektinius sprendinius. </w:t>
      </w:r>
      <w:r w:rsidR="00327F03" w:rsidRPr="00606518">
        <w:rPr>
          <w:bCs/>
        </w:rPr>
        <w:t>Kabeliniai kanalai antžeminiai arba įgilinti  g/b, uždengti g/b plokštėmis. Kabelinių kanalų tipas (antžeminiai ar įgilinti) parenkamas įvertinant kabelių kiekį ir vadovaujantis Skirstyklų ir pastočių elektros įrenginių įrengimo taisyklėmis (išlaikant mažiausius atstumus nuo įtampą turinčių srovėlaidžių ir izoliacijos elementų iki stacionariųjų atitvarų). Priešgaisriniai užtvarai g/b kanaluose turi būti suprojektuoti pagal Elektros įrenginių įrengimo bendrųjų taisyklių (toliau - EĮĮBT) reikalavimus, o g/b gaminiai turi atitikti LST EN 13369 standarto reikalavimus ir PSO standartinius techninius reikalavimus (žr.</w:t>
      </w:r>
      <w:r w:rsidR="00C01FB2" w:rsidRPr="00606518">
        <w:rPr>
          <w:bCs/>
          <w:noProof/>
        </w:rPr>
        <w:t xml:space="preserve"> </w:t>
      </w:r>
      <w:sdt>
        <w:sdtPr>
          <w:rPr>
            <w:bCs/>
            <w:noProof/>
          </w:rPr>
          <w:id w:val="-1852948225"/>
          <w:citation/>
        </w:sdtPr>
        <w:sdtContent>
          <w:r w:rsidR="00D87F7A" w:rsidRPr="00606518">
            <w:rPr>
              <w:bCs/>
              <w:noProof/>
            </w:rPr>
            <w:fldChar w:fldCharType="begin"/>
          </w:r>
          <w:r w:rsidR="002C5BFD" w:rsidRPr="00606518">
            <w:rPr>
              <w:bCs/>
              <w:noProof/>
            </w:rPr>
            <w:instrText xml:space="preserve">CITATION Pri6 \l 1063 </w:instrText>
          </w:r>
          <w:r w:rsidR="00D87F7A" w:rsidRPr="00606518">
            <w:rPr>
              <w:bCs/>
              <w:noProof/>
            </w:rPr>
            <w:fldChar w:fldCharType="separate"/>
          </w:r>
          <w:r w:rsidR="00606518" w:rsidRPr="00606518">
            <w:rPr>
              <w:bCs/>
              <w:noProof/>
            </w:rPr>
            <w:t>(12)</w:t>
          </w:r>
          <w:r w:rsidR="00D87F7A" w:rsidRPr="00606518">
            <w:rPr>
              <w:bCs/>
              <w:noProof/>
            </w:rPr>
            <w:fldChar w:fldCharType="end"/>
          </w:r>
        </w:sdtContent>
      </w:sdt>
      <w:r w:rsidR="00D87F7A" w:rsidRPr="00606518">
        <w:rPr>
          <w:bCs/>
          <w:noProof/>
        </w:rPr>
        <w:t xml:space="preserve"> </w:t>
      </w:r>
      <w:r w:rsidR="00327F03" w:rsidRPr="00606518">
        <w:rPr>
          <w:bCs/>
        </w:rPr>
        <w:t xml:space="preserve">ir </w:t>
      </w:r>
      <w:sdt>
        <w:sdtPr>
          <w:rPr>
            <w:bCs/>
          </w:rPr>
          <w:id w:val="-1715797161"/>
          <w:citation/>
        </w:sdtPr>
        <w:sdtContent>
          <w:r w:rsidR="00D87F7A" w:rsidRPr="00606518">
            <w:rPr>
              <w:bCs/>
            </w:rPr>
            <w:fldChar w:fldCharType="begin"/>
          </w:r>
          <w:r w:rsidR="002C5BFD" w:rsidRPr="00606518">
            <w:rPr>
              <w:bCs/>
              <w:noProof/>
            </w:rPr>
            <w:instrText xml:space="preserve">CITATION Pri7 \l 1063 </w:instrText>
          </w:r>
          <w:r w:rsidR="00D87F7A" w:rsidRPr="00606518">
            <w:rPr>
              <w:bCs/>
            </w:rPr>
            <w:fldChar w:fldCharType="separate"/>
          </w:r>
          <w:r w:rsidR="00606518" w:rsidRPr="00606518">
            <w:rPr>
              <w:bCs/>
              <w:noProof/>
            </w:rPr>
            <w:t>(13)</w:t>
          </w:r>
          <w:r w:rsidR="00D87F7A" w:rsidRPr="00606518">
            <w:rPr>
              <w:bCs/>
            </w:rPr>
            <w:fldChar w:fldCharType="end"/>
          </w:r>
        </w:sdtContent>
      </w:sdt>
      <w:r w:rsidR="00D87F7A" w:rsidRPr="00606518">
        <w:rPr>
          <w:bCs/>
        </w:rPr>
        <w:t xml:space="preserve"> </w:t>
      </w:r>
      <w:r w:rsidR="00327F03" w:rsidRPr="00606518">
        <w:rPr>
          <w:bCs/>
        </w:rPr>
        <w:t xml:space="preserve">priedus). Nuo atskiro atviros skirstyklos įrenginio (toliau - ASĮ) pavaros arba tarpinių gnybtų spintos iki artimiausio gelžbetoninio kanalo kabelių pravedimui naudoti specialius apsauginius plastikinius vamzdžius atsparius saulės spinduliuotei ir aplinkos poveikiui. Kabelių apsauginių vamzdžių ir jų tarpusavio sujungimo sistemos turi atitikti standarto LST EN (IEC) 61386-24 reikalavimus. Vamzdžių skersmuo parenkamas pagal faktiškai klojamų kabelių kiekį, įvertinant perspektyvoje numatomus pakloti papildomus kabelius. Kabelių apsauginių vamzdžių galai prie pavarų ir gnybtų spintų užsandarinami aplinkos poveikiui atspariomis sandarinimo medžiagomis. Standartiniai techniniai reikalavimai lauke ir žemėje įrengiamų žemosios įtampos kabelių apsauginiams vamzdžiams pateikiami </w:t>
      </w:r>
      <w:sdt>
        <w:sdtPr>
          <w:rPr>
            <w:bCs/>
          </w:rPr>
          <w:id w:val="575859962"/>
          <w:citation/>
        </w:sdtPr>
        <w:sdtContent>
          <w:r w:rsidR="00D87F7A" w:rsidRPr="00606518">
            <w:rPr>
              <w:bCs/>
            </w:rPr>
            <w:fldChar w:fldCharType="begin"/>
          </w:r>
          <w:r w:rsidR="002C5BFD" w:rsidRPr="00606518">
            <w:rPr>
              <w:bCs/>
              <w:noProof/>
            </w:rPr>
            <w:instrText xml:space="preserve">CITATION Pri8 \l 1063 </w:instrText>
          </w:r>
          <w:r w:rsidR="00D87F7A" w:rsidRPr="00606518">
            <w:rPr>
              <w:bCs/>
            </w:rPr>
            <w:fldChar w:fldCharType="separate"/>
          </w:r>
          <w:r w:rsidR="00606518" w:rsidRPr="00606518">
            <w:rPr>
              <w:bCs/>
              <w:noProof/>
            </w:rPr>
            <w:t>(14)</w:t>
          </w:r>
          <w:r w:rsidR="00D87F7A" w:rsidRPr="00606518">
            <w:rPr>
              <w:bCs/>
            </w:rPr>
            <w:fldChar w:fldCharType="end"/>
          </w:r>
        </w:sdtContent>
      </w:sdt>
      <w:r w:rsidR="00D87F7A" w:rsidRPr="00606518">
        <w:rPr>
          <w:bCs/>
        </w:rPr>
        <w:t xml:space="preserve"> </w:t>
      </w:r>
      <w:r w:rsidR="00327F03" w:rsidRPr="00606518">
        <w:rPr>
          <w:bCs/>
        </w:rPr>
        <w:t>priede.</w:t>
      </w:r>
    </w:p>
    <w:p w14:paraId="7290B0F0" w14:textId="35E0AABB" w:rsidR="00327F03" w:rsidRPr="00606518" w:rsidRDefault="00327F03" w:rsidP="00B93105">
      <w:pPr>
        <w:pStyle w:val="Punktas4"/>
        <w:numPr>
          <w:ilvl w:val="1"/>
          <w:numId w:val="38"/>
        </w:numPr>
        <w:tabs>
          <w:tab w:val="clear" w:pos="1560"/>
        </w:tabs>
        <w:ind w:left="709" w:hanging="709"/>
        <w:rPr>
          <w:bCs/>
        </w:rPr>
      </w:pPr>
      <w:r w:rsidRPr="00606518">
        <w:rPr>
          <w:bCs/>
        </w:rPr>
        <w:t xml:space="preserve">Aptarnavimo aikštelių prie jungtuvų pavarų danga – betoninės trinkelės su vejų bortais (įrengiamos dangos aukštyje) nuo horizontaliai atsikišusių jungtuvų pavarų dalių išgrįstos ne mažiau kaip 1 metras, stačiakampės formos.  Standartiniai sklypo plano tipiniai projektiniai sprendiniai pateikiami  </w:t>
      </w:r>
      <w:sdt>
        <w:sdtPr>
          <w:rPr>
            <w:bCs/>
          </w:rPr>
          <w:id w:val="-1830433966"/>
          <w:citation/>
        </w:sdtPr>
        <w:sdtContent>
          <w:r w:rsidR="00D87F7A" w:rsidRPr="00606518">
            <w:rPr>
              <w:bCs/>
            </w:rPr>
            <w:fldChar w:fldCharType="begin"/>
          </w:r>
          <w:r w:rsidR="002C5BFD" w:rsidRPr="00606518">
            <w:rPr>
              <w:bCs/>
              <w:noProof/>
            </w:rPr>
            <w:instrText xml:space="preserve">CITATION Pri9 \l 1063 </w:instrText>
          </w:r>
          <w:r w:rsidR="00D87F7A" w:rsidRPr="00606518">
            <w:rPr>
              <w:bCs/>
            </w:rPr>
            <w:fldChar w:fldCharType="separate"/>
          </w:r>
          <w:r w:rsidR="00606518" w:rsidRPr="00606518">
            <w:rPr>
              <w:bCs/>
              <w:noProof/>
            </w:rPr>
            <w:t>(15)</w:t>
          </w:r>
          <w:r w:rsidR="00D87F7A" w:rsidRPr="00606518">
            <w:rPr>
              <w:bCs/>
            </w:rPr>
            <w:fldChar w:fldCharType="end"/>
          </w:r>
        </w:sdtContent>
      </w:sdt>
      <w:r w:rsidR="00D87F7A" w:rsidRPr="00606518">
        <w:rPr>
          <w:bCs/>
        </w:rPr>
        <w:t xml:space="preserve"> </w:t>
      </w:r>
      <w:r w:rsidRPr="00606518">
        <w:rPr>
          <w:bCs/>
        </w:rPr>
        <w:t>priede.</w:t>
      </w:r>
    </w:p>
    <w:p w14:paraId="33E0EA17" w14:textId="51EF96EB" w:rsidR="00327F03" w:rsidRPr="00606518" w:rsidRDefault="00327F03" w:rsidP="00B93105">
      <w:pPr>
        <w:pStyle w:val="Punktas4"/>
        <w:numPr>
          <w:ilvl w:val="1"/>
          <w:numId w:val="38"/>
        </w:numPr>
        <w:tabs>
          <w:tab w:val="clear" w:pos="1560"/>
        </w:tabs>
        <w:ind w:left="709" w:hanging="709"/>
        <w:rPr>
          <w:bCs/>
        </w:rPr>
      </w:pPr>
      <w:r w:rsidRPr="00606518">
        <w:rPr>
          <w:bCs/>
        </w:rPr>
        <w:t xml:space="preserve">Priklausomai nuo aptarnaujamos įrangos sumontavimo aukščio kai komutuojančio aparato valdymas nepasiekiamas nuo žemės, įrengiama stacionari metalinė aptarnavimo aikštelė. Metalinė aptarnavimo aikštelė aptverta turėklais iš trijų pusių. Gabaritai nuo horizontaliai atsikišusių jungtuvų pavarų konstrukcijų (įvertinant varstomas pavarų duris) ne mažiau 1 metras, stačiakampės formos. Standartiniai sklypo plano tipiniai projektiniai sprendiniai pateikiami </w:t>
      </w:r>
      <w:sdt>
        <w:sdtPr>
          <w:rPr>
            <w:bCs/>
          </w:rPr>
          <w:id w:val="-395045912"/>
          <w:citation/>
        </w:sdtPr>
        <w:sdtContent>
          <w:r w:rsidR="00D87F7A" w:rsidRPr="00606518">
            <w:rPr>
              <w:bCs/>
            </w:rPr>
            <w:fldChar w:fldCharType="begin"/>
          </w:r>
          <w:r w:rsidR="002C5BFD" w:rsidRPr="00606518">
            <w:rPr>
              <w:bCs/>
              <w:noProof/>
            </w:rPr>
            <w:instrText xml:space="preserve">CITATION Pri9 \l 1063 </w:instrText>
          </w:r>
          <w:r w:rsidR="00D87F7A" w:rsidRPr="00606518">
            <w:rPr>
              <w:bCs/>
            </w:rPr>
            <w:fldChar w:fldCharType="separate"/>
          </w:r>
          <w:r w:rsidR="00606518" w:rsidRPr="00606518">
            <w:rPr>
              <w:bCs/>
              <w:noProof/>
            </w:rPr>
            <w:t>(15)</w:t>
          </w:r>
          <w:r w:rsidR="00D87F7A" w:rsidRPr="00606518">
            <w:rPr>
              <w:bCs/>
            </w:rPr>
            <w:fldChar w:fldCharType="end"/>
          </w:r>
        </w:sdtContent>
      </w:sdt>
      <w:r w:rsidR="00D87F7A" w:rsidRPr="00606518">
        <w:rPr>
          <w:bCs/>
        </w:rPr>
        <w:t xml:space="preserve"> </w:t>
      </w:r>
      <w:r w:rsidRPr="00606518">
        <w:rPr>
          <w:bCs/>
        </w:rPr>
        <w:t>priede.</w:t>
      </w:r>
    </w:p>
    <w:p w14:paraId="5681346B" w14:textId="066192C5" w:rsidR="00327F03" w:rsidRPr="00606518" w:rsidRDefault="00327F03" w:rsidP="00B93105">
      <w:pPr>
        <w:pStyle w:val="Punktas4"/>
        <w:numPr>
          <w:ilvl w:val="1"/>
          <w:numId w:val="38"/>
        </w:numPr>
        <w:tabs>
          <w:tab w:val="clear" w:pos="1560"/>
        </w:tabs>
        <w:ind w:left="709" w:hanging="709"/>
        <w:rPr>
          <w:bCs/>
        </w:rPr>
      </w:pPr>
      <w:r w:rsidRPr="00606518">
        <w:rPr>
          <w:bCs/>
        </w:rPr>
        <w:t xml:space="preserve">Projektuojant įvažiavimą į AS teritoriją prioritetą skirti įvažiavimui per vienus vartus su AB ESO. Prie skirstyklos įrengiamas privažiavimas 1 m. atstumu į išorę nuo vartų ne prastesnės kokybės negu skirstykloje projektuojamas kelias. Įvažiavimo/įėjimo vartams iš išorės suprojektuoti užraktą dviejų pakabinamų spynų sistemos, kurios leistų atrakinti vartus atrakinus vieną spyną (AB ESO arba PSO raktu). </w:t>
      </w:r>
    </w:p>
    <w:p w14:paraId="35C4D253" w14:textId="359671BF" w:rsidR="00327F03" w:rsidRPr="00606518" w:rsidRDefault="00327F03" w:rsidP="00B93105">
      <w:pPr>
        <w:pStyle w:val="Punktas4"/>
        <w:numPr>
          <w:ilvl w:val="1"/>
          <w:numId w:val="38"/>
        </w:numPr>
        <w:tabs>
          <w:tab w:val="clear" w:pos="1560"/>
        </w:tabs>
        <w:ind w:left="709" w:hanging="709"/>
        <w:rPr>
          <w:bCs/>
        </w:rPr>
      </w:pPr>
      <w:r w:rsidRPr="00606518">
        <w:rPr>
          <w:bCs/>
        </w:rPr>
        <w:t xml:space="preserve">Atvirosios skirstyklos teritorijoje vidaus kelias projektuojamas asfalto dangos. Kelio plotis ≥3,5 m. Kelių dangos projektuojamos su vienpusiu ar dvipusiu skersiniu nuolydžiu i≥0,02. Pėstiesiems ties varteliais, PVP ar pastatais projektuoti betoninių trinkelių dangą. Po įtampą turinčiais įrenginiais projektuoti 16/32 dolomito skaldos dangą ant šalčiui </w:t>
      </w:r>
      <w:r w:rsidRPr="00606518">
        <w:rPr>
          <w:bCs/>
        </w:rPr>
        <w:lastRenderedPageBreak/>
        <w:t xml:space="preserve">atsparaus sluoksnio. Visa likusi neužstatyta teritorija, įskaitant ir kitų žemės naudotojų ir savininkų teritorijas, kurioje yra numatoma atlikti darbus (pvz. OL atramų pastatymas), apželdinama daugiamete, žemaūge, lėtai augančia žole. Standartiniai vidaus kelių ir teritorijos dangų techniniai reikalavimai pateikiami </w:t>
      </w:r>
      <w:sdt>
        <w:sdtPr>
          <w:rPr>
            <w:bCs/>
          </w:rPr>
          <w:id w:val="-520320843"/>
          <w:citation/>
        </w:sdtPr>
        <w:sdtContent>
          <w:r w:rsidR="00D87F7A" w:rsidRPr="00606518">
            <w:rPr>
              <w:bCs/>
            </w:rPr>
            <w:fldChar w:fldCharType="begin"/>
          </w:r>
          <w:r w:rsidR="002C5BFD" w:rsidRPr="00606518">
            <w:rPr>
              <w:bCs/>
              <w:noProof/>
            </w:rPr>
            <w:instrText xml:space="preserve">CITATION Pri11 \l 1033 </w:instrText>
          </w:r>
          <w:r w:rsidR="00D87F7A" w:rsidRPr="00606518">
            <w:rPr>
              <w:bCs/>
            </w:rPr>
            <w:fldChar w:fldCharType="separate"/>
          </w:r>
          <w:r w:rsidR="00606518" w:rsidRPr="00606518">
            <w:rPr>
              <w:bCs/>
              <w:noProof/>
            </w:rPr>
            <w:t>(16)</w:t>
          </w:r>
          <w:r w:rsidR="00D87F7A" w:rsidRPr="00606518">
            <w:rPr>
              <w:bCs/>
            </w:rPr>
            <w:fldChar w:fldCharType="end"/>
          </w:r>
        </w:sdtContent>
      </w:sdt>
      <w:r w:rsidR="00D87F7A" w:rsidRPr="00606518">
        <w:rPr>
          <w:bCs/>
        </w:rPr>
        <w:t xml:space="preserve"> </w:t>
      </w:r>
      <w:r w:rsidRPr="00606518">
        <w:rPr>
          <w:bCs/>
        </w:rPr>
        <w:t xml:space="preserve">ir </w:t>
      </w:r>
      <w:sdt>
        <w:sdtPr>
          <w:rPr>
            <w:bCs/>
          </w:rPr>
          <w:id w:val="1948499974"/>
          <w:citation/>
        </w:sdtPr>
        <w:sdtContent>
          <w:r w:rsidR="00D87F7A" w:rsidRPr="00606518">
            <w:rPr>
              <w:bCs/>
            </w:rPr>
            <w:fldChar w:fldCharType="begin"/>
          </w:r>
          <w:r w:rsidR="002C5BFD" w:rsidRPr="00606518">
            <w:rPr>
              <w:bCs/>
              <w:noProof/>
            </w:rPr>
            <w:instrText xml:space="preserve">CITATION Pri12 \l 1033 </w:instrText>
          </w:r>
          <w:r w:rsidR="00D87F7A" w:rsidRPr="00606518">
            <w:rPr>
              <w:bCs/>
            </w:rPr>
            <w:fldChar w:fldCharType="separate"/>
          </w:r>
          <w:r w:rsidR="00606518" w:rsidRPr="00606518">
            <w:rPr>
              <w:bCs/>
              <w:noProof/>
            </w:rPr>
            <w:t>(17)</w:t>
          </w:r>
          <w:r w:rsidR="00D87F7A" w:rsidRPr="00606518">
            <w:rPr>
              <w:bCs/>
            </w:rPr>
            <w:fldChar w:fldCharType="end"/>
          </w:r>
        </w:sdtContent>
      </w:sdt>
      <w:r w:rsidR="00D87F7A" w:rsidRPr="00606518">
        <w:rPr>
          <w:bCs/>
        </w:rPr>
        <w:t xml:space="preserve"> </w:t>
      </w:r>
      <w:r w:rsidRPr="00606518">
        <w:rPr>
          <w:bCs/>
        </w:rPr>
        <w:t>prieduose.</w:t>
      </w:r>
    </w:p>
    <w:p w14:paraId="5AC591BE" w14:textId="798761FF" w:rsidR="00327F03" w:rsidRPr="00606518" w:rsidRDefault="00327F03" w:rsidP="00B93105">
      <w:pPr>
        <w:pStyle w:val="Punktas4"/>
        <w:numPr>
          <w:ilvl w:val="1"/>
          <w:numId w:val="38"/>
        </w:numPr>
        <w:tabs>
          <w:tab w:val="clear" w:pos="1560"/>
        </w:tabs>
        <w:ind w:left="709" w:hanging="709"/>
        <w:rPr>
          <w:bCs/>
        </w:rPr>
      </w:pPr>
      <w:r w:rsidRPr="00606518">
        <w:rPr>
          <w:bCs/>
        </w:rPr>
        <w:t>Privažiavimai prie 110 kV skirstyklos elektros įrenginių turi būti pritaikyti įvažiuoti mobiliai aukštos įtampos įrenginių laboratorijai. Laboratorijos treilerio aukštis – 4,0 m, plotis – 2,5 m, ilgis – 13 m, svoris – 30 t.</w:t>
      </w:r>
    </w:p>
    <w:p w14:paraId="68750CD3" w14:textId="59C75BC9" w:rsidR="00327F03" w:rsidRPr="00606518" w:rsidRDefault="00327F03" w:rsidP="00B93105">
      <w:pPr>
        <w:pStyle w:val="Punktas4"/>
        <w:numPr>
          <w:ilvl w:val="1"/>
          <w:numId w:val="38"/>
        </w:numPr>
        <w:tabs>
          <w:tab w:val="clear" w:pos="1560"/>
        </w:tabs>
        <w:ind w:left="709" w:hanging="709"/>
        <w:rPr>
          <w:bCs/>
        </w:rPr>
      </w:pPr>
      <w:r w:rsidRPr="00606518">
        <w:rPr>
          <w:bCs/>
        </w:rPr>
        <w:t xml:space="preserve">Teritorija planiruojama prisitaikant prie esamo paviršiaus jei projektavimo užduotyje nenurodyta kitaip. Esant galimybėms turi būti suformuotas minimalus vienpusis arba pakopinis sklypo nuolydis, kuris leis užtikrinti paviršinių nuotekų pašalinimą už sklypo ribų. Paaiškėjus, kad vandeniui nuvesti nepakanka aukščių – skirstyklos teritorija aukštinama tiek, kiek reikalinga vandeniui nuvesti. </w:t>
      </w:r>
    </w:p>
    <w:p w14:paraId="6D79DC95" w14:textId="1BF6A198" w:rsidR="00327F03" w:rsidRPr="00606518" w:rsidRDefault="00327F03" w:rsidP="00B93105">
      <w:pPr>
        <w:pStyle w:val="Punktas4"/>
        <w:numPr>
          <w:ilvl w:val="1"/>
          <w:numId w:val="38"/>
        </w:numPr>
        <w:tabs>
          <w:tab w:val="clear" w:pos="1560"/>
        </w:tabs>
        <w:ind w:left="709" w:hanging="709"/>
        <w:rPr>
          <w:bCs/>
        </w:rPr>
      </w:pPr>
      <w:r w:rsidRPr="00606518">
        <w:rPr>
          <w:bCs/>
        </w:rPr>
        <w:t xml:space="preserve">Paviršiaus vanduo nuo teritorijos pašalinamas paviršinių nuotekų surinkimo sistemos pagalba ir atviruoju būdu išnaudojant nuolydžius. Teritorijoje projektuojamas drenažas su prisijungimo prie tinklų (esant galimybei) įskaitant prisijungimo sąlygų parengimą ir suderinimą. Jei pastotės teritorijoje įrengti melioracijos tinklai, drenažas nuvedamas į juos. Aplink PVP įrengiamas drenažas. Nuo PVP stogo vanduo skardiniais lietvamzdžiais ir vandens surinkėjais su lapų gaudytuvais nuvedamas į lietaus nuvedimo / drenažo sistemą. </w:t>
      </w:r>
      <w:r w:rsidR="002244D3" w:rsidRPr="00606518">
        <w:rPr>
          <w:bCs/>
        </w:rPr>
        <w:t>Projektinių pasiūlymų</w:t>
      </w:r>
      <w:r w:rsidRPr="00606518">
        <w:rPr>
          <w:bCs/>
        </w:rPr>
        <w:t xml:space="preserve"> rengimo metu pateikti hidrogeologijos tyrimų ataskaitą. </w:t>
      </w:r>
      <w:bookmarkStart w:id="6" w:name="_Hlk127946785"/>
      <w:r w:rsidRPr="00606518">
        <w:rPr>
          <w:bCs/>
        </w:rPr>
        <w:t xml:space="preserve">Tuo atveju, jeigu drenažo ar paviršinių nuotekų surinkimo tinklai bus įrengti už PSO valdomo žemės sklypo ribų, derinant </w:t>
      </w:r>
      <w:r w:rsidR="002244D3" w:rsidRPr="00606518">
        <w:rPr>
          <w:bCs/>
        </w:rPr>
        <w:t>projektinius pasiūlymus</w:t>
      </w:r>
      <w:r w:rsidRPr="00606518">
        <w:rPr>
          <w:bCs/>
        </w:rPr>
        <w:t xml:space="preserve"> pateikti žemės sklypo (-sklypų) Nekilnojamojo turto registro centrinio duomenų banko išrašą (-išrašus) su įregistruotais servitutais ir teritorijomis, kuriose taikomos specialiosios žemės naudojimo sąlygos, bei kitus būtinus trečiųjų šalių sutikimus.</w:t>
      </w:r>
    </w:p>
    <w:bookmarkEnd w:id="6"/>
    <w:p w14:paraId="7710297A" w14:textId="6E183485" w:rsidR="00327F03" w:rsidRPr="00606518" w:rsidRDefault="00327F03" w:rsidP="00B93105">
      <w:pPr>
        <w:pStyle w:val="Punktas4"/>
        <w:numPr>
          <w:ilvl w:val="1"/>
          <w:numId w:val="38"/>
        </w:numPr>
        <w:tabs>
          <w:tab w:val="clear" w:pos="1560"/>
        </w:tabs>
        <w:ind w:left="709" w:hanging="709"/>
        <w:rPr>
          <w:bCs/>
        </w:rPr>
      </w:pPr>
      <w:r w:rsidRPr="00606518">
        <w:rPr>
          <w:bCs/>
        </w:rPr>
        <w:t>Pastotės teritorijoje suprojektuoti stacionarų vienvietį g/b tualetą su sandariu išsiurbiamu ne mažesnio kaip 1.5 m diametro g/b rezervuaru su alsuokliu. Maksimalus tualeto atstumas nuo važiuojamosios dalies – 4 m. Priėjimui prie tualeto įrengiamas takas. Aplink tualetą įrengiama betono trinkelių nuogrinda, minimalus plotis 50 cm.</w:t>
      </w:r>
    </w:p>
    <w:p w14:paraId="42141625" w14:textId="307A2100" w:rsidR="00327F03" w:rsidRPr="00606518" w:rsidRDefault="00327F03" w:rsidP="00B93105">
      <w:pPr>
        <w:pStyle w:val="Punktas4"/>
        <w:numPr>
          <w:ilvl w:val="1"/>
          <w:numId w:val="38"/>
        </w:numPr>
        <w:tabs>
          <w:tab w:val="clear" w:pos="1560"/>
        </w:tabs>
        <w:ind w:left="709" w:hanging="709"/>
        <w:rPr>
          <w:bCs/>
        </w:rPr>
      </w:pPr>
      <w:r w:rsidRPr="00606518">
        <w:rPr>
          <w:bCs/>
        </w:rPr>
        <w:t xml:space="preserve">Skirstyklos tvora turi būti suprojektuota 1,8 m aukščio su cinkuotais metaliniais stulpeliais ant betoninio pamato, gelžbetoniniu cokoliu ir virinto tinklo skydais. Minimalus cokolio plokštės įgilinimas – 10 cm. PSO personalo patekimui į 110 kV skirstyklos teritoriją suprojektuoti ir įrengti atskirus vartelius su betoninėmis trinkelėmis (1 m atstumu į išorę) grįstu praėjimu. Skirstyklos tvorai standartiniai techniniai reikalavimai pateikiami </w:t>
      </w:r>
      <w:sdt>
        <w:sdtPr>
          <w:rPr>
            <w:bCs/>
          </w:rPr>
          <w:id w:val="471026587"/>
          <w:citation/>
        </w:sdtPr>
        <w:sdtContent>
          <w:r w:rsidR="00D87F7A" w:rsidRPr="00606518">
            <w:rPr>
              <w:bCs/>
            </w:rPr>
            <w:fldChar w:fldCharType="begin"/>
          </w:r>
          <w:r w:rsidR="002C5BFD" w:rsidRPr="00606518">
            <w:rPr>
              <w:bCs/>
              <w:noProof/>
              <w:lang w:val="en-US"/>
            </w:rPr>
            <w:instrText xml:space="preserve">CITATION Pri13 \l 1033 </w:instrText>
          </w:r>
          <w:r w:rsidR="00D87F7A" w:rsidRPr="00606518">
            <w:rPr>
              <w:bCs/>
            </w:rPr>
            <w:fldChar w:fldCharType="separate"/>
          </w:r>
          <w:r w:rsidR="00606518" w:rsidRPr="00606518">
            <w:rPr>
              <w:bCs/>
              <w:noProof/>
              <w:lang w:val="en-US"/>
            </w:rPr>
            <w:t>(18)</w:t>
          </w:r>
          <w:r w:rsidR="00D87F7A" w:rsidRPr="00606518">
            <w:rPr>
              <w:bCs/>
            </w:rPr>
            <w:fldChar w:fldCharType="end"/>
          </w:r>
        </w:sdtContent>
      </w:sdt>
      <w:r w:rsidR="00D87F7A" w:rsidRPr="00606518">
        <w:rPr>
          <w:bCs/>
        </w:rPr>
        <w:t xml:space="preserve"> </w:t>
      </w:r>
      <w:r w:rsidRPr="00606518">
        <w:rPr>
          <w:bCs/>
        </w:rPr>
        <w:t>priede.</w:t>
      </w:r>
    </w:p>
    <w:p w14:paraId="17A267C7" w14:textId="142EE660" w:rsidR="00327F03" w:rsidRPr="00606518" w:rsidRDefault="00327F03" w:rsidP="00B93105">
      <w:pPr>
        <w:pStyle w:val="Punktas4"/>
        <w:numPr>
          <w:ilvl w:val="1"/>
          <w:numId w:val="38"/>
        </w:numPr>
        <w:tabs>
          <w:tab w:val="clear" w:pos="1560"/>
        </w:tabs>
        <w:ind w:left="709" w:hanging="709"/>
        <w:rPr>
          <w:bCs/>
        </w:rPr>
      </w:pPr>
      <w:r w:rsidRPr="00606518">
        <w:rPr>
          <w:bCs/>
        </w:rPr>
        <w:t>Numatyti išvalymą nuo augmenijos (krūmų) ir aplinkos sutvarkymą viso sklypo teritorijoje ir dviejų metrų atstumu nuo tvoros išorinėje pusėje, jei tvora sutampa su sklypo ribomis.</w:t>
      </w:r>
    </w:p>
    <w:p w14:paraId="4C740B11" w14:textId="6648A95E" w:rsidR="00327F03" w:rsidRPr="00606518" w:rsidRDefault="00327F03" w:rsidP="00B93105">
      <w:pPr>
        <w:pStyle w:val="Punktas4"/>
        <w:numPr>
          <w:ilvl w:val="1"/>
          <w:numId w:val="38"/>
        </w:numPr>
        <w:tabs>
          <w:tab w:val="clear" w:pos="1560"/>
        </w:tabs>
        <w:ind w:left="709" w:hanging="709"/>
        <w:rPr>
          <w:bCs/>
        </w:rPr>
      </w:pPr>
      <w:r w:rsidRPr="00606518">
        <w:rPr>
          <w:bCs/>
        </w:rPr>
        <w:t>Įvažiavimo/įėjimo vartams iš išorės suprojektuoti užraktą dviejų pakabinamų spynų sistemos, kurios leistų atrakinti vartus atrakinus vieną spyną (Gamintojo arba PSO raktu), o vidinėje vartų pusėje suprojektuoti kilpą pakabinamai spynai. Prie įvažiavimo vartų 1 m. atstumu į išorę projektuojamas ne prastesnės kokybės negu skirstykloje kelias.</w:t>
      </w:r>
    </w:p>
    <w:p w14:paraId="1AD979D9" w14:textId="7B4EC2FD" w:rsidR="00327F03" w:rsidRPr="00606518" w:rsidRDefault="00327F03" w:rsidP="00B93105">
      <w:pPr>
        <w:pStyle w:val="Punktas4"/>
        <w:numPr>
          <w:ilvl w:val="1"/>
          <w:numId w:val="38"/>
        </w:numPr>
        <w:tabs>
          <w:tab w:val="clear" w:pos="1560"/>
        </w:tabs>
        <w:ind w:left="709" w:hanging="709"/>
        <w:rPr>
          <w:bCs/>
        </w:rPr>
      </w:pPr>
      <w:r w:rsidRPr="00606518">
        <w:rPr>
          <w:bCs/>
        </w:rPr>
        <w:t xml:space="preserve">Atlikti hidrogeologinius tyrimus skirstyklos </w:t>
      </w:r>
      <w:r w:rsidR="007771DC" w:rsidRPr="00606518">
        <w:rPr>
          <w:bCs/>
        </w:rPr>
        <w:t>statybos</w:t>
      </w:r>
      <w:r w:rsidRPr="00606518">
        <w:rPr>
          <w:bCs/>
        </w:rPr>
        <w:t xml:space="preserve"> vieto</w:t>
      </w:r>
      <w:r w:rsidR="007771DC" w:rsidRPr="00606518">
        <w:rPr>
          <w:bCs/>
        </w:rPr>
        <w:t>j</w:t>
      </w:r>
      <w:r w:rsidRPr="00606518">
        <w:rPr>
          <w:bCs/>
        </w:rPr>
        <w:t xml:space="preserve">e.  Geologinių tyrimų minimalus kiekis pastotėje - vienas bandomasis gręžinys 20 arų plotui, bet ne mažiau nei du bandomieji gręžiniai. </w:t>
      </w:r>
      <w:r w:rsidR="002244D3" w:rsidRPr="00606518">
        <w:rPr>
          <w:bCs/>
        </w:rPr>
        <w:t>Projektinių pasiūlymų</w:t>
      </w:r>
      <w:r w:rsidRPr="00606518">
        <w:rPr>
          <w:bCs/>
        </w:rPr>
        <w:t xml:space="preserve"> rengimo metu pateikti geologinių tyrimų ataskaitą.</w:t>
      </w:r>
    </w:p>
    <w:p w14:paraId="2424382D" w14:textId="401B0FE6" w:rsidR="00327F03" w:rsidRPr="00606518" w:rsidRDefault="00327F03" w:rsidP="00B93105">
      <w:pPr>
        <w:pStyle w:val="Punktas4"/>
        <w:numPr>
          <w:ilvl w:val="1"/>
          <w:numId w:val="38"/>
        </w:numPr>
        <w:tabs>
          <w:tab w:val="clear" w:pos="1560"/>
        </w:tabs>
        <w:ind w:left="709" w:hanging="709"/>
        <w:rPr>
          <w:bCs/>
        </w:rPr>
      </w:pPr>
      <w:r w:rsidRPr="00606518">
        <w:rPr>
          <w:bCs/>
        </w:rPr>
        <w:t xml:space="preserve">Pagal LR Aplinkos ministerijos patvirtintą „Reglamentuojamų statybos produktų sąrašą“ objekto statyboje panaudoti statybos produktai privalo turėti išduotus LR aplinkos </w:t>
      </w:r>
      <w:r w:rsidRPr="00606518">
        <w:rPr>
          <w:bCs/>
        </w:rPr>
        <w:lastRenderedPageBreak/>
        <w:t>ministro 2018 m. birželio 27 d. įsakymu Nr. D1-601 paskirtų notifikuotų įstaigų sertifikatus.</w:t>
      </w:r>
    </w:p>
    <w:p w14:paraId="1C8BCE9F" w14:textId="64B7B0A2" w:rsidR="00327F03" w:rsidRPr="00606518" w:rsidRDefault="00327F03" w:rsidP="00B93105">
      <w:pPr>
        <w:pStyle w:val="Punktas4"/>
        <w:numPr>
          <w:ilvl w:val="1"/>
          <w:numId w:val="38"/>
        </w:numPr>
        <w:tabs>
          <w:tab w:val="clear" w:pos="1560"/>
        </w:tabs>
        <w:ind w:left="709" w:hanging="709"/>
        <w:rPr>
          <w:bCs/>
        </w:rPr>
      </w:pPr>
      <w:r w:rsidRPr="00606518">
        <w:rPr>
          <w:bCs/>
        </w:rPr>
        <w:t>Suprojektuoti šalia esančios teritorijos, kelių ir privažiavimų, kuriais buvo naudojamasi projekto vykdymo metu, atstatymą į pirminę projektinę padėtį.</w:t>
      </w:r>
    </w:p>
    <w:p w14:paraId="3A826D0C" w14:textId="6096D733" w:rsidR="00327F03" w:rsidRPr="00606518" w:rsidRDefault="00327F03" w:rsidP="00B93105">
      <w:pPr>
        <w:pStyle w:val="Punktas4"/>
        <w:numPr>
          <w:ilvl w:val="1"/>
          <w:numId w:val="38"/>
        </w:numPr>
        <w:tabs>
          <w:tab w:val="clear" w:pos="1560"/>
        </w:tabs>
        <w:ind w:left="709" w:hanging="709"/>
        <w:rPr>
          <w:bCs/>
        </w:rPr>
      </w:pPr>
      <w:r w:rsidRPr="00606518">
        <w:rPr>
          <w:bCs/>
        </w:rPr>
        <w:t>Sklypo sutvarkymo (Sklypo plano) dalyje suprojektuoti informacinį aiškinamąjį stendą prie pagrindinio įėjimo į statybvietę. Stende pateikiama informacija turi būti lengvai įskaitoma iš 5 m atstumo. Stende pateikiama informacija:</w:t>
      </w:r>
    </w:p>
    <w:p w14:paraId="389E438C" w14:textId="575C53F9" w:rsidR="00327F03" w:rsidRPr="00606518" w:rsidRDefault="00FB2CD0" w:rsidP="007F19C4">
      <w:pPr>
        <w:pStyle w:val="4281"/>
        <w:ind w:left="1701" w:hanging="992"/>
        <w:rPr>
          <w:bCs/>
        </w:rPr>
      </w:pPr>
      <w:r w:rsidRPr="00606518">
        <w:rPr>
          <w:bCs/>
        </w:rPr>
        <w:t>U</w:t>
      </w:r>
      <w:r w:rsidR="00327F03" w:rsidRPr="00606518">
        <w:rPr>
          <w:bCs/>
        </w:rPr>
        <w:t>žsakovo pavadinimas;</w:t>
      </w:r>
    </w:p>
    <w:p w14:paraId="2A9211B3" w14:textId="0C0E4982" w:rsidR="00327F03" w:rsidRPr="00606518" w:rsidRDefault="00FB2CD0" w:rsidP="007F19C4">
      <w:pPr>
        <w:pStyle w:val="4281"/>
        <w:ind w:left="1701" w:hanging="992"/>
        <w:rPr>
          <w:bCs/>
        </w:rPr>
      </w:pPr>
      <w:r w:rsidRPr="00606518">
        <w:rPr>
          <w:bCs/>
        </w:rPr>
        <w:t>P</w:t>
      </w:r>
      <w:r w:rsidR="00327F03" w:rsidRPr="00606518">
        <w:rPr>
          <w:bCs/>
        </w:rPr>
        <w:t>rojektuotojas;</w:t>
      </w:r>
    </w:p>
    <w:p w14:paraId="40BDD093" w14:textId="1B26AFBC" w:rsidR="00327F03" w:rsidRPr="00606518" w:rsidRDefault="00FB2CD0" w:rsidP="007F19C4">
      <w:pPr>
        <w:pStyle w:val="4281"/>
        <w:ind w:left="1701" w:hanging="992"/>
        <w:rPr>
          <w:bCs/>
        </w:rPr>
      </w:pPr>
      <w:r w:rsidRPr="00606518">
        <w:rPr>
          <w:bCs/>
        </w:rPr>
        <w:t>R</w:t>
      </w:r>
      <w:r w:rsidR="00327F03" w:rsidRPr="00606518">
        <w:rPr>
          <w:bCs/>
        </w:rPr>
        <w:t>angovo pavadinimas;</w:t>
      </w:r>
    </w:p>
    <w:p w14:paraId="4CF77B5B" w14:textId="363078EB" w:rsidR="00327F03" w:rsidRPr="00606518" w:rsidRDefault="00FB2CD0" w:rsidP="007F19C4">
      <w:pPr>
        <w:pStyle w:val="4281"/>
        <w:ind w:left="1701" w:hanging="992"/>
        <w:rPr>
          <w:bCs/>
        </w:rPr>
      </w:pPr>
      <w:r w:rsidRPr="00606518">
        <w:rPr>
          <w:bCs/>
        </w:rPr>
        <w:t>S</w:t>
      </w:r>
      <w:r w:rsidR="00327F03" w:rsidRPr="00606518">
        <w:rPr>
          <w:bCs/>
        </w:rPr>
        <w:t>tatinio statybos vadovo vardas, pavardė, kontaktinis tel.;</w:t>
      </w:r>
    </w:p>
    <w:p w14:paraId="4D4437BC" w14:textId="7C9B9CFE" w:rsidR="00327F03" w:rsidRPr="00606518" w:rsidRDefault="00FB2CD0" w:rsidP="007F19C4">
      <w:pPr>
        <w:pStyle w:val="4281"/>
        <w:ind w:left="1701" w:hanging="992"/>
        <w:rPr>
          <w:bCs/>
        </w:rPr>
      </w:pPr>
      <w:r w:rsidRPr="00606518">
        <w:rPr>
          <w:bCs/>
        </w:rPr>
        <w:t>T</w:t>
      </w:r>
      <w:r w:rsidR="00327F03" w:rsidRPr="00606518">
        <w:rPr>
          <w:bCs/>
        </w:rPr>
        <w:t>echninės priežiūros vadovo vardas, pavardė, kontaktinis tel.;</w:t>
      </w:r>
    </w:p>
    <w:p w14:paraId="4D1B13CB" w14:textId="78E2C35E" w:rsidR="00327F03" w:rsidRPr="00606518" w:rsidRDefault="00FB2CD0" w:rsidP="007F19C4">
      <w:pPr>
        <w:pStyle w:val="4281"/>
        <w:ind w:left="1701" w:hanging="992"/>
        <w:rPr>
          <w:bCs/>
        </w:rPr>
      </w:pPr>
      <w:r w:rsidRPr="00606518">
        <w:rPr>
          <w:bCs/>
        </w:rPr>
        <w:t>P</w:t>
      </w:r>
      <w:r w:rsidR="00327F03" w:rsidRPr="00606518">
        <w:rPr>
          <w:bCs/>
        </w:rPr>
        <w:t>rojekto pradžios ir pabaigos datos.</w:t>
      </w:r>
    </w:p>
    <w:p w14:paraId="22D32D30" w14:textId="304CA564" w:rsidR="00327F03" w:rsidRPr="00606518" w:rsidRDefault="00327F03" w:rsidP="00B93105">
      <w:pPr>
        <w:pStyle w:val="Punktas4"/>
        <w:numPr>
          <w:ilvl w:val="1"/>
          <w:numId w:val="38"/>
        </w:numPr>
        <w:tabs>
          <w:tab w:val="clear" w:pos="1560"/>
        </w:tabs>
        <w:ind w:left="709" w:hanging="709"/>
        <w:rPr>
          <w:bCs/>
        </w:rPr>
      </w:pPr>
      <w:r w:rsidRPr="00606518">
        <w:rPr>
          <w:bCs/>
        </w:rPr>
        <w:t>Ant portalų būtina įrengti apsaugą nuo paukščių.</w:t>
      </w:r>
    </w:p>
    <w:p w14:paraId="1A794722" w14:textId="21E6B0F4" w:rsidR="00327F03" w:rsidRPr="00606518" w:rsidRDefault="00327F03" w:rsidP="00B93105">
      <w:pPr>
        <w:pStyle w:val="Punktas4"/>
        <w:numPr>
          <w:ilvl w:val="1"/>
          <w:numId w:val="38"/>
        </w:numPr>
        <w:tabs>
          <w:tab w:val="clear" w:pos="1560"/>
        </w:tabs>
        <w:ind w:left="709" w:hanging="709"/>
        <w:rPr>
          <w:bCs/>
        </w:rPr>
      </w:pPr>
      <w:r w:rsidRPr="00606518">
        <w:rPr>
          <w:bCs/>
        </w:rPr>
        <w:t>Demontuoti visas nereikalingas LITRGID AB konstrukcijas ir įrenginius AB ESO teritorijoje.</w:t>
      </w:r>
    </w:p>
    <w:p w14:paraId="329BC72C" w14:textId="5827BCA2" w:rsidR="00D50BE4" w:rsidRPr="00606518" w:rsidRDefault="00D50BE4" w:rsidP="00B93105">
      <w:pPr>
        <w:pStyle w:val="Punktas4"/>
        <w:numPr>
          <w:ilvl w:val="1"/>
          <w:numId w:val="38"/>
        </w:numPr>
        <w:tabs>
          <w:tab w:val="clear" w:pos="1560"/>
        </w:tabs>
        <w:ind w:left="709" w:hanging="709"/>
        <w:rPr>
          <w:bCs/>
        </w:rPr>
      </w:pPr>
      <w:r w:rsidRPr="00606518">
        <w:rPr>
          <w:bCs/>
        </w:rPr>
        <w:t>Projekto pasirengimo statybai ir statybos darbų organizavimo dalyje statybos laikotarpiui numatyti priemones privažiavimo nuo kelio Nr. 195 iki Surviliškio TP (apie 300 m.) sustiprinimui, užtikrinant sunkiojo ir lengvojo transporto priemonių privažiavimą prie Surviliškio TP. Įvertinti organizacinius ir įrengimo kaštus privažiavimo prie Surviliškio TP sustiprinimui.</w:t>
      </w:r>
    </w:p>
    <w:p w14:paraId="0437EB15" w14:textId="2D4713BC" w:rsidR="000003D5" w:rsidRPr="00606518" w:rsidRDefault="000003D5" w:rsidP="000003D5">
      <w:pPr>
        <w:rPr>
          <w:rFonts w:ascii="Trebuchet MS" w:hAnsi="Trebuchet MS" w:cs="Arial"/>
          <w:bCs/>
          <w:sz w:val="22"/>
          <w:szCs w:val="22"/>
          <w:lang w:val="lt-LT"/>
        </w:rPr>
      </w:pPr>
      <w:r w:rsidRPr="00606518">
        <w:rPr>
          <w:rFonts w:ascii="Trebuchet MS" w:hAnsi="Trebuchet MS"/>
          <w:bCs/>
          <w:sz w:val="22"/>
          <w:szCs w:val="22"/>
          <w:lang w:val="lt-LT"/>
        </w:rPr>
        <w:br w:type="page"/>
      </w:r>
    </w:p>
    <w:p w14:paraId="2539A6C3" w14:textId="1AF71B3A" w:rsidR="000D272E" w:rsidRPr="00606518" w:rsidRDefault="000D272E" w:rsidP="00B93105">
      <w:pPr>
        <w:pStyle w:val="Heading1"/>
        <w:numPr>
          <w:ilvl w:val="0"/>
          <w:numId w:val="4"/>
        </w:numPr>
        <w:spacing w:line="276" w:lineRule="auto"/>
        <w:rPr>
          <w:b w:val="0"/>
          <w:bCs/>
          <w:szCs w:val="22"/>
          <w:lang w:val="lt-LT"/>
        </w:rPr>
      </w:pPr>
      <w:bookmarkStart w:id="7" w:name="_Toc176961797"/>
      <w:r w:rsidRPr="00606518">
        <w:rPr>
          <w:b w:val="0"/>
          <w:bCs/>
          <w:szCs w:val="22"/>
          <w:lang w:val="lt-LT"/>
        </w:rPr>
        <w:lastRenderedPageBreak/>
        <w:t>ELEKTROTECHNIKOS DALIS</w:t>
      </w:r>
      <w:bookmarkEnd w:id="7"/>
    </w:p>
    <w:p w14:paraId="6486008A" w14:textId="77777777" w:rsidR="00E41E2A" w:rsidRPr="00606518" w:rsidRDefault="00E41E2A" w:rsidP="00956728">
      <w:pPr>
        <w:spacing w:line="276" w:lineRule="auto"/>
        <w:rPr>
          <w:rFonts w:ascii="Trebuchet MS" w:hAnsi="Trebuchet MS"/>
          <w:bCs/>
          <w:sz w:val="22"/>
          <w:szCs w:val="22"/>
          <w:lang w:val="lt-LT"/>
        </w:rPr>
      </w:pPr>
    </w:p>
    <w:p w14:paraId="57535322" w14:textId="61048DA7" w:rsidR="00E41E2A" w:rsidRPr="00606518" w:rsidRDefault="00E41E2A" w:rsidP="00956728">
      <w:pPr>
        <w:spacing w:line="276" w:lineRule="auto"/>
        <w:jc w:val="center"/>
        <w:rPr>
          <w:rFonts w:ascii="Trebuchet MS" w:hAnsi="Trebuchet MS"/>
          <w:bCs/>
          <w:sz w:val="22"/>
          <w:szCs w:val="22"/>
          <w:lang w:val="lt-LT"/>
        </w:rPr>
      </w:pPr>
      <w:r w:rsidRPr="00606518">
        <w:rPr>
          <w:rFonts w:ascii="Trebuchet MS" w:hAnsi="Trebuchet MS"/>
          <w:bCs/>
          <w:noProof/>
          <w:sz w:val="22"/>
          <w:szCs w:val="22"/>
          <w:lang w:val="lt-LT"/>
        </w:rPr>
        <w:drawing>
          <wp:inline distT="0" distB="0" distL="0" distR="0" wp14:anchorId="0F8AB520" wp14:editId="3D5EF2F6">
            <wp:extent cx="3678555" cy="3411220"/>
            <wp:effectExtent l="0" t="0" r="0" b="0"/>
            <wp:docPr id="1499319522"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319522" name="Picture 1" descr="A diagram of a 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78555" cy="3411220"/>
                    </a:xfrm>
                    <a:prstGeom prst="rect">
                      <a:avLst/>
                    </a:prstGeom>
                    <a:noFill/>
                    <a:ln>
                      <a:noFill/>
                    </a:ln>
                  </pic:spPr>
                </pic:pic>
              </a:graphicData>
            </a:graphic>
          </wp:inline>
        </w:drawing>
      </w:r>
    </w:p>
    <w:p w14:paraId="0B2108A4" w14:textId="556DBD37" w:rsidR="00E41E2A" w:rsidRPr="00606518" w:rsidRDefault="00CA3D10"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 xml:space="preserve">1 pav. </w:t>
      </w:r>
      <w:r w:rsidR="00E41E2A" w:rsidRPr="00606518">
        <w:rPr>
          <w:rFonts w:ascii="Trebuchet MS" w:hAnsi="Trebuchet MS" w:cs="Arial"/>
          <w:bCs/>
          <w:sz w:val="22"/>
          <w:szCs w:val="22"/>
          <w:lang w:val="lt-LT"/>
        </w:rPr>
        <w:t>110-10 kV Surviliškio TP 110 kV skirstyklos principinė schema po rekonstravimo</w:t>
      </w:r>
    </w:p>
    <w:p w14:paraId="40450074" w14:textId="77777777" w:rsidR="00E41E2A" w:rsidRPr="00606518" w:rsidRDefault="00E41E2A" w:rsidP="00956728">
      <w:pPr>
        <w:spacing w:line="276" w:lineRule="auto"/>
        <w:rPr>
          <w:rFonts w:ascii="Trebuchet MS" w:hAnsi="Trebuchet MS"/>
          <w:bCs/>
          <w:sz w:val="22"/>
          <w:szCs w:val="22"/>
          <w:lang w:val="lt-LT"/>
        </w:rPr>
      </w:pPr>
    </w:p>
    <w:p w14:paraId="47FE1C69" w14:textId="77777777" w:rsidR="00544455" w:rsidRPr="00606518" w:rsidRDefault="00544455" w:rsidP="007F19C4">
      <w:pPr>
        <w:pStyle w:val="Punktas5"/>
        <w:ind w:left="709" w:hanging="709"/>
        <w:rPr>
          <w:bCs/>
        </w:rPr>
      </w:pPr>
      <w:r w:rsidRPr="00606518">
        <w:rPr>
          <w:bCs/>
        </w:rPr>
        <w:t>Nuosavybės ribą išlaikyti esamą ant galios transformatorių 110 kV įvadų gnybtų.</w:t>
      </w:r>
    </w:p>
    <w:p w14:paraId="7A94BC49" w14:textId="77777777" w:rsidR="00544455" w:rsidRPr="00606518" w:rsidRDefault="00544455" w:rsidP="007F19C4">
      <w:pPr>
        <w:pStyle w:val="Punktas5"/>
        <w:tabs>
          <w:tab w:val="clear" w:pos="1559"/>
          <w:tab w:val="left" w:pos="1560"/>
        </w:tabs>
        <w:ind w:left="709" w:hanging="709"/>
        <w:rPr>
          <w:bCs/>
        </w:rPr>
      </w:pPr>
      <w:r w:rsidRPr="00606518">
        <w:rPr>
          <w:bCs/>
        </w:rPr>
        <w:t xml:space="preserve">Pirminių įrenginių išdėstymas turi būti projektuojamas optimaliai išnaudojant pastotės teritoriją. Naujai statomas pastotės valdymo pultas (toliau - PVP), jeigu leidžia techninės galimybės, projektuojamas tarp linijų prijunginių, šalia remontinės jungties (arba sekcijinio prijunginio). PVP dydis turi būti suprojektuotas toks, kad tilptų visi principinėje schemoje numatytų statomų bei planuojamų rezervinių narvelių valdymo, apsaugų, elektros apskaitos, ryšių bei savųjų reikmių maitinimo įrangos įrenginiai. Kur techniškai įmanoma ir pastotėje yra pakankamai vietos, PVP skirstyklos padėtis įrenginių ir konstrukcijų atžvilgiu turi būti tokia, kad PVP būtų galima praplėsti papildomai nerekonstruojant ir neperkeliant skirstyklos įrenginių ir konstrukcijų, bet išlaikant reikalingus saugius atstumus iki įtampą turinčių dalių. PVP esančios įrangos išdėstymas turi leisti PVP praplėtimą neperstatant jame esamų aukščiau paminėtų valdymo, apsaugų, elektros apskaitos, ryšių bei savųjų reikmių maitinimo įrangos spintų. </w:t>
      </w:r>
    </w:p>
    <w:p w14:paraId="37083C0C" w14:textId="77777777" w:rsidR="00544455" w:rsidRPr="00606518" w:rsidRDefault="00544455" w:rsidP="007F19C4">
      <w:pPr>
        <w:pStyle w:val="Punktas5"/>
        <w:ind w:left="709" w:hanging="709"/>
        <w:rPr>
          <w:bCs/>
        </w:rPr>
      </w:pPr>
      <w:r w:rsidRPr="00606518">
        <w:rPr>
          <w:bCs/>
        </w:rPr>
        <w:t xml:space="preserve">Projektuojant įrangos ir kelių išdėstymą pastotės teritorijoje, neatsižvelgiant į PU pateiktą principinę schemą bei kur techniškai įmanoma ir pastotėje yra pakankamai vietos, numatyti sprendinius, kurie leistų ateityje tarp šynų sekcijų įrengti sekcijinį prijunginį su dviem skyrikliais, srovės transformatoriumi ir jungtuvu. Tarp šynų atitinkamai turi būti numatytas ir projektiniuose brėžiniuose atvaizduotas minėtų įrenginių galimas išdėstymas. Pjūvių ir išdėstymo brėžiniuose turi būti parodyta, kad tokius įrenginius tarp šynų įrengti bus galima. Jei po sekcijine (remontine) jungtimi įrengiamas kelias (ar privažiavimo koridorius) skirtas privažiuoti prie linijinių prijunginių arba PVP, projektuojant įrenginių išdėstymą tarp šynų įvertinti ne tik perspektyvinius skyriklius, jungtuvą ir srovės transformatorių, bet ir pravažiavimo po šynomis kelio </w:t>
      </w:r>
      <w:r w:rsidRPr="00606518">
        <w:rPr>
          <w:bCs/>
        </w:rPr>
        <w:lastRenderedPageBreak/>
        <w:t>koridorių. Minimalūs pravažiavimo koridoriaus gabaritai turi būti kaip nurodyta Skirstyklų ir pastočių elektros įrenginių įrengimo taisyklėse.</w:t>
      </w:r>
    </w:p>
    <w:p w14:paraId="51F47831" w14:textId="77777777" w:rsidR="00544455" w:rsidRPr="00606518" w:rsidRDefault="00544455" w:rsidP="007F19C4">
      <w:pPr>
        <w:pStyle w:val="Punktas5"/>
        <w:ind w:left="709" w:hanging="709"/>
        <w:rPr>
          <w:bCs/>
        </w:rPr>
      </w:pPr>
      <w:r w:rsidRPr="00606518">
        <w:rPr>
          <w:bCs/>
        </w:rPr>
        <w:t>Projektuojant parinkti maksimaliai funkcionalų ir techniškai ekonomiškai naudingą 110 kV skirstyklos įrenginių išdėstymą. Projektuojant turi būti kiek įmanoma išvengiama aukštos įtampos elektros tiltų, OL užvedimų arba šynų susikirtimų skirtingose plokštumose, kitų nestandartinių sprendinių, galinčių apsunkinti eksploatavimą, elektros energijos perdavimą arba sukelti pavojų eksploatuojančiam personalui. Principinė schema po rekonstrukcijos/naujos statybos turi maksimaliai atitikti projektavimo užduotyje/sąlygose pateiktą principinę schemą. Turi būti išlaikomas įrenginių ir sumontavimo sprendinių vienodumas visuose skirstyklos prijunginiuose, išskyrus atvejus, kai LITGRID AB sutinka su kitokiu sprendiniu. Projektavimo metu planuojant objekto statybos įgyvendinimo etapus, jei reikalinga, numatyti laikinas technines ir organizacines priemones, siekiant įvykdyti visus LITGRID AB ir trečiųjų šalių reikalavimus dėl projekto įgyvendinimo etapų bei aukštos įtampos įrenginių išjungimo galimybių bei terminų. Tokios priemonės gali būti: papildomos laikinos atramos, šuntuojantys šynų tiltai, laikinų kabelinių jungčių panaudojimas ir kt. Visos papildomos organizacinės ir techninės priemonės turi būti įvertintos ir įtrauktos į projekto apimtį. LITGRID AB papildomai nedengs išlaidų, susidariusių dėl šių laikinų sprendinių panaudojimo, jei tokios priemonės bus reikalingos projekto įgyvendinimo eigoje.</w:t>
      </w:r>
    </w:p>
    <w:p w14:paraId="2AB3D5DB" w14:textId="1220945C" w:rsidR="00544455" w:rsidRPr="00606518" w:rsidRDefault="00CC55E4" w:rsidP="007F19C4">
      <w:pPr>
        <w:pStyle w:val="Punktas5"/>
        <w:ind w:left="709" w:hanging="709"/>
        <w:rPr>
          <w:bCs/>
        </w:rPr>
      </w:pPr>
      <w:r w:rsidRPr="00606518">
        <w:rPr>
          <w:bCs/>
        </w:rPr>
        <w:t>Prieš projektiniuose</w:t>
      </w:r>
      <w:r w:rsidR="00544455" w:rsidRPr="00606518">
        <w:rPr>
          <w:bCs/>
        </w:rPr>
        <w:t xml:space="preserve"> (jeigu tokie bus rengiami) ir projekto brėžiniuose ir aprašomojoje dalyje turi būti pateikti sprendiniai susiję su sklype arba greta jo vyksiančiais pakeitimais, kurie bus atliekami šio projekto apimtyje arba vykdomi trečiųjų šalių ryšium su Litgrid AB vykdomu projektu (pvz. AB ESO priklausančių pastatų arba įrenginių ir konstrukcijų demontavimas, perkėlimas, statyba, rekonstravimas ir pan.).</w:t>
      </w:r>
    </w:p>
    <w:p w14:paraId="501FF52B" w14:textId="77777777" w:rsidR="00544455" w:rsidRPr="00606518" w:rsidRDefault="00544455" w:rsidP="007F19C4">
      <w:pPr>
        <w:pStyle w:val="Punktas5"/>
        <w:ind w:left="709" w:hanging="709"/>
        <w:rPr>
          <w:bCs/>
        </w:rPr>
      </w:pPr>
      <w:r w:rsidRPr="00606518">
        <w:rPr>
          <w:bCs/>
        </w:rPr>
        <w:t>Numatyti privažiavimo galimybę prie visų pastotės įrenginių ir konstrukcijų. Atvirosiose skirstyklose prie jungtuvų ir tarp galios transformatorių (jei tokie eksploatuojami arba projektuojami) ir jų  prijunginių turi būti nutiestas kelias montavimo, remonto mechanizmams ir įtaisams bei kilnojamosioms laboratorijoms. Jeigu projektuojamas žiedinis ar kitas apvažiavimas, jis turi būti vientisas, be tarpų, net ir tais atvejais, kai toje vietoje pirminė įranga yra neprojektuojama. Turi būti išlaikomas bendras projektuojamos pastotės sprendinių vienodumas.</w:t>
      </w:r>
    </w:p>
    <w:p w14:paraId="750D5ED1" w14:textId="58127A31" w:rsidR="00544455" w:rsidRPr="00606518" w:rsidRDefault="00544455" w:rsidP="007F19C4">
      <w:pPr>
        <w:pStyle w:val="Punktas5"/>
        <w:ind w:left="709" w:hanging="709"/>
        <w:rPr>
          <w:bCs/>
        </w:rPr>
      </w:pPr>
      <w:r w:rsidRPr="00606518">
        <w:rPr>
          <w:bCs/>
        </w:rPr>
        <w:t xml:space="preserve"> Naujos TP statybos atveju visi PSO įrenginiai, įskaitant perspektyvinius pagal pateiktą principinę schemą, turi būti projektuojami esamo PSO sklypo ribose, išlaikant šių sąlygų reikalavimus. Rekonstruojamos esamos PSO TP ar plėtros atveju prioritetu laikyti sprendinius, kai perspektyvinių įrenginių išdėstymas yra esamo sklypo ribose, tačiau atskirais atvejais nesant galimybei išpildyti šių sąlygų reikalavimų arba PSO atskirai pareikalavus, perspektyviniai įrenginiai gali būti atvaizduojami už PSO sklypo ribų. Tokiu atveju brėžiniuose turi būti aiškiai nurodomas teritorijos išplėtimo poreikis norint pastatyti perspektyvinius įrenginius pagal pateiktą principinę schemą. Visais atvejais visi projektuojami sprendiniai privalo būti suderinti su PSO. </w:t>
      </w:r>
    </w:p>
    <w:p w14:paraId="1CFB5CDB" w14:textId="77777777" w:rsidR="00544455" w:rsidRPr="00606518" w:rsidRDefault="00544455" w:rsidP="007F19C4">
      <w:pPr>
        <w:pStyle w:val="Punktas5"/>
        <w:ind w:left="709" w:hanging="709"/>
        <w:rPr>
          <w:bCs/>
        </w:rPr>
      </w:pPr>
      <w:r w:rsidRPr="00606518">
        <w:rPr>
          <w:bCs/>
        </w:rPr>
        <w:t xml:space="preserve">Projekte pateikti informaciją apie esamo regiono klimato sąlygas, įtraukiant apšalo sienelės storį, vėjo greitį, bei atitinkamai specifikuoti šiuos parametrus pirminių įrenginių techninėse specifikacijose. </w:t>
      </w:r>
    </w:p>
    <w:p w14:paraId="72260ACF" w14:textId="20C4A9DB" w:rsidR="00544455" w:rsidRPr="00606518" w:rsidRDefault="00544455" w:rsidP="007F19C4">
      <w:pPr>
        <w:pStyle w:val="Punktas5"/>
        <w:ind w:left="709" w:hanging="709"/>
        <w:rPr>
          <w:bCs/>
        </w:rPr>
      </w:pPr>
      <w:r w:rsidRPr="00606518">
        <w:rPr>
          <w:bCs/>
        </w:rPr>
        <w:t>Rekonstruojama visa 110 kV skirstykla. Rekonstrukcijos metu visi pirminiai įrenginiai keičiami naujais. Rekonstruojant 110 kV skirstyklą, perduoti į LITGRID AB avarinį rezervą šiuos esamus įrenginius (žr.</w:t>
      </w:r>
      <w:r w:rsidR="00345302" w:rsidRPr="00606518">
        <w:rPr>
          <w:bCs/>
          <w:noProof/>
        </w:rPr>
        <w:t xml:space="preserve"> </w:t>
      </w:r>
      <w:sdt>
        <w:sdtPr>
          <w:rPr>
            <w:bCs/>
            <w:noProof/>
          </w:rPr>
          <w:id w:val="1101688425"/>
          <w:citation/>
        </w:sdtPr>
        <w:sdtContent>
          <w:r w:rsidR="00D87F7A" w:rsidRPr="00606518">
            <w:rPr>
              <w:bCs/>
              <w:noProof/>
            </w:rPr>
            <w:fldChar w:fldCharType="begin"/>
          </w:r>
          <w:r w:rsidR="002C5BFD" w:rsidRPr="00606518">
            <w:rPr>
              <w:bCs/>
              <w:noProof/>
            </w:rPr>
            <w:instrText xml:space="preserve">CITATION Pri14 \l 1033 </w:instrText>
          </w:r>
          <w:r w:rsidR="00D87F7A" w:rsidRPr="00606518">
            <w:rPr>
              <w:bCs/>
              <w:noProof/>
            </w:rPr>
            <w:fldChar w:fldCharType="separate"/>
          </w:r>
          <w:r w:rsidR="00606518" w:rsidRPr="00606518">
            <w:rPr>
              <w:bCs/>
              <w:noProof/>
            </w:rPr>
            <w:t>(19)</w:t>
          </w:r>
          <w:r w:rsidR="00D87F7A" w:rsidRPr="00606518">
            <w:rPr>
              <w:bCs/>
              <w:noProof/>
            </w:rPr>
            <w:fldChar w:fldCharType="end"/>
          </w:r>
        </w:sdtContent>
      </w:sdt>
      <w:r w:rsidR="00D87F7A" w:rsidRPr="00606518">
        <w:rPr>
          <w:bCs/>
          <w:noProof/>
        </w:rPr>
        <w:t xml:space="preserve"> </w:t>
      </w:r>
      <w:r w:rsidRPr="00606518">
        <w:rPr>
          <w:bCs/>
        </w:rPr>
        <w:t xml:space="preserve">priedą). Prieš demontavimą perduodamiems į avarinį rezervą įrenginiams turi būti atlikti bandymai pagal PT įrenginių bandymo reglamento </w:t>
      </w:r>
      <w:r w:rsidRPr="00606518">
        <w:rPr>
          <w:bCs/>
        </w:rPr>
        <w:lastRenderedPageBreak/>
        <w:t>reikalavimus. Bandymų protokolai pateikiami užsakovui kartu su į rezervą perduodamais įrenginiais. Visi kiti aukščiau punkte ir sąraše nepaminėti pirminiai įrenginiai turi būti demontuoti ir utilizuoti.</w:t>
      </w:r>
    </w:p>
    <w:p w14:paraId="38798B74" w14:textId="3FFFD38E" w:rsidR="00544455" w:rsidRPr="00606518" w:rsidRDefault="00544455" w:rsidP="003C7502">
      <w:pPr>
        <w:pStyle w:val="Punktas5"/>
        <w:ind w:left="709" w:hanging="709"/>
        <w:rPr>
          <w:bCs/>
        </w:rPr>
      </w:pPr>
      <w:r w:rsidRPr="00606518">
        <w:rPr>
          <w:bCs/>
        </w:rPr>
        <w:t>Oro linijų (toliau - OL)  užvedimui į skirstyklos įrenginius suprojektuoti linijinius p</w:t>
      </w:r>
      <w:r w:rsidR="003C7502" w:rsidRPr="00606518">
        <w:rPr>
          <w:bCs/>
        </w:rPr>
        <w:t>ortalus</w:t>
      </w:r>
      <w:r w:rsidRPr="00606518">
        <w:rPr>
          <w:bCs/>
        </w:rPr>
        <w:t xml:space="preserve"> su tempiamomis girliandomis. Portalai projektuojami taip, kad 110 kV laidų aukštis nuo žemės paviršiaus visame ruože nuo portalų iki galinės oro linijos atramos būtų ne mažesnis kaip 7 m, esant didžiausiam laidų įlinkiui. Išskirtiniais atvejais, linijinių portalų galima neprojektuoti, jeigu OL atrama yra pastotės teritorijoje, šalia skirstyklos pirminių įrenginių, o mechaninis laidų, nusileidžiančių iš atramos, poveikis (jėga ir kryptis) į skirstyklos įrenginius, į kuriuos prijungiami laidai iš atramos, neviršija/atitinka susijusių skirstyklos įrenginių mechaninio jėgos ir krypties atsparumo charakteristikų. Minėtu atveju, suderinus su PSO, galima projektuoti laidų užvedimą tiesiai iš atramos į skirstyklos įrenginius.</w:t>
      </w:r>
    </w:p>
    <w:p w14:paraId="29E7BC7B" w14:textId="10797B9A" w:rsidR="00544455" w:rsidRPr="00606518" w:rsidRDefault="00544455" w:rsidP="007F19C4">
      <w:pPr>
        <w:pStyle w:val="Punktas5"/>
        <w:ind w:left="709" w:hanging="709"/>
        <w:rPr>
          <w:bCs/>
        </w:rPr>
      </w:pPr>
      <w:r w:rsidRPr="00606518">
        <w:rPr>
          <w:bCs/>
        </w:rPr>
        <w:t xml:space="preserve">Kiekvienam pirminiam įrenginiui suprojektuoti atskiras laikančias plienines metalo konstrukcijas. Ant vienos atraminės konstrukcijos leidžiama montuoti tik kabelių movas (jei tokios projektuojamos) su viršįtampių ribotuvais. Kitų skirtingos paskirties įrenginių įrengimas ant vienos atraminės konstrukcijos yra draudžiamas. Projektuojant viršįtampių ribotuvus prioritetu laikyti vertikalų ribotuvų pastatymą ant atskiros laikančios plieninės metalo konstrukcijos. Vertikalaus pakabinimo arba horizontalaus pastatymo ribotuvai projektuojami tik esant nepakankamai vietos skirstykloje ar esant kitoms išskirtinėms aplinkybės, o konkretūs sprendiniai derinami </w:t>
      </w:r>
      <w:r w:rsidR="00D15831" w:rsidRPr="00606518">
        <w:rPr>
          <w:bCs/>
        </w:rPr>
        <w:t>projektinių pasiūlymų</w:t>
      </w:r>
      <w:r w:rsidRPr="00606518">
        <w:rPr>
          <w:bCs/>
        </w:rPr>
        <w:t xml:space="preserve"> rengimo metu.</w:t>
      </w:r>
    </w:p>
    <w:p w14:paraId="3A367E45" w14:textId="77777777" w:rsidR="00544455" w:rsidRPr="00606518" w:rsidRDefault="00544455" w:rsidP="007F19C4">
      <w:pPr>
        <w:pStyle w:val="Punktas5"/>
        <w:ind w:left="709" w:hanging="709"/>
        <w:rPr>
          <w:bCs/>
        </w:rPr>
      </w:pPr>
      <w:r w:rsidRPr="00606518">
        <w:rPr>
          <w:bCs/>
        </w:rPr>
        <w:t>Projektuojant būtina suvienodinti visų pirminių įrenginių izoliatorių spalvą. Standartinė izoliatorių spalva yra ruda. Skirtis gali tik viršįtampių ribotuvų spalva, kurių polimero spalva išlieka pilka.</w:t>
      </w:r>
    </w:p>
    <w:p w14:paraId="5796F0C3" w14:textId="77E7ABBA" w:rsidR="00544455" w:rsidRPr="00606518" w:rsidRDefault="00544455" w:rsidP="007F19C4">
      <w:pPr>
        <w:pStyle w:val="Punktas5"/>
        <w:ind w:left="709" w:hanging="709"/>
        <w:rPr>
          <w:bCs/>
        </w:rPr>
      </w:pPr>
      <w:r w:rsidRPr="00606518">
        <w:rPr>
          <w:bCs/>
        </w:rPr>
        <w:t xml:space="preserve">110 kV dujiniai jungtuvai turi atitikti PSO standartinius techninius reikalavimus. Pasirenkant įrenginių išsidėstymą turi būti įvertinta, kad prie jungtuvų pavarų gali būti montuojamos aptarnavimo aikštelės. Pasirenkant jungtuvus pirmenybė teikiama jungtuvams, kurių pavarų aukštis yra toks, kad jų aptarnavimas galėtų būti atliekamas nuo žemės paviršiaus nenaudojant kėlimo į aukštį priemonių. Jei jungtuvo konstrukcija negalės to užtikrinti, numatyti stacionarias jungtuvų pavarų aptarnavimo aikšteles. </w:t>
      </w:r>
      <w:r w:rsidR="00D15831" w:rsidRPr="00606518">
        <w:rPr>
          <w:bCs/>
        </w:rPr>
        <w:t>P</w:t>
      </w:r>
      <w:r w:rsidRPr="00606518">
        <w:rPr>
          <w:bCs/>
        </w:rPr>
        <w:t>rojekt</w:t>
      </w:r>
      <w:r w:rsidR="00D15831" w:rsidRPr="00606518">
        <w:rPr>
          <w:bCs/>
        </w:rPr>
        <w:t>iniuose pasiūlymuose</w:t>
      </w:r>
      <w:r w:rsidRPr="00606518">
        <w:rPr>
          <w:bCs/>
        </w:rPr>
        <w:t xml:space="preserve"> turi būti įrašyta, kad aikštelės projektuojamos </w:t>
      </w:r>
      <w:r w:rsidR="00D15831" w:rsidRPr="00606518">
        <w:rPr>
          <w:bCs/>
        </w:rPr>
        <w:t xml:space="preserve">techninio </w:t>
      </w:r>
      <w:r w:rsidRPr="00606518">
        <w:rPr>
          <w:bCs/>
        </w:rPr>
        <w:t>darbo projekto</w:t>
      </w:r>
      <w:r w:rsidR="00D15831" w:rsidRPr="00606518">
        <w:rPr>
          <w:bCs/>
        </w:rPr>
        <w:t xml:space="preserve"> rengimo</w:t>
      </w:r>
      <w:r w:rsidRPr="00606518">
        <w:rPr>
          <w:bCs/>
        </w:rPr>
        <w:t xml:space="preserve"> metu, įvertinant saugius atstumus nuo žmonių iki įtampą turinčių dalių pagal EĮĮT ir saugos eksploatuojant elektros įrenginius taisyklių reikalavimus ir atsižvelgiant į konkretų jungtuvo tipą. Būtina atsižvelgti į tai, kad pakilimas į aikšteles eksploatacijos metu reikalingas neatjungus įtampos. </w:t>
      </w:r>
      <w:r w:rsidR="00D15831" w:rsidRPr="00606518">
        <w:rPr>
          <w:bCs/>
        </w:rPr>
        <w:t>Techninio d</w:t>
      </w:r>
      <w:r w:rsidRPr="00606518">
        <w:rPr>
          <w:bCs/>
        </w:rPr>
        <w:t xml:space="preserve">arbo projekto brėžiniuose turi būti pavaizduotos aptarnavimo aikštelės, jų aukštis, atstumas nuo aikštelės pagrindo iki įtampą turinčių dalių. Atstumas nuo aikštelės pagrindo iki apatinio izoliatoriaus krašto turi būti ne mažesnis kaip 2,5 m. Aikštelės (jei jos yra numatytos) turi suteikti patogų priėjimą prie visų pavaros indikacijų (dujų slėgis, jungtuvo padėtis, spyruoklių būsenos indikacijos, operacijų skaitiklis, duomenų lentelė ir pan.), kurios eksploatacijos metu turi būti apžiūrimos ir mazgų bei elementų, kuriems gali prireikti smulkaus remonto ar pakeitimo. Standartiniai techniniai reikalavimai 110 kV SF6 dujiniams jungtuvams pateikiami </w:t>
      </w:r>
      <w:sdt>
        <w:sdtPr>
          <w:rPr>
            <w:bCs/>
          </w:rPr>
          <w:id w:val="644856792"/>
          <w:citation/>
        </w:sdtPr>
        <w:sdtContent>
          <w:r w:rsidR="00D87F7A" w:rsidRPr="00606518">
            <w:rPr>
              <w:bCs/>
            </w:rPr>
            <w:fldChar w:fldCharType="begin"/>
          </w:r>
          <w:r w:rsidR="002C5BFD" w:rsidRPr="00606518">
            <w:rPr>
              <w:bCs/>
              <w:noProof/>
              <w:lang w:val="en-US"/>
            </w:rPr>
            <w:instrText xml:space="preserve">CITATION Pri15 \l 1033 </w:instrText>
          </w:r>
          <w:r w:rsidR="00D87F7A" w:rsidRPr="00606518">
            <w:rPr>
              <w:bCs/>
            </w:rPr>
            <w:fldChar w:fldCharType="separate"/>
          </w:r>
          <w:r w:rsidR="00606518" w:rsidRPr="00606518">
            <w:rPr>
              <w:bCs/>
              <w:noProof/>
              <w:lang w:val="en-US"/>
            </w:rPr>
            <w:t>(20)</w:t>
          </w:r>
          <w:r w:rsidR="00D87F7A" w:rsidRPr="00606518">
            <w:rPr>
              <w:bCs/>
            </w:rPr>
            <w:fldChar w:fldCharType="end"/>
          </w:r>
        </w:sdtContent>
      </w:sdt>
      <w:r w:rsidR="00D87F7A" w:rsidRPr="00606518">
        <w:rPr>
          <w:bCs/>
        </w:rPr>
        <w:t xml:space="preserve"> </w:t>
      </w:r>
      <w:r w:rsidRPr="00606518">
        <w:rPr>
          <w:bCs/>
        </w:rPr>
        <w:t>priede.</w:t>
      </w:r>
    </w:p>
    <w:p w14:paraId="549F3E8F" w14:textId="027BBFC6" w:rsidR="00544455" w:rsidRPr="00606518" w:rsidRDefault="00544455" w:rsidP="007F19C4">
      <w:pPr>
        <w:pStyle w:val="Punktas5"/>
        <w:ind w:left="709" w:hanging="709"/>
        <w:rPr>
          <w:bCs/>
        </w:rPr>
      </w:pPr>
      <w:r w:rsidRPr="00606518">
        <w:rPr>
          <w:bCs/>
        </w:rPr>
        <w:t xml:space="preserve">110 kV srovės, įtampos matavimo transformatoriai arba kombinuoti srovės – įtampos matavimo transformatoriai turi atitikti PSO standartinius techninius reikalavimus. Įvertinti matavimo transformatorių įrengimo poreikį pagal sąlygų reikalavimus relinei apsaugai ir automatikai bei elektros energijos apskaitai. Matavimo transformatorių </w:t>
      </w:r>
      <w:r w:rsidRPr="00606518">
        <w:rPr>
          <w:bCs/>
        </w:rPr>
        <w:lastRenderedPageBreak/>
        <w:t xml:space="preserve">įrengimo vietos, antrinių apvijų skaičius ir paskirtis tikslinami projektavimo metu, antrinių apvijų vardinė apkrova suskaičiuojama atsižvelgiant į prie apvijų jungiamų prietaisų ir įtaisų apkrovas. Srovės transformatoriai elektros energijos apskaitoms ir matavimų reikmėms turi būti projektuojami įvertinant galios transformatoriaus nominalią galią ir būtinybę užtikrinti reikalaujamą elektros energijos matavimo tikslumą visame apkrautumo diapazone bei galimą galios transformatorių keitimą į didesnės vardinės galios, ne mažiau kaip vienu standartiniu galios laiptu. Jei pagal skaičiavimus reikalingos srovės transformatorių šerdys su skirtingais transformacijos koeficientais, jų turi būti ne daugiau dviejų. Srovės transformatorių transformacijos koeficientų perjungimas turi būti įrengtas antrinių grandinių pusėje. Srovės transformatorių elektros apskaitoms ir matavimui skirtų šerdžių ir atšakų tikslumo klasė - 0,2s ir saugos faktorius Fs5. Visais atvejais srovės ir/arba kombinuotų matavimo transformatorių vardinė ilgalaikė terminė srovė (Icth) turi būti parenkama ≥ 150 %. Įtampos transformatorių elektros apskaitoms ir matavimui skirtų apvijų tikslumo klasė - 0,2. Elektros apskaitai naudojami matavimo transformatoriai iki darbų užbaigimo turi būti su Lietuvoje pripažintais patikros sertifikatais, išduotais gamintojo akredituotos laboratorijos, Lietuvos akredituotos laboratorijos arba kitos Europos Sąjungos šalies akredituotos laboratorijos, ar sertifikatus pakeičiančiais žymenimis, patvirtinančiais jų matavimo tikslumą. Kartu su kitais dokumentais PSO turi būti pateikti matavimo transformatorių atliktos patikros protokolai. Standartiniai techniniai reikalavimai matavimo transformatoriams pateikiami </w:t>
      </w:r>
      <w:sdt>
        <w:sdtPr>
          <w:rPr>
            <w:bCs/>
          </w:rPr>
          <w:id w:val="-1511064976"/>
          <w:citation/>
        </w:sdtPr>
        <w:sdtContent>
          <w:r w:rsidR="00D87F7A" w:rsidRPr="00606518">
            <w:rPr>
              <w:bCs/>
            </w:rPr>
            <w:fldChar w:fldCharType="begin"/>
          </w:r>
          <w:r w:rsidR="002C5BFD" w:rsidRPr="00606518">
            <w:rPr>
              <w:bCs/>
              <w:noProof/>
              <w:lang w:val="en-US"/>
            </w:rPr>
            <w:instrText xml:space="preserve">CITATION Pri16 \l 1033 </w:instrText>
          </w:r>
          <w:r w:rsidR="00D87F7A" w:rsidRPr="00606518">
            <w:rPr>
              <w:bCs/>
            </w:rPr>
            <w:fldChar w:fldCharType="separate"/>
          </w:r>
          <w:r w:rsidR="00606518" w:rsidRPr="00606518">
            <w:rPr>
              <w:bCs/>
              <w:noProof/>
              <w:lang w:val="en-US"/>
            </w:rPr>
            <w:t>(21)</w:t>
          </w:r>
          <w:r w:rsidR="00D87F7A" w:rsidRPr="00606518">
            <w:rPr>
              <w:bCs/>
            </w:rPr>
            <w:fldChar w:fldCharType="end"/>
          </w:r>
        </w:sdtContent>
      </w:sdt>
      <w:r w:rsidR="00261883" w:rsidRPr="00606518">
        <w:rPr>
          <w:bCs/>
        </w:rPr>
        <w:t xml:space="preserve"> </w:t>
      </w:r>
      <w:r w:rsidRPr="00606518">
        <w:rPr>
          <w:bCs/>
        </w:rPr>
        <w:t xml:space="preserve">priede. </w:t>
      </w:r>
    </w:p>
    <w:p w14:paraId="7C2FC5FE" w14:textId="77777777" w:rsidR="00544455" w:rsidRPr="00606518" w:rsidRDefault="00544455" w:rsidP="007F19C4">
      <w:pPr>
        <w:pStyle w:val="Punktas5"/>
        <w:ind w:left="709" w:hanging="709"/>
        <w:rPr>
          <w:bCs/>
        </w:rPr>
      </w:pPr>
      <w:r w:rsidRPr="00606518">
        <w:rPr>
          <w:bCs/>
        </w:rPr>
        <w:t>Įtampos transformatorių arba kombinuotų srovės/įtampos transformatorių išdėstymas skirstykloje turi būti suprojektuotas taip, kad atstumas nuo įtampos arba kombinuoto srovės/įtampos transformatoriaus bet kurios fazės prijungimo gnybto iki TP įrengiamo kelio krašto būtų ne ilgesnis nei 20 m.</w:t>
      </w:r>
    </w:p>
    <w:p w14:paraId="4FCB9D81" w14:textId="22138D56" w:rsidR="00544455" w:rsidRPr="00606518" w:rsidRDefault="00544455" w:rsidP="007F19C4">
      <w:pPr>
        <w:pStyle w:val="Punktas5"/>
        <w:ind w:left="709" w:hanging="709"/>
        <w:rPr>
          <w:bCs/>
        </w:rPr>
      </w:pPr>
      <w:r w:rsidRPr="00606518">
        <w:rPr>
          <w:bCs/>
        </w:rPr>
        <w:t>Parenkant ST antrinių apvijų charakteristikas RAA reikmėms būtina įvertinti perspektyvinį galimą t. j. srovės padidėjimą perdavimo tinkle per artimiausius 10 metų. Vardinis ST tikslumo ribos faktorius (ALF) turi būti parenkamas su ne mažesne kaip 20÷25 % atsarga nuo vertės parinktos atlikus skaičiavimus projekt</w:t>
      </w:r>
      <w:r w:rsidR="00D15831" w:rsidRPr="00606518">
        <w:rPr>
          <w:bCs/>
        </w:rPr>
        <w:t>iniuose pasiūlymuose</w:t>
      </w:r>
      <w:r w:rsidRPr="00606518">
        <w:rPr>
          <w:bCs/>
        </w:rPr>
        <w:t>.</w:t>
      </w:r>
    </w:p>
    <w:p w14:paraId="51663DFF" w14:textId="6C32D364" w:rsidR="00544455" w:rsidRPr="00606518" w:rsidRDefault="00544455" w:rsidP="007F19C4">
      <w:pPr>
        <w:pStyle w:val="Punktas5"/>
        <w:ind w:left="709" w:hanging="709"/>
        <w:rPr>
          <w:bCs/>
        </w:rPr>
      </w:pPr>
      <w:r w:rsidRPr="00606518">
        <w:rPr>
          <w:bCs/>
        </w:rPr>
        <w:t xml:space="preserve">110 kV skyrikliai ir jų įžeminimo peiliai turi atitikti PSO standartinius techninius reikalavimus. Skyriklių ir įžemiklių pavarose, kurios sumontuotos ant vienos konstrukcijos, turi būti įrengtos elektrinės ir mechaninės blokuotės, neleidžiančios rankiniu būdu jungti skyriklio arba įžemiklio pavarų variklių, esant įjungtam įžemikliui arba skyrikliui atitinkamai. Skyriklių ir stacionarių įžeminimo peilių pavarų sumontavimo aukštis turi būti numatytas toks, kad jų valdymą ir techninę priežiūrą/aptarnavimą galima būtų vykdyti be pakėlimo į aukštį priemonių panaudojimo. Stacionarūs įžeminimo peiliai turi būti naudojami įžeminti oro linijas, 110 kV šynas ir galios transformatorius. Šynų skyrikliai „šakutės“ schemoje (kai narvelis skyrikliais prijungiamas prie skirtingų šynų) turi turėti šynų perjungimo srovės komutavimo galimybę. Kiekviename tokiame prijunginyje vienas prijungimui prie šynų skirtas skyriklis turi turėti papildomus stacionarius įžeminimo peilius į jungtuvo pusę. Projektuojant skyriklių technines specifikacijas jas pateikti vienoje specifikacijoje (neišskiriant įrenginių su įžeminimo peiliais ir papildomai nekartojant tų pačių reikalavimų) taip, kaip nurodyta standartiniuose techniniuose reikalavimuose. Standartiniai techniniai reikalavimai 110 kV skyrikliams pateikiami </w:t>
      </w:r>
      <w:sdt>
        <w:sdtPr>
          <w:rPr>
            <w:bCs/>
          </w:rPr>
          <w:id w:val="-912692224"/>
          <w:citation/>
        </w:sdtPr>
        <w:sdtContent>
          <w:r w:rsidR="00261883" w:rsidRPr="00606518">
            <w:rPr>
              <w:bCs/>
            </w:rPr>
            <w:fldChar w:fldCharType="begin"/>
          </w:r>
          <w:r w:rsidR="002C5BFD" w:rsidRPr="00606518">
            <w:rPr>
              <w:bCs/>
              <w:noProof/>
            </w:rPr>
            <w:instrText xml:space="preserve">CITATION Pri17 \l 1063 </w:instrText>
          </w:r>
          <w:r w:rsidR="00261883" w:rsidRPr="00606518">
            <w:rPr>
              <w:bCs/>
            </w:rPr>
            <w:fldChar w:fldCharType="separate"/>
          </w:r>
          <w:r w:rsidR="00606518" w:rsidRPr="00606518">
            <w:rPr>
              <w:bCs/>
              <w:noProof/>
            </w:rPr>
            <w:t>(22)</w:t>
          </w:r>
          <w:r w:rsidR="00261883" w:rsidRPr="00606518">
            <w:rPr>
              <w:bCs/>
            </w:rPr>
            <w:fldChar w:fldCharType="end"/>
          </w:r>
        </w:sdtContent>
      </w:sdt>
      <w:r w:rsidR="00261883" w:rsidRPr="00606518">
        <w:rPr>
          <w:bCs/>
        </w:rPr>
        <w:t xml:space="preserve"> </w:t>
      </w:r>
      <w:r w:rsidRPr="00606518">
        <w:rPr>
          <w:bCs/>
        </w:rPr>
        <w:t>priede.</w:t>
      </w:r>
    </w:p>
    <w:p w14:paraId="5A653B33" w14:textId="77777777" w:rsidR="00544455" w:rsidRPr="00606518" w:rsidRDefault="00544455" w:rsidP="007F19C4">
      <w:pPr>
        <w:pStyle w:val="Punktas5"/>
        <w:ind w:left="709" w:hanging="709"/>
        <w:rPr>
          <w:bCs/>
        </w:rPr>
      </w:pPr>
      <w:r w:rsidRPr="00606518">
        <w:rPr>
          <w:bCs/>
        </w:rPr>
        <w:t>Įrenginių valdymo ir operatyvinių grandinių maitinimo įtampa turi būti nuolatinė 110 V DC, kitokio dydžio įtampos panaudojimas turi būti pagrįstas techniniais - ekonominiais skaičiavimais.</w:t>
      </w:r>
    </w:p>
    <w:p w14:paraId="789CEC04" w14:textId="7B782BDD" w:rsidR="00544455" w:rsidRPr="00606518" w:rsidRDefault="00544455" w:rsidP="007F19C4">
      <w:pPr>
        <w:pStyle w:val="Punktas5"/>
        <w:ind w:left="709" w:hanging="709"/>
        <w:rPr>
          <w:bCs/>
        </w:rPr>
      </w:pPr>
      <w:r w:rsidRPr="00606518">
        <w:rPr>
          <w:bCs/>
        </w:rPr>
        <w:lastRenderedPageBreak/>
        <w:t xml:space="preserve">Suprojektuoti viršįtampių ribotuvus įrenginių apsaugai nuo viršįtampių. Viršįtampių ribotuvų kiekis, techninės charakteristikos ir išdėstymas 110 kV skirstykloje priklauso nuo viršįtampiams jautrių įrenginių (galios transformatorių, matavimo transformatorių ar ryšio kondensatorių ir pan.) kiekio ir jų išdėstymo. Standartiniai techniniai reikalavimai 110 kV viršįtampių ribotuvams ir apibendrinti reikalavimai viršįtampių ribotuvų įrengimui 110 kV transformatorių pastotėse pateikiami </w:t>
      </w:r>
      <w:sdt>
        <w:sdtPr>
          <w:rPr>
            <w:bCs/>
          </w:rPr>
          <w:id w:val="972476729"/>
          <w:citation/>
        </w:sdtPr>
        <w:sdtContent>
          <w:r w:rsidR="00261883" w:rsidRPr="00606518">
            <w:rPr>
              <w:bCs/>
            </w:rPr>
            <w:fldChar w:fldCharType="begin"/>
          </w:r>
          <w:r w:rsidR="002C5BFD" w:rsidRPr="00606518">
            <w:rPr>
              <w:bCs/>
              <w:noProof/>
            </w:rPr>
            <w:instrText xml:space="preserve">CITATION Pri18 \l 1063 </w:instrText>
          </w:r>
          <w:r w:rsidR="00261883" w:rsidRPr="00606518">
            <w:rPr>
              <w:bCs/>
            </w:rPr>
            <w:fldChar w:fldCharType="separate"/>
          </w:r>
          <w:r w:rsidR="00606518" w:rsidRPr="00606518">
            <w:rPr>
              <w:bCs/>
              <w:noProof/>
            </w:rPr>
            <w:t>(23)</w:t>
          </w:r>
          <w:r w:rsidR="00261883" w:rsidRPr="00606518">
            <w:rPr>
              <w:bCs/>
            </w:rPr>
            <w:fldChar w:fldCharType="end"/>
          </w:r>
        </w:sdtContent>
      </w:sdt>
      <w:r w:rsidR="00261883" w:rsidRPr="00606518">
        <w:rPr>
          <w:bCs/>
        </w:rPr>
        <w:t xml:space="preserve">, </w:t>
      </w:r>
      <w:sdt>
        <w:sdtPr>
          <w:rPr>
            <w:bCs/>
            <w:noProof/>
          </w:rPr>
          <w:id w:val="-1202623737"/>
          <w:citation/>
        </w:sdtPr>
        <w:sdtContent>
          <w:r w:rsidR="00261883" w:rsidRPr="00606518">
            <w:rPr>
              <w:bCs/>
              <w:noProof/>
            </w:rPr>
            <w:fldChar w:fldCharType="begin"/>
          </w:r>
          <w:r w:rsidR="002C5BFD" w:rsidRPr="00606518">
            <w:rPr>
              <w:bCs/>
              <w:noProof/>
            </w:rPr>
            <w:instrText xml:space="preserve">CITATION Pri19 \l 1063 </w:instrText>
          </w:r>
          <w:r w:rsidR="00261883" w:rsidRPr="00606518">
            <w:rPr>
              <w:bCs/>
              <w:noProof/>
            </w:rPr>
            <w:fldChar w:fldCharType="separate"/>
          </w:r>
          <w:r w:rsidR="00606518" w:rsidRPr="00606518">
            <w:rPr>
              <w:bCs/>
              <w:noProof/>
            </w:rPr>
            <w:t>(24)</w:t>
          </w:r>
          <w:r w:rsidR="00261883" w:rsidRPr="00606518">
            <w:rPr>
              <w:bCs/>
              <w:noProof/>
            </w:rPr>
            <w:fldChar w:fldCharType="end"/>
          </w:r>
        </w:sdtContent>
      </w:sdt>
      <w:r w:rsidR="00261883" w:rsidRPr="00606518">
        <w:rPr>
          <w:bCs/>
          <w:noProof/>
        </w:rPr>
        <w:t xml:space="preserve">, </w:t>
      </w:r>
      <w:sdt>
        <w:sdtPr>
          <w:rPr>
            <w:bCs/>
          </w:rPr>
          <w:id w:val="210854434"/>
          <w:citation/>
        </w:sdtPr>
        <w:sdtContent>
          <w:r w:rsidR="00261883" w:rsidRPr="00606518">
            <w:rPr>
              <w:bCs/>
            </w:rPr>
            <w:fldChar w:fldCharType="begin"/>
          </w:r>
          <w:r w:rsidR="002C5BFD" w:rsidRPr="00606518">
            <w:rPr>
              <w:bCs/>
              <w:noProof/>
            </w:rPr>
            <w:instrText xml:space="preserve">CITATION Pri20 \l 1063 </w:instrText>
          </w:r>
          <w:r w:rsidR="00261883" w:rsidRPr="00606518">
            <w:rPr>
              <w:bCs/>
            </w:rPr>
            <w:fldChar w:fldCharType="separate"/>
          </w:r>
          <w:r w:rsidR="00606518" w:rsidRPr="00606518">
            <w:rPr>
              <w:bCs/>
              <w:noProof/>
            </w:rPr>
            <w:t>(25)</w:t>
          </w:r>
          <w:r w:rsidR="00261883" w:rsidRPr="00606518">
            <w:rPr>
              <w:bCs/>
            </w:rPr>
            <w:fldChar w:fldCharType="end"/>
          </w:r>
        </w:sdtContent>
      </w:sdt>
      <w:r w:rsidR="00261883" w:rsidRPr="00606518">
        <w:rPr>
          <w:bCs/>
        </w:rPr>
        <w:t xml:space="preserve"> </w:t>
      </w:r>
      <w:r w:rsidRPr="00606518">
        <w:rPr>
          <w:bCs/>
        </w:rPr>
        <w:t>prieduose.</w:t>
      </w:r>
    </w:p>
    <w:p w14:paraId="37174326" w14:textId="77777777" w:rsidR="00544455" w:rsidRPr="00606518" w:rsidRDefault="00544455" w:rsidP="007F19C4">
      <w:pPr>
        <w:pStyle w:val="Punktas5"/>
        <w:ind w:left="709" w:hanging="709"/>
        <w:rPr>
          <w:bCs/>
        </w:rPr>
      </w:pPr>
      <w:r w:rsidRPr="00606518">
        <w:rPr>
          <w:bCs/>
        </w:rPr>
        <w:t xml:space="preserve">Viršįtampių ribotuvai galios transformatorių prijunginiuose turi būti komplektuojami su viršįtampių skaitikliais, turinčiais nuotėkio srovės dydžio matuoklius. Jei TP projektuojami viršįtampių ribotuvai tik linijų prijunginiuose, o transformatorių prijunginiuose pagal reikalavimus viršįtampių ribotuvų įrengimui viršįtampių ribotuvai neprojektuojami, viršįtampių ribotuvai linijų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1277DFA6" w14:textId="77777777" w:rsidR="00544455" w:rsidRPr="00606518" w:rsidRDefault="00544455" w:rsidP="007F19C4">
      <w:pPr>
        <w:pStyle w:val="Punktas5"/>
        <w:ind w:left="709" w:hanging="709"/>
        <w:rPr>
          <w:bCs/>
        </w:rPr>
      </w:pPr>
      <w:r w:rsidRPr="00606518">
        <w:rPr>
          <w:bCs/>
        </w:rPr>
        <w:t>Visi viršįtampių ribotuvai montuojami ant gamyklinių izoliuojančių padų, užtikrinant galimybę atlikti ribotuvų nuotėkio srovės matavimus neatjungus darbinės 110 kV įtampos. 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Registratoriai su įžeminimo įrenginiais sujungiami vadovaujantis gamintojo instrukcijomis.</w:t>
      </w:r>
    </w:p>
    <w:p w14:paraId="1BCBAACA" w14:textId="7B49AA56" w:rsidR="00544455" w:rsidRPr="00606518" w:rsidRDefault="00544455" w:rsidP="007F19C4">
      <w:pPr>
        <w:pStyle w:val="Punktas5"/>
        <w:ind w:left="709" w:hanging="709"/>
        <w:rPr>
          <w:bCs/>
        </w:rPr>
      </w:pPr>
      <w:r w:rsidRPr="00606518">
        <w:rPr>
          <w:bCs/>
        </w:rPr>
        <w:t>Rengiant projekt</w:t>
      </w:r>
      <w:r w:rsidR="00D15831" w:rsidRPr="00606518">
        <w:rPr>
          <w:bCs/>
        </w:rPr>
        <w:t>inius pasiūlymus</w:t>
      </w:r>
      <w:r w:rsidRPr="00606518">
        <w:rPr>
          <w:bCs/>
        </w:rPr>
        <w:t xml:space="preserve">, 110 kV skirstyklos įrenginių apsaugai nuo tiesioginio žaibo smūgio sudaryti žaibosaugos planą, pagrįstai nustatant reikalingą apsaugos nuo žaibo klasę. Suprojektuoti ir įrengti 110 kV AS apsaugos nuo žaibo sistemą, parenkant strypinių žaibolaidžių kiekį, jų technines charakteristikas, montavimo aukštį, išdėstymą. Neprojektuoti žaibolaidžių ant transformatorių portalų. Įvertinti skirstykloje ar šalia jos esančius apsaugos nuo žaibo įrenginius (žaibosaugos trosus, žaibolaidžius ir ryšių bokštus, esančius LITGRID AB priklausomybėje). Jeigu Skirstomojo tinklo arba Pareiškėjo dalyje yra sumontuoti nauji žaibolaidžiai (rekonstruota / nauja TP), projektuojant PSO dalį vertinami ir Skirstomojo tinklo arba Pareiškėjo dalyje esami žaibolaidžiai. Jeigu Skirstomojo tinklo arba Pareiškėjo dalyje yra sumontuoti seni žaibolaidžiai (nerekonstruota TP), jų vertinti negalima ir būtina suprojektuoti naujus žaibolaidžius, kurie užtikrintų visų PSO įrenginių žaibosaugą. </w:t>
      </w:r>
    </w:p>
    <w:p w14:paraId="6F63C5CC" w14:textId="5418A6A4" w:rsidR="00544455" w:rsidRPr="00606518" w:rsidRDefault="00544455" w:rsidP="007F19C4">
      <w:pPr>
        <w:pStyle w:val="Punktas5"/>
        <w:ind w:left="709" w:hanging="709"/>
        <w:rPr>
          <w:bCs/>
        </w:rPr>
      </w:pPr>
      <w:r w:rsidRPr="00606518">
        <w:rPr>
          <w:bCs/>
        </w:rPr>
        <w:t>Žaibosaugos zonų skaičiavimui / modeliavimui naudoti sferos metodą. Žaibosaugos zonas apskaičiuoti / modeliuoti įvertinant saugomų įrenginių aukštį. Skaičiavimo / modeliavimo rezultatus kartu su brėžiniais pateikti projekt</w:t>
      </w:r>
      <w:r w:rsidR="00D15831" w:rsidRPr="00606518">
        <w:rPr>
          <w:bCs/>
        </w:rPr>
        <w:t>iniuose pasiūlymuose</w:t>
      </w:r>
      <w:r w:rsidRPr="00606518">
        <w:rPr>
          <w:bCs/>
        </w:rPr>
        <w:t>.</w:t>
      </w:r>
    </w:p>
    <w:p w14:paraId="61A808B6" w14:textId="77777777" w:rsidR="00544455" w:rsidRPr="00606518" w:rsidRDefault="00544455" w:rsidP="007F19C4">
      <w:pPr>
        <w:pStyle w:val="Punktas5"/>
        <w:ind w:left="709" w:hanging="709"/>
        <w:rPr>
          <w:bCs/>
        </w:rPr>
      </w:pPr>
      <w:r w:rsidRPr="00606518">
        <w:rPr>
          <w:bCs/>
        </w:rPr>
        <w:t>Žaibolaidžių prijungimą prie įžeminimo įrenginių suprojektuoti taip, kad įžeminimo laidininko ilgis tarp žaibolaidžio prijungimo prie įžemintuvo (TP įžeminimo kontūro) taško ir viršįtampiams jautrių įrenginių (galios transformatorių, matavimo transformatorių, kondensatorių, reaktorių ir pan.) įžeminimo prijungimo prie įžemintuvo taško turi būti ne mažesnis kaip 15 m.</w:t>
      </w:r>
    </w:p>
    <w:p w14:paraId="066313A6" w14:textId="4A94F8C9" w:rsidR="00544455" w:rsidRPr="00606518" w:rsidRDefault="00544455" w:rsidP="007F19C4">
      <w:pPr>
        <w:pStyle w:val="Punktas5"/>
        <w:ind w:left="709" w:hanging="709"/>
        <w:rPr>
          <w:bCs/>
        </w:rPr>
      </w:pPr>
      <w:r w:rsidRPr="00606518">
        <w:rPr>
          <w:bCs/>
        </w:rPr>
        <w:lastRenderedPageBreak/>
        <w:t xml:space="preserve">Naujai statomame PVP suprojektuoti 110 kV skirstyklos kintamosios srovės bei nuolatinės srovės savųjų reikmių skydus (toliau atitinkamai KSSRS ir NSSRS) ir akumuliatorių bateriją su įkrovikliais. Visi KSSRS ir NSSRS komutaciniai aparatai ir indikacijos prietaisai turi būti sumontuojami spintų priekiniuose fasaduose ir turi būti pasiekiami valdymui ir apžiūrai esant uždarytoms spintų durims. Skirstyklos savosioms reikmėms elektros energija turi būti tiekiama ne mažiau kaip iš dviejų nepriklausomų elektros energijos šaltinių su perjungimo nuo vieno šaltinio prie kito automatika. Kiekvieno nepriklausomo elektros energijos šaltinio galingumas turi užtikrinti visų skirstyklos savųjų reikmių elektros imtuvų maitinimą. Standartiniai techniniai reikalavimai skirstyklos savosioms reikmėms pateikiami </w:t>
      </w:r>
      <w:sdt>
        <w:sdtPr>
          <w:rPr>
            <w:bCs/>
          </w:rPr>
          <w:id w:val="-1913003167"/>
          <w:citation/>
        </w:sdtPr>
        <w:sdtContent>
          <w:r w:rsidR="00261883" w:rsidRPr="00606518">
            <w:rPr>
              <w:bCs/>
            </w:rPr>
            <w:fldChar w:fldCharType="begin"/>
          </w:r>
          <w:r w:rsidR="002C5BFD" w:rsidRPr="00606518">
            <w:rPr>
              <w:bCs/>
              <w:noProof/>
            </w:rPr>
            <w:instrText xml:space="preserve">CITATION Pri22 \l 1063 </w:instrText>
          </w:r>
          <w:r w:rsidR="00261883" w:rsidRPr="00606518">
            <w:rPr>
              <w:bCs/>
            </w:rPr>
            <w:fldChar w:fldCharType="separate"/>
          </w:r>
          <w:r w:rsidR="00606518" w:rsidRPr="00606518">
            <w:rPr>
              <w:bCs/>
              <w:noProof/>
            </w:rPr>
            <w:t>(26)</w:t>
          </w:r>
          <w:r w:rsidR="00261883" w:rsidRPr="00606518">
            <w:rPr>
              <w:bCs/>
            </w:rPr>
            <w:fldChar w:fldCharType="end"/>
          </w:r>
        </w:sdtContent>
      </w:sdt>
      <w:r w:rsidR="00261883" w:rsidRPr="00606518">
        <w:rPr>
          <w:bCs/>
        </w:rPr>
        <w:t xml:space="preserve"> </w:t>
      </w:r>
      <w:r w:rsidRPr="00606518">
        <w:rPr>
          <w:bCs/>
        </w:rPr>
        <w:t>priede.</w:t>
      </w:r>
    </w:p>
    <w:p w14:paraId="21F57F81" w14:textId="06323BB1" w:rsidR="00544455" w:rsidRPr="00606518" w:rsidRDefault="00544455" w:rsidP="007F19C4">
      <w:pPr>
        <w:pStyle w:val="Punktas5"/>
        <w:ind w:left="709" w:hanging="709"/>
        <w:rPr>
          <w:bCs/>
        </w:rPr>
      </w:pPr>
      <w:r w:rsidRPr="00606518">
        <w:rPr>
          <w:bCs/>
        </w:rPr>
        <w:t xml:space="preserve">Nuolatinės srovės paskirstymui suprojektuoti NSSRS su vienguba sekcionuota šynų sistema (L+, L- ir PE šynomis) įrengiant dvi šynų sekcijas. Tarp I ir II šynų sekcijų turi būti kaip įmanoma tolygiau paskirstytas apkrovimas. Šynų sekcijų maitinimui ir akumuliatorių baterijos įkrovimui suprojektuoti du įkroviklius. Kiekvienas įkroviklis turi užtikrinti elektros energijos tiekimą visiems TP nuolatinės srovės savųjų reikmių elektros imtuvams. Standartiniai techniniai reikalavimai nuolatinės srovės savųjų reikmių skydui pateikiami  </w:t>
      </w:r>
      <w:sdt>
        <w:sdtPr>
          <w:rPr>
            <w:bCs/>
          </w:rPr>
          <w:id w:val="-470363673"/>
          <w:citation/>
        </w:sdtPr>
        <w:sdtContent>
          <w:r w:rsidR="00261883" w:rsidRPr="00606518">
            <w:rPr>
              <w:bCs/>
            </w:rPr>
            <w:fldChar w:fldCharType="begin"/>
          </w:r>
          <w:r w:rsidR="002C5BFD" w:rsidRPr="00606518">
            <w:rPr>
              <w:bCs/>
              <w:noProof/>
            </w:rPr>
            <w:instrText xml:space="preserve">CITATION Pri23 \l 1063 </w:instrText>
          </w:r>
          <w:r w:rsidR="00261883" w:rsidRPr="00606518">
            <w:rPr>
              <w:bCs/>
            </w:rPr>
            <w:fldChar w:fldCharType="separate"/>
          </w:r>
          <w:r w:rsidR="00606518" w:rsidRPr="00606518">
            <w:rPr>
              <w:bCs/>
              <w:noProof/>
            </w:rPr>
            <w:t>(27)</w:t>
          </w:r>
          <w:r w:rsidR="00261883" w:rsidRPr="00606518">
            <w:rPr>
              <w:bCs/>
            </w:rPr>
            <w:fldChar w:fldCharType="end"/>
          </w:r>
        </w:sdtContent>
      </w:sdt>
      <w:r w:rsidR="00261883" w:rsidRPr="00606518">
        <w:rPr>
          <w:bCs/>
        </w:rPr>
        <w:t xml:space="preserve"> </w:t>
      </w:r>
      <w:r w:rsidRPr="00606518">
        <w:rPr>
          <w:bCs/>
        </w:rPr>
        <w:t xml:space="preserve">priede. Standartiniai techniniai reikalavimai akumuliatorių baterijai ir įkrovikliams pateikiami  </w:t>
      </w:r>
      <w:sdt>
        <w:sdtPr>
          <w:rPr>
            <w:bCs/>
          </w:rPr>
          <w:id w:val="519821285"/>
          <w:citation/>
        </w:sdtPr>
        <w:sdtContent>
          <w:r w:rsidR="00261883" w:rsidRPr="00606518">
            <w:rPr>
              <w:bCs/>
            </w:rPr>
            <w:fldChar w:fldCharType="begin"/>
          </w:r>
          <w:r w:rsidR="002C5BFD" w:rsidRPr="00606518">
            <w:rPr>
              <w:bCs/>
              <w:noProof/>
            </w:rPr>
            <w:instrText xml:space="preserve">CITATION Pri24 \l 1063 </w:instrText>
          </w:r>
          <w:r w:rsidR="00261883" w:rsidRPr="00606518">
            <w:rPr>
              <w:bCs/>
            </w:rPr>
            <w:fldChar w:fldCharType="separate"/>
          </w:r>
          <w:r w:rsidR="00606518" w:rsidRPr="00606518">
            <w:rPr>
              <w:bCs/>
              <w:noProof/>
            </w:rPr>
            <w:t>(28)</w:t>
          </w:r>
          <w:r w:rsidR="00261883" w:rsidRPr="00606518">
            <w:rPr>
              <w:bCs/>
            </w:rPr>
            <w:fldChar w:fldCharType="end"/>
          </w:r>
        </w:sdtContent>
      </w:sdt>
      <w:r w:rsidR="00261883" w:rsidRPr="00606518">
        <w:rPr>
          <w:bCs/>
        </w:rPr>
        <w:t xml:space="preserve"> </w:t>
      </w:r>
      <w:r w:rsidRPr="00606518">
        <w:rPr>
          <w:bCs/>
        </w:rPr>
        <w:t xml:space="preserve">ir </w:t>
      </w:r>
      <w:sdt>
        <w:sdtPr>
          <w:rPr>
            <w:bCs/>
          </w:rPr>
          <w:id w:val="-1595621532"/>
          <w:citation/>
        </w:sdtPr>
        <w:sdtContent>
          <w:r w:rsidR="00261883" w:rsidRPr="00606518">
            <w:rPr>
              <w:bCs/>
            </w:rPr>
            <w:fldChar w:fldCharType="begin"/>
          </w:r>
          <w:r w:rsidR="002C5BFD" w:rsidRPr="00606518">
            <w:rPr>
              <w:bCs/>
              <w:noProof/>
            </w:rPr>
            <w:instrText xml:space="preserve">CITATION Pri25 \l 1063 </w:instrText>
          </w:r>
          <w:r w:rsidR="00261883" w:rsidRPr="00606518">
            <w:rPr>
              <w:bCs/>
            </w:rPr>
            <w:fldChar w:fldCharType="separate"/>
          </w:r>
          <w:r w:rsidR="00606518" w:rsidRPr="00606518">
            <w:rPr>
              <w:bCs/>
              <w:noProof/>
            </w:rPr>
            <w:t>(29)</w:t>
          </w:r>
          <w:r w:rsidR="00261883" w:rsidRPr="00606518">
            <w:rPr>
              <w:bCs/>
            </w:rPr>
            <w:fldChar w:fldCharType="end"/>
          </w:r>
        </w:sdtContent>
      </w:sdt>
      <w:r w:rsidR="00261883" w:rsidRPr="00606518">
        <w:rPr>
          <w:bCs/>
        </w:rPr>
        <w:t xml:space="preserve"> </w:t>
      </w:r>
      <w:r w:rsidRPr="00606518">
        <w:rPr>
          <w:bCs/>
        </w:rPr>
        <w:t>prieduose.</w:t>
      </w:r>
    </w:p>
    <w:p w14:paraId="6229342E" w14:textId="77777777" w:rsidR="00544455" w:rsidRPr="00606518" w:rsidRDefault="00544455" w:rsidP="007F19C4">
      <w:pPr>
        <w:pStyle w:val="Punktas5"/>
        <w:ind w:left="709" w:hanging="709"/>
        <w:rPr>
          <w:bCs/>
        </w:rPr>
      </w:pPr>
      <w:r w:rsidRPr="00606518">
        <w:rPr>
          <w:bCs/>
        </w:rPr>
        <w:t>Parenkant akumuliatorių bateriją numatyti ir projekto apimtyje kartu su akumuliatorių baterija Užsakovui pateikti 2 papildomus akumuliatorių baterijos elementus (monoblokus). Papildomai tiekiami monoblokai turi būti to paties gamintojo ir tipo, kaip ir NSSRS įrengiamos akumuliatorių baterijos. Bendras tiekiamų monoblokų skaičius įrašomas techninėje specifikacijoje, pažymint kad 2 monoblokai bus pateikti papildomai.</w:t>
      </w:r>
    </w:p>
    <w:p w14:paraId="61C3AB04" w14:textId="0AF11568" w:rsidR="00544455" w:rsidRPr="00606518" w:rsidRDefault="00D15831" w:rsidP="007F19C4">
      <w:pPr>
        <w:pStyle w:val="Punktas5"/>
        <w:ind w:left="709" w:hanging="709"/>
        <w:rPr>
          <w:bCs/>
        </w:rPr>
      </w:pPr>
      <w:r w:rsidRPr="00606518">
        <w:rPr>
          <w:bCs/>
        </w:rPr>
        <w:t>P</w:t>
      </w:r>
      <w:r w:rsidR="00544455" w:rsidRPr="00606518">
        <w:rPr>
          <w:bCs/>
        </w:rPr>
        <w:t>rojekt</w:t>
      </w:r>
      <w:r w:rsidRPr="00606518">
        <w:rPr>
          <w:bCs/>
        </w:rPr>
        <w:t>iniuose pasiūlymuose</w:t>
      </w:r>
      <w:r w:rsidR="00544455" w:rsidRPr="00606518">
        <w:rPr>
          <w:bCs/>
        </w:rPr>
        <w:t xml:space="preserve"> įrašyti, kad darbo projekto metu projektuojant akumuliatorių baterijų išdėstymą / sumontavimą reikalinga vadovautis reikalavimais stacionarių akumuliatorių baterijų įrengimui, kurie pateikiami </w:t>
      </w:r>
      <w:sdt>
        <w:sdtPr>
          <w:rPr>
            <w:bCs/>
          </w:rPr>
          <w:id w:val="-61184106"/>
          <w:citation/>
        </w:sdtPr>
        <w:sdtContent>
          <w:r w:rsidR="00261883" w:rsidRPr="00606518">
            <w:rPr>
              <w:bCs/>
            </w:rPr>
            <w:fldChar w:fldCharType="begin"/>
          </w:r>
          <w:r w:rsidR="002C5BFD" w:rsidRPr="00606518">
            <w:rPr>
              <w:bCs/>
            </w:rPr>
            <w:instrText xml:space="preserve">CITATION Pri26 \l 1063 </w:instrText>
          </w:r>
          <w:r w:rsidR="00261883" w:rsidRPr="00606518">
            <w:rPr>
              <w:bCs/>
            </w:rPr>
            <w:fldChar w:fldCharType="separate"/>
          </w:r>
          <w:r w:rsidR="00606518" w:rsidRPr="00606518">
            <w:rPr>
              <w:bCs/>
              <w:noProof/>
            </w:rPr>
            <w:t>(30)</w:t>
          </w:r>
          <w:r w:rsidR="00261883" w:rsidRPr="00606518">
            <w:rPr>
              <w:bCs/>
            </w:rPr>
            <w:fldChar w:fldCharType="end"/>
          </w:r>
        </w:sdtContent>
      </w:sdt>
      <w:r w:rsidR="00261883" w:rsidRPr="00606518">
        <w:rPr>
          <w:bCs/>
        </w:rPr>
        <w:t xml:space="preserve"> </w:t>
      </w:r>
      <w:r w:rsidR="00544455" w:rsidRPr="00606518">
        <w:rPr>
          <w:bCs/>
        </w:rPr>
        <w:t>priede.</w:t>
      </w:r>
    </w:p>
    <w:p w14:paraId="2A849E48" w14:textId="017B2CA9" w:rsidR="00544455" w:rsidRPr="00606518" w:rsidRDefault="00544455" w:rsidP="007F19C4">
      <w:pPr>
        <w:pStyle w:val="Punktas5"/>
        <w:ind w:left="709" w:hanging="709"/>
        <w:rPr>
          <w:bCs/>
        </w:rPr>
      </w:pPr>
      <w:r w:rsidRPr="00606518">
        <w:rPr>
          <w:bCs/>
        </w:rPr>
        <w:t xml:space="preserve">Savųjų reikmių įrenginių elektros energijos tiekimui suprojektuoti 0,4 kV KSSRS su dviem paskirstymo šynų sekcijomis (3f+N+PE), jų tarpusavio rezervavimui suprojektuojant ARĮ automatiką. Tarp I ir II šynų sekcijų apkrovimas turi būti paskirstytas tolygiai. Visais atvejais KSSRS turi būti numatoma įranga mobiliam (pervežamam) 0,4 kV dyzel-generatoriui prijungti, kaip papildomam elektros energijos tiekimo šaltiniui ypatingais/avariniais atvejais. Siekiant užtikrinti dyzel-generatoriaus prijungimo vienodumą visose TP, turi būti suprojektuotas 0,4 kV kištukinis 63 A (3P+N+PE) lizdas pagal TP ir skirstyklų savųjų reikmių reikalavimus. Standartiniai techniniai reikalavimai skirstyklos savosioms reikmėms pateikiami </w:t>
      </w:r>
      <w:sdt>
        <w:sdtPr>
          <w:rPr>
            <w:bCs/>
          </w:rPr>
          <w:id w:val="-1952008446"/>
          <w:citation/>
        </w:sdtPr>
        <w:sdtContent>
          <w:r w:rsidR="00673FB3" w:rsidRPr="00606518">
            <w:rPr>
              <w:bCs/>
            </w:rPr>
            <w:fldChar w:fldCharType="begin"/>
          </w:r>
          <w:r w:rsidR="002C5BFD" w:rsidRPr="00606518">
            <w:rPr>
              <w:bCs/>
              <w:noProof/>
            </w:rPr>
            <w:instrText xml:space="preserve">CITATION Pri22 \l 1063 </w:instrText>
          </w:r>
          <w:r w:rsidR="00673FB3" w:rsidRPr="00606518">
            <w:rPr>
              <w:bCs/>
            </w:rPr>
            <w:fldChar w:fldCharType="separate"/>
          </w:r>
          <w:r w:rsidR="00606518" w:rsidRPr="00606518">
            <w:rPr>
              <w:bCs/>
              <w:noProof/>
            </w:rPr>
            <w:t>(26)</w:t>
          </w:r>
          <w:r w:rsidR="00673FB3" w:rsidRPr="00606518">
            <w:rPr>
              <w:bCs/>
            </w:rPr>
            <w:fldChar w:fldCharType="end"/>
          </w:r>
        </w:sdtContent>
      </w:sdt>
      <w:r w:rsidR="00261883" w:rsidRPr="00606518">
        <w:rPr>
          <w:bCs/>
        </w:rPr>
        <w:t xml:space="preserve"> </w:t>
      </w:r>
      <w:r w:rsidRPr="00606518">
        <w:rPr>
          <w:bCs/>
        </w:rPr>
        <w:t>priede.</w:t>
      </w:r>
      <w:bookmarkStart w:id="8" w:name="_Hlk34902263"/>
      <w:bookmarkEnd w:id="8"/>
      <w:r w:rsidRPr="00606518">
        <w:rPr>
          <w:bCs/>
        </w:rPr>
        <w:t xml:space="preserve"> Standartiniai techniniai reikalavimai kintamos srovės savųjų reikmių skydui pateikiami </w:t>
      </w:r>
      <w:sdt>
        <w:sdtPr>
          <w:rPr>
            <w:bCs/>
          </w:rPr>
          <w:id w:val="277215058"/>
          <w:citation/>
        </w:sdtPr>
        <w:sdtContent>
          <w:r w:rsidR="00261883" w:rsidRPr="00606518">
            <w:rPr>
              <w:bCs/>
            </w:rPr>
            <w:fldChar w:fldCharType="begin"/>
          </w:r>
          <w:r w:rsidR="002C5BFD" w:rsidRPr="00606518">
            <w:rPr>
              <w:bCs/>
              <w:noProof/>
            </w:rPr>
            <w:instrText xml:space="preserve">CITATION Pri28 \l 1063 </w:instrText>
          </w:r>
          <w:r w:rsidR="00261883" w:rsidRPr="00606518">
            <w:rPr>
              <w:bCs/>
            </w:rPr>
            <w:fldChar w:fldCharType="separate"/>
          </w:r>
          <w:r w:rsidR="00606518" w:rsidRPr="00606518">
            <w:rPr>
              <w:bCs/>
              <w:noProof/>
            </w:rPr>
            <w:t>(31)</w:t>
          </w:r>
          <w:r w:rsidR="00261883" w:rsidRPr="00606518">
            <w:rPr>
              <w:bCs/>
            </w:rPr>
            <w:fldChar w:fldCharType="end"/>
          </w:r>
        </w:sdtContent>
      </w:sdt>
      <w:r w:rsidR="00261883" w:rsidRPr="00606518">
        <w:rPr>
          <w:bCs/>
        </w:rPr>
        <w:t xml:space="preserve"> </w:t>
      </w:r>
      <w:r w:rsidRPr="00606518">
        <w:rPr>
          <w:bCs/>
        </w:rPr>
        <w:t>priede.</w:t>
      </w:r>
    </w:p>
    <w:p w14:paraId="3CB9043A" w14:textId="77777777" w:rsidR="00544455" w:rsidRPr="00606518" w:rsidRDefault="00544455" w:rsidP="007F19C4">
      <w:pPr>
        <w:pStyle w:val="Punktas5"/>
        <w:ind w:left="709" w:hanging="709"/>
        <w:rPr>
          <w:bCs/>
        </w:rPr>
      </w:pPr>
      <w:r w:rsidRPr="00606518">
        <w:rPr>
          <w:bCs/>
        </w:rPr>
        <w:t>Projekto vykdymo metu turi būti užtikrintas PT savųjų reikmių aprūpinimas elektra.</w:t>
      </w:r>
    </w:p>
    <w:p w14:paraId="5CCE70FC" w14:textId="77777777" w:rsidR="007F19C4" w:rsidRPr="00606518" w:rsidRDefault="00544455" w:rsidP="007F19C4">
      <w:pPr>
        <w:pStyle w:val="Punktas5"/>
        <w:ind w:left="709" w:hanging="709"/>
        <w:rPr>
          <w:bCs/>
        </w:rPr>
      </w:pPr>
      <w:bookmarkStart w:id="9" w:name="_Hlk63694540"/>
      <w:r w:rsidRPr="00606518">
        <w:rPr>
          <w:bCs/>
        </w:rPr>
        <w:t>Ant pastotės valdymo pulto (PVP) stogo suprojektuoti saulės elektrinę vadovaujantis reikalavimais:</w:t>
      </w:r>
    </w:p>
    <w:p w14:paraId="467D67F3" w14:textId="77777777" w:rsidR="0027005A" w:rsidRPr="00606518" w:rsidRDefault="0027005A" w:rsidP="00B93105">
      <w:pPr>
        <w:pStyle w:val="ListParagraph"/>
        <w:numPr>
          <w:ilvl w:val="0"/>
          <w:numId w:val="56"/>
        </w:numPr>
        <w:spacing w:line="276" w:lineRule="auto"/>
        <w:contextualSpacing/>
        <w:jc w:val="both"/>
        <w:rPr>
          <w:rFonts w:ascii="Trebuchet MS" w:hAnsi="Trebuchet MS" w:cs="Arial"/>
          <w:bCs/>
          <w:vanish/>
          <w:sz w:val="22"/>
          <w:szCs w:val="22"/>
          <w:lang w:val="lt-LT"/>
        </w:rPr>
      </w:pPr>
    </w:p>
    <w:p w14:paraId="132B1C97" w14:textId="77777777" w:rsidR="0027005A" w:rsidRPr="00606518" w:rsidRDefault="0027005A" w:rsidP="00B93105">
      <w:pPr>
        <w:pStyle w:val="ListParagraph"/>
        <w:numPr>
          <w:ilvl w:val="0"/>
          <w:numId w:val="56"/>
        </w:numPr>
        <w:spacing w:line="276" w:lineRule="auto"/>
        <w:contextualSpacing/>
        <w:jc w:val="both"/>
        <w:rPr>
          <w:rFonts w:ascii="Trebuchet MS" w:hAnsi="Trebuchet MS" w:cs="Arial"/>
          <w:bCs/>
          <w:vanish/>
          <w:sz w:val="22"/>
          <w:szCs w:val="22"/>
          <w:lang w:val="lt-LT"/>
        </w:rPr>
      </w:pPr>
    </w:p>
    <w:p w14:paraId="7B000222" w14:textId="77777777" w:rsidR="0027005A" w:rsidRPr="00606518" w:rsidRDefault="0027005A" w:rsidP="00B93105">
      <w:pPr>
        <w:pStyle w:val="ListParagraph"/>
        <w:numPr>
          <w:ilvl w:val="0"/>
          <w:numId w:val="56"/>
        </w:numPr>
        <w:spacing w:line="276" w:lineRule="auto"/>
        <w:contextualSpacing/>
        <w:jc w:val="both"/>
        <w:rPr>
          <w:rFonts w:ascii="Trebuchet MS" w:hAnsi="Trebuchet MS" w:cs="Arial"/>
          <w:bCs/>
          <w:vanish/>
          <w:sz w:val="22"/>
          <w:szCs w:val="22"/>
          <w:lang w:val="lt-LT"/>
        </w:rPr>
      </w:pPr>
    </w:p>
    <w:p w14:paraId="30E8F88B" w14:textId="77777777" w:rsidR="0027005A" w:rsidRPr="00606518" w:rsidRDefault="0027005A" w:rsidP="00B93105">
      <w:pPr>
        <w:pStyle w:val="ListParagraph"/>
        <w:numPr>
          <w:ilvl w:val="0"/>
          <w:numId w:val="56"/>
        </w:numPr>
        <w:spacing w:line="276" w:lineRule="auto"/>
        <w:contextualSpacing/>
        <w:jc w:val="both"/>
        <w:rPr>
          <w:rFonts w:ascii="Trebuchet MS" w:hAnsi="Trebuchet MS" w:cs="Arial"/>
          <w:bCs/>
          <w:vanish/>
          <w:sz w:val="22"/>
          <w:szCs w:val="22"/>
          <w:lang w:val="lt-LT"/>
        </w:rPr>
      </w:pPr>
    </w:p>
    <w:p w14:paraId="62F35102" w14:textId="77777777" w:rsidR="0027005A" w:rsidRPr="00606518" w:rsidRDefault="0027005A" w:rsidP="00B93105">
      <w:pPr>
        <w:pStyle w:val="ListParagraph"/>
        <w:numPr>
          <w:ilvl w:val="0"/>
          <w:numId w:val="56"/>
        </w:numPr>
        <w:spacing w:line="276" w:lineRule="auto"/>
        <w:contextualSpacing/>
        <w:jc w:val="both"/>
        <w:rPr>
          <w:rFonts w:ascii="Trebuchet MS" w:hAnsi="Trebuchet MS" w:cs="Arial"/>
          <w:bCs/>
          <w:vanish/>
          <w:sz w:val="22"/>
          <w:szCs w:val="22"/>
          <w:lang w:val="lt-LT"/>
        </w:rPr>
      </w:pPr>
    </w:p>
    <w:p w14:paraId="296A050D"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24078E06"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47FD9EC0"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4AB4D9C5"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597A6CAC"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6D2911E3"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2A620D18"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3E88BF87"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6D0D9BF9"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4040780C"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2E5826AD"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091BEA2D"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2D13D2CD"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21C34DD2"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303528F1"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2F97BF3A"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0A877941"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598A712D"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2FECC58E"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6CD2BE88"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320638D6"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4B40006C"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192C2FD6"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1425A092"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1044C9C9"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5ABF861F"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29B96E70"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13658B40"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27912203"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7BFEF9C7"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34CC85B7" w14:textId="77777777" w:rsidR="0027005A" w:rsidRPr="00606518" w:rsidRDefault="0027005A" w:rsidP="00B93105">
      <w:pPr>
        <w:pStyle w:val="ListParagraph"/>
        <w:numPr>
          <w:ilvl w:val="1"/>
          <w:numId w:val="56"/>
        </w:numPr>
        <w:spacing w:line="276" w:lineRule="auto"/>
        <w:contextualSpacing/>
        <w:jc w:val="both"/>
        <w:rPr>
          <w:rFonts w:ascii="Trebuchet MS" w:hAnsi="Trebuchet MS" w:cs="Arial"/>
          <w:bCs/>
          <w:vanish/>
          <w:sz w:val="22"/>
          <w:szCs w:val="22"/>
          <w:lang w:val="lt-LT"/>
        </w:rPr>
      </w:pPr>
    </w:p>
    <w:p w14:paraId="6491CF81" w14:textId="4FBC5D4A" w:rsidR="00544455" w:rsidRPr="00606518" w:rsidRDefault="00544455" w:rsidP="00B93105">
      <w:pPr>
        <w:pStyle w:val="ListParagraph"/>
        <w:numPr>
          <w:ilvl w:val="2"/>
          <w:numId w:val="56"/>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 xml:space="preserve">PVP stogas parenkamas vieno šlaito, jo kampas ir kryptis parenkami maksimaliai efektyviam fotovoltinių modulių darbui. Siūlomas stogo nuolydis ≥15 laipsnių, o stogo nuolydžio kryptis projektuojama siekiant maksimalaus fotovoltinių modulių efektyvumo, orientuojant jų paviršių pietų kryptimi (tarp pietryčių ir pietvakarių). Projektuojamos modulius laikančios konstrukcijos, moduliai į stogo konstrukciją neintegruojami. Fotovoltiniai moduliai projektuojami ne mažesniu kaip 300 mm atstumu nuo bet kurio stogo krašto, o atstumas nuo stogo paviršiaus parenkamas pagal gamintojo rekomendacijas, bet ne mažesniu kaip </w:t>
      </w:r>
      <w:r w:rsidRPr="00606518">
        <w:rPr>
          <w:rFonts w:ascii="Trebuchet MS" w:hAnsi="Trebuchet MS" w:cs="Arial"/>
          <w:bCs/>
          <w:sz w:val="22"/>
          <w:szCs w:val="22"/>
          <w:lang w:val="lt-LT"/>
        </w:rPr>
        <w:lastRenderedPageBreak/>
        <w:t>50 mm atstumu nuo stogo paviršiaus. Saulės foto modulių DC/AC įtampos keitiklio (toliau – SE keitiklis) ir jo pagalbinės įrangos įrengimo vieta – PVP viduje</w:t>
      </w:r>
      <w:r w:rsidR="0027005A" w:rsidRPr="00606518">
        <w:rPr>
          <w:rFonts w:ascii="Trebuchet MS" w:hAnsi="Trebuchet MS" w:cs="Arial"/>
          <w:bCs/>
          <w:sz w:val="22"/>
          <w:szCs w:val="22"/>
          <w:lang w:val="lt-LT"/>
        </w:rPr>
        <w:t>;</w:t>
      </w:r>
    </w:p>
    <w:p w14:paraId="48D285F8" w14:textId="0853C411" w:rsidR="00544455" w:rsidRPr="00606518" w:rsidRDefault="00544455" w:rsidP="00B93105">
      <w:pPr>
        <w:pStyle w:val="ListParagraph"/>
        <w:numPr>
          <w:ilvl w:val="2"/>
          <w:numId w:val="56"/>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Parinkta SE keitiklio sistema turi užtikrinti saulės elektrinės darbą lygiagrečiai su 0,4 kV KSSRS įvadais</w:t>
      </w:r>
      <w:r w:rsidR="0027005A" w:rsidRPr="00606518">
        <w:rPr>
          <w:rFonts w:ascii="Trebuchet MS" w:hAnsi="Trebuchet MS" w:cs="Arial"/>
          <w:bCs/>
          <w:sz w:val="22"/>
          <w:szCs w:val="22"/>
          <w:lang w:val="lt-LT"/>
        </w:rPr>
        <w:t>;</w:t>
      </w:r>
      <w:bookmarkStart w:id="10" w:name="_Hlk161905649"/>
    </w:p>
    <w:p w14:paraId="4F6A4978" w14:textId="77777777" w:rsidR="00544455" w:rsidRPr="00606518" w:rsidRDefault="00544455" w:rsidP="00B93105">
      <w:pPr>
        <w:pStyle w:val="ListParagraph"/>
        <w:numPr>
          <w:ilvl w:val="2"/>
          <w:numId w:val="56"/>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Keitiklis turi turėti elektros energijos apskaitos ir monitoringo sistemą, bei nuotolinio prisijungimo prie šios sistemos iš Užsakovo darbuotojų darbo vietų per standartinę WEB naršyklę (Microsoft EDGE, Google Chrome ir pan.) galimybę, naudojant keitiklyje gamintojo integruotą programinę įrangą.</w:t>
      </w:r>
    </w:p>
    <w:bookmarkEnd w:id="10"/>
    <w:p w14:paraId="3B915A49" w14:textId="77777777" w:rsidR="00544455" w:rsidRPr="00606518" w:rsidRDefault="00544455" w:rsidP="007F19C4">
      <w:pPr>
        <w:pStyle w:val="Punktas5"/>
        <w:ind w:left="709" w:hanging="709"/>
        <w:rPr>
          <w:bCs/>
        </w:rPr>
      </w:pPr>
      <w:r w:rsidRPr="00606518">
        <w:rPr>
          <w:bCs/>
        </w:rPr>
        <w:t>Nuotoliniu būdu turi būti prieinama informacija apie gaminamos elektros energijos kiekį:</w:t>
      </w:r>
    </w:p>
    <w:p w14:paraId="56AEDA68" w14:textId="77777777" w:rsidR="00B831DC" w:rsidRPr="00606518" w:rsidRDefault="00B831DC" w:rsidP="00B93105">
      <w:pPr>
        <w:pStyle w:val="ListParagraph"/>
        <w:numPr>
          <w:ilvl w:val="0"/>
          <w:numId w:val="41"/>
        </w:numPr>
        <w:spacing w:line="276" w:lineRule="auto"/>
        <w:contextualSpacing/>
        <w:jc w:val="both"/>
        <w:rPr>
          <w:rFonts w:ascii="Trebuchet MS" w:hAnsi="Trebuchet MS" w:cs="Arial"/>
          <w:bCs/>
          <w:vanish/>
          <w:sz w:val="22"/>
          <w:szCs w:val="22"/>
          <w:lang w:val="lt-LT"/>
        </w:rPr>
      </w:pPr>
    </w:p>
    <w:p w14:paraId="79681E1C" w14:textId="77777777" w:rsidR="00B831DC" w:rsidRPr="00606518" w:rsidRDefault="00B831DC" w:rsidP="00B93105">
      <w:pPr>
        <w:pStyle w:val="ListParagraph"/>
        <w:numPr>
          <w:ilvl w:val="0"/>
          <w:numId w:val="49"/>
        </w:numPr>
        <w:spacing w:line="276" w:lineRule="auto"/>
        <w:contextualSpacing/>
        <w:jc w:val="both"/>
        <w:rPr>
          <w:rFonts w:ascii="Trebuchet MS" w:hAnsi="Trebuchet MS" w:cs="Arial"/>
          <w:bCs/>
          <w:vanish/>
          <w:sz w:val="22"/>
          <w:szCs w:val="22"/>
          <w:lang w:val="lt-LT"/>
        </w:rPr>
      </w:pPr>
    </w:p>
    <w:p w14:paraId="10D14ADE" w14:textId="77777777" w:rsidR="00B831DC" w:rsidRPr="00606518" w:rsidRDefault="00B831DC" w:rsidP="00B93105">
      <w:pPr>
        <w:pStyle w:val="ListParagraph"/>
        <w:numPr>
          <w:ilvl w:val="0"/>
          <w:numId w:val="49"/>
        </w:numPr>
        <w:spacing w:line="276" w:lineRule="auto"/>
        <w:contextualSpacing/>
        <w:jc w:val="both"/>
        <w:rPr>
          <w:rFonts w:ascii="Trebuchet MS" w:hAnsi="Trebuchet MS" w:cs="Arial"/>
          <w:bCs/>
          <w:vanish/>
          <w:sz w:val="22"/>
          <w:szCs w:val="22"/>
          <w:lang w:val="lt-LT"/>
        </w:rPr>
      </w:pPr>
    </w:p>
    <w:p w14:paraId="3EF0C81D" w14:textId="77777777" w:rsidR="00B831DC" w:rsidRPr="00606518" w:rsidRDefault="00B831DC" w:rsidP="00B93105">
      <w:pPr>
        <w:pStyle w:val="ListParagraph"/>
        <w:numPr>
          <w:ilvl w:val="0"/>
          <w:numId w:val="49"/>
        </w:numPr>
        <w:spacing w:line="276" w:lineRule="auto"/>
        <w:contextualSpacing/>
        <w:jc w:val="both"/>
        <w:rPr>
          <w:rFonts w:ascii="Trebuchet MS" w:hAnsi="Trebuchet MS" w:cs="Arial"/>
          <w:bCs/>
          <w:vanish/>
          <w:sz w:val="22"/>
          <w:szCs w:val="22"/>
          <w:lang w:val="lt-LT"/>
        </w:rPr>
      </w:pPr>
    </w:p>
    <w:p w14:paraId="61426BA9" w14:textId="77777777" w:rsidR="00B831DC" w:rsidRPr="00606518" w:rsidRDefault="00B831DC" w:rsidP="00B93105">
      <w:pPr>
        <w:pStyle w:val="ListParagraph"/>
        <w:numPr>
          <w:ilvl w:val="0"/>
          <w:numId w:val="49"/>
        </w:numPr>
        <w:spacing w:line="276" w:lineRule="auto"/>
        <w:contextualSpacing/>
        <w:jc w:val="both"/>
        <w:rPr>
          <w:rFonts w:ascii="Trebuchet MS" w:hAnsi="Trebuchet MS" w:cs="Arial"/>
          <w:bCs/>
          <w:vanish/>
          <w:sz w:val="22"/>
          <w:szCs w:val="22"/>
          <w:lang w:val="lt-LT"/>
        </w:rPr>
      </w:pPr>
    </w:p>
    <w:p w14:paraId="627B9548" w14:textId="77777777" w:rsidR="00B831DC" w:rsidRPr="00606518" w:rsidRDefault="00B831DC" w:rsidP="00B93105">
      <w:pPr>
        <w:pStyle w:val="ListParagraph"/>
        <w:numPr>
          <w:ilvl w:val="0"/>
          <w:numId w:val="49"/>
        </w:numPr>
        <w:spacing w:line="276" w:lineRule="auto"/>
        <w:contextualSpacing/>
        <w:jc w:val="both"/>
        <w:rPr>
          <w:rFonts w:ascii="Trebuchet MS" w:hAnsi="Trebuchet MS" w:cs="Arial"/>
          <w:bCs/>
          <w:vanish/>
          <w:sz w:val="22"/>
          <w:szCs w:val="22"/>
          <w:lang w:val="lt-LT"/>
        </w:rPr>
      </w:pPr>
    </w:p>
    <w:p w14:paraId="2FE49DBC"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107FDA5A"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58BF98FA"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010CE960"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2D5166DE"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183883DB"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37B5E812"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5E8AD718"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06359395"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4356EF4D"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70BC37BD"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1D432316"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78A91C01"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590C83F2"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2ABF42F3"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4DB1B98B"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35ECAD86"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7D7F7BED"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1B8FFECA"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4F4DEE2C"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31CEA800"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598EE6D9"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2533EA84"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69FB1C40"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453F881D"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3B862CC1"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4C4535BE"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210DD45F"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4DA90AF9"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297D5EBC"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4EDE03FF"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239BB919" w14:textId="77777777" w:rsidR="00B831DC" w:rsidRPr="00606518" w:rsidRDefault="00B831DC" w:rsidP="00B93105">
      <w:pPr>
        <w:pStyle w:val="ListParagraph"/>
        <w:numPr>
          <w:ilvl w:val="1"/>
          <w:numId w:val="49"/>
        </w:numPr>
        <w:spacing w:line="276" w:lineRule="auto"/>
        <w:contextualSpacing/>
        <w:jc w:val="both"/>
        <w:rPr>
          <w:rFonts w:ascii="Trebuchet MS" w:hAnsi="Trebuchet MS" w:cs="Arial"/>
          <w:bCs/>
          <w:vanish/>
          <w:sz w:val="22"/>
          <w:szCs w:val="22"/>
          <w:lang w:val="lt-LT"/>
        </w:rPr>
      </w:pPr>
    </w:p>
    <w:p w14:paraId="52416641" w14:textId="364C2E5F" w:rsidR="00544455" w:rsidRPr="00606518" w:rsidRDefault="00FB2CD0" w:rsidP="00B93105">
      <w:pPr>
        <w:pStyle w:val="ListParagraph"/>
        <w:numPr>
          <w:ilvl w:val="2"/>
          <w:numId w:val="49"/>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P</w:t>
      </w:r>
      <w:r w:rsidR="00544455" w:rsidRPr="00606518">
        <w:rPr>
          <w:rFonts w:ascii="Trebuchet MS" w:hAnsi="Trebuchet MS" w:cs="Arial"/>
          <w:bCs/>
          <w:sz w:val="22"/>
          <w:szCs w:val="22"/>
          <w:lang w:val="lt-LT"/>
        </w:rPr>
        <w:t>er dieną;</w:t>
      </w:r>
    </w:p>
    <w:p w14:paraId="31FCAD3F" w14:textId="59B30DDE" w:rsidR="00544455" w:rsidRPr="00606518" w:rsidRDefault="00FB2CD0" w:rsidP="00B93105">
      <w:pPr>
        <w:pStyle w:val="ListParagraph"/>
        <w:numPr>
          <w:ilvl w:val="2"/>
          <w:numId w:val="49"/>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 xml:space="preserve">Per </w:t>
      </w:r>
      <w:r w:rsidR="00544455" w:rsidRPr="00606518">
        <w:rPr>
          <w:rFonts w:ascii="Trebuchet MS" w:hAnsi="Trebuchet MS" w:cs="Arial"/>
          <w:bCs/>
          <w:sz w:val="22"/>
          <w:szCs w:val="22"/>
          <w:lang w:val="lt-LT"/>
        </w:rPr>
        <w:t>savaitę;</w:t>
      </w:r>
    </w:p>
    <w:p w14:paraId="458F175D" w14:textId="4527E8DF" w:rsidR="00544455" w:rsidRPr="00606518" w:rsidRDefault="00FB2CD0" w:rsidP="00B93105">
      <w:pPr>
        <w:pStyle w:val="ListParagraph"/>
        <w:numPr>
          <w:ilvl w:val="2"/>
          <w:numId w:val="49"/>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 xml:space="preserve">Per </w:t>
      </w:r>
      <w:r w:rsidR="00544455" w:rsidRPr="00606518">
        <w:rPr>
          <w:rFonts w:ascii="Trebuchet MS" w:hAnsi="Trebuchet MS" w:cs="Arial"/>
          <w:bCs/>
          <w:sz w:val="22"/>
          <w:szCs w:val="22"/>
          <w:lang w:val="lt-LT"/>
        </w:rPr>
        <w:t>mėnesį;</w:t>
      </w:r>
    </w:p>
    <w:p w14:paraId="1D801D95" w14:textId="271D8A15" w:rsidR="00544455" w:rsidRPr="00606518" w:rsidRDefault="00FB2CD0" w:rsidP="00B93105">
      <w:pPr>
        <w:pStyle w:val="ListParagraph"/>
        <w:numPr>
          <w:ilvl w:val="2"/>
          <w:numId w:val="49"/>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 xml:space="preserve">Per </w:t>
      </w:r>
      <w:r w:rsidR="00544455" w:rsidRPr="00606518">
        <w:rPr>
          <w:rFonts w:ascii="Trebuchet MS" w:hAnsi="Trebuchet MS" w:cs="Arial"/>
          <w:bCs/>
          <w:sz w:val="22"/>
          <w:szCs w:val="22"/>
          <w:lang w:val="lt-LT"/>
        </w:rPr>
        <w:t>metus;</w:t>
      </w:r>
    </w:p>
    <w:p w14:paraId="56FBABF4" w14:textId="3346FDA7" w:rsidR="00544455" w:rsidRPr="00606518" w:rsidRDefault="00FB2CD0" w:rsidP="00B93105">
      <w:pPr>
        <w:pStyle w:val="ListParagraph"/>
        <w:numPr>
          <w:ilvl w:val="2"/>
          <w:numId w:val="49"/>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V</w:t>
      </w:r>
      <w:r w:rsidR="00544455" w:rsidRPr="00606518">
        <w:rPr>
          <w:rFonts w:ascii="Trebuchet MS" w:hAnsi="Trebuchet MS" w:cs="Arial"/>
          <w:bCs/>
          <w:sz w:val="22"/>
          <w:szCs w:val="22"/>
          <w:lang w:val="lt-LT"/>
        </w:rPr>
        <w:t>isas (nuo eksploatacijos pradžios) saulės elektrinės pagamintas elektros energijos kiekis;</w:t>
      </w:r>
    </w:p>
    <w:p w14:paraId="10008CC8" w14:textId="457DC815" w:rsidR="00544455" w:rsidRPr="00606518" w:rsidRDefault="00FB2CD0" w:rsidP="00B93105">
      <w:pPr>
        <w:pStyle w:val="ListParagraph"/>
        <w:numPr>
          <w:ilvl w:val="2"/>
          <w:numId w:val="49"/>
        </w:numPr>
        <w:spacing w:line="276" w:lineRule="auto"/>
        <w:contextualSpacing/>
        <w:jc w:val="both"/>
        <w:rPr>
          <w:rFonts w:ascii="Trebuchet MS" w:hAnsi="Trebuchet MS" w:cs="Arial"/>
          <w:bCs/>
          <w:sz w:val="22"/>
          <w:szCs w:val="22"/>
          <w:lang w:val="lt-LT"/>
        </w:rPr>
      </w:pPr>
      <w:r w:rsidRPr="00606518">
        <w:rPr>
          <w:rFonts w:ascii="Trebuchet MS" w:hAnsi="Trebuchet MS" w:cs="Arial"/>
          <w:bCs/>
          <w:sz w:val="22"/>
          <w:szCs w:val="22"/>
          <w:lang w:val="lt-LT"/>
        </w:rPr>
        <w:t>R</w:t>
      </w:r>
      <w:r w:rsidR="00544455" w:rsidRPr="00606518">
        <w:rPr>
          <w:rFonts w:ascii="Trebuchet MS" w:hAnsi="Trebuchet MS" w:cs="Arial"/>
          <w:bCs/>
          <w:sz w:val="22"/>
          <w:szCs w:val="22"/>
          <w:lang w:val="lt-LT"/>
        </w:rPr>
        <w:t>ealiuoju laiku (momentinė) generuojama el. energijos galia.</w:t>
      </w:r>
    </w:p>
    <w:p w14:paraId="00257FAB" w14:textId="77777777" w:rsidR="00544455" w:rsidRPr="00606518" w:rsidRDefault="00544455" w:rsidP="007F19C4">
      <w:pPr>
        <w:pStyle w:val="Punktas5"/>
        <w:ind w:left="709" w:hanging="709"/>
        <w:rPr>
          <w:bCs/>
        </w:rPr>
      </w:pPr>
      <w:r w:rsidRPr="00606518">
        <w:rPr>
          <w:bCs/>
        </w:rPr>
        <w:t>Nuotoliniu būdu turi būti prieinama informacija apie sistemos būklę:</w:t>
      </w:r>
    </w:p>
    <w:p w14:paraId="1AEE19B2" w14:textId="77777777" w:rsidR="00B831DC" w:rsidRPr="00606518" w:rsidRDefault="00B831DC" w:rsidP="00B93105">
      <w:pPr>
        <w:pStyle w:val="ListParagraph"/>
        <w:numPr>
          <w:ilvl w:val="0"/>
          <w:numId w:val="50"/>
        </w:numPr>
        <w:spacing w:line="276" w:lineRule="auto"/>
        <w:contextualSpacing/>
        <w:jc w:val="both"/>
        <w:rPr>
          <w:rFonts w:ascii="Trebuchet MS" w:hAnsi="Trebuchet MS" w:cs="Arial"/>
          <w:bCs/>
          <w:vanish/>
          <w:sz w:val="22"/>
          <w:szCs w:val="22"/>
          <w:lang w:val="lt-LT"/>
        </w:rPr>
      </w:pPr>
    </w:p>
    <w:p w14:paraId="64FB3844" w14:textId="77777777" w:rsidR="00B831DC" w:rsidRPr="00606518" w:rsidRDefault="00B831DC" w:rsidP="00B93105">
      <w:pPr>
        <w:pStyle w:val="ListParagraph"/>
        <w:numPr>
          <w:ilvl w:val="0"/>
          <w:numId w:val="50"/>
        </w:numPr>
        <w:spacing w:line="276" w:lineRule="auto"/>
        <w:contextualSpacing/>
        <w:jc w:val="both"/>
        <w:rPr>
          <w:rFonts w:ascii="Trebuchet MS" w:hAnsi="Trebuchet MS" w:cs="Arial"/>
          <w:bCs/>
          <w:vanish/>
          <w:sz w:val="22"/>
          <w:szCs w:val="22"/>
          <w:lang w:val="lt-LT"/>
        </w:rPr>
      </w:pPr>
    </w:p>
    <w:p w14:paraId="69FA647D" w14:textId="77777777" w:rsidR="00B831DC" w:rsidRPr="00606518" w:rsidRDefault="00B831DC" w:rsidP="00B93105">
      <w:pPr>
        <w:pStyle w:val="ListParagraph"/>
        <w:numPr>
          <w:ilvl w:val="0"/>
          <w:numId w:val="50"/>
        </w:numPr>
        <w:spacing w:line="276" w:lineRule="auto"/>
        <w:contextualSpacing/>
        <w:jc w:val="both"/>
        <w:rPr>
          <w:rFonts w:ascii="Trebuchet MS" w:hAnsi="Trebuchet MS" w:cs="Arial"/>
          <w:bCs/>
          <w:vanish/>
          <w:sz w:val="22"/>
          <w:szCs w:val="22"/>
          <w:lang w:val="lt-LT"/>
        </w:rPr>
      </w:pPr>
    </w:p>
    <w:p w14:paraId="58D9CBB5" w14:textId="77777777" w:rsidR="00B831DC" w:rsidRPr="00606518" w:rsidRDefault="00B831DC" w:rsidP="00B93105">
      <w:pPr>
        <w:pStyle w:val="ListParagraph"/>
        <w:numPr>
          <w:ilvl w:val="0"/>
          <w:numId w:val="50"/>
        </w:numPr>
        <w:spacing w:line="276" w:lineRule="auto"/>
        <w:contextualSpacing/>
        <w:jc w:val="both"/>
        <w:rPr>
          <w:rFonts w:ascii="Trebuchet MS" w:hAnsi="Trebuchet MS" w:cs="Arial"/>
          <w:bCs/>
          <w:vanish/>
          <w:sz w:val="22"/>
          <w:szCs w:val="22"/>
          <w:lang w:val="lt-LT"/>
        </w:rPr>
      </w:pPr>
    </w:p>
    <w:p w14:paraId="6A6D31AA" w14:textId="77777777" w:rsidR="00B831DC" w:rsidRPr="00606518" w:rsidRDefault="00B831DC" w:rsidP="00B93105">
      <w:pPr>
        <w:pStyle w:val="ListParagraph"/>
        <w:numPr>
          <w:ilvl w:val="0"/>
          <w:numId w:val="50"/>
        </w:numPr>
        <w:spacing w:line="276" w:lineRule="auto"/>
        <w:contextualSpacing/>
        <w:jc w:val="both"/>
        <w:rPr>
          <w:rFonts w:ascii="Trebuchet MS" w:hAnsi="Trebuchet MS" w:cs="Arial"/>
          <w:bCs/>
          <w:vanish/>
          <w:sz w:val="22"/>
          <w:szCs w:val="22"/>
          <w:lang w:val="lt-LT"/>
        </w:rPr>
      </w:pPr>
    </w:p>
    <w:p w14:paraId="67EDB55A"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00CEA808"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09B8CCBF"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60C1AE00"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23A7526D"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7B2E36CB"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0889FD46"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3DD0A8F1"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2BE76276"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64870D2E"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35498C37"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2801CBFE"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395A9453"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068F46FA"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1599CEB5"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17B222DB"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3BFDE365"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0199B17D"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6AC2088E"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14CFA3E1"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1EB063F7"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0D69E757"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585C65F4"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438953C1"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00A4361D"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7D68D70E"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73503852"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3E308EBE"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3C54C0CF"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2C018437"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364C9DDB"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16B563C6"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602239AF" w14:textId="77777777" w:rsidR="00B831DC" w:rsidRPr="00606518" w:rsidRDefault="00B831DC" w:rsidP="00B93105">
      <w:pPr>
        <w:pStyle w:val="ListParagraph"/>
        <w:numPr>
          <w:ilvl w:val="1"/>
          <w:numId w:val="50"/>
        </w:numPr>
        <w:spacing w:line="276" w:lineRule="auto"/>
        <w:contextualSpacing/>
        <w:jc w:val="both"/>
        <w:rPr>
          <w:rFonts w:ascii="Trebuchet MS" w:hAnsi="Trebuchet MS" w:cs="Arial"/>
          <w:bCs/>
          <w:vanish/>
          <w:sz w:val="22"/>
          <w:szCs w:val="22"/>
          <w:lang w:val="lt-LT"/>
        </w:rPr>
      </w:pPr>
    </w:p>
    <w:p w14:paraId="399F80A3" w14:textId="47C15D39" w:rsidR="00544455" w:rsidRPr="00606518" w:rsidRDefault="00FB2CD0" w:rsidP="00B93105">
      <w:pPr>
        <w:pStyle w:val="ListParagraph"/>
        <w:numPr>
          <w:ilvl w:val="2"/>
          <w:numId w:val="5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Į</w:t>
      </w:r>
      <w:r w:rsidR="00544455" w:rsidRPr="00606518">
        <w:rPr>
          <w:rFonts w:ascii="Trebuchet MS" w:hAnsi="Trebuchet MS" w:cs="Arial"/>
          <w:bCs/>
          <w:sz w:val="22"/>
          <w:szCs w:val="22"/>
          <w:lang w:val="lt-LT"/>
        </w:rPr>
        <w:t>jungta/išjungta;</w:t>
      </w:r>
    </w:p>
    <w:p w14:paraId="3716CBED" w14:textId="7783BF42" w:rsidR="00544455" w:rsidRPr="00606518" w:rsidRDefault="00FB2CD0" w:rsidP="00B93105">
      <w:pPr>
        <w:pStyle w:val="ListParagraph"/>
        <w:numPr>
          <w:ilvl w:val="2"/>
          <w:numId w:val="5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K</w:t>
      </w:r>
      <w:r w:rsidR="00544455" w:rsidRPr="00606518">
        <w:rPr>
          <w:rFonts w:ascii="Trebuchet MS" w:hAnsi="Trebuchet MS" w:cs="Arial"/>
          <w:bCs/>
          <w:sz w:val="22"/>
          <w:szCs w:val="22"/>
          <w:lang w:val="lt-LT"/>
        </w:rPr>
        <w:t>eitiklių gedimų indikacijos (klaidų kodai)</w:t>
      </w:r>
      <w:r w:rsidRPr="00606518">
        <w:rPr>
          <w:rFonts w:ascii="Trebuchet MS" w:hAnsi="Trebuchet MS" w:cs="Arial"/>
          <w:bCs/>
          <w:sz w:val="22"/>
          <w:szCs w:val="22"/>
          <w:lang w:val="lt-LT"/>
        </w:rPr>
        <w:t>.</w:t>
      </w:r>
    </w:p>
    <w:p w14:paraId="009A1BBE" w14:textId="10FD88E5" w:rsidR="00544455" w:rsidRPr="00606518" w:rsidRDefault="00544455" w:rsidP="007F19C4">
      <w:pPr>
        <w:pStyle w:val="Punktas5"/>
        <w:ind w:left="709" w:hanging="709"/>
        <w:rPr>
          <w:bCs/>
        </w:rPr>
      </w:pPr>
      <w:r w:rsidRPr="00606518">
        <w:rPr>
          <w:bCs/>
        </w:rPr>
        <w:t>Sistema turi turėti duomenų eksportavimo galimybę (pvz. į Microsoft Excel programą)</w:t>
      </w:r>
      <w:r w:rsidR="00956728" w:rsidRPr="00606518">
        <w:rPr>
          <w:bCs/>
        </w:rPr>
        <w:t>.</w:t>
      </w:r>
    </w:p>
    <w:p w14:paraId="2B234CC3" w14:textId="77777777" w:rsidR="007D5347" w:rsidRPr="00606518" w:rsidRDefault="007D5347" w:rsidP="00956728">
      <w:pPr>
        <w:pStyle w:val="Punktas5"/>
        <w:numPr>
          <w:ilvl w:val="0"/>
          <w:numId w:val="0"/>
        </w:numPr>
        <w:ind w:left="1071"/>
        <w:rPr>
          <w:bCs/>
        </w:rPr>
      </w:pPr>
    </w:p>
    <w:p w14:paraId="3326F6EE" w14:textId="77777777" w:rsidR="00544455" w:rsidRPr="00606518" w:rsidRDefault="00544455" w:rsidP="007F19C4">
      <w:pPr>
        <w:tabs>
          <w:tab w:val="left" w:pos="0"/>
          <w:tab w:val="left" w:pos="1134"/>
        </w:tabs>
        <w:spacing w:line="276" w:lineRule="auto"/>
        <w:jc w:val="both"/>
        <w:rPr>
          <w:rFonts w:ascii="Trebuchet MS" w:hAnsi="Trebuchet MS" w:cs="Arial"/>
          <w:bCs/>
          <w:sz w:val="22"/>
          <w:szCs w:val="22"/>
          <w:lang w:val="lt-LT"/>
        </w:rPr>
      </w:pPr>
      <w:r w:rsidRPr="00606518">
        <w:rPr>
          <w:rFonts w:ascii="Trebuchet MS" w:hAnsi="Trebuchet MS" w:cs="Arial"/>
          <w:bCs/>
          <w:sz w:val="22"/>
          <w:szCs w:val="22"/>
          <w:lang w:val="lt-LT"/>
        </w:rPr>
        <w:t xml:space="preserve">Pastaba: Šio projekto apimtyje keitiklis prie interneto tinklo neturi būti prijungiamas, tačiau Užsakovui turės būti pateikti keitiklio gamykliniai dokumentai patvirtinantys jo funkcionalumą </w:t>
      </w:r>
    </w:p>
    <w:p w14:paraId="78DBD70F" w14:textId="77777777" w:rsidR="00544455" w:rsidRPr="00606518" w:rsidRDefault="00544455" w:rsidP="007F19C4">
      <w:pPr>
        <w:tabs>
          <w:tab w:val="left" w:pos="851"/>
        </w:tabs>
        <w:spacing w:line="276" w:lineRule="auto"/>
        <w:jc w:val="both"/>
        <w:rPr>
          <w:rFonts w:ascii="Trebuchet MS" w:hAnsi="Trebuchet MS" w:cs="Arial"/>
          <w:bCs/>
          <w:sz w:val="22"/>
          <w:szCs w:val="22"/>
          <w:lang w:val="lt-LT"/>
        </w:rPr>
      </w:pPr>
      <w:r w:rsidRPr="00606518">
        <w:rPr>
          <w:rFonts w:ascii="Trebuchet MS" w:hAnsi="Trebuchet MS" w:cs="Arial"/>
          <w:bCs/>
          <w:sz w:val="22"/>
          <w:szCs w:val="22"/>
          <w:lang w:val="lt-LT"/>
        </w:rPr>
        <w:t>Projekto apimtyje numatomi saulės elektrinės ir jos automatikos bandymai dalyvaujant Užsakovo atstovams.</w:t>
      </w:r>
    </w:p>
    <w:p w14:paraId="24D6548C" w14:textId="0D303FA1" w:rsidR="00544455" w:rsidRPr="00606518" w:rsidRDefault="00544455" w:rsidP="007F19C4">
      <w:pPr>
        <w:tabs>
          <w:tab w:val="left" w:pos="851"/>
        </w:tabs>
        <w:spacing w:line="276" w:lineRule="auto"/>
        <w:jc w:val="both"/>
        <w:rPr>
          <w:rFonts w:ascii="Trebuchet MS" w:eastAsia="Arial Unicode MS" w:hAnsi="Trebuchet MS" w:cs="Arial"/>
          <w:bCs/>
          <w:kern w:val="2"/>
          <w:sz w:val="22"/>
          <w:szCs w:val="22"/>
          <w:lang w:val="lt-LT" w:eastAsia="hi-IN" w:bidi="hi-IN"/>
        </w:rPr>
      </w:pPr>
      <w:bookmarkStart w:id="11" w:name="_Hlk162594607"/>
      <w:r w:rsidRPr="00606518">
        <w:rPr>
          <w:rFonts w:ascii="Trebuchet MS" w:eastAsia="Arial Unicode MS" w:hAnsi="Trebuchet MS" w:cs="Arial"/>
          <w:bCs/>
          <w:kern w:val="2"/>
          <w:sz w:val="22"/>
          <w:szCs w:val="22"/>
          <w:lang w:val="lt-LT" w:eastAsia="hi-IN" w:bidi="hi-IN"/>
        </w:rPr>
        <w:t>Išsamesni reikalavimai įrengiamai SE</w:t>
      </w:r>
      <w:r w:rsidRPr="00606518">
        <w:rPr>
          <w:rFonts w:ascii="Trebuchet MS" w:hAnsi="Trebuchet MS"/>
          <w:bCs/>
          <w:sz w:val="22"/>
          <w:szCs w:val="22"/>
          <w:lang w:val="lt-LT"/>
        </w:rPr>
        <w:t xml:space="preserve"> </w:t>
      </w:r>
      <w:r w:rsidRPr="00606518">
        <w:rPr>
          <w:rFonts w:ascii="Trebuchet MS" w:eastAsia="Arial Unicode MS" w:hAnsi="Trebuchet MS" w:cs="Arial"/>
          <w:bCs/>
          <w:kern w:val="2"/>
          <w:sz w:val="22"/>
          <w:szCs w:val="22"/>
          <w:lang w:val="lt-LT" w:eastAsia="hi-IN" w:bidi="hi-IN"/>
        </w:rPr>
        <w:t>pateikiami pastočių ir skirstyklų savųjų reikmių maitinimo standartiniuose techniniuose reikalavimuose</w:t>
      </w:r>
      <w:r w:rsidR="00E66683" w:rsidRPr="00606518">
        <w:rPr>
          <w:rFonts w:ascii="Trebuchet MS" w:eastAsia="Arial Unicode MS" w:hAnsi="Trebuchet MS" w:cs="Arial"/>
          <w:bCs/>
          <w:kern w:val="2"/>
          <w:sz w:val="22"/>
          <w:szCs w:val="22"/>
          <w:lang w:val="lt-LT" w:eastAsia="hi-IN" w:bidi="hi-IN"/>
        </w:rPr>
        <w:t xml:space="preserve"> </w:t>
      </w:r>
      <w:sdt>
        <w:sdtPr>
          <w:rPr>
            <w:rFonts w:ascii="Trebuchet MS" w:hAnsi="Trebuchet MS"/>
            <w:bCs/>
            <w:sz w:val="22"/>
            <w:szCs w:val="22"/>
          </w:rPr>
          <w:id w:val="-2116357162"/>
          <w:citation/>
        </w:sdtPr>
        <w:sdtContent>
          <w:r w:rsidR="00673FB3" w:rsidRPr="00606518">
            <w:rPr>
              <w:rFonts w:ascii="Trebuchet MS" w:hAnsi="Trebuchet MS"/>
              <w:bCs/>
              <w:sz w:val="22"/>
              <w:szCs w:val="22"/>
            </w:rPr>
            <w:fldChar w:fldCharType="begin"/>
          </w:r>
          <w:r w:rsidR="002C5BFD" w:rsidRPr="00606518">
            <w:rPr>
              <w:rFonts w:ascii="Trebuchet MS" w:hAnsi="Trebuchet MS"/>
              <w:bCs/>
              <w:noProof/>
              <w:sz w:val="22"/>
              <w:szCs w:val="22"/>
              <w:lang w:val="lt-LT"/>
            </w:rPr>
            <w:instrText xml:space="preserve">CITATION Pri22 \l 1063 </w:instrText>
          </w:r>
          <w:r w:rsidR="00673FB3" w:rsidRPr="00606518">
            <w:rPr>
              <w:rFonts w:ascii="Trebuchet MS" w:hAnsi="Trebuchet MS"/>
              <w:bCs/>
              <w:sz w:val="22"/>
              <w:szCs w:val="22"/>
            </w:rPr>
            <w:fldChar w:fldCharType="separate"/>
          </w:r>
          <w:r w:rsidR="00606518" w:rsidRPr="00606518">
            <w:rPr>
              <w:rFonts w:ascii="Trebuchet MS" w:hAnsi="Trebuchet MS"/>
              <w:bCs/>
              <w:noProof/>
              <w:sz w:val="22"/>
              <w:szCs w:val="22"/>
              <w:lang w:val="lt-LT"/>
            </w:rPr>
            <w:t>(26)</w:t>
          </w:r>
          <w:r w:rsidR="00673FB3" w:rsidRPr="00606518">
            <w:rPr>
              <w:rFonts w:ascii="Trebuchet MS" w:hAnsi="Trebuchet MS"/>
              <w:bCs/>
              <w:sz w:val="22"/>
              <w:szCs w:val="22"/>
            </w:rPr>
            <w:fldChar w:fldCharType="end"/>
          </w:r>
        </w:sdtContent>
      </w:sdt>
      <w:r w:rsidR="00673FB3" w:rsidRPr="00606518" w:rsidDel="001738BE">
        <w:rPr>
          <w:rFonts w:ascii="Trebuchet MS" w:eastAsia="Arial Unicode MS" w:hAnsi="Trebuchet MS" w:cs="Arial"/>
          <w:bCs/>
          <w:kern w:val="2"/>
          <w:sz w:val="22"/>
          <w:szCs w:val="22"/>
          <w:lang w:val="lt-LT" w:eastAsia="hi-IN" w:bidi="hi-IN"/>
        </w:rPr>
        <w:t xml:space="preserve"> </w:t>
      </w:r>
      <w:r w:rsidR="00E66683" w:rsidRPr="00606518">
        <w:rPr>
          <w:rFonts w:ascii="Trebuchet MS" w:eastAsia="Arial Unicode MS" w:hAnsi="Trebuchet MS" w:cs="Arial"/>
          <w:bCs/>
          <w:kern w:val="2"/>
          <w:sz w:val="22"/>
          <w:szCs w:val="22"/>
          <w:lang w:val="lt-LT" w:eastAsia="hi-IN" w:bidi="hi-IN"/>
        </w:rPr>
        <w:t>priede</w:t>
      </w:r>
      <w:r w:rsidRPr="00606518">
        <w:rPr>
          <w:rFonts w:ascii="Trebuchet MS" w:eastAsia="Arial Unicode MS" w:hAnsi="Trebuchet MS" w:cs="Arial"/>
          <w:bCs/>
          <w:kern w:val="2"/>
          <w:sz w:val="22"/>
          <w:szCs w:val="22"/>
          <w:lang w:val="lt-LT" w:eastAsia="hi-IN" w:bidi="hi-IN"/>
        </w:rPr>
        <w:t xml:space="preserve">. </w:t>
      </w:r>
      <w:bookmarkEnd w:id="11"/>
      <w:r w:rsidRPr="00606518">
        <w:rPr>
          <w:rFonts w:ascii="Trebuchet MS" w:eastAsia="Arial Unicode MS" w:hAnsi="Trebuchet MS" w:cs="Arial"/>
          <w:bCs/>
          <w:kern w:val="2"/>
          <w:sz w:val="22"/>
          <w:szCs w:val="22"/>
          <w:lang w:val="lt-LT" w:eastAsia="hi-IN" w:bidi="hi-IN"/>
        </w:rPr>
        <w:t xml:space="preserve">Rengdami SE techninę specifikaciją ją priskirti prie pagrindinės įrangos. </w:t>
      </w:r>
      <w:r w:rsidRPr="00606518">
        <w:rPr>
          <w:rFonts w:ascii="Trebuchet MS" w:hAnsi="Trebuchet MS" w:cs="Arial"/>
          <w:bCs/>
          <w:sz w:val="22"/>
          <w:szCs w:val="22"/>
          <w:lang w:val="lt-LT"/>
        </w:rPr>
        <w:t xml:space="preserve">Standartiniai techniniai reikalavimai saulės elektrinės fotovoltiniams moduliams pateikiami </w:t>
      </w:r>
      <w:sdt>
        <w:sdtPr>
          <w:rPr>
            <w:rFonts w:ascii="Trebuchet MS" w:hAnsi="Trebuchet MS" w:cs="Arial"/>
            <w:bCs/>
            <w:sz w:val="22"/>
            <w:szCs w:val="22"/>
            <w:lang w:val="lt-LT"/>
          </w:rPr>
          <w:id w:val="563377554"/>
          <w:citation/>
        </w:sdtPr>
        <w:sdtContent>
          <w:r w:rsidR="001738BE"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Pri30 \l 1063 </w:instrText>
          </w:r>
          <w:r w:rsidR="001738BE"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(32)</w:t>
          </w:r>
          <w:r w:rsidR="001738BE" w:rsidRPr="00606518">
            <w:rPr>
              <w:rFonts w:ascii="Trebuchet MS" w:hAnsi="Trebuchet MS" w:cs="Arial"/>
              <w:bCs/>
              <w:sz w:val="22"/>
              <w:szCs w:val="22"/>
              <w:lang w:val="lt-LT"/>
            </w:rPr>
            <w:fldChar w:fldCharType="end"/>
          </w:r>
        </w:sdtContent>
      </w:sdt>
      <w:r w:rsidR="001738BE"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priede</w:t>
      </w:r>
      <w:r w:rsidRPr="00606518">
        <w:rPr>
          <w:rFonts w:ascii="Trebuchet MS" w:eastAsia="Arial Unicode MS" w:hAnsi="Trebuchet MS" w:cs="Arial"/>
          <w:bCs/>
          <w:kern w:val="2"/>
          <w:sz w:val="22"/>
          <w:szCs w:val="22"/>
          <w:lang w:val="lt-LT" w:eastAsia="hi-IN" w:bidi="hi-IN"/>
        </w:rPr>
        <w:t xml:space="preserve">. Standartiniai techniniai reikalavimai saulės elektrinės galios keitikliui pateikimai </w:t>
      </w:r>
      <w:sdt>
        <w:sdtPr>
          <w:rPr>
            <w:rFonts w:ascii="Trebuchet MS" w:eastAsia="Arial Unicode MS" w:hAnsi="Trebuchet MS" w:cs="Arial"/>
            <w:bCs/>
            <w:kern w:val="2"/>
            <w:sz w:val="22"/>
            <w:szCs w:val="22"/>
            <w:lang w:val="lt-LT" w:eastAsia="hi-IN" w:bidi="hi-IN"/>
          </w:rPr>
          <w:id w:val="1034702919"/>
          <w:citation/>
        </w:sdtPr>
        <w:sdtContent>
          <w:r w:rsidR="001738BE" w:rsidRPr="00606518">
            <w:rPr>
              <w:rFonts w:ascii="Trebuchet MS" w:eastAsia="Arial Unicode MS" w:hAnsi="Trebuchet MS" w:cs="Arial"/>
              <w:bCs/>
              <w:kern w:val="2"/>
              <w:sz w:val="22"/>
              <w:szCs w:val="22"/>
              <w:lang w:val="lt-LT" w:eastAsia="hi-IN" w:bidi="hi-IN"/>
            </w:rPr>
            <w:fldChar w:fldCharType="begin"/>
          </w:r>
          <w:r w:rsidR="002C5BFD" w:rsidRPr="00606518">
            <w:rPr>
              <w:rFonts w:ascii="Trebuchet MS" w:eastAsia="Arial Unicode MS" w:hAnsi="Trebuchet MS" w:cs="Arial"/>
              <w:bCs/>
              <w:kern w:val="2"/>
              <w:sz w:val="22"/>
              <w:szCs w:val="22"/>
              <w:lang w:val="lt-LT" w:eastAsia="hi-IN" w:bidi="hi-IN"/>
            </w:rPr>
            <w:instrText xml:space="preserve">CITATION Pri31 \l 1063 </w:instrText>
          </w:r>
          <w:r w:rsidR="001738BE" w:rsidRPr="00606518">
            <w:rPr>
              <w:rFonts w:ascii="Trebuchet MS" w:eastAsia="Arial Unicode MS" w:hAnsi="Trebuchet MS" w:cs="Arial"/>
              <w:bCs/>
              <w:kern w:val="2"/>
              <w:sz w:val="22"/>
              <w:szCs w:val="22"/>
              <w:lang w:val="lt-LT" w:eastAsia="hi-IN" w:bidi="hi-IN"/>
            </w:rPr>
            <w:fldChar w:fldCharType="separate"/>
          </w:r>
          <w:r w:rsidR="00606518" w:rsidRPr="00606518">
            <w:rPr>
              <w:rFonts w:ascii="Trebuchet MS" w:eastAsia="Arial Unicode MS" w:hAnsi="Trebuchet MS" w:cs="Arial"/>
              <w:bCs/>
              <w:noProof/>
              <w:kern w:val="2"/>
              <w:sz w:val="22"/>
              <w:szCs w:val="22"/>
              <w:lang w:val="lt-LT" w:eastAsia="hi-IN" w:bidi="hi-IN"/>
            </w:rPr>
            <w:t>(33)</w:t>
          </w:r>
          <w:r w:rsidR="001738BE" w:rsidRPr="00606518">
            <w:rPr>
              <w:rFonts w:ascii="Trebuchet MS" w:eastAsia="Arial Unicode MS" w:hAnsi="Trebuchet MS" w:cs="Arial"/>
              <w:bCs/>
              <w:kern w:val="2"/>
              <w:sz w:val="22"/>
              <w:szCs w:val="22"/>
              <w:lang w:val="lt-LT" w:eastAsia="hi-IN" w:bidi="hi-IN"/>
            </w:rPr>
            <w:fldChar w:fldCharType="end"/>
          </w:r>
        </w:sdtContent>
      </w:sdt>
      <w:r w:rsidR="001738BE" w:rsidRPr="00606518">
        <w:rPr>
          <w:rFonts w:ascii="Trebuchet MS" w:eastAsia="Arial Unicode MS" w:hAnsi="Trebuchet MS" w:cs="Arial"/>
          <w:bCs/>
          <w:kern w:val="2"/>
          <w:sz w:val="22"/>
          <w:szCs w:val="22"/>
          <w:lang w:val="lt-LT" w:eastAsia="hi-IN" w:bidi="hi-IN"/>
        </w:rPr>
        <w:t xml:space="preserve"> </w:t>
      </w:r>
      <w:r w:rsidRPr="00606518">
        <w:rPr>
          <w:rFonts w:ascii="Trebuchet MS" w:eastAsia="Arial Unicode MS" w:hAnsi="Trebuchet MS" w:cs="Arial"/>
          <w:bCs/>
          <w:kern w:val="2"/>
          <w:sz w:val="22"/>
          <w:szCs w:val="22"/>
          <w:lang w:val="lt-LT" w:eastAsia="hi-IN" w:bidi="hi-IN"/>
        </w:rPr>
        <w:t>priede.</w:t>
      </w:r>
    </w:p>
    <w:p w14:paraId="4D7644EB" w14:textId="77777777" w:rsidR="00544455" w:rsidRPr="00606518" w:rsidRDefault="00544455" w:rsidP="00956728">
      <w:pPr>
        <w:tabs>
          <w:tab w:val="left" w:pos="851"/>
        </w:tabs>
        <w:spacing w:line="276" w:lineRule="auto"/>
        <w:jc w:val="both"/>
        <w:rPr>
          <w:rFonts w:ascii="Trebuchet MS" w:hAnsi="Trebuchet MS" w:cs="Arial"/>
          <w:bCs/>
          <w:sz w:val="22"/>
          <w:szCs w:val="22"/>
          <w:lang w:val="lt-LT"/>
        </w:rPr>
      </w:pPr>
    </w:p>
    <w:bookmarkEnd w:id="9"/>
    <w:p w14:paraId="4D3EBED7" w14:textId="77777777" w:rsidR="00544455" w:rsidRPr="00606518" w:rsidRDefault="00544455" w:rsidP="007F19C4">
      <w:pPr>
        <w:pStyle w:val="Punktas5"/>
        <w:ind w:left="709" w:hanging="709"/>
        <w:rPr>
          <w:bCs/>
        </w:rPr>
      </w:pPr>
      <w:r w:rsidRPr="00606518">
        <w:rPr>
          <w:bCs/>
        </w:rPr>
        <w:t>Projektuojami 110 kV laidininkai gali būti kieti arba lankstūs. Kieti laidininkai privalomai įrengiami virš pravažiavimo kelių bei įrengiant 110 kV šynų sekcijas, kitur leidžiamas lanksčių srovėlaidžių (laidų) panaudojimas. Turi būti suprojektuotas pakankamas įrenginių, prie kurių prijungiami kieti laidininkai, mechaninis atsparumas nenaudojant papildomų atraminių izoliatorių, išskyrus žemiau nurodytus atvejus:</w:t>
      </w:r>
    </w:p>
    <w:p w14:paraId="5FC9B43C" w14:textId="77777777" w:rsidR="00B831DC" w:rsidRPr="00606518" w:rsidRDefault="00B831DC" w:rsidP="00B93105">
      <w:pPr>
        <w:pStyle w:val="ListParagraph"/>
        <w:numPr>
          <w:ilvl w:val="0"/>
          <w:numId w:val="51"/>
        </w:numPr>
        <w:spacing w:line="276" w:lineRule="auto"/>
        <w:contextualSpacing/>
        <w:jc w:val="both"/>
        <w:rPr>
          <w:rFonts w:ascii="Trebuchet MS" w:hAnsi="Trebuchet MS" w:cs="Arial"/>
          <w:bCs/>
          <w:vanish/>
          <w:sz w:val="22"/>
          <w:szCs w:val="22"/>
          <w:lang w:val="lt-LT"/>
        </w:rPr>
      </w:pPr>
    </w:p>
    <w:p w14:paraId="1EF26357" w14:textId="77777777" w:rsidR="00B831DC" w:rsidRPr="00606518" w:rsidRDefault="00B831DC" w:rsidP="00B93105">
      <w:pPr>
        <w:pStyle w:val="ListParagraph"/>
        <w:numPr>
          <w:ilvl w:val="0"/>
          <w:numId w:val="51"/>
        </w:numPr>
        <w:spacing w:line="276" w:lineRule="auto"/>
        <w:contextualSpacing/>
        <w:jc w:val="both"/>
        <w:rPr>
          <w:rFonts w:ascii="Trebuchet MS" w:hAnsi="Trebuchet MS" w:cs="Arial"/>
          <w:bCs/>
          <w:vanish/>
          <w:sz w:val="22"/>
          <w:szCs w:val="22"/>
          <w:lang w:val="lt-LT"/>
        </w:rPr>
      </w:pPr>
    </w:p>
    <w:p w14:paraId="6595D07E" w14:textId="77777777" w:rsidR="00B831DC" w:rsidRPr="00606518" w:rsidRDefault="00B831DC" w:rsidP="00B93105">
      <w:pPr>
        <w:pStyle w:val="ListParagraph"/>
        <w:numPr>
          <w:ilvl w:val="0"/>
          <w:numId w:val="51"/>
        </w:numPr>
        <w:spacing w:line="276" w:lineRule="auto"/>
        <w:contextualSpacing/>
        <w:jc w:val="both"/>
        <w:rPr>
          <w:rFonts w:ascii="Trebuchet MS" w:hAnsi="Trebuchet MS" w:cs="Arial"/>
          <w:bCs/>
          <w:vanish/>
          <w:sz w:val="22"/>
          <w:szCs w:val="22"/>
          <w:lang w:val="lt-LT"/>
        </w:rPr>
      </w:pPr>
    </w:p>
    <w:p w14:paraId="3B18DB20" w14:textId="77777777" w:rsidR="00B831DC" w:rsidRPr="00606518" w:rsidRDefault="00B831DC" w:rsidP="00B93105">
      <w:pPr>
        <w:pStyle w:val="ListParagraph"/>
        <w:numPr>
          <w:ilvl w:val="0"/>
          <w:numId w:val="51"/>
        </w:numPr>
        <w:spacing w:line="276" w:lineRule="auto"/>
        <w:contextualSpacing/>
        <w:jc w:val="both"/>
        <w:rPr>
          <w:rFonts w:ascii="Trebuchet MS" w:hAnsi="Trebuchet MS" w:cs="Arial"/>
          <w:bCs/>
          <w:vanish/>
          <w:sz w:val="22"/>
          <w:szCs w:val="22"/>
          <w:lang w:val="lt-LT"/>
        </w:rPr>
      </w:pPr>
    </w:p>
    <w:p w14:paraId="35A59A7B" w14:textId="77777777" w:rsidR="00B831DC" w:rsidRPr="00606518" w:rsidRDefault="00B831DC" w:rsidP="00B93105">
      <w:pPr>
        <w:pStyle w:val="ListParagraph"/>
        <w:numPr>
          <w:ilvl w:val="0"/>
          <w:numId w:val="51"/>
        </w:numPr>
        <w:spacing w:line="276" w:lineRule="auto"/>
        <w:contextualSpacing/>
        <w:jc w:val="both"/>
        <w:rPr>
          <w:rFonts w:ascii="Trebuchet MS" w:hAnsi="Trebuchet MS" w:cs="Arial"/>
          <w:bCs/>
          <w:vanish/>
          <w:sz w:val="22"/>
          <w:szCs w:val="22"/>
          <w:lang w:val="lt-LT"/>
        </w:rPr>
      </w:pPr>
    </w:p>
    <w:p w14:paraId="5E2303AD"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39301C4B"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52230BCA"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7044762A"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05D16BB2"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5131CF17"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508FE5D9"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0D5F99A5"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41045340"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712B01B7"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50BB6334"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1960904F"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3EDCDF0C"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6652DB24"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10C0FF84"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2EBA7F54"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5BDDF395"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7B96F126"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7ED98B4C"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7D12A144"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7722700F"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39EEC98D"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3E0EC88E"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63A36125"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68F8442A"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3DE2F4DF"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06DD6DBD"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3FCF17C9"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7F1D0863"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493D19AA"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6A1D7AC8"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70447FF8"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642FAFC6"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3CA6F992"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46EFA399" w14:textId="77777777" w:rsidR="00B831DC" w:rsidRPr="00606518" w:rsidRDefault="00B831DC"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7B2C2547" w14:textId="6CC1192C" w:rsidR="00544455" w:rsidRPr="00606518" w:rsidRDefault="00DD44B7" w:rsidP="00B93105">
      <w:pPr>
        <w:pStyle w:val="ListParagraph"/>
        <w:numPr>
          <w:ilvl w:val="2"/>
          <w:numId w:val="51"/>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P</w:t>
      </w:r>
      <w:r w:rsidR="00544455" w:rsidRPr="00606518">
        <w:rPr>
          <w:rFonts w:ascii="Trebuchet MS" w:hAnsi="Trebuchet MS" w:cs="Arial"/>
          <w:bCs/>
          <w:sz w:val="22"/>
          <w:szCs w:val="22"/>
          <w:lang w:val="lt-LT"/>
        </w:rPr>
        <w:t>apildomus atraminius izoliatorius reikalinga naudoti jungtuvų pusėje, jei jų nepanaudojus, reikalinga būtų papildomai montuoti apžiūrų aikšteles prie jungtuvų arba kieti laidininkai negalėtų būti sumontuoti tiksliai horizontalioje ašyje be nuolydžio;</w:t>
      </w:r>
    </w:p>
    <w:p w14:paraId="7A1302F1" w14:textId="17732776" w:rsidR="00EE09CE" w:rsidRPr="00606518" w:rsidRDefault="00DD44B7" w:rsidP="00B93105">
      <w:pPr>
        <w:pStyle w:val="ListParagraph"/>
        <w:numPr>
          <w:ilvl w:val="2"/>
          <w:numId w:val="51"/>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P</w:t>
      </w:r>
      <w:r w:rsidR="00EE09CE" w:rsidRPr="00606518">
        <w:rPr>
          <w:rFonts w:ascii="Trebuchet MS" w:hAnsi="Trebuchet MS" w:cs="Arial"/>
          <w:bCs/>
          <w:sz w:val="22"/>
          <w:szCs w:val="22"/>
          <w:lang w:val="lt-LT"/>
        </w:rPr>
        <w:t>apildomus atraminius izoliatorius reikalinga naudoti šalia matavimo transformatorių, jei projekt</w:t>
      </w:r>
      <w:r w:rsidR="0000627E" w:rsidRPr="00606518">
        <w:rPr>
          <w:rFonts w:ascii="Trebuchet MS" w:hAnsi="Trebuchet MS" w:cs="Arial"/>
          <w:bCs/>
          <w:sz w:val="22"/>
          <w:szCs w:val="22"/>
          <w:lang w:val="lt-LT"/>
        </w:rPr>
        <w:t>iniuose pasiūlymuose</w:t>
      </w:r>
      <w:r w:rsidR="00EE09CE" w:rsidRPr="00606518">
        <w:rPr>
          <w:rFonts w:ascii="Trebuchet MS" w:hAnsi="Trebuchet MS" w:cs="Arial"/>
          <w:bCs/>
          <w:sz w:val="22"/>
          <w:szCs w:val="22"/>
          <w:lang w:val="lt-LT"/>
        </w:rPr>
        <w:t xml:space="preserve"> suskaičiuota suminė statinė ilgalaikė apkrova normaliomis eksploatavimo sąlygomis (įskaitant vėjo ir ledo poveikį) tenkanti srovės ir kombinuotiems matavimo transformatoriams viršija 1500N, o įtampos matavimo transformatoriams 500N.</w:t>
      </w:r>
    </w:p>
    <w:p w14:paraId="5DA4A46B" w14:textId="37BD9536" w:rsidR="00544455" w:rsidRPr="00606518" w:rsidRDefault="00544455" w:rsidP="007F19C4">
      <w:pPr>
        <w:pStyle w:val="Punktas5"/>
        <w:ind w:left="709" w:hanging="709"/>
        <w:rPr>
          <w:bCs/>
        </w:rPr>
      </w:pPr>
      <w:r w:rsidRPr="00606518">
        <w:rPr>
          <w:bCs/>
        </w:rPr>
        <w:lastRenderedPageBreak/>
        <w:t>Parenkant laidininkus įvertinti laidininkų įšilimą, vainikinius išlydžius, terminį ir elektrodinaminį atsparumą trumpojo jungimo srovėms, mechaninį atsparumą, srovės perkrovas, įtampos nuostolius ir ekonomiškumą, aplinkos sąlygas (apledėjimo, vėjo poveikį) ir nustatyti įrenginių leidžiamas apkrovas. Apkrovų skaičiavimų rezultatus pateikti suvestinėje lentelėje, žr. 1 pavyzdį. Skirtingose skirstyklos vietose pasikartojančių analogiškų apšynavimo atvejų atskirai vertinti ir pateikti lentelėje nereikia. Jungtuvams ir skyrikliams statinės mechaninės apkrovos turi būti privalomai skaičiuojamos/modeliuojamos trimis kryptimis, kaip nurodyta LST EN 62271-100 ir LST EN 62271-102 standartuose, visiems kitiems įrenginiams apkrova visomis kryptimis vertinama vienoda. Projekt</w:t>
      </w:r>
      <w:r w:rsidR="00F0223F" w:rsidRPr="00606518">
        <w:rPr>
          <w:bCs/>
        </w:rPr>
        <w:t>iniuose pasiūlymuose</w:t>
      </w:r>
      <w:r w:rsidRPr="00606518">
        <w:rPr>
          <w:bCs/>
        </w:rPr>
        <w:t xml:space="preserve"> turi būti pateikti maksimalūs kietų laidininkų (vamzdžių) įlinkiai blogiausiomis sąlygomis. Turi būti tenkinamos sąlygos:</w:t>
      </w:r>
    </w:p>
    <w:p w14:paraId="11BEB1F9" w14:textId="77777777" w:rsidR="00EE1B47" w:rsidRPr="00606518" w:rsidRDefault="00EE1B47" w:rsidP="00B93105">
      <w:pPr>
        <w:pStyle w:val="ListParagraph"/>
        <w:numPr>
          <w:ilvl w:val="1"/>
          <w:numId w:val="51"/>
        </w:numPr>
        <w:spacing w:line="276" w:lineRule="auto"/>
        <w:contextualSpacing/>
        <w:jc w:val="both"/>
        <w:rPr>
          <w:rFonts w:ascii="Trebuchet MS" w:hAnsi="Trebuchet MS" w:cs="Arial"/>
          <w:bCs/>
          <w:vanish/>
          <w:sz w:val="22"/>
          <w:szCs w:val="22"/>
          <w:lang w:val="lt-LT"/>
        </w:rPr>
      </w:pPr>
    </w:p>
    <w:p w14:paraId="1044876C" w14:textId="3EEC7E86" w:rsidR="00544455" w:rsidRPr="00606518" w:rsidRDefault="00DD44B7" w:rsidP="00B93105">
      <w:pPr>
        <w:pStyle w:val="ListParagraph"/>
        <w:numPr>
          <w:ilvl w:val="2"/>
          <w:numId w:val="51"/>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V</w:t>
      </w:r>
      <w:r w:rsidR="00544455" w:rsidRPr="00606518">
        <w:rPr>
          <w:rFonts w:ascii="Trebuchet MS" w:hAnsi="Trebuchet MS" w:cs="Arial"/>
          <w:bCs/>
          <w:sz w:val="22"/>
          <w:szCs w:val="22"/>
          <w:lang w:val="lt-LT"/>
        </w:rPr>
        <w:t>amzdžių įlinkis dėl savo svorio bei įvertinus prie vamzdžio prijungtus kitus laidininkus ir gnybtus turi būti mažesnis nei „l/150“, čia l – vamzdžio ilgis;</w:t>
      </w:r>
    </w:p>
    <w:p w14:paraId="300BF8F3" w14:textId="24FE7842" w:rsidR="00544455" w:rsidRPr="00606518" w:rsidRDefault="00DD44B7" w:rsidP="00B93105">
      <w:pPr>
        <w:pStyle w:val="ListParagraph"/>
        <w:numPr>
          <w:ilvl w:val="2"/>
          <w:numId w:val="51"/>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V</w:t>
      </w:r>
      <w:r w:rsidR="00544455" w:rsidRPr="00606518">
        <w:rPr>
          <w:rFonts w:ascii="Trebuchet MS" w:hAnsi="Trebuchet MS" w:cs="Arial"/>
          <w:bCs/>
          <w:sz w:val="22"/>
          <w:szCs w:val="22"/>
          <w:lang w:val="lt-LT"/>
        </w:rPr>
        <w:t>amzdžių įlinkis dėl savo svorio, apšalo bei įvertinus prie vamzdžio prijungtus kitus laidininkus ir gnybtus turi būti mažesnis „l/80“, čia l – vamzdžio ilgis.</w:t>
      </w:r>
    </w:p>
    <w:p w14:paraId="565A5D64" w14:textId="728BED7C" w:rsidR="00544455" w:rsidRPr="00606518" w:rsidRDefault="00544455" w:rsidP="007F19C4">
      <w:pPr>
        <w:pStyle w:val="Punktas5"/>
        <w:ind w:left="709" w:hanging="709"/>
        <w:rPr>
          <w:bCs/>
        </w:rPr>
      </w:pPr>
      <w:r w:rsidRPr="00606518">
        <w:rPr>
          <w:bCs/>
        </w:rPr>
        <w:t xml:space="preserve">Prioritetu laikyti vientisų (be sujungimų) vamzdžių protarpyje panaudojimą, o nesant galimybei panaudoti vientisų (be sujungimų) vamzdžių, skaičiuojant įlinkius įvertinti vamzdžių sujungimo protarpyje įtaką įlinkiui. </w:t>
      </w:r>
      <w:r w:rsidR="00F0223F" w:rsidRPr="00606518">
        <w:rPr>
          <w:bCs/>
        </w:rPr>
        <w:t>Projektiniuose pasiūlymuose</w:t>
      </w:r>
      <w:r w:rsidRPr="00606518">
        <w:rPr>
          <w:bCs/>
        </w:rPr>
        <w:t xml:space="preserve"> turi būti pateikti maksimalūs kietų laidininkų (vamzdžių) įlinkiai blogiausiomis sąlygomis ilgiausiam protarpiui. Visi skaičiavimai turi būti pateikti </w:t>
      </w:r>
      <w:r w:rsidR="00F0223F" w:rsidRPr="00606518">
        <w:rPr>
          <w:bCs/>
        </w:rPr>
        <w:t>Projektiniuose pasiūlymuose</w:t>
      </w:r>
      <w:r w:rsidRPr="00606518">
        <w:rPr>
          <w:bCs/>
        </w:rPr>
        <w:t xml:space="preserve">. Standartiniai techniniai reikalavimai 110 kV kietiems laidininkams (vamzdžiams) pateikiami </w:t>
      </w:r>
      <w:sdt>
        <w:sdtPr>
          <w:rPr>
            <w:bCs/>
          </w:rPr>
          <w:id w:val="-846410980"/>
          <w:citation/>
        </w:sdtPr>
        <w:sdtContent>
          <w:r w:rsidR="001738BE" w:rsidRPr="00606518">
            <w:rPr>
              <w:bCs/>
            </w:rPr>
            <w:fldChar w:fldCharType="begin"/>
          </w:r>
          <w:r w:rsidR="002C5BFD" w:rsidRPr="00606518">
            <w:rPr>
              <w:bCs/>
              <w:noProof/>
            </w:rPr>
            <w:instrText xml:space="preserve">CITATION Pri32 \l 1063 </w:instrText>
          </w:r>
          <w:r w:rsidR="001738BE" w:rsidRPr="00606518">
            <w:rPr>
              <w:bCs/>
            </w:rPr>
            <w:fldChar w:fldCharType="separate"/>
          </w:r>
          <w:r w:rsidR="00606518" w:rsidRPr="00606518">
            <w:rPr>
              <w:bCs/>
              <w:noProof/>
            </w:rPr>
            <w:t>(34)</w:t>
          </w:r>
          <w:r w:rsidR="001738BE" w:rsidRPr="00606518">
            <w:rPr>
              <w:bCs/>
            </w:rPr>
            <w:fldChar w:fldCharType="end"/>
          </w:r>
        </w:sdtContent>
      </w:sdt>
      <w:r w:rsidR="001738BE" w:rsidRPr="00606518">
        <w:rPr>
          <w:bCs/>
        </w:rPr>
        <w:t xml:space="preserve"> </w:t>
      </w:r>
      <w:r w:rsidRPr="00606518">
        <w:rPr>
          <w:bCs/>
        </w:rPr>
        <w:t xml:space="preserve">priede. Standartiniai techniniai reikalavimai 110 kV lankstiems laidininkams (laidams) TP teritorijoje pateikiami </w:t>
      </w:r>
      <w:sdt>
        <w:sdtPr>
          <w:rPr>
            <w:bCs/>
          </w:rPr>
          <w:id w:val="-425735139"/>
          <w:citation/>
        </w:sdtPr>
        <w:sdtContent>
          <w:r w:rsidR="001738BE" w:rsidRPr="00606518">
            <w:rPr>
              <w:bCs/>
            </w:rPr>
            <w:fldChar w:fldCharType="begin"/>
          </w:r>
          <w:r w:rsidR="002C5BFD" w:rsidRPr="00606518">
            <w:rPr>
              <w:bCs/>
              <w:noProof/>
            </w:rPr>
            <w:instrText xml:space="preserve">CITATION Pri33 \l 1063 </w:instrText>
          </w:r>
          <w:r w:rsidR="001738BE" w:rsidRPr="00606518">
            <w:rPr>
              <w:bCs/>
            </w:rPr>
            <w:fldChar w:fldCharType="separate"/>
          </w:r>
          <w:r w:rsidR="00606518" w:rsidRPr="00606518">
            <w:rPr>
              <w:bCs/>
              <w:noProof/>
            </w:rPr>
            <w:t>(35)</w:t>
          </w:r>
          <w:r w:rsidR="001738BE" w:rsidRPr="00606518">
            <w:rPr>
              <w:bCs/>
            </w:rPr>
            <w:fldChar w:fldCharType="end"/>
          </w:r>
        </w:sdtContent>
      </w:sdt>
      <w:r w:rsidR="001738BE" w:rsidRPr="00606518">
        <w:rPr>
          <w:bCs/>
        </w:rPr>
        <w:t xml:space="preserve"> </w:t>
      </w:r>
      <w:r w:rsidRPr="00606518">
        <w:rPr>
          <w:bCs/>
        </w:rPr>
        <w:t xml:space="preserve">priede. </w:t>
      </w:r>
    </w:p>
    <w:p w14:paraId="63BD9A5F" w14:textId="77777777" w:rsidR="00544455" w:rsidRPr="00606518" w:rsidRDefault="00544455" w:rsidP="00956728">
      <w:pPr>
        <w:pStyle w:val="NoSpacing"/>
        <w:spacing w:line="276" w:lineRule="auto"/>
        <w:ind w:left="567"/>
        <w:rPr>
          <w:rFonts w:cs="Arial"/>
          <w:bCs/>
          <w:szCs w:val="22"/>
          <w:lang w:val="lt-LT"/>
        </w:rPr>
      </w:pPr>
    </w:p>
    <w:p w14:paraId="7BD80E91" w14:textId="77777777" w:rsidR="00544455" w:rsidRPr="00606518" w:rsidRDefault="00544455" w:rsidP="00DD44B7">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1 pavyzdys. Mechaninio poveikio įrenginiams skaičiavimo suminių rezultatų lentelės pavyzdys</w:t>
      </w:r>
    </w:p>
    <w:tbl>
      <w:tblPr>
        <w:tblStyle w:val="TableGrid"/>
        <w:tblW w:w="10206" w:type="dxa"/>
        <w:tblInd w:w="-431" w:type="dxa"/>
        <w:tblLook w:val="04A0" w:firstRow="1" w:lastRow="0" w:firstColumn="1" w:lastColumn="0" w:noHBand="0" w:noVBand="1"/>
      </w:tblPr>
      <w:tblGrid>
        <w:gridCol w:w="1983"/>
        <w:gridCol w:w="1299"/>
        <w:gridCol w:w="1227"/>
        <w:gridCol w:w="1344"/>
        <w:gridCol w:w="1513"/>
        <w:gridCol w:w="2840"/>
      </w:tblGrid>
      <w:tr w:rsidR="0027005A" w:rsidRPr="00C14433" w14:paraId="229A535E" w14:textId="77777777" w:rsidTr="00956728">
        <w:trPr>
          <w:trHeight w:val="865"/>
        </w:trPr>
        <w:tc>
          <w:tcPr>
            <w:tcW w:w="1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B3CBA2"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Įrenginys ir jo apšynavimo būdas (nurodomas iš įrenginio abiejų pusių) bei laidininko ilgis</w:t>
            </w:r>
          </w:p>
        </w:tc>
        <w:tc>
          <w:tcPr>
            <w:tcW w:w="38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97E28A"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Maksimali suskaičiuota statinė jėga veikianti įrenginį įvertinus laidininkų svorį, išorinius veiksnius (vėja, apšalą) ir esant nepalankiausioms aplinkybės, N</w:t>
            </w:r>
          </w:p>
        </w:tc>
        <w:tc>
          <w:tcPr>
            <w:tcW w:w="1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DA960F"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Parenkamas minimalus įrenginio statinis mechaninis atsparumas, N</w:t>
            </w:r>
          </w:p>
        </w:tc>
        <w:tc>
          <w:tcPr>
            <w:tcW w:w="2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BB93B1"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Maksimali suskaičiuota dinaminė jėga veikianti įrenginį įvertinus laidininkų svorį, išorinius veiksnius (vėja, apšalą) ir esant nepalankiausioms aplinkybės, N</w:t>
            </w:r>
          </w:p>
        </w:tc>
      </w:tr>
      <w:tr w:rsidR="0027005A" w:rsidRPr="00606518" w14:paraId="7D2AB428" w14:textId="77777777" w:rsidTr="00956728">
        <w:trPr>
          <w:trHeight w:val="284"/>
        </w:trPr>
        <w:tc>
          <w:tcPr>
            <w:tcW w:w="1983" w:type="dxa"/>
            <w:vMerge w:val="restart"/>
            <w:tcBorders>
              <w:top w:val="single" w:sz="4" w:space="0" w:color="auto"/>
              <w:left w:val="single" w:sz="4" w:space="0" w:color="auto"/>
              <w:bottom w:val="single" w:sz="4" w:space="0" w:color="auto"/>
              <w:right w:val="single" w:sz="4" w:space="0" w:color="auto"/>
            </w:tcBorders>
            <w:hideMark/>
          </w:tcPr>
          <w:p w14:paraId="47D21D39"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Jungtuvas, prie kurio iš abiejų pusių</w:t>
            </w:r>
          </w:p>
          <w:p w14:paraId="62B7F650"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jungiami laidai (2 m ir 3 m ilgio) </w:t>
            </w:r>
          </w:p>
        </w:tc>
        <w:tc>
          <w:tcPr>
            <w:tcW w:w="1299" w:type="dxa"/>
            <w:tcBorders>
              <w:top w:val="single" w:sz="4" w:space="0" w:color="auto"/>
              <w:left w:val="single" w:sz="4" w:space="0" w:color="auto"/>
              <w:bottom w:val="single" w:sz="4" w:space="0" w:color="auto"/>
              <w:right w:val="single" w:sz="4" w:space="0" w:color="auto"/>
            </w:tcBorders>
            <w:hideMark/>
          </w:tcPr>
          <w:p w14:paraId="46713666"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thA</w:t>
            </w:r>
            <w:r w:rsidRPr="00606518">
              <w:rPr>
                <w:rFonts w:ascii="Trebuchet MS" w:hAnsi="Trebuchet MS" w:cs="Arial"/>
                <w:bCs/>
                <w:sz w:val="22"/>
                <w:szCs w:val="22"/>
                <w:lang w:val="lt-LT"/>
              </w:rPr>
              <w:t xml:space="preserve"> kryptimi pagal LST EN 62271-100:</w:t>
            </w:r>
          </w:p>
        </w:tc>
        <w:tc>
          <w:tcPr>
            <w:tcW w:w="1227" w:type="dxa"/>
            <w:tcBorders>
              <w:top w:val="single" w:sz="4" w:space="0" w:color="auto"/>
              <w:left w:val="single" w:sz="4" w:space="0" w:color="auto"/>
              <w:bottom w:val="single" w:sz="4" w:space="0" w:color="auto"/>
              <w:right w:val="single" w:sz="4" w:space="0" w:color="auto"/>
            </w:tcBorders>
            <w:hideMark/>
          </w:tcPr>
          <w:p w14:paraId="0040D102"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thB</w:t>
            </w:r>
            <w:r w:rsidRPr="00606518">
              <w:rPr>
                <w:rFonts w:ascii="Trebuchet MS" w:hAnsi="Trebuchet MS" w:cs="Arial"/>
                <w:bCs/>
                <w:sz w:val="22"/>
                <w:szCs w:val="22"/>
                <w:lang w:val="lt-LT"/>
              </w:rPr>
              <w:t xml:space="preserve"> kryptimi pagal LST EN 62271-100:</w:t>
            </w:r>
          </w:p>
        </w:tc>
        <w:tc>
          <w:tcPr>
            <w:tcW w:w="1344" w:type="dxa"/>
            <w:tcBorders>
              <w:top w:val="single" w:sz="4" w:space="0" w:color="auto"/>
              <w:left w:val="single" w:sz="4" w:space="0" w:color="auto"/>
              <w:bottom w:val="single" w:sz="4" w:space="0" w:color="auto"/>
              <w:right w:val="single" w:sz="4" w:space="0" w:color="auto"/>
            </w:tcBorders>
            <w:hideMark/>
          </w:tcPr>
          <w:p w14:paraId="519EE70F"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tv</w:t>
            </w:r>
            <w:r w:rsidRPr="00606518">
              <w:rPr>
                <w:rFonts w:ascii="Trebuchet MS" w:hAnsi="Trebuchet MS" w:cs="Arial"/>
                <w:bCs/>
                <w:sz w:val="22"/>
                <w:szCs w:val="22"/>
                <w:lang w:val="lt-LT"/>
              </w:rPr>
              <w:t xml:space="preserve"> kryptimi pagal LST EN 62271-100:</w:t>
            </w:r>
          </w:p>
        </w:tc>
        <w:tc>
          <w:tcPr>
            <w:tcW w:w="1513" w:type="dxa"/>
            <w:tcBorders>
              <w:top w:val="single" w:sz="4" w:space="0" w:color="auto"/>
              <w:left w:val="single" w:sz="4" w:space="0" w:color="auto"/>
              <w:bottom w:val="single" w:sz="4" w:space="0" w:color="auto"/>
              <w:right w:val="single" w:sz="4" w:space="0" w:color="auto"/>
            </w:tcBorders>
            <w:hideMark/>
          </w:tcPr>
          <w:p w14:paraId="5813002B"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thA</w:t>
            </w:r>
            <w:r w:rsidRPr="00606518">
              <w:rPr>
                <w:rFonts w:ascii="Trebuchet MS" w:hAnsi="Trebuchet MS" w:cs="Arial"/>
                <w:bCs/>
                <w:sz w:val="22"/>
                <w:szCs w:val="22"/>
                <w:lang w:val="lt-LT"/>
              </w:rPr>
              <w:t>: ≥ XXXX</w:t>
            </w:r>
          </w:p>
        </w:tc>
        <w:tc>
          <w:tcPr>
            <w:tcW w:w="2840" w:type="dxa"/>
            <w:vMerge w:val="restart"/>
            <w:tcBorders>
              <w:top w:val="single" w:sz="4" w:space="0" w:color="auto"/>
              <w:left w:val="single" w:sz="4" w:space="0" w:color="auto"/>
              <w:bottom w:val="single" w:sz="4" w:space="0" w:color="auto"/>
              <w:right w:val="single" w:sz="4" w:space="0" w:color="auto"/>
            </w:tcBorders>
            <w:hideMark/>
          </w:tcPr>
          <w:p w14:paraId="6BFA520D"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XXXX</w:t>
            </w:r>
          </w:p>
        </w:tc>
      </w:tr>
      <w:tr w:rsidR="0027005A" w:rsidRPr="00606518" w14:paraId="2AA48B10" w14:textId="77777777" w:rsidTr="00956728">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4E510C" w14:textId="77777777" w:rsidR="00544455" w:rsidRPr="00606518" w:rsidRDefault="00544455" w:rsidP="00956728">
            <w:pPr>
              <w:spacing w:line="276" w:lineRule="auto"/>
              <w:rPr>
                <w:rFonts w:ascii="Trebuchet MS" w:hAnsi="Trebuchet MS" w:cs="Arial"/>
                <w:bCs/>
                <w:sz w:val="22"/>
                <w:szCs w:val="22"/>
                <w:lang w:val="lt-LT"/>
              </w:rPr>
            </w:pPr>
          </w:p>
        </w:tc>
        <w:tc>
          <w:tcPr>
            <w:tcW w:w="1299" w:type="dxa"/>
            <w:vMerge w:val="restart"/>
            <w:tcBorders>
              <w:top w:val="single" w:sz="4" w:space="0" w:color="auto"/>
              <w:left w:val="single" w:sz="4" w:space="0" w:color="auto"/>
              <w:bottom w:val="single" w:sz="4" w:space="0" w:color="auto"/>
              <w:right w:val="single" w:sz="4" w:space="0" w:color="auto"/>
            </w:tcBorders>
            <w:hideMark/>
          </w:tcPr>
          <w:p w14:paraId="59883690"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w:t>
            </w:r>
          </w:p>
        </w:tc>
        <w:tc>
          <w:tcPr>
            <w:tcW w:w="1227" w:type="dxa"/>
            <w:vMerge w:val="restart"/>
            <w:tcBorders>
              <w:top w:val="single" w:sz="4" w:space="0" w:color="auto"/>
              <w:left w:val="single" w:sz="4" w:space="0" w:color="auto"/>
              <w:bottom w:val="single" w:sz="4" w:space="0" w:color="auto"/>
              <w:right w:val="single" w:sz="4" w:space="0" w:color="auto"/>
            </w:tcBorders>
            <w:hideMark/>
          </w:tcPr>
          <w:p w14:paraId="59A22028"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w:t>
            </w:r>
          </w:p>
        </w:tc>
        <w:tc>
          <w:tcPr>
            <w:tcW w:w="1344" w:type="dxa"/>
            <w:vMerge w:val="restart"/>
            <w:tcBorders>
              <w:top w:val="single" w:sz="4" w:space="0" w:color="auto"/>
              <w:left w:val="single" w:sz="4" w:space="0" w:color="auto"/>
              <w:bottom w:val="single" w:sz="4" w:space="0" w:color="auto"/>
              <w:right w:val="single" w:sz="4" w:space="0" w:color="auto"/>
            </w:tcBorders>
            <w:hideMark/>
          </w:tcPr>
          <w:p w14:paraId="3BB8834F"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w:t>
            </w:r>
          </w:p>
        </w:tc>
        <w:tc>
          <w:tcPr>
            <w:tcW w:w="1513" w:type="dxa"/>
            <w:tcBorders>
              <w:top w:val="single" w:sz="4" w:space="0" w:color="auto"/>
              <w:left w:val="single" w:sz="4" w:space="0" w:color="auto"/>
              <w:bottom w:val="single" w:sz="4" w:space="0" w:color="auto"/>
              <w:right w:val="single" w:sz="4" w:space="0" w:color="auto"/>
            </w:tcBorders>
            <w:hideMark/>
          </w:tcPr>
          <w:p w14:paraId="3092534E"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thB</w:t>
            </w:r>
            <w:r w:rsidRPr="00606518">
              <w:rPr>
                <w:rFonts w:ascii="Trebuchet MS" w:hAnsi="Trebuchet MS" w:cs="Arial"/>
                <w:bCs/>
                <w:sz w:val="22"/>
                <w:szCs w:val="22"/>
                <w:lang w:val="lt-LT"/>
              </w:rPr>
              <w:t>: ≥ XXXX</w:t>
            </w:r>
          </w:p>
        </w:tc>
        <w:tc>
          <w:tcPr>
            <w:tcW w:w="2840" w:type="dxa"/>
            <w:vMerge/>
            <w:tcBorders>
              <w:top w:val="single" w:sz="4" w:space="0" w:color="auto"/>
              <w:left w:val="single" w:sz="4" w:space="0" w:color="auto"/>
              <w:bottom w:val="single" w:sz="4" w:space="0" w:color="auto"/>
              <w:right w:val="single" w:sz="4" w:space="0" w:color="auto"/>
            </w:tcBorders>
            <w:vAlign w:val="center"/>
            <w:hideMark/>
          </w:tcPr>
          <w:p w14:paraId="7892967F" w14:textId="77777777" w:rsidR="00544455" w:rsidRPr="00606518" w:rsidRDefault="00544455" w:rsidP="00956728">
            <w:pPr>
              <w:spacing w:line="276" w:lineRule="auto"/>
              <w:rPr>
                <w:rFonts w:ascii="Trebuchet MS" w:hAnsi="Trebuchet MS" w:cs="Arial"/>
                <w:bCs/>
                <w:sz w:val="22"/>
                <w:szCs w:val="22"/>
                <w:lang w:val="lt-LT"/>
              </w:rPr>
            </w:pPr>
          </w:p>
        </w:tc>
      </w:tr>
      <w:tr w:rsidR="0027005A" w:rsidRPr="00606518" w14:paraId="28691A29" w14:textId="77777777" w:rsidTr="00956728">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77A149" w14:textId="77777777" w:rsidR="00544455" w:rsidRPr="00606518" w:rsidRDefault="00544455" w:rsidP="00956728">
            <w:pPr>
              <w:spacing w:line="276" w:lineRule="auto"/>
              <w:rPr>
                <w:rFonts w:ascii="Trebuchet MS" w:hAnsi="Trebuchet MS" w:cs="Arial"/>
                <w:bCs/>
                <w:sz w:val="22"/>
                <w:szCs w:val="22"/>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731109" w14:textId="77777777" w:rsidR="00544455" w:rsidRPr="00606518" w:rsidRDefault="00544455" w:rsidP="00956728">
            <w:pPr>
              <w:spacing w:line="276" w:lineRule="auto"/>
              <w:rPr>
                <w:rFonts w:ascii="Trebuchet MS" w:hAnsi="Trebuchet MS" w:cs="Arial"/>
                <w:bCs/>
                <w:sz w:val="22"/>
                <w:szCs w:val="22"/>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6163DB" w14:textId="77777777" w:rsidR="00544455" w:rsidRPr="00606518" w:rsidRDefault="00544455" w:rsidP="00956728">
            <w:pPr>
              <w:spacing w:line="276" w:lineRule="auto"/>
              <w:rPr>
                <w:rFonts w:ascii="Trebuchet MS" w:hAnsi="Trebuchet MS" w:cs="Arial"/>
                <w:bCs/>
                <w:sz w:val="22"/>
                <w:szCs w:val="22"/>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409D60" w14:textId="77777777" w:rsidR="00544455" w:rsidRPr="00606518" w:rsidRDefault="00544455" w:rsidP="00956728">
            <w:pPr>
              <w:spacing w:line="276" w:lineRule="auto"/>
              <w:rPr>
                <w:rFonts w:ascii="Trebuchet MS" w:hAnsi="Trebuchet MS" w:cs="Arial"/>
                <w:bCs/>
                <w:sz w:val="22"/>
                <w:szCs w:val="22"/>
                <w:lang w:val="lt-LT"/>
              </w:rPr>
            </w:pPr>
          </w:p>
        </w:tc>
        <w:tc>
          <w:tcPr>
            <w:tcW w:w="1513" w:type="dxa"/>
            <w:tcBorders>
              <w:top w:val="single" w:sz="4" w:space="0" w:color="auto"/>
              <w:left w:val="single" w:sz="4" w:space="0" w:color="auto"/>
              <w:bottom w:val="single" w:sz="4" w:space="0" w:color="auto"/>
              <w:right w:val="single" w:sz="4" w:space="0" w:color="auto"/>
            </w:tcBorders>
            <w:hideMark/>
          </w:tcPr>
          <w:p w14:paraId="6EE25D64"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tv</w:t>
            </w:r>
            <w:r w:rsidRPr="00606518">
              <w:rPr>
                <w:rFonts w:ascii="Trebuchet MS" w:hAnsi="Trebuchet MS" w:cs="Arial"/>
                <w:bCs/>
                <w:sz w:val="22"/>
                <w:szCs w:val="22"/>
                <w:lang w:val="lt-LT"/>
              </w:rPr>
              <w:t>: ≥ XXXX</w:t>
            </w:r>
          </w:p>
        </w:tc>
        <w:tc>
          <w:tcPr>
            <w:tcW w:w="2840" w:type="dxa"/>
            <w:vMerge/>
            <w:tcBorders>
              <w:top w:val="single" w:sz="4" w:space="0" w:color="auto"/>
              <w:left w:val="single" w:sz="4" w:space="0" w:color="auto"/>
              <w:bottom w:val="single" w:sz="4" w:space="0" w:color="auto"/>
              <w:right w:val="single" w:sz="4" w:space="0" w:color="auto"/>
            </w:tcBorders>
            <w:vAlign w:val="center"/>
            <w:hideMark/>
          </w:tcPr>
          <w:p w14:paraId="7D25A648" w14:textId="77777777" w:rsidR="00544455" w:rsidRPr="00606518" w:rsidRDefault="00544455" w:rsidP="00956728">
            <w:pPr>
              <w:spacing w:line="276" w:lineRule="auto"/>
              <w:rPr>
                <w:rFonts w:ascii="Trebuchet MS" w:hAnsi="Trebuchet MS" w:cs="Arial"/>
                <w:bCs/>
                <w:sz w:val="22"/>
                <w:szCs w:val="22"/>
                <w:lang w:val="lt-LT"/>
              </w:rPr>
            </w:pPr>
          </w:p>
        </w:tc>
      </w:tr>
      <w:tr w:rsidR="0027005A" w:rsidRPr="00606518" w14:paraId="0AECD778" w14:textId="77777777" w:rsidTr="00956728">
        <w:trPr>
          <w:trHeight w:val="284"/>
        </w:trPr>
        <w:tc>
          <w:tcPr>
            <w:tcW w:w="1983" w:type="dxa"/>
            <w:vMerge w:val="restart"/>
            <w:tcBorders>
              <w:top w:val="single" w:sz="4" w:space="0" w:color="auto"/>
              <w:left w:val="single" w:sz="4" w:space="0" w:color="auto"/>
              <w:bottom w:val="single" w:sz="4" w:space="0" w:color="auto"/>
              <w:right w:val="single" w:sz="4" w:space="0" w:color="auto"/>
            </w:tcBorders>
            <w:hideMark/>
          </w:tcPr>
          <w:p w14:paraId="631D5010"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Skyriklis, prie kurio iš vienos pusės jungiamas laidas (2 m ilgio), o iš kitos vamzdinės šynos (9 m ilgio)</w:t>
            </w:r>
          </w:p>
        </w:tc>
        <w:tc>
          <w:tcPr>
            <w:tcW w:w="1299" w:type="dxa"/>
            <w:tcBorders>
              <w:top w:val="single" w:sz="4" w:space="0" w:color="auto"/>
              <w:left w:val="single" w:sz="4" w:space="0" w:color="auto"/>
              <w:bottom w:val="single" w:sz="4" w:space="0" w:color="auto"/>
              <w:right w:val="single" w:sz="4" w:space="0" w:color="auto"/>
            </w:tcBorders>
            <w:hideMark/>
          </w:tcPr>
          <w:p w14:paraId="7695665A"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a1</w:t>
            </w:r>
            <w:r w:rsidRPr="00606518">
              <w:rPr>
                <w:rFonts w:ascii="Trebuchet MS" w:hAnsi="Trebuchet MS" w:cs="Arial"/>
                <w:bCs/>
                <w:sz w:val="22"/>
                <w:szCs w:val="22"/>
                <w:lang w:val="lt-LT"/>
              </w:rPr>
              <w:t>,</w:t>
            </w:r>
            <w:r w:rsidRPr="00606518">
              <w:rPr>
                <w:rFonts w:ascii="Trebuchet MS" w:hAnsi="Trebuchet MS" w:cs="Arial"/>
                <w:bCs/>
                <w:sz w:val="22"/>
                <w:szCs w:val="22"/>
                <w:vertAlign w:val="subscript"/>
                <w:lang w:val="lt-LT"/>
              </w:rPr>
              <w:t xml:space="preserve"> </w:t>
            </w: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 xml:space="preserve">a2 </w:t>
            </w:r>
            <w:r w:rsidRPr="00606518">
              <w:rPr>
                <w:rFonts w:ascii="Trebuchet MS" w:hAnsi="Trebuchet MS" w:cs="Arial"/>
                <w:bCs/>
                <w:sz w:val="22"/>
                <w:szCs w:val="22"/>
                <w:lang w:val="lt-LT"/>
              </w:rPr>
              <w:t>kryptimis pagal LST EN 62271-102:</w:t>
            </w:r>
          </w:p>
        </w:tc>
        <w:tc>
          <w:tcPr>
            <w:tcW w:w="1227" w:type="dxa"/>
            <w:tcBorders>
              <w:top w:val="single" w:sz="4" w:space="0" w:color="auto"/>
              <w:left w:val="single" w:sz="4" w:space="0" w:color="auto"/>
              <w:bottom w:val="single" w:sz="4" w:space="0" w:color="auto"/>
              <w:right w:val="single" w:sz="4" w:space="0" w:color="auto"/>
            </w:tcBorders>
            <w:hideMark/>
          </w:tcPr>
          <w:p w14:paraId="5C848427"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b1</w:t>
            </w:r>
            <w:r w:rsidRPr="00606518">
              <w:rPr>
                <w:rFonts w:ascii="Trebuchet MS" w:hAnsi="Trebuchet MS" w:cs="Arial"/>
                <w:bCs/>
                <w:sz w:val="22"/>
                <w:szCs w:val="22"/>
                <w:lang w:val="lt-LT"/>
              </w:rPr>
              <w:t>,</w:t>
            </w:r>
            <w:r w:rsidRPr="00606518">
              <w:rPr>
                <w:rFonts w:ascii="Trebuchet MS" w:hAnsi="Trebuchet MS" w:cs="Arial"/>
                <w:bCs/>
                <w:sz w:val="22"/>
                <w:szCs w:val="22"/>
                <w:vertAlign w:val="subscript"/>
                <w:lang w:val="lt-LT"/>
              </w:rPr>
              <w:t xml:space="preserve"> </w:t>
            </w: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 xml:space="preserve">b2 </w:t>
            </w:r>
            <w:r w:rsidRPr="00606518">
              <w:rPr>
                <w:rFonts w:ascii="Trebuchet MS" w:hAnsi="Trebuchet MS" w:cs="Arial"/>
                <w:bCs/>
                <w:sz w:val="22"/>
                <w:szCs w:val="22"/>
                <w:lang w:val="lt-LT"/>
              </w:rPr>
              <w:t>kryptimis pagal LST EN 62271-102:</w:t>
            </w:r>
          </w:p>
        </w:tc>
        <w:tc>
          <w:tcPr>
            <w:tcW w:w="1344" w:type="dxa"/>
            <w:tcBorders>
              <w:top w:val="single" w:sz="4" w:space="0" w:color="auto"/>
              <w:left w:val="single" w:sz="4" w:space="0" w:color="auto"/>
              <w:bottom w:val="single" w:sz="4" w:space="0" w:color="auto"/>
              <w:right w:val="single" w:sz="4" w:space="0" w:color="auto"/>
            </w:tcBorders>
            <w:hideMark/>
          </w:tcPr>
          <w:p w14:paraId="62CEB6F0"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 xml:space="preserve">c </w:t>
            </w:r>
            <w:r w:rsidRPr="00606518">
              <w:rPr>
                <w:rFonts w:ascii="Trebuchet MS" w:hAnsi="Trebuchet MS" w:cs="Arial"/>
                <w:bCs/>
                <w:sz w:val="22"/>
                <w:szCs w:val="22"/>
                <w:lang w:val="lt-LT"/>
              </w:rPr>
              <w:t>kryptimis pagal LST EN 62271-102:</w:t>
            </w:r>
          </w:p>
        </w:tc>
        <w:tc>
          <w:tcPr>
            <w:tcW w:w="1513" w:type="dxa"/>
            <w:tcBorders>
              <w:top w:val="single" w:sz="4" w:space="0" w:color="auto"/>
              <w:left w:val="single" w:sz="4" w:space="0" w:color="auto"/>
              <w:bottom w:val="single" w:sz="4" w:space="0" w:color="auto"/>
              <w:right w:val="single" w:sz="4" w:space="0" w:color="auto"/>
            </w:tcBorders>
            <w:hideMark/>
          </w:tcPr>
          <w:p w14:paraId="2F4D0F2C"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a1</w:t>
            </w:r>
            <w:r w:rsidRPr="00606518">
              <w:rPr>
                <w:rFonts w:ascii="Trebuchet MS" w:hAnsi="Trebuchet MS" w:cs="Arial"/>
                <w:bCs/>
                <w:sz w:val="22"/>
                <w:szCs w:val="22"/>
                <w:lang w:val="lt-LT"/>
              </w:rPr>
              <w:t>,</w:t>
            </w:r>
            <w:r w:rsidRPr="00606518">
              <w:rPr>
                <w:rFonts w:ascii="Trebuchet MS" w:hAnsi="Trebuchet MS" w:cs="Arial"/>
                <w:bCs/>
                <w:sz w:val="22"/>
                <w:szCs w:val="22"/>
                <w:vertAlign w:val="subscript"/>
                <w:lang w:val="lt-LT"/>
              </w:rPr>
              <w:t xml:space="preserve"> </w:t>
            </w: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a2</w:t>
            </w:r>
            <w:r w:rsidRPr="00606518">
              <w:rPr>
                <w:rFonts w:ascii="Trebuchet MS" w:hAnsi="Trebuchet MS" w:cs="Arial"/>
                <w:bCs/>
                <w:sz w:val="22"/>
                <w:szCs w:val="22"/>
                <w:lang w:val="lt-LT"/>
              </w:rPr>
              <w:t>: ≥ XXXX</w:t>
            </w:r>
          </w:p>
        </w:tc>
        <w:tc>
          <w:tcPr>
            <w:tcW w:w="2840" w:type="dxa"/>
            <w:vMerge w:val="restart"/>
            <w:tcBorders>
              <w:top w:val="single" w:sz="4" w:space="0" w:color="auto"/>
              <w:left w:val="single" w:sz="4" w:space="0" w:color="auto"/>
              <w:bottom w:val="single" w:sz="4" w:space="0" w:color="auto"/>
              <w:right w:val="single" w:sz="4" w:space="0" w:color="auto"/>
            </w:tcBorders>
            <w:hideMark/>
          </w:tcPr>
          <w:p w14:paraId="3A4BD9BC"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XXXX</w:t>
            </w:r>
          </w:p>
        </w:tc>
      </w:tr>
      <w:tr w:rsidR="0027005A" w:rsidRPr="00606518" w14:paraId="257DDB0C" w14:textId="77777777" w:rsidTr="00956728">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12C5B9" w14:textId="77777777" w:rsidR="00544455" w:rsidRPr="00606518" w:rsidRDefault="00544455" w:rsidP="00956728">
            <w:pPr>
              <w:spacing w:line="276" w:lineRule="auto"/>
              <w:rPr>
                <w:rFonts w:ascii="Trebuchet MS" w:hAnsi="Trebuchet MS" w:cs="Arial"/>
                <w:bCs/>
                <w:sz w:val="22"/>
                <w:szCs w:val="22"/>
                <w:lang w:val="lt-LT"/>
              </w:rPr>
            </w:pPr>
          </w:p>
        </w:tc>
        <w:tc>
          <w:tcPr>
            <w:tcW w:w="1299" w:type="dxa"/>
            <w:vMerge w:val="restart"/>
            <w:tcBorders>
              <w:top w:val="single" w:sz="4" w:space="0" w:color="auto"/>
              <w:left w:val="single" w:sz="4" w:space="0" w:color="auto"/>
              <w:bottom w:val="single" w:sz="4" w:space="0" w:color="auto"/>
              <w:right w:val="single" w:sz="4" w:space="0" w:color="auto"/>
            </w:tcBorders>
            <w:hideMark/>
          </w:tcPr>
          <w:p w14:paraId="5A382DB6"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w:t>
            </w:r>
          </w:p>
        </w:tc>
        <w:tc>
          <w:tcPr>
            <w:tcW w:w="1227" w:type="dxa"/>
            <w:vMerge w:val="restart"/>
            <w:tcBorders>
              <w:top w:val="single" w:sz="4" w:space="0" w:color="auto"/>
              <w:left w:val="single" w:sz="4" w:space="0" w:color="auto"/>
              <w:bottom w:val="single" w:sz="4" w:space="0" w:color="auto"/>
              <w:right w:val="single" w:sz="4" w:space="0" w:color="auto"/>
            </w:tcBorders>
            <w:hideMark/>
          </w:tcPr>
          <w:p w14:paraId="383E8159"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w:t>
            </w:r>
          </w:p>
        </w:tc>
        <w:tc>
          <w:tcPr>
            <w:tcW w:w="1344" w:type="dxa"/>
            <w:vMerge w:val="restart"/>
            <w:tcBorders>
              <w:top w:val="single" w:sz="4" w:space="0" w:color="auto"/>
              <w:left w:val="single" w:sz="4" w:space="0" w:color="auto"/>
              <w:bottom w:val="single" w:sz="4" w:space="0" w:color="auto"/>
              <w:right w:val="single" w:sz="4" w:space="0" w:color="auto"/>
            </w:tcBorders>
            <w:hideMark/>
          </w:tcPr>
          <w:p w14:paraId="50F51231"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w:t>
            </w:r>
          </w:p>
        </w:tc>
        <w:tc>
          <w:tcPr>
            <w:tcW w:w="1513" w:type="dxa"/>
            <w:tcBorders>
              <w:top w:val="single" w:sz="4" w:space="0" w:color="auto"/>
              <w:left w:val="single" w:sz="4" w:space="0" w:color="auto"/>
              <w:bottom w:val="single" w:sz="4" w:space="0" w:color="auto"/>
              <w:right w:val="single" w:sz="4" w:space="0" w:color="auto"/>
            </w:tcBorders>
            <w:hideMark/>
          </w:tcPr>
          <w:p w14:paraId="64C7B9FD"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b1</w:t>
            </w:r>
            <w:r w:rsidRPr="00606518">
              <w:rPr>
                <w:rFonts w:ascii="Trebuchet MS" w:hAnsi="Trebuchet MS" w:cs="Arial"/>
                <w:bCs/>
                <w:sz w:val="22"/>
                <w:szCs w:val="22"/>
                <w:lang w:val="lt-LT"/>
              </w:rPr>
              <w:t>,</w:t>
            </w:r>
            <w:r w:rsidRPr="00606518">
              <w:rPr>
                <w:rFonts w:ascii="Trebuchet MS" w:hAnsi="Trebuchet MS" w:cs="Arial"/>
                <w:bCs/>
                <w:sz w:val="22"/>
                <w:szCs w:val="22"/>
                <w:vertAlign w:val="subscript"/>
                <w:lang w:val="lt-LT"/>
              </w:rPr>
              <w:t xml:space="preserve"> </w:t>
            </w: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b2</w:t>
            </w:r>
            <w:r w:rsidRPr="00606518">
              <w:rPr>
                <w:rFonts w:ascii="Trebuchet MS" w:hAnsi="Trebuchet MS" w:cs="Arial"/>
                <w:bCs/>
                <w:sz w:val="22"/>
                <w:szCs w:val="22"/>
                <w:lang w:val="lt-LT"/>
              </w:rPr>
              <w:t>: ≥ XXXX</w:t>
            </w:r>
          </w:p>
        </w:tc>
        <w:tc>
          <w:tcPr>
            <w:tcW w:w="2840" w:type="dxa"/>
            <w:vMerge/>
            <w:tcBorders>
              <w:top w:val="single" w:sz="4" w:space="0" w:color="auto"/>
              <w:left w:val="single" w:sz="4" w:space="0" w:color="auto"/>
              <w:bottom w:val="single" w:sz="4" w:space="0" w:color="auto"/>
              <w:right w:val="single" w:sz="4" w:space="0" w:color="auto"/>
            </w:tcBorders>
            <w:vAlign w:val="center"/>
            <w:hideMark/>
          </w:tcPr>
          <w:p w14:paraId="5D371718" w14:textId="77777777" w:rsidR="00544455" w:rsidRPr="00606518" w:rsidRDefault="00544455" w:rsidP="00956728">
            <w:pPr>
              <w:spacing w:line="276" w:lineRule="auto"/>
              <w:rPr>
                <w:rFonts w:ascii="Trebuchet MS" w:hAnsi="Trebuchet MS" w:cs="Arial"/>
                <w:bCs/>
                <w:sz w:val="22"/>
                <w:szCs w:val="22"/>
                <w:lang w:val="lt-LT"/>
              </w:rPr>
            </w:pPr>
          </w:p>
        </w:tc>
      </w:tr>
      <w:tr w:rsidR="0027005A" w:rsidRPr="00606518" w14:paraId="3536C14C" w14:textId="77777777" w:rsidTr="00956728">
        <w:trPr>
          <w:trHeight w:val="2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492157" w14:textId="77777777" w:rsidR="00544455" w:rsidRPr="00606518" w:rsidRDefault="00544455" w:rsidP="00956728">
            <w:pPr>
              <w:spacing w:line="276" w:lineRule="auto"/>
              <w:rPr>
                <w:rFonts w:ascii="Trebuchet MS" w:hAnsi="Trebuchet MS" w:cs="Arial"/>
                <w:bCs/>
                <w:sz w:val="22"/>
                <w:szCs w:val="22"/>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90F978" w14:textId="77777777" w:rsidR="00544455" w:rsidRPr="00606518" w:rsidRDefault="00544455" w:rsidP="00956728">
            <w:pPr>
              <w:spacing w:line="276" w:lineRule="auto"/>
              <w:rPr>
                <w:rFonts w:ascii="Trebuchet MS" w:hAnsi="Trebuchet MS" w:cs="Arial"/>
                <w:bCs/>
                <w:sz w:val="22"/>
                <w:szCs w:val="22"/>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F5BE4" w14:textId="77777777" w:rsidR="00544455" w:rsidRPr="00606518" w:rsidRDefault="00544455" w:rsidP="00956728">
            <w:pPr>
              <w:spacing w:line="276" w:lineRule="auto"/>
              <w:rPr>
                <w:rFonts w:ascii="Trebuchet MS" w:hAnsi="Trebuchet MS" w:cs="Arial"/>
                <w:bCs/>
                <w:sz w:val="22"/>
                <w:szCs w:val="22"/>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517DC" w14:textId="77777777" w:rsidR="00544455" w:rsidRPr="00606518" w:rsidRDefault="00544455" w:rsidP="00956728">
            <w:pPr>
              <w:spacing w:line="276" w:lineRule="auto"/>
              <w:rPr>
                <w:rFonts w:ascii="Trebuchet MS" w:hAnsi="Trebuchet MS" w:cs="Arial"/>
                <w:bCs/>
                <w:sz w:val="22"/>
                <w:szCs w:val="22"/>
                <w:lang w:val="lt-LT"/>
              </w:rPr>
            </w:pPr>
          </w:p>
        </w:tc>
        <w:tc>
          <w:tcPr>
            <w:tcW w:w="1513" w:type="dxa"/>
            <w:tcBorders>
              <w:top w:val="single" w:sz="4" w:space="0" w:color="auto"/>
              <w:left w:val="single" w:sz="4" w:space="0" w:color="auto"/>
              <w:bottom w:val="single" w:sz="4" w:space="0" w:color="auto"/>
              <w:right w:val="single" w:sz="4" w:space="0" w:color="auto"/>
            </w:tcBorders>
            <w:hideMark/>
          </w:tcPr>
          <w:p w14:paraId="63E1518C"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c</w:t>
            </w:r>
            <w:r w:rsidRPr="00606518">
              <w:rPr>
                <w:rFonts w:ascii="Trebuchet MS" w:hAnsi="Trebuchet MS" w:cs="Arial"/>
                <w:bCs/>
                <w:sz w:val="22"/>
                <w:szCs w:val="22"/>
                <w:lang w:val="lt-LT"/>
              </w:rPr>
              <w:t>: ≥ XXXX</w:t>
            </w:r>
          </w:p>
        </w:tc>
        <w:tc>
          <w:tcPr>
            <w:tcW w:w="2840" w:type="dxa"/>
            <w:vMerge/>
            <w:tcBorders>
              <w:top w:val="single" w:sz="4" w:space="0" w:color="auto"/>
              <w:left w:val="single" w:sz="4" w:space="0" w:color="auto"/>
              <w:bottom w:val="single" w:sz="4" w:space="0" w:color="auto"/>
              <w:right w:val="single" w:sz="4" w:space="0" w:color="auto"/>
            </w:tcBorders>
            <w:vAlign w:val="center"/>
            <w:hideMark/>
          </w:tcPr>
          <w:p w14:paraId="56026703" w14:textId="77777777" w:rsidR="00544455" w:rsidRPr="00606518" w:rsidRDefault="00544455" w:rsidP="00956728">
            <w:pPr>
              <w:spacing w:line="276" w:lineRule="auto"/>
              <w:rPr>
                <w:rFonts w:ascii="Trebuchet MS" w:hAnsi="Trebuchet MS" w:cs="Arial"/>
                <w:bCs/>
                <w:sz w:val="22"/>
                <w:szCs w:val="22"/>
                <w:lang w:val="lt-LT"/>
              </w:rPr>
            </w:pPr>
          </w:p>
        </w:tc>
      </w:tr>
      <w:tr w:rsidR="0027005A" w:rsidRPr="00606518" w14:paraId="1BC9AFA6" w14:textId="77777777" w:rsidTr="00956728">
        <w:trPr>
          <w:trHeight w:val="284"/>
        </w:trPr>
        <w:tc>
          <w:tcPr>
            <w:tcW w:w="1983" w:type="dxa"/>
            <w:tcBorders>
              <w:top w:val="single" w:sz="4" w:space="0" w:color="auto"/>
              <w:left w:val="single" w:sz="4" w:space="0" w:color="auto"/>
              <w:bottom w:val="single" w:sz="4" w:space="0" w:color="auto"/>
              <w:right w:val="single" w:sz="4" w:space="0" w:color="auto"/>
            </w:tcBorders>
            <w:hideMark/>
          </w:tcPr>
          <w:p w14:paraId="10A246F8"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lastRenderedPageBreak/>
              <w:t>Įtampos transformatorius, prie kurio jungiamos vamzdinės šynos (9 m ilgio)</w:t>
            </w:r>
          </w:p>
        </w:tc>
        <w:tc>
          <w:tcPr>
            <w:tcW w:w="3870" w:type="dxa"/>
            <w:gridSpan w:val="3"/>
            <w:tcBorders>
              <w:top w:val="single" w:sz="4" w:space="0" w:color="auto"/>
              <w:left w:val="single" w:sz="4" w:space="0" w:color="auto"/>
              <w:bottom w:val="single" w:sz="4" w:space="0" w:color="auto"/>
              <w:right w:val="single" w:sz="4" w:space="0" w:color="auto"/>
            </w:tcBorders>
            <w:hideMark/>
          </w:tcPr>
          <w:p w14:paraId="3C896113"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Maksimali apkrova bet kuria kryptimi: XXX</w:t>
            </w:r>
          </w:p>
        </w:tc>
        <w:tc>
          <w:tcPr>
            <w:tcW w:w="1513" w:type="dxa"/>
            <w:tcBorders>
              <w:top w:val="single" w:sz="4" w:space="0" w:color="auto"/>
              <w:left w:val="single" w:sz="4" w:space="0" w:color="auto"/>
              <w:bottom w:val="single" w:sz="4" w:space="0" w:color="auto"/>
              <w:right w:val="single" w:sz="4" w:space="0" w:color="auto"/>
            </w:tcBorders>
            <w:hideMark/>
          </w:tcPr>
          <w:p w14:paraId="7D5DEC97"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F</w:t>
            </w:r>
            <w:r w:rsidRPr="00606518">
              <w:rPr>
                <w:rFonts w:ascii="Trebuchet MS" w:hAnsi="Trebuchet MS" w:cs="Arial"/>
                <w:bCs/>
                <w:sz w:val="22"/>
                <w:szCs w:val="22"/>
                <w:vertAlign w:val="subscript"/>
                <w:lang w:val="lt-LT"/>
              </w:rPr>
              <w:t>R</w:t>
            </w:r>
            <w:r w:rsidRPr="00606518">
              <w:rPr>
                <w:rFonts w:ascii="Trebuchet MS" w:hAnsi="Trebuchet MS" w:cs="Arial"/>
                <w:bCs/>
                <w:sz w:val="22"/>
                <w:szCs w:val="22"/>
                <w:lang w:val="lt-LT"/>
              </w:rPr>
              <w:t>: ≥ XXXX</w:t>
            </w:r>
          </w:p>
        </w:tc>
        <w:tc>
          <w:tcPr>
            <w:tcW w:w="2840" w:type="dxa"/>
            <w:tcBorders>
              <w:top w:val="single" w:sz="4" w:space="0" w:color="auto"/>
              <w:left w:val="single" w:sz="4" w:space="0" w:color="auto"/>
              <w:bottom w:val="single" w:sz="4" w:space="0" w:color="auto"/>
              <w:right w:val="single" w:sz="4" w:space="0" w:color="auto"/>
            </w:tcBorders>
            <w:hideMark/>
          </w:tcPr>
          <w:p w14:paraId="174A6321"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XXXX</w:t>
            </w:r>
          </w:p>
        </w:tc>
      </w:tr>
      <w:tr w:rsidR="0027005A" w:rsidRPr="00606518" w14:paraId="64372768" w14:textId="77777777" w:rsidTr="00956728">
        <w:trPr>
          <w:trHeight w:val="284"/>
        </w:trPr>
        <w:tc>
          <w:tcPr>
            <w:tcW w:w="1983" w:type="dxa"/>
            <w:tcBorders>
              <w:top w:val="single" w:sz="4" w:space="0" w:color="auto"/>
              <w:left w:val="single" w:sz="4" w:space="0" w:color="auto"/>
              <w:bottom w:val="single" w:sz="4" w:space="0" w:color="auto"/>
              <w:right w:val="single" w:sz="4" w:space="0" w:color="auto"/>
            </w:tcBorders>
            <w:hideMark/>
          </w:tcPr>
          <w:p w14:paraId="236431CC"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Viršįtampių ribotuvai, prie kurių iš abiejų pusių</w:t>
            </w:r>
          </w:p>
          <w:p w14:paraId="55D72551"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jungiami laidai (3 m ir 4 m ilgio)</w:t>
            </w:r>
          </w:p>
        </w:tc>
        <w:tc>
          <w:tcPr>
            <w:tcW w:w="3870" w:type="dxa"/>
            <w:gridSpan w:val="3"/>
            <w:tcBorders>
              <w:top w:val="single" w:sz="4" w:space="0" w:color="auto"/>
              <w:left w:val="single" w:sz="4" w:space="0" w:color="auto"/>
              <w:bottom w:val="single" w:sz="4" w:space="0" w:color="auto"/>
              <w:right w:val="single" w:sz="4" w:space="0" w:color="auto"/>
            </w:tcBorders>
            <w:hideMark/>
          </w:tcPr>
          <w:p w14:paraId="39BF75D5"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Maksimali apkrova bet kuria kryptimi: XXX</w:t>
            </w:r>
          </w:p>
        </w:tc>
        <w:tc>
          <w:tcPr>
            <w:tcW w:w="1513" w:type="dxa"/>
            <w:tcBorders>
              <w:top w:val="single" w:sz="4" w:space="0" w:color="auto"/>
              <w:left w:val="single" w:sz="4" w:space="0" w:color="auto"/>
              <w:bottom w:val="single" w:sz="4" w:space="0" w:color="auto"/>
              <w:right w:val="single" w:sz="4" w:space="0" w:color="auto"/>
            </w:tcBorders>
            <w:hideMark/>
          </w:tcPr>
          <w:p w14:paraId="01184B51"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SLL: ≥ XXXX</w:t>
            </w:r>
          </w:p>
        </w:tc>
        <w:tc>
          <w:tcPr>
            <w:tcW w:w="2840" w:type="dxa"/>
            <w:tcBorders>
              <w:top w:val="single" w:sz="4" w:space="0" w:color="auto"/>
              <w:left w:val="single" w:sz="4" w:space="0" w:color="auto"/>
              <w:bottom w:val="single" w:sz="4" w:space="0" w:color="auto"/>
              <w:right w:val="single" w:sz="4" w:space="0" w:color="auto"/>
            </w:tcBorders>
            <w:hideMark/>
          </w:tcPr>
          <w:p w14:paraId="1C0E1B39"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XXXX</w:t>
            </w:r>
          </w:p>
        </w:tc>
      </w:tr>
      <w:tr w:rsidR="0027005A" w:rsidRPr="00606518" w14:paraId="29B3F5D1" w14:textId="77777777" w:rsidTr="00956728">
        <w:trPr>
          <w:trHeight w:val="284"/>
        </w:trPr>
        <w:tc>
          <w:tcPr>
            <w:tcW w:w="1983" w:type="dxa"/>
            <w:tcBorders>
              <w:top w:val="single" w:sz="4" w:space="0" w:color="auto"/>
              <w:left w:val="single" w:sz="4" w:space="0" w:color="auto"/>
              <w:bottom w:val="single" w:sz="4" w:space="0" w:color="auto"/>
              <w:right w:val="single" w:sz="4" w:space="0" w:color="auto"/>
            </w:tcBorders>
            <w:hideMark/>
          </w:tcPr>
          <w:p w14:paraId="32EFB3FC"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Viršįtampių ribotuvai, prie kurių iš abiejų pusių</w:t>
            </w:r>
          </w:p>
          <w:p w14:paraId="30D89B9F" w14:textId="77777777" w:rsidR="00544455" w:rsidRPr="00606518" w:rsidRDefault="00544455"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t>jungiamos vamzdinės šynos (3 m ir 4 m ilgio)</w:t>
            </w:r>
          </w:p>
        </w:tc>
        <w:tc>
          <w:tcPr>
            <w:tcW w:w="3870" w:type="dxa"/>
            <w:gridSpan w:val="3"/>
            <w:tcBorders>
              <w:top w:val="single" w:sz="4" w:space="0" w:color="auto"/>
              <w:left w:val="single" w:sz="4" w:space="0" w:color="auto"/>
              <w:bottom w:val="single" w:sz="4" w:space="0" w:color="auto"/>
              <w:right w:val="single" w:sz="4" w:space="0" w:color="auto"/>
            </w:tcBorders>
            <w:hideMark/>
          </w:tcPr>
          <w:p w14:paraId="00D6EAC6"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Maksimali apkrova bet kuria kryptimi: XXX</w:t>
            </w:r>
          </w:p>
        </w:tc>
        <w:tc>
          <w:tcPr>
            <w:tcW w:w="1513" w:type="dxa"/>
            <w:tcBorders>
              <w:top w:val="single" w:sz="4" w:space="0" w:color="auto"/>
              <w:left w:val="single" w:sz="4" w:space="0" w:color="auto"/>
              <w:bottom w:val="single" w:sz="4" w:space="0" w:color="auto"/>
              <w:right w:val="single" w:sz="4" w:space="0" w:color="auto"/>
            </w:tcBorders>
            <w:hideMark/>
          </w:tcPr>
          <w:p w14:paraId="4FF95065"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 XXXX</w:t>
            </w:r>
          </w:p>
        </w:tc>
        <w:tc>
          <w:tcPr>
            <w:tcW w:w="2840" w:type="dxa"/>
            <w:tcBorders>
              <w:top w:val="single" w:sz="4" w:space="0" w:color="auto"/>
              <w:left w:val="single" w:sz="4" w:space="0" w:color="auto"/>
              <w:bottom w:val="single" w:sz="4" w:space="0" w:color="auto"/>
              <w:right w:val="single" w:sz="4" w:space="0" w:color="auto"/>
            </w:tcBorders>
            <w:hideMark/>
          </w:tcPr>
          <w:p w14:paraId="2A8E21D0"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XXXX</w:t>
            </w:r>
          </w:p>
        </w:tc>
      </w:tr>
      <w:tr w:rsidR="0027005A" w:rsidRPr="00606518" w14:paraId="5EF253F8" w14:textId="77777777" w:rsidTr="00956728">
        <w:trPr>
          <w:trHeight w:val="284"/>
        </w:trPr>
        <w:tc>
          <w:tcPr>
            <w:tcW w:w="1983" w:type="dxa"/>
            <w:tcBorders>
              <w:top w:val="single" w:sz="4" w:space="0" w:color="auto"/>
              <w:left w:val="single" w:sz="4" w:space="0" w:color="auto"/>
              <w:bottom w:val="single" w:sz="4" w:space="0" w:color="auto"/>
              <w:right w:val="single" w:sz="4" w:space="0" w:color="auto"/>
            </w:tcBorders>
            <w:hideMark/>
          </w:tcPr>
          <w:p w14:paraId="77EA10D0"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w:t>
            </w:r>
          </w:p>
        </w:tc>
        <w:tc>
          <w:tcPr>
            <w:tcW w:w="3870" w:type="dxa"/>
            <w:gridSpan w:val="3"/>
            <w:tcBorders>
              <w:top w:val="single" w:sz="4" w:space="0" w:color="auto"/>
              <w:left w:val="single" w:sz="4" w:space="0" w:color="auto"/>
              <w:bottom w:val="single" w:sz="4" w:space="0" w:color="auto"/>
              <w:right w:val="single" w:sz="4" w:space="0" w:color="auto"/>
            </w:tcBorders>
            <w:hideMark/>
          </w:tcPr>
          <w:p w14:paraId="6993FD1C"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w:t>
            </w:r>
          </w:p>
        </w:tc>
        <w:tc>
          <w:tcPr>
            <w:tcW w:w="1513" w:type="dxa"/>
            <w:tcBorders>
              <w:top w:val="single" w:sz="4" w:space="0" w:color="auto"/>
              <w:left w:val="single" w:sz="4" w:space="0" w:color="auto"/>
              <w:bottom w:val="single" w:sz="4" w:space="0" w:color="auto"/>
              <w:right w:val="single" w:sz="4" w:space="0" w:color="auto"/>
            </w:tcBorders>
            <w:hideMark/>
          </w:tcPr>
          <w:p w14:paraId="6D621D9F"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w:t>
            </w:r>
          </w:p>
        </w:tc>
        <w:tc>
          <w:tcPr>
            <w:tcW w:w="2840" w:type="dxa"/>
            <w:tcBorders>
              <w:top w:val="single" w:sz="4" w:space="0" w:color="auto"/>
              <w:left w:val="single" w:sz="4" w:space="0" w:color="auto"/>
              <w:bottom w:val="single" w:sz="4" w:space="0" w:color="auto"/>
              <w:right w:val="single" w:sz="4" w:space="0" w:color="auto"/>
            </w:tcBorders>
            <w:hideMark/>
          </w:tcPr>
          <w:p w14:paraId="68173FAA" w14:textId="77777777" w:rsidR="00544455" w:rsidRPr="00606518" w:rsidRDefault="00544455" w:rsidP="00956728">
            <w:pPr>
              <w:spacing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w:t>
            </w:r>
          </w:p>
        </w:tc>
      </w:tr>
    </w:tbl>
    <w:p w14:paraId="118C2A90" w14:textId="6876AA7B" w:rsidR="00544455" w:rsidRPr="00606518" w:rsidRDefault="00544455" w:rsidP="00DD44B7">
      <w:pPr>
        <w:tabs>
          <w:tab w:val="left" w:pos="851"/>
        </w:tabs>
        <w:spacing w:line="276" w:lineRule="auto"/>
        <w:jc w:val="both"/>
        <w:rPr>
          <w:rFonts w:ascii="Trebuchet MS" w:eastAsia="Arial Unicode MS" w:hAnsi="Trebuchet MS" w:cs="Arial"/>
          <w:bCs/>
          <w:kern w:val="2"/>
          <w:sz w:val="22"/>
          <w:szCs w:val="22"/>
          <w:lang w:val="lt-LT" w:eastAsia="hi-IN" w:bidi="hi-IN"/>
        </w:rPr>
      </w:pPr>
      <w:r w:rsidRPr="00606518">
        <w:rPr>
          <w:rFonts w:ascii="Trebuchet MS" w:eastAsia="Arial Unicode MS" w:hAnsi="Trebuchet MS" w:cs="Arial"/>
          <w:bCs/>
          <w:kern w:val="2"/>
          <w:sz w:val="22"/>
          <w:szCs w:val="22"/>
          <w:lang w:val="lt-LT" w:eastAsia="hi-IN" w:bidi="hi-IN"/>
        </w:rPr>
        <w:t xml:space="preserve">Pastaba: lentelėje pateikta informacija yra pavyzdinė. Rengiant </w:t>
      </w:r>
      <w:r w:rsidR="00F0223F" w:rsidRPr="00606518">
        <w:rPr>
          <w:rFonts w:ascii="Trebuchet MS" w:eastAsia="Arial Unicode MS" w:hAnsi="Trebuchet MS" w:cs="Arial"/>
          <w:bCs/>
          <w:kern w:val="2"/>
          <w:sz w:val="22"/>
          <w:szCs w:val="22"/>
          <w:lang w:val="lt-LT" w:eastAsia="hi-IN" w:bidi="hi-IN"/>
        </w:rPr>
        <w:t xml:space="preserve">Projektinius pasiūlymus </w:t>
      </w:r>
      <w:r w:rsidRPr="00606518">
        <w:rPr>
          <w:rFonts w:ascii="Trebuchet MS" w:eastAsia="Arial Unicode MS" w:hAnsi="Trebuchet MS" w:cs="Arial"/>
          <w:bCs/>
          <w:kern w:val="2"/>
          <w:sz w:val="22"/>
          <w:szCs w:val="22"/>
          <w:lang w:val="lt-LT" w:eastAsia="hi-IN" w:bidi="hi-IN"/>
        </w:rPr>
        <w:t>vadovaujantis lentelės pavyzdžiu turi būti pateikta skaičiuojama ir aktuali informacija.</w:t>
      </w:r>
    </w:p>
    <w:p w14:paraId="6CCC8C73" w14:textId="77777777" w:rsidR="00956728" w:rsidRPr="00606518" w:rsidRDefault="00956728" w:rsidP="00956728">
      <w:pPr>
        <w:tabs>
          <w:tab w:val="left" w:pos="851"/>
        </w:tabs>
        <w:spacing w:line="276" w:lineRule="auto"/>
        <w:jc w:val="both"/>
        <w:rPr>
          <w:rFonts w:ascii="Trebuchet MS" w:eastAsia="Arial Unicode MS" w:hAnsi="Trebuchet MS" w:cs="Arial"/>
          <w:bCs/>
          <w:kern w:val="2"/>
          <w:sz w:val="22"/>
          <w:szCs w:val="22"/>
          <w:lang w:val="lt-LT" w:eastAsia="hi-IN" w:bidi="hi-IN"/>
        </w:rPr>
      </w:pPr>
    </w:p>
    <w:p w14:paraId="49498524" w14:textId="690D5FF0" w:rsidR="00544455" w:rsidRPr="00606518" w:rsidRDefault="00544455" w:rsidP="007F19C4">
      <w:pPr>
        <w:pStyle w:val="Punktas5"/>
        <w:ind w:left="709" w:hanging="709"/>
        <w:rPr>
          <w:bCs/>
        </w:rPr>
      </w:pPr>
      <w:r w:rsidRPr="00606518">
        <w:rPr>
          <w:bCs/>
        </w:rPr>
        <w:t xml:space="preserve">Naujos TP statybos atveju, lanksčių laidininkų (laidų) įrengimui pastotės portaluose, į linijos ir į pastotės pusę, turi būti naudojami polimeriniai strypiniai izoliatoriai. Visus pastotėje naudojamus polimerinius strypinius izoliatorius specifikuoti prie pagrindinės įrangos elektrotechnikos dalyje, ne elektros linijų dalyje. Standartiniai techniniai reikalavimai polimeriniams strypiniams izoliatoriams pateikti </w:t>
      </w:r>
      <w:sdt>
        <w:sdtPr>
          <w:rPr>
            <w:bCs/>
          </w:rPr>
          <w:id w:val="-1161222150"/>
          <w:citation/>
        </w:sdtPr>
        <w:sdtContent>
          <w:r w:rsidR="001738BE" w:rsidRPr="00606518">
            <w:rPr>
              <w:bCs/>
            </w:rPr>
            <w:fldChar w:fldCharType="begin"/>
          </w:r>
          <w:r w:rsidR="002C5BFD" w:rsidRPr="00606518">
            <w:rPr>
              <w:bCs/>
              <w:noProof/>
            </w:rPr>
            <w:instrText xml:space="preserve">CITATION Pri34 \l 1063 </w:instrText>
          </w:r>
          <w:r w:rsidR="001738BE" w:rsidRPr="00606518">
            <w:rPr>
              <w:bCs/>
            </w:rPr>
            <w:fldChar w:fldCharType="separate"/>
          </w:r>
          <w:r w:rsidR="00606518" w:rsidRPr="00606518">
            <w:rPr>
              <w:bCs/>
              <w:noProof/>
            </w:rPr>
            <w:t>(36)</w:t>
          </w:r>
          <w:r w:rsidR="001738BE" w:rsidRPr="00606518">
            <w:rPr>
              <w:bCs/>
            </w:rPr>
            <w:fldChar w:fldCharType="end"/>
          </w:r>
        </w:sdtContent>
      </w:sdt>
      <w:r w:rsidR="001738BE" w:rsidRPr="00606518">
        <w:rPr>
          <w:bCs/>
        </w:rPr>
        <w:t xml:space="preserve"> </w:t>
      </w:r>
      <w:r w:rsidRPr="00606518">
        <w:rPr>
          <w:bCs/>
        </w:rPr>
        <w:t>priede.</w:t>
      </w:r>
    </w:p>
    <w:p w14:paraId="2485A413" w14:textId="63B6BAB9" w:rsidR="00544455" w:rsidRPr="00606518" w:rsidRDefault="00544455" w:rsidP="007F19C4">
      <w:pPr>
        <w:pStyle w:val="Punktas5"/>
        <w:ind w:left="709" w:hanging="709"/>
        <w:rPr>
          <w:bCs/>
        </w:rPr>
      </w:pPr>
      <w:r w:rsidRPr="00606518">
        <w:rPr>
          <w:bCs/>
        </w:rPr>
        <w:t xml:space="preserve">Atskirai sumontuoti 110 kV atraminiai izoliatoriai turi atitikti PSO standartinius techninius reikalavimus, pateiktus </w:t>
      </w:r>
      <w:sdt>
        <w:sdtPr>
          <w:rPr>
            <w:bCs/>
          </w:rPr>
          <w:id w:val="-1407366678"/>
          <w:citation/>
        </w:sdtPr>
        <w:sdtContent>
          <w:r w:rsidR="001738BE" w:rsidRPr="00606518">
            <w:rPr>
              <w:bCs/>
            </w:rPr>
            <w:fldChar w:fldCharType="begin"/>
          </w:r>
          <w:r w:rsidR="002C5BFD" w:rsidRPr="00606518">
            <w:rPr>
              <w:bCs/>
              <w:noProof/>
            </w:rPr>
            <w:instrText xml:space="preserve">CITATION Pri35 \l 1063 </w:instrText>
          </w:r>
          <w:r w:rsidR="001738BE" w:rsidRPr="00606518">
            <w:rPr>
              <w:bCs/>
            </w:rPr>
            <w:fldChar w:fldCharType="separate"/>
          </w:r>
          <w:r w:rsidR="00606518" w:rsidRPr="00606518">
            <w:rPr>
              <w:bCs/>
              <w:noProof/>
            </w:rPr>
            <w:t>(37)</w:t>
          </w:r>
          <w:r w:rsidR="001738BE" w:rsidRPr="00606518">
            <w:rPr>
              <w:bCs/>
            </w:rPr>
            <w:fldChar w:fldCharType="end"/>
          </w:r>
        </w:sdtContent>
      </w:sdt>
      <w:r w:rsidR="001738BE" w:rsidRPr="00606518">
        <w:rPr>
          <w:bCs/>
        </w:rPr>
        <w:t xml:space="preserve"> </w:t>
      </w:r>
      <w:r w:rsidRPr="00606518">
        <w:rPr>
          <w:bCs/>
        </w:rPr>
        <w:t xml:space="preserve">priede. </w:t>
      </w:r>
    </w:p>
    <w:p w14:paraId="35F43941" w14:textId="7C477467" w:rsidR="00544455" w:rsidRPr="00606518" w:rsidRDefault="00544455" w:rsidP="007F19C4">
      <w:pPr>
        <w:pStyle w:val="Punktas5"/>
        <w:ind w:left="709" w:hanging="709"/>
        <w:rPr>
          <w:bCs/>
        </w:rPr>
      </w:pPr>
      <w:r w:rsidRPr="00606518">
        <w:rPr>
          <w:bCs/>
        </w:rPr>
        <w:t>Suprojektuoti gnybtus kilnojamų įžemiklių uždėjimui atsižvelgiant į konkrečią prijungimo schemą bei žemiau nurodytus reikalavimus. Gnybtai kilnojamiems įžemikliams projektuojami iš abiejų pusių jungtuvo kartu su srovės transformatoriumi komplekto (taikoma linijų ir sekcijiniam prijunginiams) arba remontinėje jungtyje vienas gnybtų komplektas tarp skyriklių. Taip pat, gnybtai kilnojamiems įžemikliams projektuojami prie išėjimų į elektros perdavimo linijas (į linijos pusę už ribotuvo), prie įtampos matavimo transformatorių ir prie galios transformatorių 110 kV išvadų (tarp transformatoriaus įvadų ir ribotuvų arba artimiausių skirstyklos įrenginių, jei šalia transformatoriaus ribotuvai neprojektuojami). Tikslios įžeminimo kontaktų įrengimo vietos parenkamos ir suderinamos su PSO projekt</w:t>
      </w:r>
      <w:r w:rsidR="00F0223F" w:rsidRPr="00606518">
        <w:rPr>
          <w:bCs/>
        </w:rPr>
        <w:t>inių pasiūlymų</w:t>
      </w:r>
      <w:r w:rsidRPr="00606518">
        <w:rPr>
          <w:bCs/>
        </w:rPr>
        <w:t xml:space="preserve"> rengimo metu. Kontaktai kilnojamų įžemiklių uždėjimui turi būti įrengti tokiame aukštyje, kad kilnojamąjį įžemiklį prie kontaktų būtų galima prijungti naudojant 110 kV izoliacinę lazdą nenaudojant pakėlimo į aukštį priemonių.</w:t>
      </w:r>
    </w:p>
    <w:p w14:paraId="75454FF9" w14:textId="715BDAEB" w:rsidR="00544455" w:rsidRPr="00606518" w:rsidRDefault="00544455" w:rsidP="007F19C4">
      <w:pPr>
        <w:pStyle w:val="Punktas5"/>
        <w:ind w:left="709" w:hanging="709"/>
        <w:rPr>
          <w:bCs/>
        </w:rPr>
      </w:pPr>
      <w:r w:rsidRPr="00606518">
        <w:rPr>
          <w:bCs/>
        </w:rPr>
        <w:t xml:space="preserve">Suprojektuoti prijungimo prie galios transformatorių 110 kV įvadų, skirstyklos pirminių įrenginių ir laidininkų prijungimo būdą ir gnybtus. Reikalavimai 110 kV pirminių įrenginių prijungimo gnybtams pateikiami </w:t>
      </w:r>
      <w:sdt>
        <w:sdtPr>
          <w:rPr>
            <w:bCs/>
          </w:rPr>
          <w:id w:val="-618223710"/>
          <w:citation/>
        </w:sdtPr>
        <w:sdtContent>
          <w:r w:rsidR="001738BE" w:rsidRPr="00606518">
            <w:rPr>
              <w:bCs/>
            </w:rPr>
            <w:fldChar w:fldCharType="begin"/>
          </w:r>
          <w:r w:rsidR="002C5BFD" w:rsidRPr="00606518">
            <w:rPr>
              <w:bCs/>
              <w:noProof/>
            </w:rPr>
            <w:instrText xml:space="preserve">CITATION Pri36 \l 1063 </w:instrText>
          </w:r>
          <w:r w:rsidR="001738BE" w:rsidRPr="00606518">
            <w:rPr>
              <w:bCs/>
            </w:rPr>
            <w:fldChar w:fldCharType="separate"/>
          </w:r>
          <w:r w:rsidR="00606518" w:rsidRPr="00606518">
            <w:rPr>
              <w:bCs/>
              <w:noProof/>
            </w:rPr>
            <w:t>(38)</w:t>
          </w:r>
          <w:r w:rsidR="001738BE" w:rsidRPr="00606518">
            <w:rPr>
              <w:bCs/>
            </w:rPr>
            <w:fldChar w:fldCharType="end"/>
          </w:r>
        </w:sdtContent>
      </w:sdt>
      <w:r w:rsidR="001738BE" w:rsidRPr="00606518">
        <w:rPr>
          <w:bCs/>
        </w:rPr>
        <w:t xml:space="preserve"> </w:t>
      </w:r>
      <w:r w:rsidRPr="00606518">
        <w:rPr>
          <w:bCs/>
        </w:rPr>
        <w:t>priede.</w:t>
      </w:r>
    </w:p>
    <w:p w14:paraId="7F19E9BB" w14:textId="32C828DA" w:rsidR="00544455" w:rsidRPr="00606518" w:rsidRDefault="00F0223F" w:rsidP="007F19C4">
      <w:pPr>
        <w:pStyle w:val="Punktas5"/>
        <w:ind w:left="709" w:hanging="709"/>
        <w:rPr>
          <w:bCs/>
        </w:rPr>
      </w:pPr>
      <w:r w:rsidRPr="00606518">
        <w:rPr>
          <w:bCs/>
        </w:rPr>
        <w:lastRenderedPageBreak/>
        <w:t>Projektiniuose pasiūlymuose</w:t>
      </w:r>
      <w:r w:rsidR="00544455" w:rsidRPr="00606518">
        <w:rPr>
          <w:bCs/>
        </w:rPr>
        <w:t xml:space="preserve"> parašyti, kad aukštos įtampos įrenginių prijungimo gnybtams užveržti suprojektuoti varžtus, kurie prijungus šynolaidį užtikrintų minimalų išorinio dalinio išlydžio susidarymą (užsukus veržlę varžto sriegis būtų ilgesnis už veržlę ne daugiau, kaip 3-5 sriegio žingsnius, varžtas ir veržlė įleisti į gnybto vidų). Šių varžtų užveržimo momentas ir užveržimo seka turi atitikti gamintojo reikalavimus. Maksimalus lankstaus šynolaidžio išėjimo atstumas iš prijungimo gnybto turi būti ne didesnis nei 2 mm.</w:t>
      </w:r>
    </w:p>
    <w:p w14:paraId="2028A8E4" w14:textId="257AD6FA" w:rsidR="00544455" w:rsidRPr="00606518" w:rsidRDefault="00544455" w:rsidP="007F19C4">
      <w:pPr>
        <w:pStyle w:val="Punktas5"/>
        <w:ind w:left="709" w:hanging="709"/>
        <w:rPr>
          <w:bCs/>
        </w:rPr>
      </w:pPr>
      <w:r w:rsidRPr="00606518">
        <w:rPr>
          <w:bCs/>
        </w:rPr>
        <w:t xml:space="preserve">Suprojektuoti įžeminimo įrenginius vadovaujantis Elektros įrenginių įrengimo bendrųjų taisyklių (toliau - EĮĮBT) reikalavimais. Perdavimo tinklo dalies įžeminimo įrenginių sprendiniai parenkami pagal įžeminimo kontūro varžą, žingsnio įtampą ir prisilietimo įtampą. Atstojamoji perdavimo tinklo skirstyklos dalies įžeminimo kontūro varža bet kuriuo metų laiku neturi viršyti 0,5 Ω, o prisilietimo įtampa neturi viršyti leistinos pagal EĮĮBT. Skaičiuojant prisilietimo ir žingsnio įtampas vadovautis LST EN 50522. Perdavimo tinklo skirstyklos įžeminimo įrenginius numatyti sujungti su STO dalies įžeminimo įrenginiais. Jei projektuojamas įėjimas/ įvažiavimas į skirstyklą pro perdavimo tinklo dalies teritoriją, prie įėjimų ir įvažiavimų būtina išlyginti potencialą. Tam reikalinga suprojektuoti du vertikaliuosius elektrodus, sujungtus su kraštiniu horizontaliuoju įžeminimo laidininku. Jie turi būti ne trumpesni kaip 3 m ilgio ir įrengti iš abiejų įėjimo ar įvažiavimo pusių. Standartiniai techniniai reikalavimai įžeminimo kontūro įrengimui ir įžeminimo kontūro elementams pateikiami </w:t>
      </w:r>
      <w:sdt>
        <w:sdtPr>
          <w:rPr>
            <w:bCs/>
          </w:rPr>
          <w:id w:val="-221604864"/>
          <w:citation/>
        </w:sdtPr>
        <w:sdtContent>
          <w:r w:rsidR="001738BE" w:rsidRPr="00606518">
            <w:rPr>
              <w:bCs/>
            </w:rPr>
            <w:fldChar w:fldCharType="begin"/>
          </w:r>
          <w:r w:rsidR="002C5BFD" w:rsidRPr="00606518">
            <w:rPr>
              <w:bCs/>
              <w:noProof/>
            </w:rPr>
            <w:instrText xml:space="preserve">CITATION Pri37 \l 1063 </w:instrText>
          </w:r>
          <w:r w:rsidR="001738BE" w:rsidRPr="00606518">
            <w:rPr>
              <w:bCs/>
            </w:rPr>
            <w:fldChar w:fldCharType="separate"/>
          </w:r>
          <w:r w:rsidR="00606518" w:rsidRPr="00606518">
            <w:rPr>
              <w:bCs/>
              <w:noProof/>
            </w:rPr>
            <w:t>(39)</w:t>
          </w:r>
          <w:r w:rsidR="001738BE" w:rsidRPr="00606518">
            <w:rPr>
              <w:bCs/>
            </w:rPr>
            <w:fldChar w:fldCharType="end"/>
          </w:r>
        </w:sdtContent>
      </w:sdt>
      <w:r w:rsidR="001738BE" w:rsidRPr="00606518">
        <w:rPr>
          <w:bCs/>
        </w:rPr>
        <w:t xml:space="preserve"> </w:t>
      </w:r>
      <w:r w:rsidRPr="00606518">
        <w:rPr>
          <w:bCs/>
        </w:rPr>
        <w:t xml:space="preserve">ir </w:t>
      </w:r>
      <w:sdt>
        <w:sdtPr>
          <w:rPr>
            <w:bCs/>
          </w:rPr>
          <w:id w:val="270978300"/>
          <w:citation/>
        </w:sdtPr>
        <w:sdtContent>
          <w:r w:rsidR="001738BE" w:rsidRPr="00606518">
            <w:rPr>
              <w:bCs/>
            </w:rPr>
            <w:fldChar w:fldCharType="begin"/>
          </w:r>
          <w:r w:rsidR="002C5BFD" w:rsidRPr="00606518">
            <w:rPr>
              <w:bCs/>
              <w:noProof/>
            </w:rPr>
            <w:instrText xml:space="preserve">CITATION Pri38 \l 1063 </w:instrText>
          </w:r>
          <w:r w:rsidR="001738BE" w:rsidRPr="00606518">
            <w:rPr>
              <w:bCs/>
            </w:rPr>
            <w:fldChar w:fldCharType="separate"/>
          </w:r>
          <w:r w:rsidR="00606518" w:rsidRPr="00606518">
            <w:rPr>
              <w:bCs/>
              <w:noProof/>
            </w:rPr>
            <w:t>(40)</w:t>
          </w:r>
          <w:r w:rsidR="001738BE" w:rsidRPr="00606518">
            <w:rPr>
              <w:bCs/>
            </w:rPr>
            <w:fldChar w:fldCharType="end"/>
          </w:r>
        </w:sdtContent>
      </w:sdt>
      <w:r w:rsidR="001738BE" w:rsidRPr="00606518">
        <w:rPr>
          <w:bCs/>
        </w:rPr>
        <w:t xml:space="preserve"> </w:t>
      </w:r>
      <w:r w:rsidRPr="00606518">
        <w:rPr>
          <w:bCs/>
        </w:rPr>
        <w:t>prieduose.</w:t>
      </w:r>
    </w:p>
    <w:p w14:paraId="52E3F357" w14:textId="77777777" w:rsidR="00544455" w:rsidRPr="00606518" w:rsidRDefault="00544455" w:rsidP="007F19C4">
      <w:pPr>
        <w:pStyle w:val="Punktas5"/>
        <w:ind w:left="709" w:hanging="709"/>
        <w:rPr>
          <w:bCs/>
        </w:rPr>
      </w:pPr>
      <w:r w:rsidRPr="00606518">
        <w:rPr>
          <w:bCs/>
        </w:rPr>
        <w:t xml:space="preserve"> Suprojektuoti įžeminimo kontūro laidininko prijungimą prie laikančiųjų metalo konstrukcijų dviem varžtiniais sujungimais.</w:t>
      </w:r>
    </w:p>
    <w:p w14:paraId="0DFB3982" w14:textId="290CB0DF" w:rsidR="00544455" w:rsidRPr="00606518" w:rsidRDefault="00544455" w:rsidP="007F19C4">
      <w:pPr>
        <w:pStyle w:val="Punktas5"/>
        <w:ind w:left="709" w:hanging="709"/>
        <w:rPr>
          <w:bCs/>
        </w:rPr>
      </w:pPr>
      <w:r w:rsidRPr="00606518">
        <w:rPr>
          <w:bCs/>
        </w:rPr>
        <w:t xml:space="preserve">Jeigu bus įrengiama nauja perdavimo tinklo dalies tvora arba  rekonstruojama esama, </w:t>
      </w:r>
      <w:r w:rsidR="00F0223F" w:rsidRPr="00606518">
        <w:rPr>
          <w:bCs/>
        </w:rPr>
        <w:t>projektinių pasiūlymų</w:t>
      </w:r>
      <w:r w:rsidRPr="00606518">
        <w:rPr>
          <w:bCs/>
        </w:rPr>
        <w:t xml:space="preserve"> aiškinamajame rašte aiškiai nurodyti arba įžeminimų brėžinyje įrašyti pastabą, kad elektrai laidus ryšys negali būti laikomas tvoros segmentų tvirtinimas, tam turi būti įrengtas atskiras elektrai laidus ryšys (sujungimas) tarp atskirų  aptvaro metalinių dalių (segmentų). Elektrai laidžiam ryšiui (sujungimui) gali būti panaudotas varžtinis gnybtas skirtas laidininkų atsišakojimui , o tarp gnybtų naudoti monolitinį laidininką, atsparų lauko aplinkos sąlygoms. Gnybtų varžtinės jungtys turi būti atsuktos į pastotės (skirstyklos) vidinę pusę. Sumontavus jungtį, išmatuotos pereinamosios varžos tarp kontaktų jungties ir kiekvieno segmento atskirai turi būti ne didesnės kaip 0,05 Ω, tekant ne silpnesnei kaip 200 mA testavimo srovei (keičiant poliškumą).</w:t>
      </w:r>
    </w:p>
    <w:p w14:paraId="79D9EF17" w14:textId="77777777" w:rsidR="00544455" w:rsidRPr="00606518" w:rsidRDefault="00544455" w:rsidP="007F19C4">
      <w:pPr>
        <w:pStyle w:val="Punktas5"/>
        <w:ind w:left="709" w:hanging="709"/>
        <w:rPr>
          <w:bCs/>
        </w:rPr>
      </w:pPr>
      <w:r w:rsidRPr="00606518">
        <w:rPr>
          <w:bCs/>
        </w:rPr>
        <w:t xml:space="preserve">Suprojektuoti galios skydelį (-ius) 0,4 kV kilnojamų įrenginių maitinimui AS teritorijoje su vienfaziais (2 vnt. F tipo) ir trifaziu (1 vnt.) kištukiniais lizdais (vienfazis automatinis jungiklis 16 A, trifazis – 32 A), maitinamais per srovės nuotėkio relę. Galios skydelių ir kištukinių lizdų IP klasė - ≥ IP54. </w:t>
      </w:r>
      <w:bookmarkStart w:id="12" w:name="_Hlk161907406"/>
      <w:r w:rsidRPr="00606518">
        <w:rPr>
          <w:bCs/>
        </w:rPr>
        <w:t>Kištukiniai lizdai turi būti sumontuojami skydelių išorinėje šoninėje fasado pusėje ir turi būti pasiekiami esant uždarytoms skydelio durims. Projekto techninėse specifikacijose turi būti nurodytas kištukinių lizdų montavimas skydo išorėje – lauke</w:t>
      </w:r>
      <w:bookmarkEnd w:id="12"/>
      <w:r w:rsidRPr="00606518">
        <w:rPr>
          <w:bCs/>
        </w:rPr>
        <w:t xml:space="preserve">. Galios skydelių skaičius parenkamas atsižvelgiant į prijunginių skaičių (5 prijunginiams turi būti projektuojamas 1 galios skydelis). Papildomo skydelio projektuoti nereikia, jeigu atstumas tarp projektuojamo skydelio ir labiausiai nuo jo nutolusio naujai projektuojamo 110 kV įrenginio yra ne didesnis kaip 50 m. Skydeliai tarpusavyje turi būti išdėstyti tolygiais atstumais per visą pastotės teritoriją. </w:t>
      </w:r>
    </w:p>
    <w:p w14:paraId="38B62E68" w14:textId="77777777" w:rsidR="00544455" w:rsidRPr="00606518" w:rsidRDefault="00544455" w:rsidP="007F19C4">
      <w:pPr>
        <w:pStyle w:val="Punktas5"/>
        <w:ind w:left="709" w:hanging="709"/>
        <w:rPr>
          <w:bCs/>
        </w:rPr>
      </w:pPr>
      <w:r w:rsidRPr="00606518">
        <w:rPr>
          <w:bCs/>
        </w:rPr>
        <w:t>Suprojektuoti kintamosios ir nuolatinės srovės skydų, relinės apsaugos ir valdymo spintų išdėstymą, kabelius į spintas ir skydus užvedant iš apačios.</w:t>
      </w:r>
    </w:p>
    <w:p w14:paraId="401F18BC" w14:textId="117718A6" w:rsidR="00544455" w:rsidRPr="00606518" w:rsidRDefault="00544455" w:rsidP="007F19C4">
      <w:pPr>
        <w:pStyle w:val="Punktas5"/>
        <w:ind w:left="709" w:hanging="709"/>
        <w:rPr>
          <w:bCs/>
        </w:rPr>
      </w:pPr>
      <w:r w:rsidRPr="00606518">
        <w:rPr>
          <w:bCs/>
        </w:rPr>
        <w:lastRenderedPageBreak/>
        <w:t xml:space="preserve">Numatyti potencialų išlyginimo tinklą remiantis EĮĮBT, pateikti potencialų išlyginamojo tinklo parinkimo skaičiavimų rezultatus. Detalius sprendinius suprojektuoti </w:t>
      </w:r>
      <w:r w:rsidR="00A65179" w:rsidRPr="00606518">
        <w:rPr>
          <w:bCs/>
        </w:rPr>
        <w:t xml:space="preserve">techniniame </w:t>
      </w:r>
      <w:r w:rsidRPr="00606518">
        <w:rPr>
          <w:bCs/>
        </w:rPr>
        <w:t>darbo projekte.</w:t>
      </w:r>
    </w:p>
    <w:p w14:paraId="0404ACAE" w14:textId="77777777" w:rsidR="00544455" w:rsidRPr="00606518" w:rsidRDefault="00544455" w:rsidP="007F19C4">
      <w:pPr>
        <w:pStyle w:val="Punktas5"/>
        <w:ind w:left="709" w:hanging="709"/>
        <w:rPr>
          <w:bCs/>
        </w:rPr>
      </w:pPr>
      <w:r w:rsidRPr="00606518">
        <w:rPr>
          <w:bCs/>
        </w:rPr>
        <w:t xml:space="preserve">Pastotės teritorijoje suprojektuoti apšvietimą, leidžiantį tamsiu paros metu atlikti būtinus darbus įrenginių eksploatacijai. Atviros skirstyklos apšvietimas turi būti automatiškai suveikiantis nuo judesio daviklių tamsiu paros metu su galimybe perjungti į rankinio valdymo darbo režimą. Numatyti LED šviestuvų (prožektorių) panaudojimą, išlaikant reikalaujamos apšvietos reikalavimus nurodytus HN 98:2014 „Natūralus ir dirbtinis darbo vietų apšvietimas. Apšvietos mažiausios ribinės vertės ir bendrieji matavimo reikalavimai“. Minimalus apšvietimas skirstyklos ar pastotės aukštos įtampos įrenginių ir savųjų reikmių įrangos, eksploatuojamos lauke (pvz. avarinio maitinimo generatorius ir kt.), techninei priežiūrai turi būti ≥ 20 lx. Apšvietimo maitinimas ir valdymas turi būti numatomas iš moduliniame valdymo pulte sumontuoto atskiro valdymo skydelio, prijungto prie KSSRS. Valdymo skydelį montuoti šalia PVP įėjimo, PVP viduje. </w:t>
      </w:r>
    </w:p>
    <w:p w14:paraId="42615485" w14:textId="5DF24DAC" w:rsidR="00544455" w:rsidRPr="00606518" w:rsidRDefault="00544455" w:rsidP="007F19C4">
      <w:pPr>
        <w:pStyle w:val="Punktas5"/>
        <w:ind w:left="709" w:hanging="709"/>
        <w:rPr>
          <w:bCs/>
        </w:rPr>
      </w:pPr>
      <w:r w:rsidRPr="00606518">
        <w:rPr>
          <w:bCs/>
        </w:rPr>
        <w:t>Visi įrenginių, spintų bei linijų žymėjimai turi būti suderinti su PSO ir atitikti perdavimo tinklo operatyvinių ir techninių pavadinimų sudarymo ir žymėjimo tvarkos aprašo reikalavimus (žr. priede Nr.</w:t>
      </w:r>
      <w:r w:rsidR="00345302" w:rsidRPr="00606518">
        <w:rPr>
          <w:bCs/>
        </w:rPr>
        <w:t xml:space="preserve"> </w:t>
      </w:r>
      <w:sdt>
        <w:sdtPr>
          <w:rPr>
            <w:bCs/>
          </w:rPr>
          <w:id w:val="1207754285"/>
          <w:citation/>
        </w:sdtPr>
        <w:sdtContent>
          <w:r w:rsidR="001738BE" w:rsidRPr="00606518">
            <w:rPr>
              <w:bCs/>
            </w:rPr>
            <w:fldChar w:fldCharType="begin"/>
          </w:r>
          <w:r w:rsidR="002C5BFD" w:rsidRPr="00606518">
            <w:rPr>
              <w:bCs/>
            </w:rPr>
            <w:instrText xml:space="preserve">CITATION Pri39 \l 1063 </w:instrText>
          </w:r>
          <w:r w:rsidR="001738BE" w:rsidRPr="00606518">
            <w:rPr>
              <w:bCs/>
            </w:rPr>
            <w:fldChar w:fldCharType="separate"/>
          </w:r>
          <w:r w:rsidR="00606518" w:rsidRPr="00606518">
            <w:rPr>
              <w:bCs/>
              <w:noProof/>
            </w:rPr>
            <w:t>(41)</w:t>
          </w:r>
          <w:r w:rsidR="001738BE" w:rsidRPr="00606518">
            <w:rPr>
              <w:bCs/>
            </w:rPr>
            <w:fldChar w:fldCharType="end"/>
          </w:r>
        </w:sdtContent>
      </w:sdt>
      <w:r w:rsidRPr="00606518">
        <w:rPr>
          <w:bCs/>
        </w:rPr>
        <w:t>). Visų naujų elektros įrenginių ir spintų operatyviniai užrašai turi būti ant atsparių atmosferos poveikiui lentelių. Atviros skirstyklos įrenginių (toliau – ASĮ), NSSRS, KSSRS, relinės apsaugos ir automatikos (toliau – RAA) spintose esančių įrenginių ir automatinių jungiklių užrašai turi būti suderinti su PSO prieš pradedant įrenginių bei įrangos gamybą. Jei kartu su rekonstrukcija yra keičiama ar naujai montuojama įranga kitose pastotėse, taip pat galioja reikalavimas, jog šiose pastotėse visi naujai montuojamų ar keičiamų įrenginių, spintų bei linijų žymėjimai turi būti suderinti su PSO.</w:t>
      </w:r>
    </w:p>
    <w:p w14:paraId="2AF44CD5" w14:textId="458F4FBA" w:rsidR="00544455" w:rsidRPr="00606518" w:rsidRDefault="00A65179" w:rsidP="007F19C4">
      <w:pPr>
        <w:pStyle w:val="Punktas5"/>
        <w:ind w:left="709" w:hanging="709"/>
        <w:rPr>
          <w:bCs/>
        </w:rPr>
      </w:pPr>
      <w:r w:rsidRPr="00606518">
        <w:rPr>
          <w:bCs/>
        </w:rPr>
        <w:t>Projektiniuose pasiūlymuose</w:t>
      </w:r>
      <w:r w:rsidR="00544455" w:rsidRPr="00606518">
        <w:rPr>
          <w:bCs/>
        </w:rPr>
        <w:t xml:space="preserve"> parašyti, kad pirminių įrenginių techninių duomenų lentelės turi atitikti PSO standartinius techninius reikalavimus, pateiktus </w:t>
      </w:r>
      <w:sdt>
        <w:sdtPr>
          <w:rPr>
            <w:bCs/>
          </w:rPr>
          <w:id w:val="1676525847"/>
          <w:citation/>
        </w:sdtPr>
        <w:sdtContent>
          <w:r w:rsidR="001738BE" w:rsidRPr="00606518">
            <w:rPr>
              <w:bCs/>
            </w:rPr>
            <w:fldChar w:fldCharType="begin"/>
          </w:r>
          <w:r w:rsidR="002C5BFD" w:rsidRPr="00606518">
            <w:rPr>
              <w:bCs/>
              <w:noProof/>
            </w:rPr>
            <w:instrText xml:space="preserve">CITATION Pri40 \l 1063 </w:instrText>
          </w:r>
          <w:r w:rsidR="001738BE" w:rsidRPr="00606518">
            <w:rPr>
              <w:bCs/>
            </w:rPr>
            <w:fldChar w:fldCharType="separate"/>
          </w:r>
          <w:r w:rsidR="00606518" w:rsidRPr="00606518">
            <w:rPr>
              <w:bCs/>
              <w:noProof/>
            </w:rPr>
            <w:t>(42)</w:t>
          </w:r>
          <w:r w:rsidR="001738BE" w:rsidRPr="00606518">
            <w:rPr>
              <w:bCs/>
            </w:rPr>
            <w:fldChar w:fldCharType="end"/>
          </w:r>
        </w:sdtContent>
      </w:sdt>
      <w:r w:rsidR="001738BE" w:rsidRPr="00606518">
        <w:rPr>
          <w:bCs/>
        </w:rPr>
        <w:t xml:space="preserve"> </w:t>
      </w:r>
      <w:r w:rsidR="00544455" w:rsidRPr="00606518">
        <w:rPr>
          <w:bCs/>
        </w:rPr>
        <w:t>priede.</w:t>
      </w:r>
    </w:p>
    <w:p w14:paraId="79344B09" w14:textId="4BF81C66" w:rsidR="00544455" w:rsidRPr="00606518" w:rsidRDefault="00A65179" w:rsidP="007F19C4">
      <w:pPr>
        <w:pStyle w:val="Punktas5"/>
        <w:ind w:left="709" w:hanging="709"/>
        <w:rPr>
          <w:bCs/>
        </w:rPr>
      </w:pPr>
      <w:r w:rsidRPr="00606518">
        <w:rPr>
          <w:bCs/>
        </w:rPr>
        <w:t>Projektiniuose pasiūlymuose</w:t>
      </w:r>
      <w:r w:rsidR="00544455" w:rsidRPr="00606518">
        <w:rPr>
          <w:bCs/>
        </w:rPr>
        <w:t xml:space="preserve"> numatyti naujai sumontuotų pirminių įrenginių įrengimą ir patikrinimus pagal elektros įrenginių įrengimo taisykles ir PSO norminių dokumentų reikalavimus.</w:t>
      </w:r>
    </w:p>
    <w:p w14:paraId="662F994B" w14:textId="6C0710DF" w:rsidR="00544455" w:rsidRPr="00606518" w:rsidRDefault="00A65179" w:rsidP="007F19C4">
      <w:pPr>
        <w:pStyle w:val="Punktas5"/>
        <w:ind w:left="709" w:hanging="709"/>
        <w:rPr>
          <w:bCs/>
        </w:rPr>
      </w:pPr>
      <w:r w:rsidRPr="00606518">
        <w:rPr>
          <w:bCs/>
        </w:rPr>
        <w:t xml:space="preserve">Projektiniuose pasiūlymuose </w:t>
      </w:r>
      <w:r w:rsidR="00544455" w:rsidRPr="00606518">
        <w:rPr>
          <w:bCs/>
        </w:rPr>
        <w:t>turi būti pateikiami 110 kV skirstyklos pirminių įrenginių trimatis išdėstymo planas ir visų prijunginių pjūvių brėžiniai (įskaitant perspektyvinę įrangą, jei tokia numatoma) su nurodytais atstumais nuo srovėlaidžių iki įvairių TP elementų. Jei</w:t>
      </w:r>
      <w:r w:rsidRPr="00606518">
        <w:rPr>
          <w:bCs/>
        </w:rPr>
        <w:t xml:space="preserve"> projektiniuose pasiūlymuose </w:t>
      </w:r>
      <w:r w:rsidR="00544455" w:rsidRPr="00606518">
        <w:rPr>
          <w:bCs/>
        </w:rPr>
        <w:t xml:space="preserve">projektuojami laikini prijungimo sprendiniai naudojami tik projekto įgyvendinimo metu, </w:t>
      </w:r>
      <w:r w:rsidRPr="00606518">
        <w:rPr>
          <w:bCs/>
        </w:rPr>
        <w:t>projektiniuose pasiūlymuose</w:t>
      </w:r>
      <w:r w:rsidR="00544455" w:rsidRPr="00606518">
        <w:rPr>
          <w:bCs/>
        </w:rPr>
        <w:t xml:space="preserve"> turi būti pateikti laikinų sprendinių vienlinijinės schemos ir pjūvių brėžiniai su nurodytais atstumais nuo srovėlaidžių iki įvairių TP elementų.</w:t>
      </w:r>
    </w:p>
    <w:p w14:paraId="4B18CA5B" w14:textId="30E5E108" w:rsidR="00956728" w:rsidRPr="00606518" w:rsidRDefault="00544455" w:rsidP="007F19C4">
      <w:pPr>
        <w:pStyle w:val="Punktas5"/>
        <w:ind w:left="709" w:hanging="709"/>
        <w:rPr>
          <w:bCs/>
        </w:rPr>
      </w:pPr>
      <w:r w:rsidRPr="00606518">
        <w:rPr>
          <w:bCs/>
        </w:rPr>
        <w:t xml:space="preserve">Sudarant įrenginių technines specifikacijas vadovautis įrenginių standartiniais reikalavimais, pridedamais prie šios </w:t>
      </w:r>
      <w:r w:rsidR="00A65179" w:rsidRPr="00606518">
        <w:rPr>
          <w:bCs/>
        </w:rPr>
        <w:t>techninės</w:t>
      </w:r>
      <w:r w:rsidRPr="00606518">
        <w:rPr>
          <w:bCs/>
        </w:rPr>
        <w:t xml:space="preserve"> užduoties. Perkeliant standartinių reikalavimų punktus į specifikacijas negalima koreguoti standartinių reikalavimų stulpelyje „Įrenginio, įrangos, gaminio ar medžiagos reikalaujamas parametras (mato vnt.), funkcija, išpildymas ar savybė“ pateiktos teksto redakcijos. Taip pat negalima standartinių reikalavimų punktų neįkelti į specifikaciją. Jei punktas konkrečiu atveju netaikomas, vietoje konkretaus parametro ar funkcijos reikšmės, išpildymo ar savybės specifikacijoje įrašyti „Netaikoma/Not applicable“. Papildomų punktų įtraukimas į specifikaciją lyginant su standartiniais reikalavimais arba standartinės parametro ar funkcijos reikšmės, išpildymo ar savybės koregavimas lyginant su standartiniuose reikalavimuose pateikta parametro ar funkcijos reikšme, išpildymu ar savybe turi būti </w:t>
      </w:r>
      <w:r w:rsidRPr="00606518">
        <w:rPr>
          <w:bCs/>
        </w:rPr>
        <w:lastRenderedPageBreak/>
        <w:t xml:space="preserve">aprašytas ir pagrįstas </w:t>
      </w:r>
      <w:r w:rsidR="00C52C80" w:rsidRPr="00606518">
        <w:rPr>
          <w:bCs/>
        </w:rPr>
        <w:t>projektiniuose pasiūlymuose</w:t>
      </w:r>
      <w:r w:rsidRPr="00606518">
        <w:rPr>
          <w:bCs/>
        </w:rPr>
        <w:t xml:space="preserve">. </w:t>
      </w:r>
      <w:r w:rsidR="00A65179" w:rsidRPr="00606518">
        <w:rPr>
          <w:bCs/>
        </w:rPr>
        <w:t>P</w:t>
      </w:r>
      <w:r w:rsidR="002244D3" w:rsidRPr="00606518">
        <w:rPr>
          <w:bCs/>
        </w:rPr>
        <w:t xml:space="preserve">rojektinių pasiūlymų </w:t>
      </w:r>
      <w:r w:rsidRPr="00606518">
        <w:rPr>
          <w:bCs/>
        </w:rPr>
        <w:t xml:space="preserve"> techninės specifikacijos sudaromos lietuvių ir anglų kalbomis.</w:t>
      </w:r>
    </w:p>
    <w:p w14:paraId="26A22615" w14:textId="77777777" w:rsidR="00956728" w:rsidRPr="00606518" w:rsidRDefault="00956728">
      <w:pPr>
        <w:rPr>
          <w:rFonts w:ascii="Trebuchet MS" w:hAnsi="Trebuchet MS" w:cs="Arial"/>
          <w:bCs/>
          <w:sz w:val="22"/>
          <w:szCs w:val="22"/>
          <w:lang w:val="lt-LT"/>
        </w:rPr>
      </w:pPr>
      <w:r w:rsidRPr="00606518">
        <w:rPr>
          <w:rFonts w:ascii="Trebuchet MS" w:hAnsi="Trebuchet MS"/>
          <w:bCs/>
          <w:sz w:val="22"/>
          <w:szCs w:val="22"/>
          <w:lang w:val="lt-LT"/>
        </w:rPr>
        <w:br w:type="page"/>
      </w:r>
    </w:p>
    <w:p w14:paraId="56F8350F" w14:textId="321C0FD2" w:rsidR="00956E92" w:rsidRPr="00606518" w:rsidRDefault="00956E92" w:rsidP="00B93105">
      <w:pPr>
        <w:pStyle w:val="Heading1"/>
        <w:numPr>
          <w:ilvl w:val="0"/>
          <w:numId w:val="4"/>
        </w:numPr>
        <w:spacing w:line="276" w:lineRule="auto"/>
        <w:rPr>
          <w:b w:val="0"/>
          <w:bCs/>
          <w:szCs w:val="22"/>
          <w:lang w:val="lt-LT"/>
        </w:rPr>
      </w:pPr>
      <w:bookmarkStart w:id="13" w:name="_Toc176961798"/>
      <w:r w:rsidRPr="00606518">
        <w:rPr>
          <w:b w:val="0"/>
          <w:bCs/>
          <w:szCs w:val="22"/>
          <w:lang w:val="lt-LT"/>
        </w:rPr>
        <w:lastRenderedPageBreak/>
        <w:t>REIKALAVIMAI TERITORIJAI</w:t>
      </w:r>
      <w:r w:rsidR="00682719" w:rsidRPr="00606518">
        <w:rPr>
          <w:b w:val="0"/>
          <w:bCs/>
          <w:szCs w:val="22"/>
          <w:lang w:val="lt-LT"/>
        </w:rPr>
        <w:t>,</w:t>
      </w:r>
      <w:r w:rsidRPr="00606518">
        <w:rPr>
          <w:b w:val="0"/>
          <w:bCs/>
          <w:szCs w:val="22"/>
          <w:lang w:val="lt-LT"/>
        </w:rPr>
        <w:t xml:space="preserve"> KURIOJE PLANUOJAMA ENERGETIKOS OBJEKTŲ STATYBA / REKONSTRUKCIJA</w:t>
      </w:r>
      <w:bookmarkEnd w:id="13"/>
    </w:p>
    <w:p w14:paraId="6E2A95D7" w14:textId="63900F64" w:rsidR="00921989" w:rsidRPr="00606518" w:rsidRDefault="00D918BE" w:rsidP="007F19C4">
      <w:pPr>
        <w:pStyle w:val="Punktas6"/>
        <w:ind w:left="709" w:hanging="709"/>
        <w:rPr>
          <w:bCs/>
        </w:rPr>
      </w:pPr>
      <w:r w:rsidRPr="00606518">
        <w:rPr>
          <w:rFonts w:cs="Arial"/>
          <w:bCs/>
        </w:rPr>
        <w:t xml:space="preserve">Surviliškio TP rekonstrukcijos darbai turi būti vykdomi Surviliškio TP esamo žemės sklypo (unikalus 4400-0383-5421), esančio Surviliškio k. 1, Surviliškio sen., Kėdainių r. sav. </w:t>
      </w:r>
      <w:r w:rsidR="000262E9" w:rsidRPr="00606518">
        <w:rPr>
          <w:bCs/>
        </w:rPr>
        <w:t>ir esamų apsaugos zonų ribose.</w:t>
      </w:r>
      <w:bookmarkStart w:id="14" w:name="_Hlk172198737"/>
    </w:p>
    <w:p w14:paraId="51160E5C" w14:textId="761C78CC" w:rsidR="000262E9" w:rsidRPr="00606518" w:rsidRDefault="00921989" w:rsidP="007F19C4">
      <w:pPr>
        <w:pStyle w:val="Punktas6"/>
        <w:ind w:left="709" w:hanging="709"/>
        <w:rPr>
          <w:bCs/>
        </w:rPr>
      </w:pPr>
      <w:r w:rsidRPr="00C14433">
        <w:rPr>
          <w:bCs/>
        </w:rPr>
        <w:t xml:space="preserve">110 kV oro linijos </w:t>
      </w:r>
      <w:r w:rsidRPr="00606518">
        <w:rPr>
          <w:bCs/>
        </w:rPr>
        <w:t>Kėdainiai-Surviliškis, Surviliškis-Krekenava</w:t>
      </w:r>
      <w:r w:rsidRPr="00C14433">
        <w:rPr>
          <w:bCs/>
        </w:rPr>
        <w:t xml:space="preserve"> dalies rekonstrukcija turi būti vykdomi esamų (nustatytų ir įregistruotų Nekilnojamojo turto registre) apsaugos zonų ribose. </w:t>
      </w:r>
      <w:bookmarkEnd w:id="14"/>
      <w:r w:rsidRPr="00C14433">
        <w:rPr>
          <w:bCs/>
        </w:rPr>
        <w:t>Keičiamas ir naujas atramas parinkti ir pastatyti neišplečiant esamų elektros perdavimo linijų apsaugos zonų ribų</w:t>
      </w:r>
      <w:r w:rsidRPr="00606518">
        <w:rPr>
          <w:bCs/>
        </w:rPr>
        <w:t>.</w:t>
      </w:r>
    </w:p>
    <w:p w14:paraId="5631C998" w14:textId="0A46A862" w:rsidR="000262E9" w:rsidRPr="00606518" w:rsidRDefault="000262E9" w:rsidP="007F19C4">
      <w:pPr>
        <w:pStyle w:val="Punktas6"/>
        <w:ind w:left="709" w:hanging="709"/>
        <w:rPr>
          <w:bCs/>
        </w:rPr>
      </w:pPr>
      <w:r w:rsidRPr="00606518">
        <w:rPr>
          <w:bCs/>
        </w:rPr>
        <w:t>Projektuojant ir statant 30 m aukščio ir aukštesnius ypatinguosius inžinerinius statinius atsižvelgti į Teritorijų planavimo įstatymo 20 straipsnio 4 punktą, kuriame numatyta, kad tokių statinių statyba turi būti numatyta teritorijų planavimo dokumentuose.</w:t>
      </w:r>
    </w:p>
    <w:p w14:paraId="4F0FB4D1" w14:textId="0F9E9D7F" w:rsidR="000262E9" w:rsidRPr="00606518" w:rsidRDefault="000262E9" w:rsidP="007F19C4">
      <w:pPr>
        <w:pStyle w:val="Punktas6"/>
        <w:ind w:left="709" w:hanging="709"/>
        <w:rPr>
          <w:bCs/>
        </w:rPr>
      </w:pPr>
      <w:r w:rsidRPr="00606518">
        <w:rPr>
          <w:bCs/>
        </w:rPr>
        <w:t xml:space="preserve">Paaiškėjus, kad dėl siūlomų techninių sprendinių inžineriniai tinklai projektuojami,  statomi / rekonstruojami už </w:t>
      </w:r>
      <w:r w:rsidR="0016667E" w:rsidRPr="00606518">
        <w:rPr>
          <w:bCs/>
        </w:rPr>
        <w:t>Surviliškio TP</w:t>
      </w:r>
      <w:r w:rsidRPr="00606518">
        <w:rPr>
          <w:bCs/>
        </w:rPr>
        <w:t xml:space="preserve"> žemės sklypo ribų ir</w:t>
      </w:r>
      <w:r w:rsidR="00CA12D8" w:rsidRPr="00606518">
        <w:rPr>
          <w:bCs/>
        </w:rPr>
        <w:t xml:space="preserve"> (ar)</w:t>
      </w:r>
      <w:r w:rsidRPr="00606518">
        <w:rPr>
          <w:bCs/>
        </w:rPr>
        <w:t xml:space="preserve"> </w:t>
      </w:r>
      <w:r w:rsidR="00CA12D8" w:rsidRPr="00606518">
        <w:rPr>
          <w:bCs/>
        </w:rPr>
        <w:t xml:space="preserve">110 kV oro linijos Kėdainiai-Surviliškis, Surviliškis-Krekenava dalies rekonstrukcijos metu </w:t>
      </w:r>
      <w:r w:rsidRPr="00606518">
        <w:rPr>
          <w:bCs/>
        </w:rPr>
        <w:t>esamos apsaugos zonos yra išplečiamos, atlikti šiuos veiksmus:</w:t>
      </w:r>
    </w:p>
    <w:p w14:paraId="2898A5A5" w14:textId="17DF7670" w:rsidR="000262E9" w:rsidRPr="00606518" w:rsidRDefault="000262E9" w:rsidP="00E46F53">
      <w:pPr>
        <w:pStyle w:val="ListParagraph"/>
        <w:numPr>
          <w:ilvl w:val="2"/>
          <w:numId w:val="39"/>
        </w:numPr>
        <w:ind w:left="1418"/>
        <w:jc w:val="both"/>
        <w:rPr>
          <w:rFonts w:ascii="Trebuchet MS" w:hAnsi="Trebuchet MS" w:cs="Arial"/>
          <w:bCs/>
          <w:sz w:val="22"/>
          <w:szCs w:val="22"/>
          <w:lang w:val="lt-LT"/>
        </w:rPr>
      </w:pPr>
      <w:r w:rsidRPr="00606518">
        <w:rPr>
          <w:rFonts w:ascii="Trebuchet MS" w:hAnsi="Trebuchet MS" w:cs="Arial"/>
          <w:bCs/>
          <w:sz w:val="22"/>
          <w:szCs w:val="22"/>
          <w:lang w:val="lt-LT"/>
        </w:rPr>
        <w:t>Suprojektuoti atitinkamą servitutą (-us), parengti servituto (-ų) planą (-us)</w:t>
      </w:r>
      <w:r w:rsidR="008043CD" w:rsidRPr="00606518">
        <w:rPr>
          <w:rFonts w:ascii="Trebuchet MS" w:hAnsi="Trebuchet MS" w:cs="Arial"/>
          <w:bCs/>
          <w:sz w:val="22"/>
          <w:szCs w:val="22"/>
          <w:lang w:val="lt-LT"/>
        </w:rPr>
        <w:t>;</w:t>
      </w:r>
    </w:p>
    <w:p w14:paraId="03177E1E" w14:textId="7DDC119B" w:rsidR="000262E9" w:rsidRPr="00606518" w:rsidRDefault="000262E9" w:rsidP="00E46F53">
      <w:pPr>
        <w:pStyle w:val="ListParagraph"/>
        <w:numPr>
          <w:ilvl w:val="2"/>
          <w:numId w:val="39"/>
        </w:numPr>
        <w:ind w:left="1418"/>
        <w:jc w:val="both"/>
        <w:rPr>
          <w:rFonts w:ascii="Trebuchet MS" w:hAnsi="Trebuchet MS" w:cs="Arial"/>
          <w:bCs/>
          <w:sz w:val="22"/>
          <w:szCs w:val="22"/>
          <w:lang w:val="lt-LT"/>
        </w:rPr>
      </w:pPr>
      <w:r w:rsidRPr="00606518">
        <w:rPr>
          <w:rFonts w:ascii="Trebuchet MS" w:hAnsi="Trebuchet MS" w:cs="Arial"/>
          <w:bCs/>
          <w:sz w:val="22"/>
          <w:szCs w:val="22"/>
          <w:lang w:val="lt-LT"/>
        </w:rPr>
        <w:t>Suderinti servituto planus su servituto davėj</w:t>
      </w:r>
      <w:r w:rsidR="00C00401" w:rsidRPr="00606518">
        <w:rPr>
          <w:rFonts w:ascii="Trebuchet MS" w:hAnsi="Trebuchet MS" w:cs="Arial"/>
          <w:bCs/>
          <w:sz w:val="22"/>
          <w:szCs w:val="22"/>
          <w:lang w:val="lt-LT"/>
        </w:rPr>
        <w:t>u</w:t>
      </w:r>
      <w:r w:rsidRPr="00606518">
        <w:rPr>
          <w:rFonts w:ascii="Trebuchet MS" w:hAnsi="Trebuchet MS" w:cs="Arial"/>
          <w:bCs/>
          <w:sz w:val="22"/>
          <w:szCs w:val="22"/>
          <w:lang w:val="lt-LT"/>
        </w:rPr>
        <w:t xml:space="preserve"> ir servituto turėtoj</w:t>
      </w:r>
      <w:r w:rsidR="00D43B1E" w:rsidRPr="00606518">
        <w:rPr>
          <w:rFonts w:ascii="Trebuchet MS" w:hAnsi="Trebuchet MS" w:cs="Arial"/>
          <w:bCs/>
          <w:sz w:val="22"/>
          <w:szCs w:val="22"/>
          <w:lang w:val="lt-LT"/>
        </w:rPr>
        <w:t>u</w:t>
      </w:r>
      <w:r w:rsidRPr="00606518">
        <w:rPr>
          <w:rFonts w:ascii="Trebuchet MS" w:hAnsi="Trebuchet MS" w:cs="Arial"/>
          <w:bCs/>
          <w:sz w:val="22"/>
          <w:szCs w:val="22"/>
          <w:lang w:val="lt-LT"/>
        </w:rPr>
        <w:t xml:space="preserve"> (PSO);</w:t>
      </w:r>
    </w:p>
    <w:p w14:paraId="5A512FD7" w14:textId="48C08A45" w:rsidR="00D918BE" w:rsidRPr="00606518" w:rsidRDefault="00D918BE" w:rsidP="00C14433">
      <w:pPr>
        <w:pStyle w:val="ListParagraph"/>
        <w:numPr>
          <w:ilvl w:val="2"/>
          <w:numId w:val="39"/>
        </w:numPr>
        <w:ind w:left="1418"/>
        <w:jc w:val="both"/>
        <w:rPr>
          <w:rFonts w:ascii="Trebuchet MS" w:hAnsi="Trebuchet MS" w:cs="Arial"/>
          <w:bCs/>
          <w:sz w:val="22"/>
          <w:szCs w:val="22"/>
          <w:lang w:val="lt-LT"/>
        </w:rPr>
      </w:pPr>
      <w:bookmarkStart w:id="15" w:name="_Hlk176165549"/>
      <w:r w:rsidRPr="00606518">
        <w:rPr>
          <w:rFonts w:ascii="Trebuchet MS" w:hAnsi="Trebuchet MS" w:cs="Arial"/>
          <w:bCs/>
          <w:sz w:val="22"/>
          <w:szCs w:val="22"/>
          <w:lang w:val="lt-LT"/>
        </w:rPr>
        <w:t xml:space="preserve">Kai servitutas nustatomas valstybinės žemės sklype, vadovaujantis  Lietuvos Respublikos vyriausybės 2018-07-25 nutarimu Nr. 725 „Maksimalaus dydžio vienkartinės kompensacijos, mokamos už naudojimąsi įstatymu ar sutartimi tinklų operatorių naudai nustatytu žemės ir kito Nekilnojamojo daikto servitutu, nustatymo metodika“, apskaičiuoti kompensacijos dydį, paruošti kompensacijos apskaičiavimo aktą ir sumokėti kompensaciją valstybinės žemės sklypo patikėtiniui. </w:t>
      </w:r>
    </w:p>
    <w:p w14:paraId="5D307DD2" w14:textId="4F42D9FA" w:rsidR="00D918BE" w:rsidRPr="00C14433" w:rsidRDefault="00D918BE" w:rsidP="00C14433">
      <w:pPr>
        <w:pStyle w:val="ListParagraph"/>
        <w:numPr>
          <w:ilvl w:val="2"/>
          <w:numId w:val="39"/>
        </w:numPr>
        <w:ind w:left="1418"/>
        <w:jc w:val="both"/>
        <w:rPr>
          <w:rFonts w:ascii="Trebuchet MS" w:hAnsi="Trebuchet MS" w:cs="Arial"/>
          <w:bCs/>
          <w:sz w:val="22"/>
          <w:szCs w:val="22"/>
          <w:lang w:val="lt-LT"/>
        </w:rPr>
      </w:pPr>
      <w:bookmarkStart w:id="16" w:name="_Hlk176165921"/>
      <w:bookmarkEnd w:id="15"/>
      <w:r w:rsidRPr="00606518">
        <w:rPr>
          <w:rFonts w:ascii="Trebuchet MS" w:hAnsi="Trebuchet MS" w:cs="Arial"/>
          <w:bCs/>
          <w:sz w:val="22"/>
          <w:szCs w:val="22"/>
          <w:lang w:val="lt-LT"/>
        </w:rPr>
        <w:t>Kai servitutas nustatomas privačiame žemės sklype, sumokėti žemės sklypo savininkui sutarto dydžio kompensaciją</w:t>
      </w:r>
      <w:bookmarkEnd w:id="16"/>
      <w:r w:rsidRPr="00606518">
        <w:rPr>
          <w:rFonts w:ascii="Trebuchet MS" w:hAnsi="Trebuchet MS" w:cs="Arial"/>
          <w:bCs/>
          <w:sz w:val="22"/>
          <w:szCs w:val="22"/>
          <w:lang w:val="lt-LT"/>
        </w:rPr>
        <w:t>;</w:t>
      </w:r>
    </w:p>
    <w:p w14:paraId="4310A5A3" w14:textId="03D934F2" w:rsidR="000262E9" w:rsidRPr="00606518" w:rsidRDefault="000262E9" w:rsidP="00B93105">
      <w:pPr>
        <w:pStyle w:val="Punktas6"/>
        <w:numPr>
          <w:ilvl w:val="2"/>
          <w:numId w:val="57"/>
        </w:numPr>
        <w:rPr>
          <w:bCs/>
        </w:rPr>
      </w:pPr>
      <w:r w:rsidRPr="00606518">
        <w:rPr>
          <w:bCs/>
        </w:rPr>
        <w:t>Organizuoti neterminuoto (-ų) servituto (-ų) sutarties (-čių) sudarymą notarų biure, naudojant PSO parengtą sutarties projektą</w:t>
      </w:r>
      <w:r w:rsidR="008F69F0" w:rsidRPr="00606518">
        <w:rPr>
          <w:bCs/>
        </w:rPr>
        <w:t>.</w:t>
      </w:r>
    </w:p>
    <w:p w14:paraId="70AF4876" w14:textId="3ED0ED1C" w:rsidR="000262E9" w:rsidRPr="00606518" w:rsidRDefault="000262E9" w:rsidP="00B93105">
      <w:pPr>
        <w:pStyle w:val="Punktas6"/>
        <w:numPr>
          <w:ilvl w:val="2"/>
          <w:numId w:val="58"/>
        </w:numPr>
        <w:rPr>
          <w:bCs/>
        </w:rPr>
      </w:pPr>
      <w:r w:rsidRPr="00606518">
        <w:rPr>
          <w:bCs/>
        </w:rPr>
        <w:t>Apmokėti notarinės sutarties parengimo, tvirtinimo, registravimo Nekilojamojo turto registre išlaidas</w:t>
      </w:r>
      <w:r w:rsidR="008F69F0" w:rsidRPr="00606518">
        <w:rPr>
          <w:bCs/>
        </w:rPr>
        <w:t>.</w:t>
      </w:r>
    </w:p>
    <w:p w14:paraId="0F7BC670" w14:textId="4E6B0BDB" w:rsidR="000262E9" w:rsidRPr="00606518" w:rsidRDefault="000262E9" w:rsidP="00B93105">
      <w:pPr>
        <w:pStyle w:val="Punktas6"/>
        <w:numPr>
          <w:ilvl w:val="2"/>
          <w:numId w:val="58"/>
        </w:numPr>
        <w:rPr>
          <w:bCs/>
        </w:rPr>
      </w:pPr>
      <w:r w:rsidRPr="00606518">
        <w:rPr>
          <w:bCs/>
        </w:rPr>
        <w:t xml:space="preserve">Tuo atveju, jeigu servitutas turi būti nustatomas AB „LTG Infra“ ir (ar) AB </w:t>
      </w:r>
      <w:r w:rsidR="00C00401" w:rsidRPr="00606518">
        <w:rPr>
          <w:bCs/>
        </w:rPr>
        <w:t xml:space="preserve">„VIA Lietuva“ </w:t>
      </w:r>
      <w:r w:rsidRPr="00606518">
        <w:rPr>
          <w:bCs/>
        </w:rPr>
        <w:t>nuosavybės ar patikėjimo teise valdomuose žemės sklypuose, žemės teisėtumo klausimas PSO inžineriniams statiniams statyti, rekonstruoti, prižiūrėti ir remontuoti turi būti išspręstas pasirašytų Bendradarbiavimo sutarčių dėl inžinerinių tinklų statybos, priežiūros, rekonstrukcijos pagrindu.</w:t>
      </w:r>
    </w:p>
    <w:p w14:paraId="1A787C00" w14:textId="157069B4" w:rsidR="000262E9" w:rsidRPr="00606518" w:rsidRDefault="000262E9" w:rsidP="00B93105">
      <w:pPr>
        <w:pStyle w:val="Punktas6"/>
        <w:numPr>
          <w:ilvl w:val="1"/>
          <w:numId w:val="58"/>
        </w:numPr>
        <w:rPr>
          <w:bCs/>
        </w:rPr>
      </w:pPr>
      <w:r w:rsidRPr="00606518">
        <w:rPr>
          <w:bCs/>
        </w:rPr>
        <w:t>Pateikti valstybės žemės patikėtinio sutikimą tiesti inžinerinius tinklus tuo atveju, jeigu inžineriniai tinklai projektuojami ir tiesiami valstybinėje žemėje, kurioje nesuformuoti žemės sklypai.</w:t>
      </w:r>
    </w:p>
    <w:p w14:paraId="1B39C027" w14:textId="06C1797F" w:rsidR="000262E9" w:rsidRPr="00606518" w:rsidRDefault="000262E9" w:rsidP="00B93105">
      <w:pPr>
        <w:pStyle w:val="Punktas6"/>
        <w:numPr>
          <w:ilvl w:val="1"/>
          <w:numId w:val="58"/>
        </w:numPr>
        <w:rPr>
          <w:bCs/>
        </w:rPr>
      </w:pPr>
      <w:r w:rsidRPr="00606518">
        <w:rPr>
          <w:bCs/>
        </w:rPr>
        <w:t>Pateikti žemės sklypo/-ų savininko/-ų, valstybinės ar savivaldybės žemės patikėtinio sutikimą dėl inžinerinių tinklų apsaugos zonos nustatymo vadovaujantis Lietuvos Respublikos specialiųjų žemės naudojimo sąlygų įstatymo 7 straipsniu (jeigu atitinkama nuostata nebuvo įtraukta į servituto sutartį).</w:t>
      </w:r>
    </w:p>
    <w:p w14:paraId="118D5BD5" w14:textId="15A79459" w:rsidR="000262E9" w:rsidRPr="00606518" w:rsidRDefault="000262E9" w:rsidP="00B93105">
      <w:pPr>
        <w:pStyle w:val="Punktas6"/>
        <w:numPr>
          <w:ilvl w:val="1"/>
          <w:numId w:val="58"/>
        </w:numPr>
        <w:rPr>
          <w:bCs/>
        </w:rPr>
      </w:pPr>
      <w:r w:rsidRPr="00606518">
        <w:rPr>
          <w:bCs/>
        </w:rPr>
        <w:t xml:space="preserve">Užtikrinti nagrinėjamoje teritorijoje naujai nustatytų, pasikeitusių ir (ar) panaikintų teritorijų, kuriose taikomos specialiosios žemės naudojimo sąlygos – PSO valdomų inžinerinių tinklų apsaugos zonų, įregistravimą (išregistravimą) Nekilnojamojo turto registre teisės aktuose nustatyta tvarka. Apmokėti visas susijusias išlaidas. Esant poreikiui atlikti elektros perdavimo tinklų apsaugos zonų teritorijų plano keitimą bei su </w:t>
      </w:r>
      <w:r w:rsidRPr="00606518">
        <w:rPr>
          <w:bCs/>
        </w:rPr>
        <w:lastRenderedPageBreak/>
        <w:t>juo susijusius kitus būtinus veiksmus ir įregistruoti (išregistruoti) nagrinėjamoje teritorijoje naujai nustatytas, pasikeitusias ir (ar) panaikintas teritorijas, kuriose taikomos specialiosios žemės naudojimo sąlygos – inžinerinių tinklų apsaugos zonos (kiekvienam objektui atskiras erdvinis failas). Jeigu PSO valdomų inžinerinių  tinklų apsaugos zonos nustatomos mažesnio, negu nustatytos tenkinant viešąjį interesą (Lietuvos Respublikos  Vyriausybės įgaliotos institucijos patvirtintuose planuose), dydžio, ir/ar žemės sklypai nebepatenka į nustatytą sumažėjusią tą pačią PSO valdomų inžinerinių  tinklų apsaugos zonų teritoriją (arba jų dalis, patenkanti į šią teritoriją, pasikeičia) turi būti atliktos visos reglamentuotos viešinimo ir informavimo procedūros nurodytos Specialiųjų žemės naudojimo sąlygų įstatymo 11 straipsnio 5 dalyje.</w:t>
      </w:r>
    </w:p>
    <w:p w14:paraId="7708AEAD" w14:textId="4843FCAA" w:rsidR="000262E9" w:rsidRPr="00606518" w:rsidRDefault="000262E9" w:rsidP="00B93105">
      <w:pPr>
        <w:pStyle w:val="Punktas6"/>
        <w:numPr>
          <w:ilvl w:val="1"/>
          <w:numId w:val="58"/>
        </w:numPr>
        <w:rPr>
          <w:bCs/>
        </w:rPr>
      </w:pPr>
      <w:r w:rsidRPr="00606518">
        <w:rPr>
          <w:bCs/>
        </w:rPr>
        <w:t xml:space="preserve">Derinant </w:t>
      </w:r>
      <w:r w:rsidR="002244D3" w:rsidRPr="00606518">
        <w:rPr>
          <w:bCs/>
        </w:rPr>
        <w:t>projektinius pasiūlymus</w:t>
      </w:r>
      <w:r w:rsidRPr="00606518">
        <w:rPr>
          <w:bCs/>
        </w:rPr>
        <w:t xml:space="preserve"> pateikti teritorijų, kuriose taikomos specialiosios žemės naudojimo sąlygos erdvinius duomenis su užpildytais atributiniais duomenimis (.shp formatu)</w:t>
      </w:r>
      <w:r w:rsidR="00FB2CD0" w:rsidRPr="00606518">
        <w:rPr>
          <w:bCs/>
        </w:rPr>
        <w:t>.</w:t>
      </w:r>
    </w:p>
    <w:p w14:paraId="265F5BD0" w14:textId="7340EF67" w:rsidR="00786B01" w:rsidRPr="00606518" w:rsidRDefault="00786B01" w:rsidP="00C14433">
      <w:pPr>
        <w:pStyle w:val="ListParagraph"/>
        <w:numPr>
          <w:ilvl w:val="1"/>
          <w:numId w:val="58"/>
        </w:numPr>
        <w:jc w:val="both"/>
        <w:rPr>
          <w:rFonts w:ascii="Trebuchet MS" w:hAnsi="Trebuchet MS"/>
          <w:bCs/>
          <w:sz w:val="22"/>
          <w:szCs w:val="22"/>
          <w:lang w:val="lt-LT"/>
        </w:rPr>
      </w:pPr>
      <w:r w:rsidRPr="00606518">
        <w:rPr>
          <w:rFonts w:ascii="Trebuchet MS" w:hAnsi="Trebuchet MS"/>
          <w:bCs/>
          <w:sz w:val="22"/>
          <w:szCs w:val="22"/>
          <w:lang w:val="lt-LT"/>
        </w:rPr>
        <w:t xml:space="preserve">Veiksmai, nurodyti punktuose 6.3 - 6.5 turi būti atlikti prieš teikiant </w:t>
      </w:r>
      <w:r w:rsidR="00CA12D8" w:rsidRPr="00606518">
        <w:rPr>
          <w:rFonts w:ascii="Trebuchet MS" w:hAnsi="Trebuchet MS"/>
          <w:bCs/>
          <w:sz w:val="22"/>
          <w:szCs w:val="22"/>
          <w:lang w:val="lt-LT"/>
        </w:rPr>
        <w:t>projektinius pasiūlymus</w:t>
      </w:r>
      <w:r w:rsidRPr="00606518">
        <w:rPr>
          <w:rFonts w:ascii="Trebuchet MS" w:hAnsi="Trebuchet MS"/>
          <w:bCs/>
          <w:sz w:val="22"/>
          <w:szCs w:val="22"/>
          <w:lang w:val="lt-LT"/>
        </w:rPr>
        <w:t xml:space="preserve"> suderinimui PSO.</w:t>
      </w:r>
    </w:p>
    <w:p w14:paraId="2CFD6169" w14:textId="58E72CDB" w:rsidR="00786B01" w:rsidRPr="00606518" w:rsidRDefault="00786B01" w:rsidP="00B93105">
      <w:pPr>
        <w:pStyle w:val="ListParagraph"/>
        <w:numPr>
          <w:ilvl w:val="1"/>
          <w:numId w:val="58"/>
        </w:numPr>
        <w:rPr>
          <w:rFonts w:ascii="Trebuchet MS" w:hAnsi="Trebuchet MS"/>
          <w:bCs/>
          <w:sz w:val="22"/>
          <w:szCs w:val="22"/>
          <w:lang w:val="lt-LT"/>
        </w:rPr>
      </w:pPr>
      <w:r w:rsidRPr="00606518">
        <w:rPr>
          <w:rFonts w:ascii="Trebuchet MS" w:hAnsi="Trebuchet MS"/>
          <w:bCs/>
          <w:sz w:val="22"/>
          <w:szCs w:val="22"/>
          <w:lang w:val="lt-LT"/>
        </w:rPr>
        <w:t>Veiksmai nurodyti punktuose 6.6 – 6.8 turi būti atlikti ne vėliau kaip per 5 d. d. po SLD gavimo dienos.</w:t>
      </w:r>
    </w:p>
    <w:p w14:paraId="40A514B4" w14:textId="77777777" w:rsidR="00786B01" w:rsidRPr="00606518" w:rsidRDefault="00786B01" w:rsidP="00786B01">
      <w:pPr>
        <w:pStyle w:val="Punktas6"/>
        <w:numPr>
          <w:ilvl w:val="0"/>
          <w:numId w:val="0"/>
        </w:numPr>
        <w:ind w:left="878"/>
        <w:rPr>
          <w:bCs/>
        </w:rPr>
      </w:pPr>
    </w:p>
    <w:p w14:paraId="6C0CE599" w14:textId="77777777" w:rsidR="00860A10" w:rsidRPr="00606518" w:rsidRDefault="00860A10">
      <w:pPr>
        <w:rPr>
          <w:rFonts w:ascii="Trebuchet MS" w:hAnsi="Trebuchet MS"/>
          <w:bCs/>
          <w:sz w:val="22"/>
          <w:szCs w:val="22"/>
          <w:lang w:val="lt-LT"/>
        </w:rPr>
      </w:pPr>
      <w:r w:rsidRPr="00606518">
        <w:rPr>
          <w:rFonts w:ascii="Trebuchet MS" w:hAnsi="Trebuchet MS"/>
          <w:bCs/>
          <w:sz w:val="22"/>
          <w:szCs w:val="22"/>
          <w:lang w:val="lt-LT"/>
        </w:rPr>
        <w:br w:type="page"/>
      </w:r>
    </w:p>
    <w:p w14:paraId="64ED9AA4" w14:textId="43AA84C0" w:rsidR="00723CD2" w:rsidRPr="00606518" w:rsidRDefault="00723CD2" w:rsidP="00B93105">
      <w:pPr>
        <w:pStyle w:val="Heading1"/>
        <w:numPr>
          <w:ilvl w:val="0"/>
          <w:numId w:val="4"/>
        </w:numPr>
        <w:spacing w:line="276" w:lineRule="auto"/>
        <w:rPr>
          <w:b w:val="0"/>
          <w:bCs/>
          <w:szCs w:val="22"/>
          <w:lang w:val="lt-LT"/>
        </w:rPr>
      </w:pPr>
      <w:bookmarkStart w:id="17" w:name="_Toc176961799"/>
      <w:r w:rsidRPr="00606518">
        <w:rPr>
          <w:b w:val="0"/>
          <w:bCs/>
          <w:szCs w:val="22"/>
          <w:lang w:val="lt-LT"/>
        </w:rPr>
        <w:lastRenderedPageBreak/>
        <w:t>R</w:t>
      </w:r>
      <w:r w:rsidR="00D276B5" w:rsidRPr="00606518">
        <w:rPr>
          <w:b w:val="0"/>
          <w:bCs/>
          <w:szCs w:val="22"/>
          <w:lang w:val="lt-LT"/>
        </w:rPr>
        <w:t>ELINĖ</w:t>
      </w:r>
      <w:r w:rsidR="00956E92" w:rsidRPr="00606518">
        <w:rPr>
          <w:b w:val="0"/>
          <w:bCs/>
          <w:szCs w:val="22"/>
          <w:lang w:val="lt-LT"/>
        </w:rPr>
        <w:t>S</w:t>
      </w:r>
      <w:r w:rsidR="00D276B5" w:rsidRPr="00606518">
        <w:rPr>
          <w:b w:val="0"/>
          <w:bCs/>
          <w:szCs w:val="22"/>
          <w:lang w:val="lt-LT"/>
        </w:rPr>
        <w:t xml:space="preserve"> APSAUG</w:t>
      </w:r>
      <w:r w:rsidR="00956E92" w:rsidRPr="00606518">
        <w:rPr>
          <w:b w:val="0"/>
          <w:bCs/>
          <w:szCs w:val="22"/>
          <w:lang w:val="lt-LT"/>
        </w:rPr>
        <w:t>OS</w:t>
      </w:r>
      <w:r w:rsidR="00D276B5" w:rsidRPr="00606518">
        <w:rPr>
          <w:b w:val="0"/>
          <w:bCs/>
          <w:szCs w:val="22"/>
          <w:lang w:val="lt-LT"/>
        </w:rPr>
        <w:t xml:space="preserve"> IR AUTOMATIK</w:t>
      </w:r>
      <w:r w:rsidR="00956E92" w:rsidRPr="00606518">
        <w:rPr>
          <w:b w:val="0"/>
          <w:bCs/>
          <w:szCs w:val="22"/>
          <w:lang w:val="lt-LT"/>
        </w:rPr>
        <w:t>OS DALIS</w:t>
      </w:r>
      <w:bookmarkEnd w:id="17"/>
    </w:p>
    <w:p w14:paraId="2247F658" w14:textId="77777777" w:rsidR="00EE6299" w:rsidRPr="00606518" w:rsidRDefault="00EE6299" w:rsidP="00B93105">
      <w:pPr>
        <w:pStyle w:val="ListParagraph"/>
        <w:numPr>
          <w:ilvl w:val="0"/>
          <w:numId w:val="23"/>
        </w:numPr>
        <w:spacing w:line="276" w:lineRule="auto"/>
        <w:jc w:val="both"/>
        <w:rPr>
          <w:rFonts w:ascii="Trebuchet MS" w:hAnsi="Trebuchet MS" w:cs="Arial"/>
          <w:bCs/>
          <w:vanish/>
          <w:sz w:val="22"/>
          <w:szCs w:val="22"/>
          <w:lang w:val="lt-LT"/>
        </w:rPr>
      </w:pPr>
    </w:p>
    <w:p w14:paraId="700D1C63" w14:textId="7B16710C" w:rsidR="00390395" w:rsidRPr="00606518" w:rsidRDefault="00390395" w:rsidP="00B93105">
      <w:pPr>
        <w:pStyle w:val="Punktas6"/>
        <w:numPr>
          <w:ilvl w:val="1"/>
          <w:numId w:val="40"/>
        </w:numPr>
        <w:ind w:left="709" w:hanging="709"/>
        <w:rPr>
          <w:bCs/>
        </w:rPr>
      </w:pPr>
      <w:r w:rsidRPr="00606518">
        <w:rPr>
          <w:bCs/>
        </w:rPr>
        <w:t>Atlikti būtinus skaičiavimus vadovaujantis EĮĮT matavimų transformatorių, RAA principų ir įtaisų parinkimui;</w:t>
      </w:r>
    </w:p>
    <w:p w14:paraId="4206F894" w14:textId="77777777" w:rsidR="00390395" w:rsidRPr="00606518" w:rsidRDefault="00390395" w:rsidP="00B93105">
      <w:pPr>
        <w:pStyle w:val="Punktas6"/>
        <w:numPr>
          <w:ilvl w:val="1"/>
          <w:numId w:val="40"/>
        </w:numPr>
        <w:ind w:left="709" w:hanging="709"/>
        <w:rPr>
          <w:bCs/>
        </w:rPr>
      </w:pPr>
      <w:bookmarkStart w:id="18" w:name="_Hlk534208209"/>
      <w:r w:rsidRPr="00606518">
        <w:rPr>
          <w:bCs/>
        </w:rPr>
        <w:t>Atlikti RAA derinimo, konfigūravimo, nuostatų keitimo darbus bei kompleksinius bandymus, vadovaujantis LITGRID AB perdavimo tinklo įrenginių eksploatavimo reglamento, EĮĮT, elektrinių ir elektros tinklų eksploatavimo taisyklių reikalavimais</w:t>
      </w:r>
      <w:bookmarkEnd w:id="18"/>
      <w:r w:rsidRPr="00606518">
        <w:rPr>
          <w:bCs/>
        </w:rPr>
        <w:t>;</w:t>
      </w:r>
    </w:p>
    <w:p w14:paraId="207B0DEC" w14:textId="33D5EBCF" w:rsidR="00390395" w:rsidRPr="00606518" w:rsidRDefault="00390395" w:rsidP="00B93105">
      <w:pPr>
        <w:pStyle w:val="Punktas6"/>
        <w:numPr>
          <w:ilvl w:val="1"/>
          <w:numId w:val="40"/>
        </w:numPr>
        <w:ind w:left="709" w:hanging="709"/>
        <w:rPr>
          <w:bCs/>
        </w:rPr>
      </w:pPr>
      <w:r w:rsidRPr="00606518">
        <w:rPr>
          <w:bCs/>
        </w:rPr>
        <w:t xml:space="preserve">RAA įrenginių kompleksinius bandymus atlikti vadovaujantis AB LITGRID RAA kompleksinių bandymų aprašo reikalavimais, kuris pateikiamas </w:t>
      </w:r>
      <w:sdt>
        <w:sdtPr>
          <w:rPr>
            <w:bCs/>
          </w:rPr>
          <w:id w:val="1636754765"/>
          <w:citation/>
        </w:sdtPr>
        <w:sdtContent>
          <w:r w:rsidR="001738BE" w:rsidRPr="00606518">
            <w:rPr>
              <w:bCs/>
            </w:rPr>
            <w:fldChar w:fldCharType="begin"/>
          </w:r>
          <w:r w:rsidR="002C5BFD" w:rsidRPr="00606518">
            <w:rPr>
              <w:bCs/>
            </w:rPr>
            <w:instrText xml:space="preserve">CITATION Pri41 \l 1063 </w:instrText>
          </w:r>
          <w:r w:rsidR="001738BE" w:rsidRPr="00606518">
            <w:rPr>
              <w:bCs/>
            </w:rPr>
            <w:fldChar w:fldCharType="separate"/>
          </w:r>
          <w:r w:rsidR="00606518" w:rsidRPr="00606518">
            <w:rPr>
              <w:bCs/>
              <w:noProof/>
            </w:rPr>
            <w:t>(43)</w:t>
          </w:r>
          <w:r w:rsidR="001738BE" w:rsidRPr="00606518">
            <w:rPr>
              <w:bCs/>
            </w:rPr>
            <w:fldChar w:fldCharType="end"/>
          </w:r>
        </w:sdtContent>
      </w:sdt>
      <w:r w:rsidR="001738BE" w:rsidRPr="00606518">
        <w:rPr>
          <w:bCs/>
        </w:rPr>
        <w:t xml:space="preserve"> </w:t>
      </w:r>
      <w:r w:rsidRPr="00606518">
        <w:rPr>
          <w:bCs/>
        </w:rPr>
        <w:t>priede;</w:t>
      </w:r>
    </w:p>
    <w:p w14:paraId="2BD1ED81" w14:textId="355AEF88" w:rsidR="00390395" w:rsidRPr="00606518" w:rsidRDefault="00390395" w:rsidP="00B93105">
      <w:pPr>
        <w:pStyle w:val="Punktas6"/>
        <w:numPr>
          <w:ilvl w:val="1"/>
          <w:numId w:val="40"/>
        </w:numPr>
        <w:ind w:left="709" w:hanging="709"/>
        <w:rPr>
          <w:bCs/>
        </w:rPr>
      </w:pPr>
      <w:r w:rsidRPr="00606518">
        <w:rPr>
          <w:bCs/>
        </w:rPr>
        <w:t xml:space="preserve">RAA įranga turi būti numatoma mikroprocesorinė su savikontrolės sistema, tenkinanti EĮĮT ir kitų techninių, norminių dokumentų reikalavimus. Standartiniai techniniai reikalavimai mikroprocesorinėms relėms ir valdikliams pateikiami </w:t>
      </w:r>
      <w:sdt>
        <w:sdtPr>
          <w:rPr>
            <w:bCs/>
          </w:rPr>
          <w:id w:val="-1427873653"/>
          <w:citation/>
        </w:sdtPr>
        <w:sdtContent>
          <w:r w:rsidR="001738BE" w:rsidRPr="00606518">
            <w:rPr>
              <w:bCs/>
            </w:rPr>
            <w:fldChar w:fldCharType="begin"/>
          </w:r>
          <w:r w:rsidR="002C5BFD" w:rsidRPr="00606518">
            <w:rPr>
              <w:bCs/>
            </w:rPr>
            <w:instrText xml:space="preserve">CITATION Pri42 \l 1063 </w:instrText>
          </w:r>
          <w:r w:rsidR="001738BE" w:rsidRPr="00606518">
            <w:rPr>
              <w:bCs/>
            </w:rPr>
            <w:fldChar w:fldCharType="separate"/>
          </w:r>
          <w:r w:rsidR="00606518" w:rsidRPr="00606518">
            <w:rPr>
              <w:bCs/>
              <w:noProof/>
            </w:rPr>
            <w:t>(44)</w:t>
          </w:r>
          <w:r w:rsidR="001738BE" w:rsidRPr="00606518">
            <w:rPr>
              <w:bCs/>
            </w:rPr>
            <w:fldChar w:fldCharType="end"/>
          </w:r>
        </w:sdtContent>
      </w:sdt>
      <w:r w:rsidR="001738BE" w:rsidRPr="00606518">
        <w:rPr>
          <w:bCs/>
        </w:rPr>
        <w:t xml:space="preserve"> </w:t>
      </w:r>
      <w:r w:rsidRPr="00606518">
        <w:rPr>
          <w:bCs/>
        </w:rPr>
        <w:t xml:space="preserve">priede. Kiti, standartiniuose techniniuose reikalavimuose nenurodyti reikalavimai mikroprocesorinėms relėms ir valdikliams parenkami </w:t>
      </w:r>
      <w:r w:rsidR="002244D3" w:rsidRPr="00606518">
        <w:rPr>
          <w:bCs/>
        </w:rPr>
        <w:t>projektinių pasiūlymų</w:t>
      </w:r>
      <w:r w:rsidRPr="00606518">
        <w:rPr>
          <w:bCs/>
        </w:rPr>
        <w:t xml:space="preserve"> rengimo metu;</w:t>
      </w:r>
    </w:p>
    <w:p w14:paraId="2F912E61" w14:textId="77777777" w:rsidR="00390395" w:rsidRPr="00606518" w:rsidRDefault="00390395" w:rsidP="00B93105">
      <w:pPr>
        <w:pStyle w:val="Punktas6"/>
        <w:numPr>
          <w:ilvl w:val="1"/>
          <w:numId w:val="40"/>
        </w:numPr>
        <w:ind w:left="709" w:hanging="709"/>
        <w:rPr>
          <w:bCs/>
        </w:rPr>
      </w:pPr>
      <w:r w:rsidRPr="00606518">
        <w:rPr>
          <w:bCs/>
        </w:rPr>
        <w:t>Nauji RAA ir valdymo įrenginiai turi turėti visas reikiamas ryšio traktų ir antrinių grandinių prijungimo sąsajas, matavimų, apsaugų, automatikos, stebėsenos (monitoringo) ir valdymo funkcijoms išpildyti;</w:t>
      </w:r>
    </w:p>
    <w:p w14:paraId="6FAD01C6" w14:textId="7CA3F358" w:rsidR="00390395" w:rsidRPr="00606518" w:rsidRDefault="002244D3" w:rsidP="00B93105">
      <w:pPr>
        <w:pStyle w:val="Punktas6"/>
        <w:numPr>
          <w:ilvl w:val="1"/>
          <w:numId w:val="40"/>
        </w:numPr>
        <w:ind w:left="709" w:hanging="709"/>
        <w:rPr>
          <w:bCs/>
        </w:rPr>
      </w:pPr>
      <w:r w:rsidRPr="00606518">
        <w:rPr>
          <w:bCs/>
        </w:rPr>
        <w:t>Projektiniuose pasiūlymuose</w:t>
      </w:r>
      <w:r w:rsidR="00390395" w:rsidRPr="00606518">
        <w:rPr>
          <w:bCs/>
        </w:rPr>
        <w:t xml:space="preserve"> sudaryti struktūrines schemas:</w:t>
      </w:r>
    </w:p>
    <w:p w14:paraId="5B29EE28" w14:textId="003850C3"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RAA prijungimo prie matavimo transformatorių;</w:t>
      </w:r>
    </w:p>
    <w:p w14:paraId="72A25DA7"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Pastotės pagrindinių įrenginių valdymo blokuočių;</w:t>
      </w:r>
    </w:p>
    <w:p w14:paraId="59EFC9CD"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110 kV RAA įrenginių funkcinių ryšių ir elementų išdėstymo spintose;</w:t>
      </w:r>
    </w:p>
    <w:p w14:paraId="5F1D9A4F"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RAA įrenginių funkcijų tarpusavio sąveikų;</w:t>
      </w:r>
    </w:p>
    <w:p w14:paraId="0DB5A491"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Komunikacinių aparatų operatyvinių blokuočių loginių tarpusavio sąveikų išpildytų GOOSE žinutėmis (sudaryti preliminarų GOOSE žinučių sąrašą) arba laidiniais ryšiais funkcinę schemą;</w:t>
      </w:r>
    </w:p>
    <w:p w14:paraId="0C76F651"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RAA įrenginių prijungimo prie pastotės duomenų tinklo (toliau – PDT) funkcinę schemą;</w:t>
      </w:r>
    </w:p>
    <w:p w14:paraId="4AD43846"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RAA stebėjimo sistemos (monitoringo) funkcinę schemą;</w:t>
      </w:r>
    </w:p>
    <w:p w14:paraId="4A7FADC5" w14:textId="7DF02B06"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Nuolatinės operatyviosios srovės tiekimo RAA įrenginiams</w:t>
      </w:r>
      <w:r w:rsidR="00860A10" w:rsidRPr="00606518">
        <w:rPr>
          <w:rFonts w:ascii="Trebuchet MS" w:hAnsi="Trebuchet MS" w:cs="Arial"/>
          <w:bCs/>
          <w:sz w:val="22"/>
          <w:szCs w:val="22"/>
          <w:lang w:val="lt-LT"/>
        </w:rPr>
        <w:t>.</w:t>
      </w:r>
    </w:p>
    <w:p w14:paraId="1F3A3E54" w14:textId="3EC06D4D" w:rsidR="00390395" w:rsidRPr="00606518" w:rsidRDefault="00390395" w:rsidP="00B93105">
      <w:pPr>
        <w:pStyle w:val="Punktas6"/>
        <w:numPr>
          <w:ilvl w:val="1"/>
          <w:numId w:val="40"/>
        </w:numPr>
        <w:ind w:left="709" w:hanging="709"/>
        <w:rPr>
          <w:bCs/>
        </w:rPr>
      </w:pPr>
      <w:r w:rsidRPr="00606518">
        <w:rPr>
          <w:bCs/>
        </w:rPr>
        <w:t xml:space="preserve">Rengiant RAA struktūrines schemas vadovautis Litgrid AB perdavimo tinklo 110 kv transformatorių pastočių standartinių relinės apsaugos ir automatikos funkcinių schemų išpildymo techniniuose projektuose aprašu, kuris pateikiamas </w:t>
      </w:r>
      <w:sdt>
        <w:sdtPr>
          <w:rPr>
            <w:bCs/>
          </w:rPr>
          <w:id w:val="-1234617681"/>
          <w:citation/>
        </w:sdtPr>
        <w:sdtContent>
          <w:r w:rsidR="001738BE" w:rsidRPr="00606518">
            <w:rPr>
              <w:bCs/>
            </w:rPr>
            <w:fldChar w:fldCharType="begin"/>
          </w:r>
          <w:r w:rsidR="002C5BFD" w:rsidRPr="00606518">
            <w:rPr>
              <w:bCs/>
            </w:rPr>
            <w:instrText xml:space="preserve">CITATION Pri43 \l 1063 </w:instrText>
          </w:r>
          <w:r w:rsidR="001738BE" w:rsidRPr="00606518">
            <w:rPr>
              <w:bCs/>
            </w:rPr>
            <w:fldChar w:fldCharType="separate"/>
          </w:r>
          <w:r w:rsidR="00606518" w:rsidRPr="00606518">
            <w:rPr>
              <w:bCs/>
              <w:noProof/>
            </w:rPr>
            <w:t>(45)</w:t>
          </w:r>
          <w:r w:rsidR="001738BE" w:rsidRPr="00606518">
            <w:rPr>
              <w:bCs/>
            </w:rPr>
            <w:fldChar w:fldCharType="end"/>
          </w:r>
        </w:sdtContent>
      </w:sdt>
      <w:r w:rsidR="001738BE" w:rsidRPr="00606518">
        <w:rPr>
          <w:bCs/>
        </w:rPr>
        <w:t xml:space="preserve"> </w:t>
      </w:r>
      <w:r w:rsidRPr="00606518">
        <w:rPr>
          <w:bCs/>
        </w:rPr>
        <w:t xml:space="preserve">priede. </w:t>
      </w:r>
    </w:p>
    <w:p w14:paraId="1875D53D" w14:textId="77777777" w:rsidR="00390395" w:rsidRPr="00606518" w:rsidRDefault="00390395" w:rsidP="00B93105">
      <w:pPr>
        <w:pStyle w:val="Punktas6"/>
        <w:numPr>
          <w:ilvl w:val="1"/>
          <w:numId w:val="40"/>
        </w:numPr>
        <w:ind w:left="709" w:hanging="709"/>
        <w:rPr>
          <w:bCs/>
        </w:rPr>
      </w:pPr>
      <w:r w:rsidRPr="00606518">
        <w:rPr>
          <w:bCs/>
        </w:rPr>
        <w:t>Kiekvienas RAA įrenginys privalo turėti integruotą šviesinę signalizaciją, signalizuojančią apie įrenginio funkcionalumo sutrikimą, funkcijų ir automatikos poveikius, kitus RAA veikimus pagal poreikį;</w:t>
      </w:r>
    </w:p>
    <w:p w14:paraId="7B824BE4" w14:textId="77777777" w:rsidR="00390395" w:rsidRPr="00606518" w:rsidRDefault="00390395" w:rsidP="00B93105">
      <w:pPr>
        <w:pStyle w:val="Punktas6"/>
        <w:numPr>
          <w:ilvl w:val="1"/>
          <w:numId w:val="40"/>
        </w:numPr>
        <w:ind w:left="709" w:hanging="709"/>
        <w:rPr>
          <w:bCs/>
        </w:rPr>
      </w:pPr>
      <w:r w:rsidRPr="00606518">
        <w:rPr>
          <w:bCs/>
        </w:rPr>
        <w:t>Kiekvienas mikroprocesorinis RAA įrenginys privalo turėti integruotą avarinių procesų registratorių registruojantį darbo ir avarinio režimo sroves įtampas ir laisvai parenkamus vidinius ir išorinius signalus.</w:t>
      </w:r>
    </w:p>
    <w:p w14:paraId="50A655A6" w14:textId="77777777" w:rsidR="00390395" w:rsidRPr="00606518" w:rsidRDefault="00390395" w:rsidP="00B93105">
      <w:pPr>
        <w:pStyle w:val="Punktas6"/>
        <w:numPr>
          <w:ilvl w:val="1"/>
          <w:numId w:val="40"/>
        </w:numPr>
        <w:ind w:left="709" w:hanging="709"/>
        <w:rPr>
          <w:bCs/>
        </w:rPr>
      </w:pPr>
      <w:r w:rsidRPr="00606518">
        <w:rPr>
          <w:bCs/>
        </w:rPr>
        <w:t>Kiekvienas mikroprocesorinis RAA įrenginys privalo turėti įvykių registratoriaus funkciją fiksuojančią įrenginio visų tipų vidinės logikos (tame tarpe apsaugų ir automatikos) veikimus.</w:t>
      </w:r>
    </w:p>
    <w:p w14:paraId="1830A9D5" w14:textId="77777777" w:rsidR="00390395" w:rsidRPr="00606518" w:rsidRDefault="00390395" w:rsidP="00B93105">
      <w:pPr>
        <w:pStyle w:val="Punktas6"/>
        <w:numPr>
          <w:ilvl w:val="1"/>
          <w:numId w:val="40"/>
        </w:numPr>
        <w:ind w:left="709" w:hanging="709"/>
        <w:rPr>
          <w:bCs/>
        </w:rPr>
      </w:pPr>
      <w:r w:rsidRPr="00606518">
        <w:rPr>
          <w:bCs/>
        </w:rPr>
        <w:t>Skirtingų prijunginių RAA įtaisai turi būti išdėstomi atskirose spintose;</w:t>
      </w:r>
    </w:p>
    <w:p w14:paraId="1DF012C5" w14:textId="77777777" w:rsidR="00390395" w:rsidRPr="00606518" w:rsidRDefault="00390395" w:rsidP="00B93105">
      <w:pPr>
        <w:pStyle w:val="Punktas6"/>
        <w:numPr>
          <w:ilvl w:val="1"/>
          <w:numId w:val="40"/>
        </w:numPr>
        <w:ind w:left="709" w:hanging="709"/>
        <w:rPr>
          <w:bCs/>
        </w:rPr>
      </w:pPr>
      <w:r w:rsidRPr="00606518">
        <w:rPr>
          <w:bCs/>
        </w:rPr>
        <w:t>Numatyti 10-15% rezervą RAA terminalų binarinių įėjimų/išėjimų ir RAA gnybtų.</w:t>
      </w:r>
    </w:p>
    <w:p w14:paraId="1E0CC07F" w14:textId="77777777" w:rsidR="00390395" w:rsidRPr="00606518" w:rsidRDefault="00390395" w:rsidP="00B93105">
      <w:pPr>
        <w:pStyle w:val="Punktas6"/>
        <w:numPr>
          <w:ilvl w:val="1"/>
          <w:numId w:val="40"/>
        </w:numPr>
        <w:ind w:left="709" w:hanging="709"/>
        <w:rPr>
          <w:bCs/>
        </w:rPr>
      </w:pPr>
      <w:r w:rsidRPr="00606518">
        <w:rPr>
          <w:bCs/>
        </w:rPr>
        <w:t>PVP Numatyti nemažiau kaip 6 rezervines vietas RAA spintoms</w:t>
      </w:r>
    </w:p>
    <w:p w14:paraId="70B3BF3A" w14:textId="77777777" w:rsidR="00390395" w:rsidRPr="00606518" w:rsidRDefault="00390395" w:rsidP="00B93105">
      <w:pPr>
        <w:pStyle w:val="Punktas6"/>
        <w:numPr>
          <w:ilvl w:val="1"/>
          <w:numId w:val="40"/>
        </w:numPr>
        <w:ind w:left="709" w:hanging="709"/>
        <w:rPr>
          <w:bCs/>
        </w:rPr>
      </w:pPr>
      <w:r w:rsidRPr="00606518">
        <w:rPr>
          <w:bCs/>
        </w:rPr>
        <w:t>Sąsajos ir duomenų mainai tarp RAA, ir kitų pastotės įrenginių:</w:t>
      </w:r>
    </w:p>
    <w:p w14:paraId="3ABBFBEC"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Duomenų manai tarp RAA įrenginių ir TSPĮ turi būti vykdomi IEC61850 ed.2.0 protokolu (vertikali komunikacija);</w:t>
      </w:r>
    </w:p>
    <w:p w14:paraId="58BC5D48"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lastRenderedPageBreak/>
        <w:t>Kiekvieną RAA įrenginį, atskiromis sąsajomis, jungti į du atskirus PDT komutatorius, kad būtų užtikrintas informacijos mainų patikimumas. Dubliuotas duomenų srautų perdavimas per šiuos dvigubus sujungimus turi būti valdomas IEC 62439 (PRP) protokolu;</w:t>
      </w:r>
    </w:p>
    <w:p w14:paraId="4D53771C"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Kiekvieno prijunginio srovės ir įtampos transformatorių antrinės grandinės turi būti jungiamos su relėmis variniais kabeliais;</w:t>
      </w:r>
    </w:p>
    <w:p w14:paraId="160D52DA"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Kiekvieno prijunginio RAA (valdymo, technologinių signalų ir kt.) Antrinės grandinės turi būti jungiamos su relėmis variniais kabeliais;</w:t>
      </w:r>
    </w:p>
    <w:p w14:paraId="18303B55" w14:textId="43257560"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 xml:space="preserve">Antrinių RAA elektros grandinių kabeliai ir laidai  – vario gyslomis, su degimo nepalaikančia izoliacija. Visi kabeliai RAA elektros grandinėse, tame tarpe sujungiantys 110 kv skirstyklos įtaisų antrines grandines su mikroprocesoriniais įtaisais, turi būti ekranuoti (koncentrinės varinės juostos ekranu) ir numatytas jų potencialų išlyginimas. Standartiniai techniniai reikalavimai kontroliniams kabeliams jungiantiems relinės apsaugos/automatikos ir atviros skirstyklos pirminius įrenginius pateikiami </w:t>
      </w:r>
      <w:sdt>
        <w:sdtPr>
          <w:rPr>
            <w:rFonts w:ascii="Trebuchet MS" w:hAnsi="Trebuchet MS" w:cs="Arial"/>
            <w:bCs/>
            <w:sz w:val="22"/>
            <w:szCs w:val="22"/>
            <w:lang w:val="lt-LT"/>
          </w:rPr>
          <w:id w:val="823861121"/>
          <w:citation/>
        </w:sdtPr>
        <w:sdtContent>
          <w:r w:rsidR="001738BE"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Pri44 \l 1063 </w:instrText>
          </w:r>
          <w:r w:rsidR="001738BE"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(46)</w:t>
          </w:r>
          <w:r w:rsidR="001738BE" w:rsidRPr="00606518">
            <w:rPr>
              <w:rFonts w:ascii="Trebuchet MS" w:hAnsi="Trebuchet MS" w:cs="Arial"/>
              <w:bCs/>
              <w:sz w:val="22"/>
              <w:szCs w:val="22"/>
              <w:lang w:val="lt-LT"/>
            </w:rPr>
            <w:fldChar w:fldCharType="end"/>
          </w:r>
        </w:sdtContent>
      </w:sdt>
      <w:r w:rsidR="001738BE"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 xml:space="preserve">priede, lauko ir vidaus spintų vidinio montažo laidams </w:t>
      </w:r>
      <w:sdt>
        <w:sdtPr>
          <w:rPr>
            <w:rFonts w:ascii="Trebuchet MS" w:hAnsi="Trebuchet MS" w:cs="Arial"/>
            <w:bCs/>
            <w:sz w:val="22"/>
            <w:szCs w:val="22"/>
            <w:lang w:val="lt-LT"/>
          </w:rPr>
          <w:id w:val="-1124769950"/>
          <w:citation/>
        </w:sdtPr>
        <w:sdtContent>
          <w:r w:rsidR="001738BE"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Pri45 \l 1063 </w:instrText>
          </w:r>
          <w:r w:rsidR="001738BE"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(47)</w:t>
          </w:r>
          <w:r w:rsidR="001738BE" w:rsidRPr="00606518">
            <w:rPr>
              <w:rFonts w:ascii="Trebuchet MS" w:hAnsi="Trebuchet MS" w:cs="Arial"/>
              <w:bCs/>
              <w:sz w:val="22"/>
              <w:szCs w:val="22"/>
              <w:lang w:val="lt-LT"/>
            </w:rPr>
            <w:fldChar w:fldCharType="end"/>
          </w:r>
        </w:sdtContent>
      </w:sdt>
      <w:r w:rsidR="001738BE"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priede;</w:t>
      </w:r>
    </w:p>
    <w:p w14:paraId="0D60DFF5"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Kiti loginiai ryšiai (išskyrus atvejus kai projektavimo užduotyje nurodyta kitaip), tarp prijunginio ir kitų prijunginių RAA, kurie organizuojami protokolo IEC 61850 ed.2.0 GOOSE žinutėmis (horizontali komunikacija), naudojami tik tose loginėse grandinėse, kuriose ryšio kanalo sutrikimas ar dalinis išjungimas, nepažeidžia, nekeičia relinės apsaugos ir automatikos patikimumo, selektyvumo ir greitaveikiškumo sąlygų;</w:t>
      </w:r>
    </w:p>
    <w:p w14:paraId="587C76B2" w14:textId="77777777" w:rsidR="00390395" w:rsidRPr="00606518" w:rsidRDefault="00390395"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RAA duomenų mainuose IEC 61850 ed.2.0 protokolu naudojama įranga (kartu su jos vidinės programinės įrangos versija), privalo būti tarpusavyje pilnai suderinama ir turėti tai patvirtinantį gamintojo dokumentą, kad įrenginys su jo programine įranga išbandytas ir veikia kaip numatyta IEC 61850 ed.2.0 standarte;</w:t>
      </w:r>
    </w:p>
    <w:p w14:paraId="39E26973" w14:textId="46184A8D" w:rsidR="00390395" w:rsidRPr="00606518" w:rsidRDefault="002244D3" w:rsidP="00B93105">
      <w:pPr>
        <w:pStyle w:val="ListParagraph"/>
        <w:numPr>
          <w:ilvl w:val="2"/>
          <w:numId w:val="40"/>
        </w:numPr>
        <w:spacing w:line="276" w:lineRule="auto"/>
        <w:ind w:left="1701" w:hanging="992"/>
        <w:contextualSpacing/>
        <w:jc w:val="both"/>
        <w:rPr>
          <w:rFonts w:ascii="Trebuchet MS" w:hAnsi="Trebuchet MS" w:cs="Arial"/>
          <w:bCs/>
          <w:sz w:val="22"/>
          <w:szCs w:val="22"/>
          <w:lang w:val="lt-LT"/>
        </w:rPr>
      </w:pPr>
      <w:r w:rsidRPr="00606518">
        <w:rPr>
          <w:rFonts w:ascii="Trebuchet MS" w:hAnsi="Trebuchet MS" w:cs="Arial"/>
          <w:bCs/>
          <w:sz w:val="22"/>
          <w:szCs w:val="22"/>
          <w:lang w:val="lt-LT"/>
        </w:rPr>
        <w:t>Projektinių pasiūlymų</w:t>
      </w:r>
      <w:r w:rsidR="00390395" w:rsidRPr="00606518">
        <w:rPr>
          <w:rFonts w:ascii="Trebuchet MS" w:hAnsi="Trebuchet MS" w:cs="Arial"/>
          <w:bCs/>
          <w:sz w:val="22"/>
          <w:szCs w:val="22"/>
          <w:lang w:val="lt-LT"/>
        </w:rPr>
        <w:t xml:space="preserve"> RAA dalyje aprašyti duomenų mainų tarp RAA ir kitų pastotės įrenginių, vykdomų protokolu IEC61850 ed.2.0 arba laidiniais ryšiais, organizavimo ir išpildymo principus.</w:t>
      </w:r>
    </w:p>
    <w:p w14:paraId="3DF43200" w14:textId="77777777" w:rsidR="00390395" w:rsidRPr="00606518" w:rsidRDefault="00390395" w:rsidP="00B93105">
      <w:pPr>
        <w:pStyle w:val="Punktas6"/>
        <w:numPr>
          <w:ilvl w:val="1"/>
          <w:numId w:val="40"/>
        </w:numPr>
        <w:ind w:left="709" w:hanging="709"/>
        <w:rPr>
          <w:bCs/>
        </w:rPr>
      </w:pPr>
      <w:r w:rsidRPr="00606518">
        <w:rPr>
          <w:bCs/>
        </w:rPr>
        <w:t>Kiekvieno prijunginio valdiklyje turi būti suprojektuotos ir įdiegtos šios pagrindinės funkcijos:</w:t>
      </w:r>
    </w:p>
    <w:p w14:paraId="5C2EFFF1" w14:textId="528ADD95"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Kryptinės, ne mažiau 4 pakopų, nulinės sekos srovės apsaugos funkcija;</w:t>
      </w:r>
    </w:p>
    <w:p w14:paraId="121DA781"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 xml:space="preserve">Kryptinės, ne mažiau 4 pakopų, maksimalios srovės apsaugos funkcija; </w:t>
      </w:r>
    </w:p>
    <w:p w14:paraId="16AFC95F"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Apsaugų pagreitinimo, įjungiant jungtuvą į trumpą jungimą, funkcija;</w:t>
      </w:r>
    </w:p>
    <w:p w14:paraId="70CCFC41"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Galios transformatoriaus prijunginio valdiklyje minimalios įtampos blokuotė apsaugos nuo tarpfazių trumpųjų jungimų paleidimui;</w:t>
      </w:r>
    </w:p>
    <w:p w14:paraId="02F6330B"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 xml:space="preserve">Automatika (AKĮ, įtampos kontrolė, sinchronizmo kontrolė); </w:t>
      </w:r>
    </w:p>
    <w:p w14:paraId="3A10CFFD"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JRĮ (su srovės kontrole ir su jungtuvo atjungimo komandos pakartojimu, neblokuojant AKĮ) funkcija;</w:t>
      </w:r>
    </w:p>
    <w:p w14:paraId="3207F016"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Rezervinės maksimalios srovės apsaugos ir nulinės sekos srovės apsaugos funkcijos, įsijungiančios sugedus įtampos grandinėms;</w:t>
      </w:r>
    </w:p>
    <w:p w14:paraId="759237EF"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110 kV prijunginio jungtuvo ir kitų komutacinių aparatų valdymas;</w:t>
      </w:r>
    </w:p>
    <w:p w14:paraId="0578B1A8" w14:textId="4588B32E"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 xml:space="preserve">Skystųjų kristalų ekranas su galimybe sudaryti komutuojamų pirminių įrenginių ir komutuojamų RAA antrinių grandinių ar funkcijų mnemoschemas. Prijunginio komutacinių pirminių įrenginių mnemoschema ir matavimai turi būti talpinami ir programuojami/vaizduojami viename skystųjų kristalų ekrano lape (valdiklio </w:t>
      </w:r>
      <w:r w:rsidRPr="00606518">
        <w:rPr>
          <w:rFonts w:cs="Arial"/>
          <w:bCs/>
          <w:szCs w:val="22"/>
          <w:lang w:val="lt-LT"/>
        </w:rPr>
        <w:lastRenderedPageBreak/>
        <w:t>ekranas ir jo vidinės programinės įrangos versija su kelių vaizduojamų schemų lapų palaikymo funkciją);</w:t>
      </w:r>
    </w:p>
    <w:p w14:paraId="024427D1"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Valdymo būdų pasirinkimo (relė/ PSO DVS) funkcija;</w:t>
      </w:r>
    </w:p>
    <w:p w14:paraId="0BB82FBB"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Valdomų komutacinių aparatų (jungtuvo, skyriklių, įžemiklių, RAA funkcijų), valdymo ir saugos blokuotės;</w:t>
      </w:r>
    </w:p>
    <w:p w14:paraId="340BD242"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Prijunginio signalų, perduodamų į DVS, surinkimas;</w:t>
      </w:r>
    </w:p>
    <w:p w14:paraId="448DF6B9"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Įvykių ir avarinių procesų registratoriaus funkcija, registruojantį darbo ir avarinio režimo sroves ir įtampas, su galimybe laisvai parinkti/priskirti/įvardinti vidinių funkcijų, logikos ir išorinius registruotinus signalus;</w:t>
      </w:r>
    </w:p>
    <w:p w14:paraId="153EF01D"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Galimybė įvesti ne mažiau kaip 2 nuostatų grupes;</w:t>
      </w:r>
    </w:p>
    <w:p w14:paraId="2A8E3CB0"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Ne mažiau 8 šviesinių indikatorių apsaugų ir signalizacijos poveikių atvaizdavimui;</w:t>
      </w:r>
    </w:p>
    <w:p w14:paraId="2DBAEF99"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Jungtuvo resurso skaičiavimo funkcija;</w:t>
      </w:r>
    </w:p>
    <w:p w14:paraId="77869B3E"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 xml:space="preserve">Srovės grandinių sveikumo kontrolės funkcija; </w:t>
      </w:r>
    </w:p>
    <w:p w14:paraId="01FE917D" w14:textId="5DDA3732"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Įtampos grandinių sveikumo kontrolės funkcija</w:t>
      </w:r>
      <w:r w:rsidR="00DD44B7" w:rsidRPr="00606518">
        <w:rPr>
          <w:rFonts w:cs="Arial"/>
          <w:bCs/>
          <w:szCs w:val="22"/>
          <w:lang w:val="lt-LT"/>
        </w:rPr>
        <w:t>.</w:t>
      </w:r>
    </w:p>
    <w:p w14:paraId="1E20148C" w14:textId="77777777" w:rsidR="00390395" w:rsidRPr="00606518" w:rsidRDefault="00390395" w:rsidP="00B93105">
      <w:pPr>
        <w:pStyle w:val="Punktas6"/>
        <w:numPr>
          <w:ilvl w:val="1"/>
          <w:numId w:val="40"/>
        </w:numPr>
        <w:ind w:left="709" w:hanging="709"/>
        <w:rPr>
          <w:bCs/>
        </w:rPr>
      </w:pPr>
      <w:bookmarkStart w:id="19" w:name="_Hlk125543688"/>
      <w:r w:rsidRPr="00606518">
        <w:rPr>
          <w:bCs/>
        </w:rPr>
        <w:t>Pastotės bendrapastotinio valdiklio pagrindinės funkcijos:</w:t>
      </w:r>
    </w:p>
    <w:p w14:paraId="4FC0F1D0"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Akumuliatorių baterijos įkroviklių įtampos ir srovės matavimas, gedimų signalai;</w:t>
      </w:r>
    </w:p>
    <w:p w14:paraId="380996D3"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Nuolatinės srovės šynų įžemėjimo signalas;</w:t>
      </w:r>
    </w:p>
    <w:p w14:paraId="62EBE375"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KSS ir NSS savųjų reikmių įtampų matavimai, signalai, valdymas;</w:t>
      </w:r>
    </w:p>
    <w:p w14:paraId="0E81F24C"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ASĮ apšvietimo ir patalpų infrastruktūros signalai ir valdymas;</w:t>
      </w:r>
    </w:p>
    <w:p w14:paraId="2A390B94"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Vietinio/nuotolinio valdymo funkcija;</w:t>
      </w:r>
    </w:p>
    <w:p w14:paraId="697DE88E"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Kiti signalai, valdymas ir matavimai, kurie nepriskirti konkrečiam prijunginiui.</w:t>
      </w:r>
    </w:p>
    <w:p w14:paraId="6D014D6A" w14:textId="021466F8" w:rsidR="00390395" w:rsidRPr="00606518" w:rsidRDefault="00390395" w:rsidP="00B93105">
      <w:pPr>
        <w:pStyle w:val="Punktas6"/>
        <w:numPr>
          <w:ilvl w:val="1"/>
          <w:numId w:val="40"/>
        </w:numPr>
        <w:ind w:left="709" w:hanging="709"/>
        <w:rPr>
          <w:bCs/>
        </w:rPr>
      </w:pPr>
      <w:r w:rsidRPr="00606518">
        <w:rPr>
          <w:bCs/>
        </w:rPr>
        <w:t>Techniniai reikalavimai RAA spintoms montuojamoms pastotės valdymo patalpoje</w:t>
      </w:r>
      <w:r w:rsidR="00BE194B" w:rsidRPr="00606518">
        <w:rPr>
          <w:bCs/>
        </w:rPr>
        <w:t>:</w:t>
      </w:r>
    </w:p>
    <w:p w14:paraId="6603D351" w14:textId="7B50B443"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 xml:space="preserve">Naujų RAA vidaus spintų komplektacija turi atitikti standartinius techninius reikalavimus nurodytus </w:t>
      </w:r>
      <w:sdt>
        <w:sdtPr>
          <w:rPr>
            <w:rFonts w:cs="Arial"/>
            <w:bCs/>
            <w:szCs w:val="22"/>
            <w:lang w:val="lt-LT"/>
          </w:rPr>
          <w:id w:val="456523597"/>
          <w:citation/>
        </w:sdtPr>
        <w:sdtContent>
          <w:r w:rsidR="001738BE" w:rsidRPr="00606518">
            <w:rPr>
              <w:rFonts w:cs="Arial"/>
              <w:bCs/>
              <w:szCs w:val="22"/>
              <w:lang w:val="lt-LT"/>
            </w:rPr>
            <w:fldChar w:fldCharType="begin"/>
          </w:r>
          <w:r w:rsidR="002C5BFD" w:rsidRPr="00606518">
            <w:rPr>
              <w:rFonts w:cs="Arial"/>
              <w:bCs/>
              <w:szCs w:val="22"/>
              <w:lang w:val="lt-LT"/>
            </w:rPr>
            <w:instrText xml:space="preserve">CITATION Pri46 \l 1063 </w:instrText>
          </w:r>
          <w:r w:rsidR="001738BE" w:rsidRPr="00606518">
            <w:rPr>
              <w:rFonts w:cs="Arial"/>
              <w:bCs/>
              <w:szCs w:val="22"/>
              <w:lang w:val="lt-LT"/>
            </w:rPr>
            <w:fldChar w:fldCharType="separate"/>
          </w:r>
          <w:r w:rsidR="00606518" w:rsidRPr="00606518">
            <w:rPr>
              <w:rFonts w:cs="Arial"/>
              <w:bCs/>
              <w:noProof/>
              <w:szCs w:val="22"/>
              <w:lang w:val="lt-LT"/>
            </w:rPr>
            <w:t>(48)</w:t>
          </w:r>
          <w:r w:rsidR="001738BE" w:rsidRPr="00606518">
            <w:rPr>
              <w:rFonts w:cs="Arial"/>
              <w:bCs/>
              <w:szCs w:val="22"/>
              <w:lang w:val="lt-LT"/>
            </w:rPr>
            <w:fldChar w:fldCharType="end"/>
          </w:r>
        </w:sdtContent>
      </w:sdt>
      <w:r w:rsidR="001738BE" w:rsidRPr="00606518">
        <w:rPr>
          <w:rFonts w:cs="Arial"/>
          <w:bCs/>
          <w:szCs w:val="22"/>
          <w:lang w:val="lt-LT"/>
        </w:rPr>
        <w:t xml:space="preserve"> </w:t>
      </w:r>
      <w:r w:rsidRPr="00606518">
        <w:rPr>
          <w:rFonts w:cs="Arial"/>
          <w:bCs/>
          <w:szCs w:val="22"/>
          <w:lang w:val="lt-LT"/>
        </w:rPr>
        <w:t>priede.  Kita standartiniuose techniniuose reikalavimuose nenurodyta pilnai vidaus spintų komplektacijai reikalingą įrangą parenkama darbo projekto rengimo metu;</w:t>
      </w:r>
    </w:p>
    <w:p w14:paraId="3BCEB559" w14:textId="0648B3FF"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Užpildytas pagrindinių ir kitų RAA įrenginių sąrankos RAA vidaus spintose užsakovo patikrinimo protokolas gamyklinių bandymų metu (su techninės priežiūros specialisto ir rangovo/spintos sąrankos gamintojo atstovo vizomis) turi būti pridedamas prie spintų gamintojo teikiamų gamyklinių bandymų programų ir protokolų. Protokolo forma pateikiama</w:t>
      </w:r>
      <w:r w:rsidR="00EE6299" w:rsidRPr="00606518">
        <w:rPr>
          <w:rFonts w:cs="Arial"/>
          <w:bCs/>
          <w:szCs w:val="22"/>
          <w:lang w:val="lt-LT"/>
        </w:rPr>
        <w:t xml:space="preserve"> </w:t>
      </w:r>
      <w:sdt>
        <w:sdtPr>
          <w:rPr>
            <w:rFonts w:cs="Arial"/>
            <w:bCs/>
            <w:szCs w:val="22"/>
            <w:lang w:val="lt-LT"/>
          </w:rPr>
          <w:id w:val="929853734"/>
          <w:citation/>
        </w:sdtPr>
        <w:sdtContent>
          <w:r w:rsidR="001738BE" w:rsidRPr="00606518">
            <w:rPr>
              <w:rFonts w:cs="Arial"/>
              <w:bCs/>
              <w:szCs w:val="22"/>
              <w:lang w:val="lt-LT"/>
            </w:rPr>
            <w:fldChar w:fldCharType="begin"/>
          </w:r>
          <w:r w:rsidR="002C5BFD" w:rsidRPr="00606518">
            <w:rPr>
              <w:rFonts w:cs="Arial"/>
              <w:bCs/>
              <w:szCs w:val="22"/>
              <w:lang w:val="lt-LT"/>
            </w:rPr>
            <w:instrText xml:space="preserve">CITATION Pri47 \l 1063 </w:instrText>
          </w:r>
          <w:r w:rsidR="001738BE" w:rsidRPr="00606518">
            <w:rPr>
              <w:rFonts w:cs="Arial"/>
              <w:bCs/>
              <w:szCs w:val="22"/>
              <w:lang w:val="lt-LT"/>
            </w:rPr>
            <w:fldChar w:fldCharType="separate"/>
          </w:r>
          <w:r w:rsidR="00606518" w:rsidRPr="00606518">
            <w:rPr>
              <w:rFonts w:cs="Arial"/>
              <w:bCs/>
              <w:noProof/>
              <w:szCs w:val="22"/>
              <w:lang w:val="lt-LT"/>
            </w:rPr>
            <w:t>(49)</w:t>
          </w:r>
          <w:r w:rsidR="001738BE" w:rsidRPr="00606518">
            <w:rPr>
              <w:rFonts w:cs="Arial"/>
              <w:bCs/>
              <w:szCs w:val="22"/>
              <w:lang w:val="lt-LT"/>
            </w:rPr>
            <w:fldChar w:fldCharType="end"/>
          </w:r>
        </w:sdtContent>
      </w:sdt>
      <w:r w:rsidR="001738BE" w:rsidRPr="00606518">
        <w:rPr>
          <w:rFonts w:cs="Arial"/>
          <w:bCs/>
          <w:szCs w:val="22"/>
          <w:lang w:val="lt-LT"/>
        </w:rPr>
        <w:t xml:space="preserve"> </w:t>
      </w:r>
      <w:r w:rsidRPr="00606518">
        <w:rPr>
          <w:rFonts w:cs="Arial"/>
          <w:bCs/>
          <w:szCs w:val="22"/>
          <w:lang w:val="lt-LT"/>
        </w:rPr>
        <w:t>priede.</w:t>
      </w:r>
    </w:p>
    <w:p w14:paraId="73CC0955" w14:textId="77777777" w:rsidR="00390395" w:rsidRPr="00606518" w:rsidRDefault="00390395" w:rsidP="00B93105">
      <w:pPr>
        <w:pStyle w:val="Punktas6"/>
        <w:numPr>
          <w:ilvl w:val="1"/>
          <w:numId w:val="40"/>
        </w:numPr>
        <w:ind w:left="709" w:hanging="709"/>
        <w:rPr>
          <w:bCs/>
        </w:rPr>
      </w:pPr>
      <w:r w:rsidRPr="00606518">
        <w:rPr>
          <w:bCs/>
        </w:rPr>
        <w:t>Techniniai reikalavimai lauko tarpinių gnybtų spintoms montuojamoms atviroje skirstykloje:</w:t>
      </w:r>
    </w:p>
    <w:p w14:paraId="758EFF28" w14:textId="5C74D2BB"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 xml:space="preserve">Tarpinių gnybtų spintos montuojamos atviroje skirstykloje (prie jungtuvų ir matavimų transformatorių, gnybtų atskyrimo spintos (toliau GAS) ir t.t.) Turi būti projektuojamos naujos, lauko tipo, padengtos pilkos spalvos (pagal RAL skalę 7035) antikorozine miltelinių dažų danga. Kabelių įvedimo angoms sandarinti spintose turi būti numatytos individualios kiekvienam kabeliui, užveržiamos ir kabelį įtvirtinančios, movos. Kiti techniniai reikalavimai išorės (lauko) gnybtų spintoms pateikiami  </w:t>
      </w:r>
      <w:sdt>
        <w:sdtPr>
          <w:rPr>
            <w:rFonts w:cs="Arial"/>
            <w:bCs/>
            <w:szCs w:val="22"/>
            <w:lang w:val="lt-LT"/>
          </w:rPr>
          <w:id w:val="1039016697"/>
          <w:citation/>
        </w:sdtPr>
        <w:sdtContent>
          <w:r w:rsidR="001738BE" w:rsidRPr="00606518">
            <w:rPr>
              <w:rFonts w:cs="Arial"/>
              <w:bCs/>
              <w:szCs w:val="22"/>
              <w:lang w:val="lt-LT"/>
            </w:rPr>
            <w:fldChar w:fldCharType="begin"/>
          </w:r>
          <w:r w:rsidR="002C5BFD" w:rsidRPr="00606518">
            <w:rPr>
              <w:rFonts w:cs="Arial"/>
              <w:bCs/>
              <w:szCs w:val="22"/>
              <w:lang w:val="lt-LT"/>
            </w:rPr>
            <w:instrText xml:space="preserve">CITATION Pri48 \l 1063 </w:instrText>
          </w:r>
          <w:r w:rsidR="001738BE" w:rsidRPr="00606518">
            <w:rPr>
              <w:rFonts w:cs="Arial"/>
              <w:bCs/>
              <w:szCs w:val="22"/>
              <w:lang w:val="lt-LT"/>
            </w:rPr>
            <w:fldChar w:fldCharType="separate"/>
          </w:r>
          <w:r w:rsidR="00606518" w:rsidRPr="00606518">
            <w:rPr>
              <w:rFonts w:cs="Arial"/>
              <w:bCs/>
              <w:noProof/>
              <w:szCs w:val="22"/>
              <w:lang w:val="lt-LT"/>
            </w:rPr>
            <w:t>(50)</w:t>
          </w:r>
          <w:r w:rsidR="001738BE" w:rsidRPr="00606518">
            <w:rPr>
              <w:rFonts w:cs="Arial"/>
              <w:bCs/>
              <w:szCs w:val="22"/>
              <w:lang w:val="lt-LT"/>
            </w:rPr>
            <w:fldChar w:fldCharType="end"/>
          </w:r>
        </w:sdtContent>
      </w:sdt>
      <w:r w:rsidR="001738BE" w:rsidRPr="00606518">
        <w:rPr>
          <w:rFonts w:cs="Arial"/>
          <w:bCs/>
          <w:szCs w:val="22"/>
          <w:lang w:val="lt-LT"/>
        </w:rPr>
        <w:t xml:space="preserve"> </w:t>
      </w:r>
      <w:r w:rsidRPr="00606518">
        <w:rPr>
          <w:rFonts w:cs="Arial"/>
          <w:bCs/>
          <w:szCs w:val="22"/>
          <w:lang w:val="lt-LT"/>
        </w:rPr>
        <w:t>priede. Kiti standartiniuose techniniuose reikalavimuose nenurodyti reikalavimai tarpinių gnybtų spintoms parenkami darbo projekto rengimo metu;</w:t>
      </w:r>
    </w:p>
    <w:p w14:paraId="61978EB3" w14:textId="202A6106"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 xml:space="preserve">Užpildytas pagrindinių ir kitų RAA įrenginių sąrankos lauko tarpinių gnybtynų spintose užsakovo patikrinimo protokolas gamyklinių bandymų metu (su techninės priežiūros specialisto ir rangovo/spintos sąrankos gamintojo atstovo </w:t>
      </w:r>
      <w:r w:rsidRPr="00606518">
        <w:rPr>
          <w:rFonts w:cs="Arial"/>
          <w:bCs/>
          <w:szCs w:val="22"/>
          <w:lang w:val="lt-LT"/>
        </w:rPr>
        <w:lastRenderedPageBreak/>
        <w:t xml:space="preserve">vizomis) turi būti pridedamas prie spintų gamintojo teikiamų gamyklinių bandymų programų ir protokolų. Protokolo forma pateikiama </w:t>
      </w:r>
      <w:sdt>
        <w:sdtPr>
          <w:rPr>
            <w:rFonts w:cs="Arial"/>
            <w:bCs/>
            <w:szCs w:val="22"/>
            <w:lang w:val="lt-LT"/>
          </w:rPr>
          <w:id w:val="-1093311784"/>
          <w:citation/>
        </w:sdtPr>
        <w:sdtContent>
          <w:r w:rsidR="001738BE" w:rsidRPr="00606518">
            <w:rPr>
              <w:rFonts w:cs="Arial"/>
              <w:bCs/>
              <w:szCs w:val="22"/>
              <w:lang w:val="lt-LT"/>
            </w:rPr>
            <w:fldChar w:fldCharType="begin"/>
          </w:r>
          <w:r w:rsidR="002C5BFD" w:rsidRPr="00606518">
            <w:rPr>
              <w:rFonts w:cs="Arial"/>
              <w:bCs/>
              <w:szCs w:val="22"/>
              <w:lang w:val="lt-LT"/>
            </w:rPr>
            <w:instrText xml:space="preserve">CITATION Pri49 \l 1063 </w:instrText>
          </w:r>
          <w:r w:rsidR="001738BE" w:rsidRPr="00606518">
            <w:rPr>
              <w:rFonts w:cs="Arial"/>
              <w:bCs/>
              <w:szCs w:val="22"/>
              <w:lang w:val="lt-LT"/>
            </w:rPr>
            <w:fldChar w:fldCharType="separate"/>
          </w:r>
          <w:r w:rsidR="00606518" w:rsidRPr="00606518">
            <w:rPr>
              <w:rFonts w:cs="Arial"/>
              <w:bCs/>
              <w:noProof/>
              <w:szCs w:val="22"/>
              <w:lang w:val="lt-LT"/>
            </w:rPr>
            <w:t>(51)</w:t>
          </w:r>
          <w:r w:rsidR="001738BE" w:rsidRPr="00606518">
            <w:rPr>
              <w:rFonts w:cs="Arial"/>
              <w:bCs/>
              <w:szCs w:val="22"/>
              <w:lang w:val="lt-LT"/>
            </w:rPr>
            <w:fldChar w:fldCharType="end"/>
          </w:r>
        </w:sdtContent>
      </w:sdt>
      <w:r w:rsidR="001738BE" w:rsidRPr="00606518">
        <w:rPr>
          <w:rFonts w:cs="Arial"/>
          <w:bCs/>
          <w:szCs w:val="22"/>
          <w:lang w:val="lt-LT"/>
        </w:rPr>
        <w:t xml:space="preserve"> </w:t>
      </w:r>
      <w:r w:rsidRPr="00606518">
        <w:rPr>
          <w:rFonts w:cs="Arial"/>
          <w:bCs/>
          <w:szCs w:val="22"/>
          <w:lang w:val="lt-LT"/>
        </w:rPr>
        <w:t>priede.</w:t>
      </w:r>
    </w:p>
    <w:p w14:paraId="0E4A55FA" w14:textId="4AD5B1C9" w:rsidR="00390395" w:rsidRPr="00606518" w:rsidRDefault="00390395" w:rsidP="00B93105">
      <w:pPr>
        <w:pStyle w:val="Punktas6"/>
        <w:numPr>
          <w:ilvl w:val="1"/>
          <w:numId w:val="40"/>
        </w:numPr>
        <w:ind w:left="709" w:hanging="709"/>
        <w:rPr>
          <w:bCs/>
        </w:rPr>
      </w:pPr>
      <w:r w:rsidRPr="00606518">
        <w:rPr>
          <w:bCs/>
        </w:rPr>
        <w:t xml:space="preserve">RAA elektros grandinių elektromechaninės relės turi atitikti standartinius techninius reikalavimus nurodytus </w:t>
      </w:r>
      <w:sdt>
        <w:sdtPr>
          <w:rPr>
            <w:bCs/>
          </w:rPr>
          <w:id w:val="-552844967"/>
          <w:citation/>
        </w:sdtPr>
        <w:sdtContent>
          <w:r w:rsidR="001738BE" w:rsidRPr="00606518">
            <w:rPr>
              <w:bCs/>
            </w:rPr>
            <w:fldChar w:fldCharType="begin"/>
          </w:r>
          <w:r w:rsidR="002C5BFD" w:rsidRPr="00606518">
            <w:rPr>
              <w:bCs/>
            </w:rPr>
            <w:instrText xml:space="preserve">CITATION Pri50 \l 1063 </w:instrText>
          </w:r>
          <w:r w:rsidR="001738BE" w:rsidRPr="00606518">
            <w:rPr>
              <w:bCs/>
            </w:rPr>
            <w:fldChar w:fldCharType="separate"/>
          </w:r>
          <w:r w:rsidR="00606518" w:rsidRPr="00606518">
            <w:rPr>
              <w:bCs/>
              <w:noProof/>
            </w:rPr>
            <w:t>(52)</w:t>
          </w:r>
          <w:r w:rsidR="001738BE" w:rsidRPr="00606518">
            <w:rPr>
              <w:bCs/>
            </w:rPr>
            <w:fldChar w:fldCharType="end"/>
          </w:r>
        </w:sdtContent>
      </w:sdt>
      <w:r w:rsidR="001738BE" w:rsidRPr="00606518">
        <w:rPr>
          <w:bCs/>
        </w:rPr>
        <w:t xml:space="preserve"> </w:t>
      </w:r>
      <w:r w:rsidRPr="00606518">
        <w:rPr>
          <w:bCs/>
        </w:rPr>
        <w:t>priede. Kiti standartiniuose techniniuose reikalavimuose nenurodyti elektromechaninių relių tipai parenkami darbo projekto rengimo metu.</w:t>
      </w:r>
    </w:p>
    <w:p w14:paraId="54D10F57" w14:textId="77777777" w:rsidR="00390395" w:rsidRPr="00606518" w:rsidRDefault="00390395" w:rsidP="00B93105">
      <w:pPr>
        <w:pStyle w:val="Punktas6"/>
        <w:numPr>
          <w:ilvl w:val="1"/>
          <w:numId w:val="40"/>
        </w:numPr>
        <w:ind w:left="709" w:hanging="709"/>
        <w:rPr>
          <w:bCs/>
        </w:rPr>
      </w:pPr>
      <w:r w:rsidRPr="00606518">
        <w:rPr>
          <w:bCs/>
        </w:rPr>
        <w:t>Relinės apsaugos ir automatikos funkcijos valdomos iš RAA įrenginių ir PSO DVS:</w:t>
      </w:r>
    </w:p>
    <w:p w14:paraId="73466D4B"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RAA nuostatų grupių keitimas;</w:t>
      </w:r>
    </w:p>
    <w:p w14:paraId="6FDBDDA4"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JRĮ paleidimas į aukštesnės pakopos įrenginius;</w:t>
      </w:r>
    </w:p>
    <w:p w14:paraId="60D2BF1B" w14:textId="17847253"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Automatikos funkcijų valdymas</w:t>
      </w:r>
      <w:r w:rsidR="00DD44B7" w:rsidRPr="00606518">
        <w:rPr>
          <w:rFonts w:cs="Arial"/>
          <w:bCs/>
          <w:szCs w:val="22"/>
          <w:lang w:val="lt-LT"/>
        </w:rPr>
        <w:t>.</w:t>
      </w:r>
    </w:p>
    <w:p w14:paraId="14B2A113" w14:textId="77777777" w:rsidR="00390395" w:rsidRPr="00606518" w:rsidRDefault="00390395" w:rsidP="00B93105">
      <w:pPr>
        <w:pStyle w:val="Punktas6"/>
        <w:numPr>
          <w:ilvl w:val="1"/>
          <w:numId w:val="40"/>
        </w:numPr>
        <w:ind w:left="709" w:hanging="709"/>
        <w:rPr>
          <w:bCs/>
        </w:rPr>
      </w:pPr>
      <w:r w:rsidRPr="00606518">
        <w:rPr>
          <w:bCs/>
        </w:rPr>
        <w:t>RAA įrangos stebėjimo sistema (monitoringas):</w:t>
      </w:r>
    </w:p>
    <w:p w14:paraId="23DA251B"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Stebėjimo sistema virtualiai atskirta nuo valdymo sistemos, RAA terminale naudojama bendra sąsaja;</w:t>
      </w:r>
    </w:p>
    <w:p w14:paraId="02CE3010"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Kiekvieno prijunginio RAA terminaluose turi būti vykdomas vietinis pastovus prijunginio įrenginių būklės monitoringas, o informacija apie jų būklę  perduodama į PSO DVS;</w:t>
      </w:r>
    </w:p>
    <w:p w14:paraId="3B169294"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Iš PSO RAA inžinierių darbo vietų turi būti įdiegta galimybė vykdyti nuotolinį RAA terminalų monitoringą jų gamintojo numatyta programinės įrangos pagalba. Duomenys turi būti perduodami per vidinį PSO technologinį maršrutizuojamą kompiuterinį tinklą (VPN) į esamas monitoringo duomenų surinkimo PSO centrinėje būstinėje (Karlo Gustavo Emilio Manerheimo g. 8, Vilnius) ir PSO Infrastruktūros priežiūros centro eksploatuojančio regiono RAA inžinierių darbo vietas;</w:t>
      </w:r>
    </w:p>
    <w:p w14:paraId="6C021D85"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Turi būti pateikti RAA terminalų gamintojo numatyti programinės įrangos komplektai vietiniam/nuotoliniam relinės apsaugos ir valdymo įrenginių monitoringui vykdyti (įskaitant gedimų įrašų nuskaitymą ir analizavimą);</w:t>
      </w:r>
    </w:p>
    <w:p w14:paraId="28335B6C"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RAA terminale monitoringui naudojama ta pati sąsaja, kuri skirta duomenų mainams PDT su TSPĮ IEC 61850 ed.2.0 protokolu per PDT komutatorius;</w:t>
      </w:r>
    </w:p>
    <w:p w14:paraId="55470B7C" w14:textId="4F22A8FA"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Nuolatinės srovės grandinių izoliacijos kontrolės įrenginio monitoringas turi būti vykdomas per Ethernet sąsają (jungiama į PDT). Informacijos perdavimui perspektyvoje į centralizuotą monitoringo sistemą įrenginys turi palaikyti MODBUS TCP/IP, IEC60870-5-104 arba IEC61850 ed.2.0  protokolus</w:t>
      </w:r>
      <w:r w:rsidR="00DD44B7" w:rsidRPr="00606518">
        <w:rPr>
          <w:rFonts w:cs="Arial"/>
          <w:bCs/>
          <w:szCs w:val="22"/>
          <w:lang w:val="lt-LT"/>
        </w:rPr>
        <w:t>.</w:t>
      </w:r>
    </w:p>
    <w:p w14:paraId="2190784E" w14:textId="64321015" w:rsidR="00390395" w:rsidRPr="00606518" w:rsidRDefault="00390395" w:rsidP="00B93105">
      <w:pPr>
        <w:pStyle w:val="Punktas6"/>
        <w:numPr>
          <w:ilvl w:val="1"/>
          <w:numId w:val="40"/>
        </w:numPr>
        <w:ind w:left="709" w:hanging="709"/>
        <w:rPr>
          <w:bCs/>
        </w:rPr>
      </w:pPr>
      <w:bookmarkStart w:id="20" w:name="_Hlk125551450"/>
      <w:r w:rsidRPr="00606518">
        <w:rPr>
          <w:bCs/>
        </w:rPr>
        <w:t>Su pastotės rekonstrukcija įvertinti, suprojektuoti ir atlikti  pakeitimus kituose susijusiuose perdavimo tinklo objektuose (Kėdainių TP, Krekenavos TP):</w:t>
      </w:r>
    </w:p>
    <w:p w14:paraId="3E63FD29" w14:textId="2CF0DF50"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 xml:space="preserve">PT dalies </w:t>
      </w:r>
      <w:r w:rsidR="002244D3" w:rsidRPr="00606518">
        <w:rPr>
          <w:rFonts w:cs="Arial"/>
          <w:bCs/>
          <w:szCs w:val="22"/>
          <w:lang w:val="lt-LT"/>
        </w:rPr>
        <w:t>projektiniuose pasiūlymuose</w:t>
      </w:r>
      <w:r w:rsidRPr="00606518">
        <w:rPr>
          <w:rFonts w:cs="Arial"/>
          <w:bCs/>
          <w:szCs w:val="22"/>
          <w:lang w:val="lt-LT"/>
        </w:rPr>
        <w:t xml:space="preserve"> aprašyti ir pateikti skaičiavimų išvadas reikalingiems RAA pakeitimams atlikti su statomos TP statyba minėtuose kituose perdavimo tinklo objektuose;</w:t>
      </w:r>
    </w:p>
    <w:p w14:paraId="1CF3E9E9" w14:textId="1D575729" w:rsidR="00390395" w:rsidRPr="00606518" w:rsidRDefault="00DD44B7"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Į</w:t>
      </w:r>
      <w:r w:rsidR="00390395" w:rsidRPr="00606518">
        <w:rPr>
          <w:rFonts w:cs="Arial"/>
          <w:bCs/>
          <w:szCs w:val="22"/>
          <w:lang w:val="lt-LT"/>
        </w:rPr>
        <w:t xml:space="preserve"> šio PT dalies </w:t>
      </w:r>
      <w:r w:rsidR="002244D3" w:rsidRPr="00606518">
        <w:rPr>
          <w:rFonts w:cs="Arial"/>
          <w:bCs/>
          <w:szCs w:val="22"/>
          <w:lang w:val="lt-LT"/>
        </w:rPr>
        <w:t>projektinių pasiūlymų</w:t>
      </w:r>
      <w:r w:rsidR="00390395" w:rsidRPr="00606518">
        <w:rPr>
          <w:rFonts w:cs="Arial"/>
          <w:bCs/>
          <w:szCs w:val="22"/>
          <w:lang w:val="lt-LT"/>
        </w:rPr>
        <w:t xml:space="preserve"> kaštus įtraukti ir PT dalies </w:t>
      </w:r>
      <w:r w:rsidR="002244D3" w:rsidRPr="00606518">
        <w:rPr>
          <w:rFonts w:cs="Arial"/>
          <w:bCs/>
          <w:szCs w:val="22"/>
          <w:lang w:val="lt-LT"/>
        </w:rPr>
        <w:t>projektiniuose pasiūlymuose</w:t>
      </w:r>
      <w:r w:rsidR="00390395" w:rsidRPr="00606518">
        <w:rPr>
          <w:rFonts w:cs="Arial"/>
          <w:bCs/>
          <w:szCs w:val="22"/>
          <w:lang w:val="lt-LT"/>
        </w:rPr>
        <w:t xml:space="preserve"> numatyti poreikį su šio objekto statyba minėtuose kituose perdavimo tinklo objektuose reikalingą įdiegti RAA įrangą, jos derinimą, konfigūravimą, kompleksinius bandymus, naujos ir esamos RAA įrangos nuostatų keitimą, dokumentacijos atnaujinimą bei suderinimą su PSO;</w:t>
      </w:r>
    </w:p>
    <w:p w14:paraId="32A94A50" w14:textId="05099761" w:rsidR="00390395" w:rsidRPr="00606518" w:rsidRDefault="00DD44B7" w:rsidP="00B93105">
      <w:pPr>
        <w:pStyle w:val="NoSpacing"/>
        <w:numPr>
          <w:ilvl w:val="2"/>
          <w:numId w:val="40"/>
        </w:numPr>
        <w:spacing w:line="276" w:lineRule="auto"/>
        <w:ind w:left="1701" w:hanging="992"/>
        <w:jc w:val="both"/>
        <w:rPr>
          <w:bCs/>
          <w:szCs w:val="22"/>
          <w:lang w:val="lt-LT"/>
        </w:rPr>
      </w:pPr>
      <w:r w:rsidRPr="00606518">
        <w:rPr>
          <w:rFonts w:cs="Arial"/>
          <w:bCs/>
          <w:szCs w:val="22"/>
          <w:lang w:val="lt-LT"/>
        </w:rPr>
        <w:t>T</w:t>
      </w:r>
      <w:r w:rsidR="00390395" w:rsidRPr="00606518">
        <w:rPr>
          <w:rFonts w:cs="Arial"/>
          <w:bCs/>
          <w:szCs w:val="22"/>
          <w:lang w:val="lt-LT"/>
        </w:rPr>
        <w:t>uri būti atlikti visi reikalingi pakeitimai susiję su pirminių įrenginių operatyvinių pavadinimų pasikeitimo rekonstravus Surviliškio TP, atlikti šių pastočių prijunginių RAA markiruočių, RAA terminalų mnemochemų ir spintų pavadinimų pakeitimus, atitinkamai pataisyti prijunginių RAA darbo brėžinius iki tikrovę atitinkančio lygio</w:t>
      </w:r>
      <w:r w:rsidR="00BE194B" w:rsidRPr="00606518">
        <w:rPr>
          <w:rFonts w:cs="Arial"/>
          <w:bCs/>
          <w:szCs w:val="22"/>
          <w:lang w:val="lt-LT"/>
        </w:rPr>
        <w:t>.</w:t>
      </w:r>
    </w:p>
    <w:bookmarkEnd w:id="20"/>
    <w:p w14:paraId="2394B828" w14:textId="77777777" w:rsidR="00390395" w:rsidRPr="00606518" w:rsidRDefault="00390395" w:rsidP="00B93105">
      <w:pPr>
        <w:pStyle w:val="Punktas6"/>
        <w:numPr>
          <w:ilvl w:val="1"/>
          <w:numId w:val="40"/>
        </w:numPr>
        <w:ind w:left="709" w:hanging="709"/>
        <w:rPr>
          <w:bCs/>
        </w:rPr>
      </w:pPr>
      <w:r w:rsidRPr="00606518">
        <w:rPr>
          <w:bCs/>
        </w:rPr>
        <w:t>Su skirstomojo tinklo RAA susiję pakeitimai ir sąsajos:</w:t>
      </w:r>
    </w:p>
    <w:p w14:paraId="1B6988E3" w14:textId="3AB772FF"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lastRenderedPageBreak/>
        <w:t xml:space="preserve">Su rekonstrukcija susiję papildymai ar pakeitimai skirstomojo tinklo RAA grandinėse turi būti projektuojami atskiroje </w:t>
      </w:r>
      <w:r w:rsidR="002244D3" w:rsidRPr="00606518">
        <w:rPr>
          <w:rFonts w:cs="Arial"/>
          <w:bCs/>
          <w:szCs w:val="22"/>
          <w:lang w:val="lt-LT"/>
        </w:rPr>
        <w:t>projektinių pasiūlymų</w:t>
      </w:r>
      <w:r w:rsidRPr="00606518">
        <w:rPr>
          <w:rFonts w:cs="Arial"/>
          <w:bCs/>
          <w:szCs w:val="22"/>
          <w:lang w:val="lt-LT"/>
        </w:rPr>
        <w:t xml:space="preserve"> byloje;</w:t>
      </w:r>
    </w:p>
    <w:p w14:paraId="3AB52257"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Kabelių tarp perdavimo ir skirstomojo tinklų RAA įrenginių grandinių sujungimui, kiekvienam galios transformatoriui suprojektuoti gnybtų atskyrimo spintas (toliau - GAS) ties atskirų šalių teritorijų riba;</w:t>
      </w:r>
    </w:p>
    <w:p w14:paraId="51F32E15"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Apkrovos atjungimo automatikos pažemėjus įtampai 110 kv tinkle skirstomojo tinklo dalyje įrengimui, per atskirą automatinį jungiklį iki GAS paduoti, to prijunginio relinę apsaugą ir automatiką maitinančio 110 kV įtampos transformatoriaus, reikalingas atviro trikampio antrines įtampos grandines. ADN prie šių grandinių nejungiama;</w:t>
      </w:r>
    </w:p>
    <w:p w14:paraId="793BCA98" w14:textId="6AF70EE5"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T-1 110 kV jungtuvų išjungimo komandos nuo skirstomojo tinklo galios transformatorių RAA galinių relių (ne iš valdiklių) turi būti paduodamos tiesiogiai į jungtuvų abi išjungimo rites (ne per valdiklius);</w:t>
      </w:r>
    </w:p>
    <w:p w14:paraId="05D829CD" w14:textId="383BC4C1"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Nuo skirstomojo tinklo galios transformatorių RAA galinių relių į T-1 110 kv jungtuvų valdiklius turi būti paduodamas signalas jų suveikimo fiksavimui perdavimo tinklo įrangos valdymo sistemoje, JRĮ paleidimui, AKĮ logikai;</w:t>
      </w:r>
    </w:p>
    <w:p w14:paraId="2E15E020" w14:textId="18813F5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Skirstomojo tinklo galios transformatorių 110 kV pusės apsaugų prijungimui naudoti galios transformatorių įvaduose įmontuotus srovės transformatorius</w:t>
      </w:r>
      <w:r w:rsidR="00ED28A1" w:rsidRPr="00606518">
        <w:rPr>
          <w:rFonts w:cs="Arial"/>
          <w:bCs/>
          <w:szCs w:val="22"/>
          <w:lang w:val="lt-LT"/>
        </w:rPr>
        <w:t>;</w:t>
      </w:r>
    </w:p>
    <w:p w14:paraId="1843FBBA" w14:textId="77777777"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Turi būti suprojektuoti kiti su rekonstrukcija susiję papildymai ir pakeitimai skirstomojo tinklo RAA grandinėse.</w:t>
      </w:r>
      <w:bookmarkEnd w:id="19"/>
    </w:p>
    <w:p w14:paraId="031CC8B8" w14:textId="220A3AC7" w:rsidR="00390395" w:rsidRPr="00606518" w:rsidRDefault="00390395" w:rsidP="00B93105">
      <w:pPr>
        <w:pStyle w:val="Punktas6"/>
        <w:numPr>
          <w:ilvl w:val="1"/>
          <w:numId w:val="40"/>
        </w:numPr>
        <w:ind w:left="709" w:hanging="709"/>
        <w:rPr>
          <w:bCs/>
        </w:rPr>
      </w:pPr>
      <w:r w:rsidRPr="00606518">
        <w:rPr>
          <w:bCs/>
        </w:rPr>
        <w:t>RAA nuostatų išdavimas ir keitimas</w:t>
      </w:r>
      <w:r w:rsidR="00BE194B" w:rsidRPr="00606518">
        <w:rPr>
          <w:bCs/>
        </w:rPr>
        <w:t>:</w:t>
      </w:r>
    </w:p>
    <w:p w14:paraId="024CEC86" w14:textId="7D7DB789"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Sudarant darbų grafiką jame numatyti darbo laiko sąnaudas reikalingas PSO RAA nuostatų skaičiavimų užduočių  parengimui</w:t>
      </w:r>
      <w:r w:rsidR="00ED28A1" w:rsidRPr="00606518">
        <w:rPr>
          <w:rFonts w:cs="Arial"/>
          <w:bCs/>
          <w:szCs w:val="22"/>
          <w:lang w:val="lt-LT"/>
        </w:rPr>
        <w:t>;</w:t>
      </w:r>
    </w:p>
    <w:p w14:paraId="5C1A9491" w14:textId="5D81F735"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Įvertinti/atsižvelgti į RAA nuostatų išdavimo terminus sudarant atjungimų grafiką</w:t>
      </w:r>
      <w:r w:rsidR="00ED28A1" w:rsidRPr="00606518">
        <w:rPr>
          <w:rFonts w:cs="Arial"/>
          <w:bCs/>
          <w:szCs w:val="22"/>
          <w:lang w:val="lt-LT"/>
        </w:rPr>
        <w:t>;</w:t>
      </w:r>
    </w:p>
    <w:p w14:paraId="02C25EE2" w14:textId="117E396D"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 xml:space="preserve">RAA Nuostatų skaičiavimas pradedamas vykdyti suderinus pagrindinę įrangą pagal parengto PSO dalies </w:t>
      </w:r>
      <w:r w:rsidR="002244D3" w:rsidRPr="00606518">
        <w:rPr>
          <w:rFonts w:cs="Arial"/>
          <w:bCs/>
          <w:szCs w:val="22"/>
          <w:lang w:val="lt-LT"/>
        </w:rPr>
        <w:t>projektinių pasiūlymų</w:t>
      </w:r>
      <w:r w:rsidRPr="00606518">
        <w:rPr>
          <w:rFonts w:cs="Arial"/>
          <w:bCs/>
          <w:szCs w:val="22"/>
          <w:lang w:val="lt-LT"/>
        </w:rPr>
        <w:t>techninės specifikacijas</w:t>
      </w:r>
      <w:r w:rsidR="00ED28A1" w:rsidRPr="00606518">
        <w:rPr>
          <w:rFonts w:cs="Arial"/>
          <w:bCs/>
          <w:szCs w:val="22"/>
          <w:lang w:val="lt-LT"/>
        </w:rPr>
        <w:t>;</w:t>
      </w:r>
    </w:p>
    <w:p w14:paraId="75BEB8A0" w14:textId="33B24404"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Vienu etapu rekonstruojamai ar statomai naujai pastotei ar skirstyklai (vienam ar keliems prijunginiams jose),  RAA nuostatai išduodami  5 mėnesių laikotarpiu po pagrindinės įrangos suderinimo</w:t>
      </w:r>
      <w:r w:rsidR="00ED28A1" w:rsidRPr="00606518">
        <w:rPr>
          <w:rFonts w:cs="Arial"/>
          <w:bCs/>
          <w:szCs w:val="22"/>
          <w:lang w:val="lt-LT"/>
        </w:rPr>
        <w:t>;</w:t>
      </w:r>
    </w:p>
    <w:p w14:paraId="30BDB8A1" w14:textId="58E8136F"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Keliais etapais rekonstruojamai ar statomai naujai pastotei ar skirstyklai (vienam ar keliems prijunginiams jose), RAA nuostatai išduodami kiekvienam etapui atskirai, pirmajam etapui išduodami 5 mėnesių laikotarpių po pagrindinės įrangos suderinimo. Sekantiems etapams išduodami RAA nuostatai po kiekvieno etapo užbaigimo 3 mėnesių laikotarpyje</w:t>
      </w:r>
      <w:r w:rsidR="00ED28A1" w:rsidRPr="00606518">
        <w:rPr>
          <w:rFonts w:cs="Arial"/>
          <w:bCs/>
          <w:szCs w:val="22"/>
          <w:lang w:val="lt-LT"/>
        </w:rPr>
        <w:t>;</w:t>
      </w:r>
    </w:p>
    <w:p w14:paraId="7960D59F" w14:textId="5A3E7C30" w:rsidR="00390395"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Keliais etapai rekonstruojamoje ar statomoje pastotėje ar skirstykloje (vienam ar keliems prijunginiams jose) reikalingoms laikinų sujungimų schemoms RAA nuostatai išduodami 3 savaičių bėgyje suderinus su PSO laikinų sujungimų schema ir atjungimų grafiką</w:t>
      </w:r>
      <w:r w:rsidR="00ED28A1" w:rsidRPr="00606518">
        <w:rPr>
          <w:rFonts w:cs="Arial"/>
          <w:bCs/>
          <w:szCs w:val="22"/>
          <w:lang w:val="lt-LT"/>
        </w:rPr>
        <w:t>;</w:t>
      </w:r>
    </w:p>
    <w:p w14:paraId="12F02C80" w14:textId="732D7C70" w:rsidR="00956E92" w:rsidRPr="00606518" w:rsidRDefault="00390395" w:rsidP="00B93105">
      <w:pPr>
        <w:pStyle w:val="NoSpacing"/>
        <w:numPr>
          <w:ilvl w:val="2"/>
          <w:numId w:val="40"/>
        </w:numPr>
        <w:spacing w:line="276" w:lineRule="auto"/>
        <w:ind w:left="1701" w:hanging="992"/>
        <w:jc w:val="both"/>
        <w:rPr>
          <w:rFonts w:cs="Arial"/>
          <w:bCs/>
          <w:szCs w:val="22"/>
          <w:lang w:val="lt-LT"/>
        </w:rPr>
      </w:pPr>
      <w:r w:rsidRPr="00606518">
        <w:rPr>
          <w:rFonts w:cs="Arial"/>
          <w:bCs/>
          <w:szCs w:val="22"/>
          <w:lang w:val="lt-LT"/>
        </w:rPr>
        <w:t>Pastotėse ir skirstyklose, kuriose RAA nuostatų keitimo poreikis yra susijęs su statoma ar rekonstruojama pastote (vienu ar keliais prijunginiais jose), RAA nuostatų pakeitimai vykdomi įjungus rekonstruotą ar naujai pastatyta pastotę. Tokiais atvejais RAA nuostatų užduotys išduodamos iki rekonstruojamos ar naujai pastatytos pastotės ar skirstyklos (vieno ar kelių prijunginių jose) įjungimo po paskutinio rekonstrukcijos ar statybos etapo.</w:t>
      </w:r>
    </w:p>
    <w:p w14:paraId="6E0F15A0" w14:textId="77777777" w:rsidR="00DB030B" w:rsidRPr="00606518" w:rsidRDefault="00DB030B" w:rsidP="00956728">
      <w:pPr>
        <w:spacing w:line="276" w:lineRule="auto"/>
        <w:rPr>
          <w:rFonts w:ascii="Trebuchet MS" w:hAnsi="Trebuchet MS" w:cs="Arial"/>
          <w:bCs/>
          <w:sz w:val="22"/>
          <w:szCs w:val="22"/>
          <w:lang w:val="lt-LT"/>
        </w:rPr>
      </w:pPr>
      <w:r w:rsidRPr="00606518">
        <w:rPr>
          <w:rFonts w:ascii="Trebuchet MS" w:hAnsi="Trebuchet MS" w:cs="Arial"/>
          <w:bCs/>
          <w:sz w:val="22"/>
          <w:szCs w:val="22"/>
          <w:lang w:val="lt-LT"/>
        </w:rPr>
        <w:br w:type="page"/>
      </w:r>
    </w:p>
    <w:p w14:paraId="5D87C9D3" w14:textId="3AF25600" w:rsidR="00956E92" w:rsidRPr="00606518" w:rsidRDefault="00956E92" w:rsidP="00B93105">
      <w:pPr>
        <w:pStyle w:val="Heading1"/>
        <w:numPr>
          <w:ilvl w:val="0"/>
          <w:numId w:val="4"/>
        </w:numPr>
        <w:spacing w:line="276" w:lineRule="auto"/>
        <w:rPr>
          <w:b w:val="0"/>
          <w:bCs/>
          <w:szCs w:val="22"/>
          <w:lang w:val="lt-LT"/>
        </w:rPr>
      </w:pPr>
      <w:hyperlink w:anchor="_Toc163806432" w:history="1">
        <w:bookmarkStart w:id="21" w:name="_Toc176961800"/>
        <w:r w:rsidRPr="00606518">
          <w:rPr>
            <w:b w:val="0"/>
            <w:bCs/>
            <w:szCs w:val="22"/>
            <w:lang w:val="lt-LT"/>
          </w:rPr>
          <w:t>PROCESŲ VALDYMO IR AUTOMATIZACIJOS DALIS</w:t>
        </w:r>
        <w:bookmarkEnd w:id="21"/>
      </w:hyperlink>
    </w:p>
    <w:p w14:paraId="2FFA6FB0" w14:textId="4F6270D7" w:rsidR="00586878" w:rsidRPr="00606518" w:rsidRDefault="00586878" w:rsidP="007F19C4">
      <w:pPr>
        <w:pStyle w:val="punktas8"/>
        <w:ind w:left="709" w:hanging="709"/>
        <w:rPr>
          <w:bCs/>
        </w:rPr>
      </w:pPr>
      <w:r w:rsidRPr="00606518">
        <w:rPr>
          <w:bCs/>
        </w:rPr>
        <w:t>Turi būti numatytas visų naujai projektuojamų 110 kV prijunginių komutavimo aparatų ir įžemiklių televaldymas iš PSO DVS.</w:t>
      </w:r>
    </w:p>
    <w:p w14:paraId="2A70322D" w14:textId="77777777" w:rsidR="00586878" w:rsidRPr="00606518" w:rsidRDefault="00586878" w:rsidP="007F19C4">
      <w:pPr>
        <w:pStyle w:val="punktas8"/>
        <w:ind w:left="709" w:hanging="709"/>
        <w:rPr>
          <w:bCs/>
        </w:rPr>
      </w:pPr>
      <w:r w:rsidRPr="00606518">
        <w:rPr>
          <w:bCs/>
        </w:rPr>
        <w:t>Privalomi įdiegti komutavimo aparatų ir įžemiklių valdymo būdai:</w:t>
      </w:r>
    </w:p>
    <w:p w14:paraId="2D41B407" w14:textId="52B718DC" w:rsidR="00586878" w:rsidRPr="00606518" w:rsidRDefault="00DD44B7" w:rsidP="00B93105">
      <w:pPr>
        <w:pStyle w:val="NoSpacing"/>
        <w:numPr>
          <w:ilvl w:val="2"/>
          <w:numId w:val="42"/>
        </w:numPr>
        <w:spacing w:line="276" w:lineRule="auto"/>
        <w:ind w:left="1701" w:hanging="992"/>
        <w:jc w:val="both"/>
        <w:rPr>
          <w:rFonts w:cs="Arial"/>
          <w:bCs/>
          <w:szCs w:val="22"/>
          <w:lang w:val="lt-LT"/>
        </w:rPr>
      </w:pPr>
      <w:r w:rsidRPr="00606518">
        <w:rPr>
          <w:rFonts w:cs="Arial"/>
          <w:bCs/>
          <w:szCs w:val="22"/>
          <w:lang w:val="lt-LT"/>
        </w:rPr>
        <w:t>V</w:t>
      </w:r>
      <w:r w:rsidR="00586878" w:rsidRPr="00606518">
        <w:rPr>
          <w:rFonts w:cs="Arial"/>
          <w:bCs/>
          <w:szCs w:val="22"/>
          <w:lang w:val="lt-LT"/>
        </w:rPr>
        <w:t>ietinis valdymas – įrenginių valdymas vykdomas tiesiogiai iš įrenginio pavaros valdymo spintos;</w:t>
      </w:r>
    </w:p>
    <w:p w14:paraId="4CA4358D" w14:textId="554189D6" w:rsidR="00586878" w:rsidRPr="00606518" w:rsidRDefault="00DD44B7" w:rsidP="00B93105">
      <w:pPr>
        <w:pStyle w:val="NoSpacing"/>
        <w:numPr>
          <w:ilvl w:val="2"/>
          <w:numId w:val="42"/>
        </w:numPr>
        <w:spacing w:line="276" w:lineRule="auto"/>
        <w:ind w:left="1701" w:hanging="992"/>
        <w:jc w:val="both"/>
        <w:rPr>
          <w:rFonts w:cs="Arial"/>
          <w:bCs/>
          <w:szCs w:val="22"/>
          <w:lang w:val="lt-LT"/>
        </w:rPr>
      </w:pPr>
      <w:r w:rsidRPr="00606518">
        <w:rPr>
          <w:rFonts w:cs="Arial"/>
          <w:bCs/>
          <w:szCs w:val="22"/>
          <w:lang w:val="lt-LT"/>
        </w:rPr>
        <w:t>N</w:t>
      </w:r>
      <w:r w:rsidR="00586878" w:rsidRPr="00606518">
        <w:rPr>
          <w:rFonts w:cs="Arial"/>
          <w:bCs/>
          <w:szCs w:val="22"/>
          <w:lang w:val="lt-LT"/>
        </w:rPr>
        <w:t>uotolinis valdymas – įrenginių valdymas vykdomas iš PSO DVS arba iš prijunginio (įrenginio) individualaus valdiklio. Galimi tokie nuotolinio valdymo režimai:</w:t>
      </w:r>
    </w:p>
    <w:p w14:paraId="52A7473A" w14:textId="7216DEAC" w:rsidR="00586878" w:rsidRPr="00606518" w:rsidRDefault="0027005A" w:rsidP="00B93105">
      <w:pPr>
        <w:pStyle w:val="NoSpacing"/>
        <w:numPr>
          <w:ilvl w:val="3"/>
          <w:numId w:val="42"/>
        </w:numPr>
        <w:spacing w:line="276" w:lineRule="auto"/>
        <w:ind w:left="2835" w:hanging="1134"/>
        <w:jc w:val="both"/>
        <w:rPr>
          <w:rFonts w:cs="Arial"/>
          <w:bCs/>
          <w:szCs w:val="22"/>
          <w:lang w:val="lt-LT"/>
        </w:rPr>
      </w:pPr>
      <w:r w:rsidRPr="00606518">
        <w:rPr>
          <w:rFonts w:cs="Arial"/>
          <w:bCs/>
          <w:szCs w:val="22"/>
          <w:lang w:val="lt-LT"/>
        </w:rPr>
        <w:t>V</w:t>
      </w:r>
      <w:r w:rsidR="00586878" w:rsidRPr="00606518">
        <w:rPr>
          <w:rFonts w:cs="Arial"/>
          <w:bCs/>
          <w:szCs w:val="22"/>
          <w:lang w:val="lt-LT"/>
        </w:rPr>
        <w:t>aldymas iš prijunginio (įrenginio) valdiklio – įrenginių valdymas vykdomas tiesiogiai iš prijunginio (įrenginio) individualaus valdiklio. Tai rezervinis nuotolinio valdymo būdas;</w:t>
      </w:r>
    </w:p>
    <w:p w14:paraId="76645036" w14:textId="72696A23" w:rsidR="00586878" w:rsidRPr="00606518" w:rsidRDefault="0027005A" w:rsidP="00B93105">
      <w:pPr>
        <w:pStyle w:val="NoSpacing"/>
        <w:numPr>
          <w:ilvl w:val="3"/>
          <w:numId w:val="42"/>
        </w:numPr>
        <w:spacing w:line="276" w:lineRule="auto"/>
        <w:ind w:left="2835" w:hanging="1134"/>
        <w:jc w:val="both"/>
        <w:rPr>
          <w:rFonts w:cs="Arial"/>
          <w:bCs/>
          <w:szCs w:val="22"/>
          <w:lang w:val="lt-LT"/>
        </w:rPr>
      </w:pPr>
      <w:r w:rsidRPr="00606518">
        <w:rPr>
          <w:rFonts w:cs="Arial"/>
          <w:bCs/>
          <w:szCs w:val="22"/>
          <w:lang w:val="lt-LT"/>
        </w:rPr>
        <w:t>V</w:t>
      </w:r>
      <w:r w:rsidR="00586878" w:rsidRPr="00606518">
        <w:rPr>
          <w:rFonts w:cs="Arial"/>
          <w:bCs/>
          <w:szCs w:val="22"/>
          <w:lang w:val="lt-LT"/>
        </w:rPr>
        <w:t>aldymas iš PSO DVS. Tai pagrindinis nuotolinio valdymo būdas;</w:t>
      </w:r>
    </w:p>
    <w:p w14:paraId="01662726" w14:textId="5119B215" w:rsidR="00586878" w:rsidRPr="00606518" w:rsidRDefault="0027005A" w:rsidP="00B93105">
      <w:pPr>
        <w:pStyle w:val="NoSpacing"/>
        <w:numPr>
          <w:ilvl w:val="3"/>
          <w:numId w:val="42"/>
        </w:numPr>
        <w:spacing w:line="276" w:lineRule="auto"/>
        <w:ind w:left="2835" w:hanging="1134"/>
        <w:jc w:val="both"/>
        <w:rPr>
          <w:rFonts w:cs="Arial"/>
          <w:bCs/>
          <w:szCs w:val="22"/>
          <w:lang w:val="lt-LT"/>
        </w:rPr>
      </w:pPr>
      <w:r w:rsidRPr="00606518">
        <w:rPr>
          <w:rFonts w:cs="Arial"/>
          <w:bCs/>
          <w:szCs w:val="22"/>
          <w:lang w:val="lt-LT"/>
        </w:rPr>
        <w:t>I</w:t>
      </w:r>
      <w:r w:rsidR="00586878" w:rsidRPr="00606518">
        <w:rPr>
          <w:rFonts w:cs="Arial"/>
          <w:bCs/>
          <w:szCs w:val="22"/>
          <w:lang w:val="lt-LT"/>
        </w:rPr>
        <w:t>šjungtas valdymas – įrenginių valdymo vykdymas uždraustas.</w:t>
      </w:r>
    </w:p>
    <w:p w14:paraId="46F89646" w14:textId="77777777" w:rsidR="00586878" w:rsidRPr="00606518" w:rsidRDefault="00586878" w:rsidP="007F19C4">
      <w:pPr>
        <w:pStyle w:val="punktas8"/>
        <w:ind w:left="709" w:hanging="709"/>
        <w:rPr>
          <w:bCs/>
        </w:rPr>
      </w:pPr>
      <w:r w:rsidRPr="00606518">
        <w:rPr>
          <w:bCs/>
        </w:rPr>
        <w:t>Valdymo išjungimas, perjungimas į vietinį ar nuotolinį atliekamas valdomo įrenginio pavaros spintoje.</w:t>
      </w:r>
    </w:p>
    <w:p w14:paraId="49A9E17C" w14:textId="77777777" w:rsidR="00586878" w:rsidRPr="00606518" w:rsidRDefault="00586878" w:rsidP="007F19C4">
      <w:pPr>
        <w:pStyle w:val="punktas8"/>
        <w:ind w:left="709" w:hanging="709"/>
        <w:rPr>
          <w:bCs/>
        </w:rPr>
      </w:pPr>
      <w:r w:rsidRPr="00606518">
        <w:rPr>
          <w:bCs/>
        </w:rPr>
        <w:t>Nuotolinio valdymo režimo (iš PSO DVS) perjungimas į nuotolinio valdymo režimą (iš prijunginio (įrenginio) valdiklio) realizuojamas individualiame prijunginio valdiklyje, kuriame turi būti numatytas nuotolinio valdymo režimų perjungimų raktas, o nesant tokios galimybės – iš šalia valdiklio papildomai sumontuoto nuotolinio valdymo režimų perjungimo rakto.</w:t>
      </w:r>
    </w:p>
    <w:p w14:paraId="153C2020" w14:textId="77777777" w:rsidR="00586878" w:rsidRPr="00606518" w:rsidRDefault="00586878" w:rsidP="007F19C4">
      <w:pPr>
        <w:pStyle w:val="punktas8"/>
        <w:ind w:left="709" w:hanging="709"/>
        <w:rPr>
          <w:bCs/>
        </w:rPr>
      </w:pPr>
      <w:r w:rsidRPr="00606518">
        <w:rPr>
          <w:bCs/>
        </w:rPr>
        <w:t>Klaidingų valdymo operacijų prevencijai turi būti numatyta komutavimo aparatų (jungtuvų, skyriklių) ir įžemiklių nuotolinio valdymo operatyvinės blokuotės, kurios realizuotos sekančiai:</w:t>
      </w:r>
    </w:p>
    <w:p w14:paraId="3EA92971" w14:textId="26261F64" w:rsidR="00586878" w:rsidRPr="00606518" w:rsidRDefault="00DD44B7" w:rsidP="00B93105">
      <w:pPr>
        <w:pStyle w:val="NoSpacing"/>
        <w:numPr>
          <w:ilvl w:val="2"/>
          <w:numId w:val="43"/>
        </w:numPr>
        <w:spacing w:line="276" w:lineRule="auto"/>
        <w:ind w:left="1701" w:hanging="992"/>
        <w:jc w:val="both"/>
        <w:rPr>
          <w:rFonts w:cs="Arial"/>
          <w:bCs/>
          <w:szCs w:val="22"/>
          <w:lang w:val="lt-LT"/>
        </w:rPr>
      </w:pPr>
      <w:r w:rsidRPr="00606518">
        <w:rPr>
          <w:rFonts w:cs="Arial"/>
          <w:bCs/>
          <w:szCs w:val="22"/>
          <w:lang w:val="lt-LT"/>
        </w:rPr>
        <w:t>B</w:t>
      </w:r>
      <w:r w:rsidR="00586878" w:rsidRPr="00606518">
        <w:rPr>
          <w:rFonts w:cs="Arial"/>
          <w:bCs/>
          <w:szCs w:val="22"/>
          <w:lang w:val="lt-LT"/>
        </w:rPr>
        <w:t>lokuotės, kurios realizuojamos skyriklių ir įžemiklių pavarose (komplektas „skyriklis-įžemiklis(iai)“ yra sumontuoti viename konstrukciniame bloke), kuomet neleidžiama įjungti skyriklio kol yra įjungtas įžeminimo peilis ir atvirkščiai. Turi būti blokuojamas valdymas skyrikliui (įžemikliui) nepriklausomai iš kurios vietos yra valdoma (iš DVS, RAA valdiklio ar vietoje iš pavaros) skyriklis arba įžemiklis;</w:t>
      </w:r>
    </w:p>
    <w:p w14:paraId="7AA7A844" w14:textId="1F8F0E14" w:rsidR="00586878" w:rsidRPr="00606518" w:rsidRDefault="00DD44B7" w:rsidP="00B93105">
      <w:pPr>
        <w:pStyle w:val="NoSpacing"/>
        <w:numPr>
          <w:ilvl w:val="2"/>
          <w:numId w:val="43"/>
        </w:numPr>
        <w:spacing w:line="276" w:lineRule="auto"/>
        <w:ind w:left="1701" w:hanging="992"/>
        <w:jc w:val="both"/>
        <w:rPr>
          <w:rFonts w:cs="Arial"/>
          <w:bCs/>
          <w:szCs w:val="22"/>
          <w:lang w:val="lt-LT"/>
        </w:rPr>
      </w:pPr>
      <w:r w:rsidRPr="00606518">
        <w:rPr>
          <w:rFonts w:cs="Arial"/>
          <w:bCs/>
          <w:szCs w:val="22"/>
          <w:lang w:val="lt-LT"/>
        </w:rPr>
        <w:t>L</w:t>
      </w:r>
      <w:r w:rsidR="00586878" w:rsidRPr="00606518">
        <w:rPr>
          <w:rFonts w:cs="Arial"/>
          <w:bCs/>
          <w:szCs w:val="22"/>
          <w:lang w:val="lt-LT"/>
        </w:rPr>
        <w:t>oginės blokuotės, kurios realizuojamos pastotės įrenginių valdikliuose ir kurios neleidžia operuoti pastotės komutaciniais aparatais ir įžemikliais, kuomet nesilaikoma tam tikros loginės perjungimų sekos. Operavimo komutavimo aparatais ir įžemikliais sekos logika turi būti iš anksto suderinta su PSO</w:t>
      </w:r>
      <w:r w:rsidR="00DB030B" w:rsidRPr="00606518">
        <w:rPr>
          <w:rFonts w:cs="Arial"/>
          <w:bCs/>
          <w:szCs w:val="22"/>
          <w:lang w:val="lt-LT"/>
        </w:rPr>
        <w:t>;</w:t>
      </w:r>
    </w:p>
    <w:p w14:paraId="0CEF3F34" w14:textId="4E1BEB6F" w:rsidR="00586878" w:rsidRPr="00606518" w:rsidRDefault="00DD44B7" w:rsidP="00B93105">
      <w:pPr>
        <w:pStyle w:val="NoSpacing"/>
        <w:numPr>
          <w:ilvl w:val="2"/>
          <w:numId w:val="43"/>
        </w:numPr>
        <w:spacing w:line="276" w:lineRule="auto"/>
        <w:ind w:left="1701" w:hanging="992"/>
        <w:jc w:val="both"/>
        <w:rPr>
          <w:rFonts w:cs="Arial"/>
          <w:bCs/>
          <w:szCs w:val="22"/>
          <w:lang w:val="lt-LT"/>
        </w:rPr>
      </w:pPr>
      <w:r w:rsidRPr="00606518">
        <w:rPr>
          <w:rFonts w:cs="Arial"/>
          <w:bCs/>
          <w:szCs w:val="22"/>
          <w:lang w:val="lt-LT"/>
        </w:rPr>
        <w:t xml:space="preserve">Kai </w:t>
      </w:r>
      <w:r w:rsidR="00586878" w:rsidRPr="00606518">
        <w:rPr>
          <w:rFonts w:cs="Arial"/>
          <w:bCs/>
          <w:szCs w:val="22"/>
          <w:lang w:val="lt-LT"/>
        </w:rPr>
        <w:t>loginės blokuotės realizuojamos GOOSE žinutėmis horizontalioje komunikacijoje tarp prijunginių RAA valdiklių, jų logikoje turi būti numatyta galimybė žmogus-mašina sąsajos pagalba perjungus į vietinį valdymą to prijunginio blokuotes išjungti, perjungus į nuotolinį blokuočių logika automatiškai turi būti įjungiama. Blokuočių išjungimo režimo logika turi būti leidžiama tik esant gretimų prijunginių valdiklių gedimams, kai iš jų negaunama informacija apie komutacinių aparatų padėtis.</w:t>
      </w:r>
    </w:p>
    <w:p w14:paraId="5158632A" w14:textId="326DBBC0" w:rsidR="00586878" w:rsidRPr="00606518" w:rsidRDefault="002244D3" w:rsidP="007F19C4">
      <w:pPr>
        <w:pStyle w:val="punktas8"/>
        <w:ind w:left="709" w:hanging="709"/>
        <w:rPr>
          <w:bCs/>
        </w:rPr>
      </w:pPr>
      <w:r w:rsidRPr="00606518">
        <w:rPr>
          <w:bCs/>
        </w:rPr>
        <w:t>Projektiniuose pasiūlymuose</w:t>
      </w:r>
      <w:r w:rsidR="00586878" w:rsidRPr="00606518">
        <w:rPr>
          <w:bCs/>
        </w:rPr>
        <w:t xml:space="preserve"> įvertinti skirstomojo tinklo blokuočių būklę ir panaudojimo galimybę.</w:t>
      </w:r>
    </w:p>
    <w:p w14:paraId="46E121B7" w14:textId="77777777" w:rsidR="00586878" w:rsidRPr="00606518" w:rsidRDefault="00586878" w:rsidP="007F19C4">
      <w:pPr>
        <w:pStyle w:val="punktas8"/>
        <w:ind w:left="709" w:hanging="709"/>
        <w:rPr>
          <w:bCs/>
        </w:rPr>
      </w:pPr>
      <w:r w:rsidRPr="00606518">
        <w:rPr>
          <w:bCs/>
        </w:rPr>
        <w:t>Aukštesnės valdymo sistemų pakopos sutrikimas neturi trikdyti kitų valdymo pakopų darbo.</w:t>
      </w:r>
    </w:p>
    <w:p w14:paraId="45D7530E" w14:textId="77777777" w:rsidR="00586878" w:rsidRPr="00606518" w:rsidRDefault="00586878" w:rsidP="007F19C4">
      <w:pPr>
        <w:pStyle w:val="punktas8"/>
        <w:ind w:left="709" w:hanging="709"/>
        <w:rPr>
          <w:bCs/>
        </w:rPr>
      </w:pPr>
      <w:r w:rsidRPr="00606518">
        <w:rPr>
          <w:bCs/>
        </w:rPr>
        <w:t>Turi būti užtikrinta tos pačios įrangos valdymo galimybė vienu metu tik iš vienos vietos.</w:t>
      </w:r>
    </w:p>
    <w:p w14:paraId="709A174D" w14:textId="77777777" w:rsidR="00586878" w:rsidRPr="00606518" w:rsidRDefault="00586878" w:rsidP="007F19C4">
      <w:pPr>
        <w:pStyle w:val="punktas8"/>
        <w:ind w:left="709" w:hanging="709"/>
        <w:rPr>
          <w:bCs/>
        </w:rPr>
      </w:pPr>
      <w:r w:rsidRPr="00606518">
        <w:rPr>
          <w:bCs/>
        </w:rPr>
        <w:lastRenderedPageBreak/>
        <w:t>Transformatorių įjungimui/išjungimui, turi būti numatoma galimybė galios transformatorių 110 kV prijunginių valdymui iš skirstomojo tinklo įrenginių valdiklių, blokuojant 110 kV komutavimo aparatų ir įžemiklių, reikalingų minimai funkcijai atlikti, valdymo komandas, siunčiamas iš perdavimo tinklo valdymo sistemų ir atvirkščiai.</w:t>
      </w:r>
    </w:p>
    <w:p w14:paraId="627CCF4B" w14:textId="77777777" w:rsidR="00586878" w:rsidRPr="00606518" w:rsidRDefault="00586878" w:rsidP="007F19C4">
      <w:pPr>
        <w:pStyle w:val="punktas8"/>
        <w:ind w:left="709" w:hanging="709"/>
        <w:rPr>
          <w:bCs/>
        </w:rPr>
      </w:pPr>
      <w:r w:rsidRPr="00606518">
        <w:rPr>
          <w:bCs/>
        </w:rPr>
        <w:t>Transformatoriaus 110 kV prijunginio valdymo teisių tarp skirstomojo tinklo įrenginių valdiklių ir perdavimo tinklo įrenginių valdiklių, keitimas turi būti atliekamas iš PSO DVS. Perdavus teises kitai nuotolinio įrenginių valdymo sistemai, nuotolinis 110 kV įtampos įrenginių valdymas iš perdavimo tinklo DVS blokuojamas.</w:t>
      </w:r>
    </w:p>
    <w:p w14:paraId="692966DB" w14:textId="77777777" w:rsidR="00586878" w:rsidRPr="00606518" w:rsidRDefault="00586878" w:rsidP="007F19C4">
      <w:pPr>
        <w:pStyle w:val="punktas8"/>
        <w:ind w:left="709" w:hanging="709"/>
        <w:rPr>
          <w:bCs/>
        </w:rPr>
      </w:pPr>
      <w:r w:rsidRPr="00606518">
        <w:rPr>
          <w:bCs/>
        </w:rPr>
        <w:t>Valdymo prioritetų eiliškumas mažėjimo tvarka:</w:t>
      </w:r>
    </w:p>
    <w:p w14:paraId="745BCE00" w14:textId="099C233F" w:rsidR="00586878" w:rsidRPr="00606518" w:rsidRDefault="00DD44B7" w:rsidP="00B93105">
      <w:pPr>
        <w:pStyle w:val="NoSpacing"/>
        <w:numPr>
          <w:ilvl w:val="2"/>
          <w:numId w:val="44"/>
        </w:numPr>
        <w:spacing w:line="276" w:lineRule="auto"/>
        <w:ind w:left="1701" w:hanging="992"/>
        <w:jc w:val="both"/>
        <w:rPr>
          <w:rFonts w:cs="Arial"/>
          <w:bCs/>
          <w:szCs w:val="22"/>
          <w:lang w:val="lt-LT"/>
        </w:rPr>
      </w:pPr>
      <w:r w:rsidRPr="00606518">
        <w:rPr>
          <w:rFonts w:cs="Arial"/>
          <w:bCs/>
          <w:szCs w:val="22"/>
          <w:lang w:val="lt-LT"/>
        </w:rPr>
        <w:t>V</w:t>
      </w:r>
      <w:r w:rsidR="00586878" w:rsidRPr="00606518">
        <w:rPr>
          <w:rFonts w:cs="Arial"/>
          <w:bCs/>
          <w:szCs w:val="22"/>
          <w:lang w:val="lt-LT"/>
        </w:rPr>
        <w:t>aldymas iš PSO DVS – pagrindinis pastotės įrenginių valdymo būdas;</w:t>
      </w:r>
    </w:p>
    <w:p w14:paraId="00FACC2B" w14:textId="4600D4B2" w:rsidR="00586878" w:rsidRPr="00606518" w:rsidRDefault="00DD44B7" w:rsidP="00B93105">
      <w:pPr>
        <w:pStyle w:val="NoSpacing"/>
        <w:numPr>
          <w:ilvl w:val="2"/>
          <w:numId w:val="44"/>
        </w:numPr>
        <w:spacing w:line="276" w:lineRule="auto"/>
        <w:ind w:left="1701" w:hanging="992"/>
        <w:jc w:val="both"/>
        <w:rPr>
          <w:rFonts w:cs="Arial"/>
          <w:bCs/>
          <w:szCs w:val="22"/>
          <w:lang w:val="lt-LT"/>
        </w:rPr>
      </w:pPr>
      <w:r w:rsidRPr="00606518">
        <w:rPr>
          <w:rFonts w:cs="Arial"/>
          <w:bCs/>
          <w:szCs w:val="22"/>
          <w:lang w:val="lt-LT"/>
        </w:rPr>
        <w:t>V</w:t>
      </w:r>
      <w:r w:rsidR="00586878" w:rsidRPr="00606518">
        <w:rPr>
          <w:rFonts w:cs="Arial"/>
          <w:bCs/>
          <w:szCs w:val="22"/>
          <w:lang w:val="lt-LT"/>
        </w:rPr>
        <w:t>aldymas iš prijunginio (įrenginio) valdiklio. Šis valdymo būdas privalo turėti visas valdymui reikalingas logines blokuotes (blokuotes dėl perjungimų sekos), kurios realizuotos šio prijunginio (įrenginio) valdiklyje. Tai rezervinis nuotolinio valdymo būdas, kuris naudojamas tuomet, kai nėra galimybės valdyti įrenginių iš PSO DVS;</w:t>
      </w:r>
    </w:p>
    <w:p w14:paraId="30772BF8" w14:textId="28EC7BF8" w:rsidR="00586878" w:rsidRPr="00606518" w:rsidRDefault="00DD44B7" w:rsidP="00B93105">
      <w:pPr>
        <w:pStyle w:val="NoSpacing"/>
        <w:numPr>
          <w:ilvl w:val="2"/>
          <w:numId w:val="44"/>
        </w:numPr>
        <w:spacing w:line="276" w:lineRule="auto"/>
        <w:ind w:left="1701" w:hanging="992"/>
        <w:jc w:val="both"/>
        <w:rPr>
          <w:rFonts w:cs="Arial"/>
          <w:bCs/>
          <w:szCs w:val="22"/>
          <w:lang w:val="lt-LT"/>
        </w:rPr>
      </w:pPr>
      <w:r w:rsidRPr="00606518">
        <w:rPr>
          <w:rFonts w:cs="Arial"/>
          <w:bCs/>
          <w:szCs w:val="22"/>
          <w:lang w:val="lt-LT"/>
        </w:rPr>
        <w:t>V</w:t>
      </w:r>
      <w:r w:rsidR="00586878" w:rsidRPr="00606518">
        <w:rPr>
          <w:rFonts w:cs="Arial"/>
          <w:bCs/>
          <w:szCs w:val="22"/>
          <w:lang w:val="lt-LT"/>
        </w:rPr>
        <w:t>ietinis valdymas – iš įrenginio pavaros valdymo spintos. Tai – remontinis valdymo būdas. Šiuo būdu valdomi įrenginiai neturi loginių blokuočių, išskyrus mechanines blokuotes, realizuotas pačiuose įrenginiuose.</w:t>
      </w:r>
    </w:p>
    <w:p w14:paraId="66DE9239" w14:textId="77777777" w:rsidR="00586878" w:rsidRPr="00606518" w:rsidRDefault="00586878" w:rsidP="007F19C4">
      <w:pPr>
        <w:pStyle w:val="punktas8"/>
        <w:ind w:left="709" w:hanging="709"/>
        <w:rPr>
          <w:bCs/>
        </w:rPr>
      </w:pPr>
      <w:r w:rsidRPr="00606518">
        <w:rPr>
          <w:bCs/>
        </w:rPr>
        <w:t>Turi būti perduodama ši realaus laiko informacija (perdavimo kryptis į PSO DVS) apie įrenginių būklę: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8775"/>
      </w:tblGrid>
      <w:tr w:rsidR="0027005A" w:rsidRPr="00606518" w14:paraId="5C6F1D93" w14:textId="77777777" w:rsidTr="007F19C4">
        <w:trPr>
          <w:trHeight w:val="672"/>
        </w:trPr>
        <w:tc>
          <w:tcPr>
            <w:tcW w:w="375" w:type="pct"/>
            <w:shd w:val="clear" w:color="auto" w:fill="auto"/>
            <w:vAlign w:val="center"/>
            <w:hideMark/>
          </w:tcPr>
          <w:p w14:paraId="3AE6EFC7" w14:textId="7717BD58"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Eil. Nr.</w:t>
            </w:r>
          </w:p>
        </w:tc>
        <w:tc>
          <w:tcPr>
            <w:tcW w:w="4625" w:type="pct"/>
            <w:shd w:val="clear" w:color="auto" w:fill="auto"/>
            <w:vAlign w:val="center"/>
            <w:hideMark/>
          </w:tcPr>
          <w:p w14:paraId="4889758A"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Realaus laiko informacijos apibūdinimas</w:t>
            </w:r>
          </w:p>
        </w:tc>
      </w:tr>
      <w:tr w:rsidR="0027005A" w:rsidRPr="00606518" w14:paraId="670D2D4F" w14:textId="77777777" w:rsidTr="007F19C4">
        <w:trPr>
          <w:trHeight w:val="300"/>
        </w:trPr>
        <w:tc>
          <w:tcPr>
            <w:tcW w:w="5000" w:type="pct"/>
            <w:gridSpan w:val="2"/>
            <w:shd w:val="clear" w:color="auto" w:fill="auto"/>
            <w:vAlign w:val="center"/>
            <w:hideMark/>
          </w:tcPr>
          <w:p w14:paraId="2DCE8691"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TP 110 kV dalies įrenginių signalizacija:</w:t>
            </w:r>
          </w:p>
        </w:tc>
      </w:tr>
      <w:tr w:rsidR="0027005A" w:rsidRPr="00C14433" w14:paraId="12D5FEF3" w14:textId="77777777" w:rsidTr="007F19C4">
        <w:trPr>
          <w:trHeight w:val="300"/>
        </w:trPr>
        <w:tc>
          <w:tcPr>
            <w:tcW w:w="375" w:type="pct"/>
            <w:shd w:val="clear" w:color="auto" w:fill="auto"/>
            <w:vAlign w:val="center"/>
            <w:hideMark/>
          </w:tcPr>
          <w:p w14:paraId="7F901838"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1</w:t>
            </w:r>
          </w:p>
        </w:tc>
        <w:tc>
          <w:tcPr>
            <w:tcW w:w="4625" w:type="pct"/>
            <w:shd w:val="clear" w:color="auto" w:fill="auto"/>
            <w:vAlign w:val="center"/>
            <w:hideMark/>
          </w:tcPr>
          <w:p w14:paraId="55FE2B75"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Visų komutavimo aparatų ir įžemiklių padėtys.</w:t>
            </w:r>
          </w:p>
        </w:tc>
      </w:tr>
      <w:tr w:rsidR="0027005A" w:rsidRPr="00606518" w14:paraId="3765FBD5" w14:textId="77777777" w:rsidTr="007F19C4">
        <w:trPr>
          <w:trHeight w:val="590"/>
        </w:trPr>
        <w:tc>
          <w:tcPr>
            <w:tcW w:w="375" w:type="pct"/>
            <w:shd w:val="clear" w:color="auto" w:fill="auto"/>
            <w:vAlign w:val="center"/>
            <w:hideMark/>
          </w:tcPr>
          <w:p w14:paraId="36A262C8"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w:t>
            </w:r>
          </w:p>
        </w:tc>
        <w:tc>
          <w:tcPr>
            <w:tcW w:w="4625" w:type="pct"/>
            <w:shd w:val="clear" w:color="auto" w:fill="auto"/>
            <w:vAlign w:val="center"/>
            <w:hideMark/>
          </w:tcPr>
          <w:p w14:paraId="0EB45678"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Relinių apsaugų ir automatikos suveikimas (kiekvienos apsaugos).</w:t>
            </w:r>
          </w:p>
        </w:tc>
      </w:tr>
      <w:tr w:rsidR="0027005A" w:rsidRPr="00C14433" w14:paraId="53F0A4E5" w14:textId="77777777" w:rsidTr="007F19C4">
        <w:trPr>
          <w:trHeight w:val="300"/>
        </w:trPr>
        <w:tc>
          <w:tcPr>
            <w:tcW w:w="375" w:type="pct"/>
            <w:shd w:val="clear" w:color="auto" w:fill="auto"/>
            <w:vAlign w:val="center"/>
            <w:hideMark/>
          </w:tcPr>
          <w:p w14:paraId="5E7AE3BB"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3</w:t>
            </w:r>
          </w:p>
        </w:tc>
        <w:tc>
          <w:tcPr>
            <w:tcW w:w="4625" w:type="pct"/>
            <w:shd w:val="clear" w:color="auto" w:fill="auto"/>
            <w:vAlign w:val="center"/>
            <w:hideMark/>
          </w:tcPr>
          <w:p w14:paraId="2B7F7678"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Įrenginių RAA funkcijų valdymo ir blokavimo būsenos.</w:t>
            </w:r>
          </w:p>
        </w:tc>
      </w:tr>
      <w:tr w:rsidR="0027005A" w:rsidRPr="00606518" w14:paraId="1EB7AD6F" w14:textId="77777777" w:rsidTr="007F19C4">
        <w:trPr>
          <w:trHeight w:val="300"/>
        </w:trPr>
        <w:tc>
          <w:tcPr>
            <w:tcW w:w="375" w:type="pct"/>
            <w:shd w:val="clear" w:color="auto" w:fill="auto"/>
            <w:vAlign w:val="center"/>
            <w:hideMark/>
          </w:tcPr>
          <w:p w14:paraId="51F2D416"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4</w:t>
            </w:r>
          </w:p>
        </w:tc>
        <w:tc>
          <w:tcPr>
            <w:tcW w:w="4625" w:type="pct"/>
            <w:shd w:val="clear" w:color="auto" w:fill="auto"/>
            <w:vAlign w:val="center"/>
            <w:hideMark/>
          </w:tcPr>
          <w:p w14:paraId="6BBF233C"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PT eksploatuojamos įrangos gedimai.</w:t>
            </w:r>
          </w:p>
        </w:tc>
      </w:tr>
      <w:tr w:rsidR="0027005A" w:rsidRPr="00C14433" w14:paraId="339CF3E7" w14:textId="77777777" w:rsidTr="007F19C4">
        <w:trPr>
          <w:trHeight w:val="590"/>
        </w:trPr>
        <w:tc>
          <w:tcPr>
            <w:tcW w:w="375" w:type="pct"/>
            <w:shd w:val="clear" w:color="auto" w:fill="auto"/>
            <w:vAlign w:val="center"/>
            <w:hideMark/>
          </w:tcPr>
          <w:p w14:paraId="07853FE3"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5</w:t>
            </w:r>
          </w:p>
        </w:tc>
        <w:tc>
          <w:tcPr>
            <w:tcW w:w="4625" w:type="pct"/>
            <w:shd w:val="clear" w:color="auto" w:fill="auto"/>
            <w:vAlign w:val="center"/>
            <w:hideMark/>
          </w:tcPr>
          <w:p w14:paraId="1DF0A2A9"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Prijunginių RAA nuostatų grupių atvaizdavimas, kuomet RAA nuostatų grupės valdomos diskretinio tipo komandomis.</w:t>
            </w:r>
          </w:p>
        </w:tc>
      </w:tr>
      <w:tr w:rsidR="0027005A" w:rsidRPr="00606518" w14:paraId="79706B75" w14:textId="77777777" w:rsidTr="007F19C4">
        <w:trPr>
          <w:trHeight w:val="300"/>
        </w:trPr>
        <w:tc>
          <w:tcPr>
            <w:tcW w:w="375" w:type="pct"/>
            <w:shd w:val="clear" w:color="auto" w:fill="auto"/>
            <w:vAlign w:val="center"/>
            <w:hideMark/>
          </w:tcPr>
          <w:p w14:paraId="2745BBD6"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6</w:t>
            </w:r>
          </w:p>
        </w:tc>
        <w:tc>
          <w:tcPr>
            <w:tcW w:w="4625" w:type="pct"/>
            <w:shd w:val="clear" w:color="auto" w:fill="auto"/>
            <w:vAlign w:val="center"/>
            <w:hideMark/>
          </w:tcPr>
          <w:p w14:paraId="3943CF31"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Prijunginio nuotolinio valdymo režimas perjungtas į:</w:t>
            </w:r>
          </w:p>
        </w:tc>
      </w:tr>
      <w:tr w:rsidR="0027005A" w:rsidRPr="00606518" w14:paraId="534EB520" w14:textId="77777777" w:rsidTr="007F19C4">
        <w:trPr>
          <w:trHeight w:val="300"/>
        </w:trPr>
        <w:tc>
          <w:tcPr>
            <w:tcW w:w="375" w:type="pct"/>
            <w:shd w:val="clear" w:color="auto" w:fill="auto"/>
            <w:vAlign w:val="center"/>
            <w:hideMark/>
          </w:tcPr>
          <w:p w14:paraId="68D74D7B"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6.1</w:t>
            </w:r>
          </w:p>
        </w:tc>
        <w:tc>
          <w:tcPr>
            <w:tcW w:w="4625" w:type="pct"/>
            <w:shd w:val="clear" w:color="auto" w:fill="auto"/>
            <w:vAlign w:val="center"/>
            <w:hideMark/>
          </w:tcPr>
          <w:p w14:paraId="26C449C4"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 xml:space="preserve">     Valdymą iš DVS;</w:t>
            </w:r>
          </w:p>
        </w:tc>
      </w:tr>
      <w:tr w:rsidR="0027005A" w:rsidRPr="00606518" w14:paraId="19C741B0" w14:textId="77777777" w:rsidTr="007F19C4">
        <w:trPr>
          <w:trHeight w:val="300"/>
        </w:trPr>
        <w:tc>
          <w:tcPr>
            <w:tcW w:w="375" w:type="pct"/>
            <w:shd w:val="clear" w:color="auto" w:fill="auto"/>
            <w:vAlign w:val="center"/>
            <w:hideMark/>
          </w:tcPr>
          <w:p w14:paraId="0D876D10"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6.2</w:t>
            </w:r>
          </w:p>
        </w:tc>
        <w:tc>
          <w:tcPr>
            <w:tcW w:w="4625" w:type="pct"/>
            <w:shd w:val="clear" w:color="auto" w:fill="auto"/>
            <w:vAlign w:val="center"/>
            <w:hideMark/>
          </w:tcPr>
          <w:p w14:paraId="1F6FA986"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 xml:space="preserve">     Valdymą iš prijunginio (įrenginio) valdiklio.</w:t>
            </w:r>
          </w:p>
        </w:tc>
      </w:tr>
      <w:tr w:rsidR="0027005A" w:rsidRPr="00606518" w14:paraId="11FE34F1" w14:textId="77777777" w:rsidTr="007F19C4">
        <w:trPr>
          <w:trHeight w:val="300"/>
        </w:trPr>
        <w:tc>
          <w:tcPr>
            <w:tcW w:w="375" w:type="pct"/>
            <w:shd w:val="clear" w:color="auto" w:fill="auto"/>
            <w:vAlign w:val="center"/>
            <w:hideMark/>
          </w:tcPr>
          <w:p w14:paraId="0C2FC5C5"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7</w:t>
            </w:r>
          </w:p>
        </w:tc>
        <w:tc>
          <w:tcPr>
            <w:tcW w:w="4625" w:type="pct"/>
            <w:shd w:val="clear" w:color="auto" w:fill="auto"/>
            <w:vAlign w:val="center"/>
            <w:hideMark/>
          </w:tcPr>
          <w:p w14:paraId="1FC2DF53"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Prijunginio įrenginių valdymo režimas perjungtas į:</w:t>
            </w:r>
          </w:p>
        </w:tc>
      </w:tr>
      <w:tr w:rsidR="0027005A" w:rsidRPr="00606518" w14:paraId="16F49B7A" w14:textId="77777777" w:rsidTr="007F19C4">
        <w:trPr>
          <w:trHeight w:val="300"/>
        </w:trPr>
        <w:tc>
          <w:tcPr>
            <w:tcW w:w="375" w:type="pct"/>
            <w:shd w:val="clear" w:color="auto" w:fill="auto"/>
            <w:vAlign w:val="center"/>
            <w:hideMark/>
          </w:tcPr>
          <w:p w14:paraId="6041C775"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7.1</w:t>
            </w:r>
          </w:p>
        </w:tc>
        <w:tc>
          <w:tcPr>
            <w:tcW w:w="4625" w:type="pct"/>
            <w:shd w:val="clear" w:color="auto" w:fill="auto"/>
            <w:vAlign w:val="center"/>
            <w:hideMark/>
          </w:tcPr>
          <w:p w14:paraId="568DBF66"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 xml:space="preserve">     Nuotolinį valdymą;</w:t>
            </w:r>
          </w:p>
        </w:tc>
      </w:tr>
      <w:tr w:rsidR="0027005A" w:rsidRPr="00606518" w14:paraId="1F27FB79" w14:textId="77777777" w:rsidTr="007F19C4">
        <w:trPr>
          <w:trHeight w:val="300"/>
        </w:trPr>
        <w:tc>
          <w:tcPr>
            <w:tcW w:w="375" w:type="pct"/>
            <w:shd w:val="clear" w:color="auto" w:fill="auto"/>
            <w:vAlign w:val="center"/>
            <w:hideMark/>
          </w:tcPr>
          <w:p w14:paraId="40FD4E9E"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7.2</w:t>
            </w:r>
          </w:p>
        </w:tc>
        <w:tc>
          <w:tcPr>
            <w:tcW w:w="4625" w:type="pct"/>
            <w:shd w:val="clear" w:color="auto" w:fill="auto"/>
            <w:vAlign w:val="center"/>
            <w:hideMark/>
          </w:tcPr>
          <w:p w14:paraId="50BDDF2F"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 xml:space="preserve">     Vietinį valdymą;</w:t>
            </w:r>
          </w:p>
        </w:tc>
      </w:tr>
      <w:tr w:rsidR="0027005A" w:rsidRPr="00606518" w14:paraId="19CF5818" w14:textId="77777777" w:rsidTr="007F19C4">
        <w:trPr>
          <w:trHeight w:val="590"/>
        </w:trPr>
        <w:tc>
          <w:tcPr>
            <w:tcW w:w="375" w:type="pct"/>
            <w:shd w:val="clear" w:color="auto" w:fill="auto"/>
            <w:vAlign w:val="center"/>
            <w:hideMark/>
          </w:tcPr>
          <w:p w14:paraId="5BE70BED"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7.3</w:t>
            </w:r>
          </w:p>
        </w:tc>
        <w:tc>
          <w:tcPr>
            <w:tcW w:w="4625" w:type="pct"/>
            <w:shd w:val="clear" w:color="auto" w:fill="auto"/>
            <w:vAlign w:val="center"/>
            <w:hideMark/>
          </w:tcPr>
          <w:p w14:paraId="49C15B10"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 xml:space="preserve">     Išjungtas (negalimas nei nuotolinis nei vietinis valdymo režimai).</w:t>
            </w:r>
          </w:p>
        </w:tc>
      </w:tr>
      <w:tr w:rsidR="0027005A" w:rsidRPr="00606518" w14:paraId="13E0B66A" w14:textId="77777777" w:rsidTr="007F19C4">
        <w:trPr>
          <w:trHeight w:val="300"/>
        </w:trPr>
        <w:tc>
          <w:tcPr>
            <w:tcW w:w="375" w:type="pct"/>
            <w:shd w:val="clear" w:color="auto" w:fill="auto"/>
            <w:vAlign w:val="center"/>
            <w:hideMark/>
          </w:tcPr>
          <w:p w14:paraId="42735E0C"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8</w:t>
            </w:r>
          </w:p>
        </w:tc>
        <w:tc>
          <w:tcPr>
            <w:tcW w:w="4625" w:type="pct"/>
            <w:shd w:val="clear" w:color="auto" w:fill="auto"/>
            <w:vAlign w:val="center"/>
            <w:hideMark/>
          </w:tcPr>
          <w:p w14:paraId="5EEBB738"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Įtampos transformatorių žemos pusės įtampos aj padėtys.</w:t>
            </w:r>
          </w:p>
        </w:tc>
      </w:tr>
      <w:tr w:rsidR="0027005A" w:rsidRPr="00C14433" w14:paraId="25F2FA05" w14:textId="77777777" w:rsidTr="007F19C4">
        <w:trPr>
          <w:trHeight w:val="1170"/>
        </w:trPr>
        <w:tc>
          <w:tcPr>
            <w:tcW w:w="375" w:type="pct"/>
            <w:shd w:val="clear" w:color="auto" w:fill="auto"/>
            <w:vAlign w:val="center"/>
            <w:hideMark/>
          </w:tcPr>
          <w:p w14:paraId="2EC2B688"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9</w:t>
            </w:r>
          </w:p>
        </w:tc>
        <w:tc>
          <w:tcPr>
            <w:tcW w:w="4625" w:type="pct"/>
            <w:shd w:val="clear" w:color="auto" w:fill="auto"/>
            <w:vAlign w:val="center"/>
            <w:hideMark/>
          </w:tcPr>
          <w:p w14:paraId="7EE157D1"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Elektros energijos apskaitos įtampos grandinėse įrengtų aj ir automatinio rezervo įjungimo (toliau – ARĮ) būklė (ARĮ būsena perduodama tuomet, kai yra numatytas ir suprojektuotas ARĮ nuo rezervuojančių įtampos grandinių)</w:t>
            </w:r>
          </w:p>
        </w:tc>
      </w:tr>
      <w:tr w:rsidR="0027005A" w:rsidRPr="00606518" w14:paraId="00ECF22A" w14:textId="77777777" w:rsidTr="007F19C4">
        <w:trPr>
          <w:trHeight w:val="300"/>
        </w:trPr>
        <w:tc>
          <w:tcPr>
            <w:tcW w:w="375" w:type="pct"/>
            <w:shd w:val="clear" w:color="auto" w:fill="auto"/>
            <w:vAlign w:val="center"/>
            <w:hideMark/>
          </w:tcPr>
          <w:p w14:paraId="756E467D"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cs="Arial"/>
                <w:bCs/>
                <w:sz w:val="22"/>
                <w:szCs w:val="22"/>
                <w:lang w:val="lt-LT"/>
              </w:rPr>
              <w:t>10</w:t>
            </w:r>
          </w:p>
        </w:tc>
        <w:tc>
          <w:tcPr>
            <w:tcW w:w="4625" w:type="pct"/>
            <w:shd w:val="clear" w:color="auto" w:fill="auto"/>
            <w:vAlign w:val="center"/>
            <w:hideMark/>
          </w:tcPr>
          <w:p w14:paraId="22931DDA"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PT gaisrinės signalizacijos poveikio signalas.</w:t>
            </w:r>
          </w:p>
        </w:tc>
      </w:tr>
      <w:tr w:rsidR="0027005A" w:rsidRPr="00606518" w14:paraId="404C09D9" w14:textId="77777777" w:rsidTr="007F19C4">
        <w:trPr>
          <w:trHeight w:val="300"/>
        </w:trPr>
        <w:tc>
          <w:tcPr>
            <w:tcW w:w="375" w:type="pct"/>
            <w:shd w:val="clear" w:color="auto" w:fill="auto"/>
            <w:vAlign w:val="center"/>
            <w:hideMark/>
          </w:tcPr>
          <w:p w14:paraId="1D12F10E"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11</w:t>
            </w:r>
          </w:p>
        </w:tc>
        <w:tc>
          <w:tcPr>
            <w:tcW w:w="4625" w:type="pct"/>
            <w:shd w:val="clear" w:color="auto" w:fill="auto"/>
            <w:vAlign w:val="center"/>
            <w:hideMark/>
          </w:tcPr>
          <w:p w14:paraId="7AB6579D" w14:textId="77777777" w:rsidR="00DB030B" w:rsidRPr="00606518" w:rsidRDefault="00DB030B" w:rsidP="00956728">
            <w:pPr>
              <w:spacing w:line="276" w:lineRule="auto"/>
              <w:rPr>
                <w:rFonts w:ascii="Trebuchet MS" w:hAnsi="Trebuchet MS"/>
                <w:bCs/>
                <w:sz w:val="22"/>
                <w:szCs w:val="22"/>
                <w:lang w:val="lt-LT"/>
              </w:rPr>
            </w:pPr>
            <w:r w:rsidRPr="00606518">
              <w:rPr>
                <w:rFonts w:ascii="Trebuchet MS" w:hAnsi="Trebuchet MS"/>
                <w:bCs/>
                <w:sz w:val="22"/>
                <w:szCs w:val="22"/>
                <w:lang w:val="lt-LT"/>
              </w:rPr>
              <w:t>110 kV jungtuvo valdymo grandinių būsena.</w:t>
            </w:r>
          </w:p>
        </w:tc>
      </w:tr>
      <w:tr w:rsidR="0027005A" w:rsidRPr="00C14433" w14:paraId="6C4BC9BC" w14:textId="77777777" w:rsidTr="007F19C4">
        <w:trPr>
          <w:trHeight w:val="1249"/>
        </w:trPr>
        <w:tc>
          <w:tcPr>
            <w:tcW w:w="375" w:type="pct"/>
            <w:shd w:val="clear" w:color="auto" w:fill="auto"/>
            <w:vAlign w:val="center"/>
            <w:hideMark/>
          </w:tcPr>
          <w:p w14:paraId="4022A9F7"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lastRenderedPageBreak/>
              <w:t>12</w:t>
            </w:r>
          </w:p>
        </w:tc>
        <w:tc>
          <w:tcPr>
            <w:tcW w:w="4625" w:type="pct"/>
            <w:shd w:val="clear" w:color="auto" w:fill="auto"/>
            <w:vAlign w:val="center"/>
            <w:hideMark/>
          </w:tcPr>
          <w:p w14:paraId="0CDF444C"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Prijunginio RAA terminalų ir valdiklių gedimai, RAA terminalų ir valdiklių maitinimo grandinių automatinių jungiklių (aj) padėtys. Signalai formuojami (apjungiami į apibendrintus pastotės RAA terminalų ir valdiklių lygmenyje) pagal prijunginį, kuriam priklauso šie RAA terminalai ir valdikliai.</w:t>
            </w:r>
          </w:p>
        </w:tc>
      </w:tr>
      <w:tr w:rsidR="0027005A" w:rsidRPr="00606518" w14:paraId="5A15BF61" w14:textId="77777777" w:rsidTr="007F19C4">
        <w:trPr>
          <w:trHeight w:val="1391"/>
        </w:trPr>
        <w:tc>
          <w:tcPr>
            <w:tcW w:w="375" w:type="pct"/>
            <w:shd w:val="clear" w:color="auto" w:fill="auto"/>
            <w:vAlign w:val="center"/>
            <w:hideMark/>
          </w:tcPr>
          <w:p w14:paraId="32871EFE"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13</w:t>
            </w:r>
          </w:p>
        </w:tc>
        <w:tc>
          <w:tcPr>
            <w:tcW w:w="4625" w:type="pct"/>
            <w:shd w:val="clear" w:color="auto" w:fill="auto"/>
            <w:vAlign w:val="center"/>
            <w:hideMark/>
          </w:tcPr>
          <w:p w14:paraId="04BCCD1F"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Jungtuvų valdymo grandinių ir pavaros maitinimo grandinių automatinių jungiklių (aj) padėtys. Signalai formuojami atskirai kiekvienam jungtuvui pagal grandinių tipą (valdymo arba pavaros maitinimo grandinių tipus). Esant bendram minėtų grandinių maitinimo aj, formuojamas bendras signalas. Taikoma aj sumontuotiems jungtuvų pavarose ir/arba KSSRS, NSSRS.</w:t>
            </w:r>
          </w:p>
        </w:tc>
      </w:tr>
      <w:tr w:rsidR="0027005A" w:rsidRPr="00C14433" w14:paraId="37343A9D" w14:textId="77777777" w:rsidTr="007F19C4">
        <w:trPr>
          <w:trHeight w:val="1551"/>
        </w:trPr>
        <w:tc>
          <w:tcPr>
            <w:tcW w:w="375" w:type="pct"/>
            <w:shd w:val="clear" w:color="auto" w:fill="auto"/>
            <w:vAlign w:val="center"/>
            <w:hideMark/>
          </w:tcPr>
          <w:p w14:paraId="0F5BD105"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14</w:t>
            </w:r>
          </w:p>
        </w:tc>
        <w:tc>
          <w:tcPr>
            <w:tcW w:w="4625" w:type="pct"/>
            <w:shd w:val="clear" w:color="auto" w:fill="auto"/>
            <w:vAlign w:val="center"/>
            <w:hideMark/>
          </w:tcPr>
          <w:p w14:paraId="506E6C0E"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Prijunginių skyriklių ir įžemiklių valdymo grandinių ir pavarų maitinimo grandinių aj padėtys. Signalai formuojami atskirai kiekvienam prijunginiui pagal grandinių tipą (valdymo arba pavaros maitinimo grandinių tipus). Esant bendram minėtų grandinių maitinimo aj, formuojamas bendras signalas. Taikoma aj sumontuotiems prijunginių skyriklių ir įžemiklių pavarose ir/arba KSSRS, NSSRS.</w:t>
            </w:r>
          </w:p>
        </w:tc>
      </w:tr>
      <w:tr w:rsidR="0027005A" w:rsidRPr="00C14433" w14:paraId="7AB32DDB" w14:textId="77777777" w:rsidTr="007F19C4">
        <w:trPr>
          <w:trHeight w:val="978"/>
        </w:trPr>
        <w:tc>
          <w:tcPr>
            <w:tcW w:w="375" w:type="pct"/>
            <w:shd w:val="clear" w:color="auto" w:fill="auto"/>
            <w:vAlign w:val="center"/>
            <w:hideMark/>
          </w:tcPr>
          <w:p w14:paraId="69B97798"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15</w:t>
            </w:r>
          </w:p>
        </w:tc>
        <w:tc>
          <w:tcPr>
            <w:tcW w:w="4625" w:type="pct"/>
            <w:shd w:val="clear" w:color="auto" w:fill="auto"/>
            <w:vAlign w:val="center"/>
            <w:hideMark/>
          </w:tcPr>
          <w:p w14:paraId="0B2DE4E7"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Informacija apie galios transformatoriaus 110 kV prijunginio nuotolinio valdymo teisių (tarp transformatorių eksploatuojančios organizacijos valdiklių ir perdavimo tinklo pastotės valdiklių) pasirinkimą.</w:t>
            </w:r>
          </w:p>
        </w:tc>
      </w:tr>
      <w:tr w:rsidR="0027005A" w:rsidRPr="00606518" w14:paraId="7B8837E4" w14:textId="77777777" w:rsidTr="007F19C4">
        <w:trPr>
          <w:trHeight w:val="300"/>
        </w:trPr>
        <w:tc>
          <w:tcPr>
            <w:tcW w:w="5000" w:type="pct"/>
            <w:gridSpan w:val="2"/>
            <w:shd w:val="clear" w:color="auto" w:fill="auto"/>
            <w:vAlign w:val="center"/>
            <w:hideMark/>
          </w:tcPr>
          <w:p w14:paraId="46F336C0"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PT dalies įrenginių bendros paskirties signalizacijos apimtys:</w:t>
            </w:r>
          </w:p>
        </w:tc>
      </w:tr>
      <w:tr w:rsidR="0027005A" w:rsidRPr="00C14433" w14:paraId="0CC757E2" w14:textId="77777777" w:rsidTr="007F19C4">
        <w:trPr>
          <w:trHeight w:val="502"/>
        </w:trPr>
        <w:tc>
          <w:tcPr>
            <w:tcW w:w="375" w:type="pct"/>
            <w:shd w:val="clear" w:color="auto" w:fill="auto"/>
            <w:vAlign w:val="center"/>
            <w:hideMark/>
          </w:tcPr>
          <w:p w14:paraId="33D5255B"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16</w:t>
            </w:r>
          </w:p>
        </w:tc>
        <w:tc>
          <w:tcPr>
            <w:tcW w:w="4625" w:type="pct"/>
            <w:shd w:val="clear" w:color="auto" w:fill="auto"/>
            <w:vAlign w:val="center"/>
            <w:hideMark/>
          </w:tcPr>
          <w:p w14:paraId="1306F3E5"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PT KSSRS įvadinių ir sekcijinių aj būsenos, ARĮ būsena ir poveikis.</w:t>
            </w:r>
          </w:p>
        </w:tc>
      </w:tr>
      <w:tr w:rsidR="0027005A" w:rsidRPr="00C14433" w14:paraId="44B75EFE" w14:textId="77777777" w:rsidTr="007F19C4">
        <w:trPr>
          <w:trHeight w:val="590"/>
        </w:trPr>
        <w:tc>
          <w:tcPr>
            <w:tcW w:w="375" w:type="pct"/>
            <w:shd w:val="clear" w:color="auto" w:fill="auto"/>
            <w:vAlign w:val="center"/>
            <w:hideMark/>
          </w:tcPr>
          <w:p w14:paraId="56833BB6"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17</w:t>
            </w:r>
          </w:p>
        </w:tc>
        <w:tc>
          <w:tcPr>
            <w:tcW w:w="4625" w:type="pct"/>
            <w:shd w:val="clear" w:color="auto" w:fill="auto"/>
            <w:vAlign w:val="center"/>
            <w:hideMark/>
          </w:tcPr>
          <w:p w14:paraId="0396A151"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PT NSSRS įvadinių aj ir sekcijinių aj būsenos, įžemėjimo signalizacija, NSSRS akumuliatorių įkroviklių būsenos.</w:t>
            </w:r>
          </w:p>
        </w:tc>
      </w:tr>
      <w:tr w:rsidR="0027005A" w:rsidRPr="00606518" w14:paraId="4AD1B51F" w14:textId="77777777" w:rsidTr="007F19C4">
        <w:trPr>
          <w:trHeight w:val="703"/>
        </w:trPr>
        <w:tc>
          <w:tcPr>
            <w:tcW w:w="375" w:type="pct"/>
            <w:shd w:val="clear" w:color="auto" w:fill="auto"/>
            <w:vAlign w:val="center"/>
            <w:hideMark/>
          </w:tcPr>
          <w:p w14:paraId="49C40373"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18</w:t>
            </w:r>
          </w:p>
        </w:tc>
        <w:tc>
          <w:tcPr>
            <w:tcW w:w="4625" w:type="pct"/>
            <w:shd w:val="clear" w:color="auto" w:fill="auto"/>
            <w:vAlign w:val="center"/>
            <w:hideMark/>
          </w:tcPr>
          <w:p w14:paraId="7FC5300F"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Prijunginių jungtuvų pavarų šildymo grandinių aj. Prijunginių jungtuvų pavarų šildymo grandinių aj apjungiami visai transformatorių pastotei.</w:t>
            </w:r>
          </w:p>
        </w:tc>
      </w:tr>
      <w:tr w:rsidR="0027005A" w:rsidRPr="00C14433" w14:paraId="28E800AA" w14:textId="77777777" w:rsidTr="007F19C4">
        <w:trPr>
          <w:trHeight w:val="658"/>
        </w:trPr>
        <w:tc>
          <w:tcPr>
            <w:tcW w:w="375" w:type="pct"/>
            <w:shd w:val="clear" w:color="auto" w:fill="auto"/>
            <w:vAlign w:val="center"/>
            <w:hideMark/>
          </w:tcPr>
          <w:p w14:paraId="6A1E41E6"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19</w:t>
            </w:r>
          </w:p>
        </w:tc>
        <w:tc>
          <w:tcPr>
            <w:tcW w:w="4625" w:type="pct"/>
            <w:shd w:val="clear" w:color="auto" w:fill="auto"/>
            <w:vAlign w:val="center"/>
            <w:hideMark/>
          </w:tcPr>
          <w:p w14:paraId="25D2F404"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Prijunginių skyriklių ir įžemiklių pavarų šildymo grandinių aj. Prijunginių skyriklių ir įžemiklių pavarų šildymo grandinių aj apjungiami visai transformatorių pastotei.</w:t>
            </w:r>
          </w:p>
        </w:tc>
      </w:tr>
      <w:tr w:rsidR="0027005A" w:rsidRPr="00606518" w14:paraId="47B2AAD4" w14:textId="77777777" w:rsidTr="007F19C4">
        <w:trPr>
          <w:trHeight w:val="722"/>
        </w:trPr>
        <w:tc>
          <w:tcPr>
            <w:tcW w:w="375" w:type="pct"/>
            <w:shd w:val="clear" w:color="auto" w:fill="auto"/>
            <w:vAlign w:val="center"/>
            <w:hideMark/>
          </w:tcPr>
          <w:p w14:paraId="676E50F9"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20</w:t>
            </w:r>
          </w:p>
        </w:tc>
        <w:tc>
          <w:tcPr>
            <w:tcW w:w="4625" w:type="pct"/>
            <w:shd w:val="clear" w:color="auto" w:fill="auto"/>
            <w:vAlign w:val="center"/>
            <w:hideMark/>
          </w:tcPr>
          <w:p w14:paraId="0E254AC9"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Atvirose skirstyklose esančių antrinės komutacijos spintų šildymo grandinių aj padėtys. Šių šildymo grandinių aj apjungiami į vieną grupę visai transformatorių pastotei.</w:t>
            </w:r>
          </w:p>
        </w:tc>
      </w:tr>
      <w:tr w:rsidR="0027005A" w:rsidRPr="00606518" w14:paraId="68E68FEC" w14:textId="77777777" w:rsidTr="007F19C4">
        <w:trPr>
          <w:trHeight w:val="632"/>
        </w:trPr>
        <w:tc>
          <w:tcPr>
            <w:tcW w:w="375" w:type="pct"/>
            <w:shd w:val="clear" w:color="auto" w:fill="auto"/>
            <w:vAlign w:val="center"/>
            <w:hideMark/>
          </w:tcPr>
          <w:p w14:paraId="2C506E7E"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21</w:t>
            </w:r>
          </w:p>
        </w:tc>
        <w:tc>
          <w:tcPr>
            <w:tcW w:w="4625" w:type="pct"/>
            <w:shd w:val="clear" w:color="auto" w:fill="auto"/>
            <w:vAlign w:val="center"/>
            <w:hideMark/>
          </w:tcPr>
          <w:p w14:paraId="24ABABB2"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TSPĮ, ryšių įrangos, MDV ir KDV maitinimo grandinių aj padėtys. TSPĮ duomenų mainų su RAA terminalais (valdikliais) ir ST TSPĮ būsenų signalai.</w:t>
            </w:r>
          </w:p>
        </w:tc>
      </w:tr>
      <w:tr w:rsidR="0027005A" w:rsidRPr="00606518" w14:paraId="537404CC" w14:textId="77777777" w:rsidTr="007F19C4">
        <w:trPr>
          <w:trHeight w:val="300"/>
        </w:trPr>
        <w:tc>
          <w:tcPr>
            <w:tcW w:w="375" w:type="pct"/>
            <w:shd w:val="clear" w:color="auto" w:fill="auto"/>
            <w:vAlign w:val="center"/>
            <w:hideMark/>
          </w:tcPr>
          <w:p w14:paraId="702C3CC7"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22</w:t>
            </w:r>
          </w:p>
        </w:tc>
        <w:tc>
          <w:tcPr>
            <w:tcW w:w="4625" w:type="pct"/>
            <w:shd w:val="clear" w:color="auto" w:fill="auto"/>
            <w:vAlign w:val="center"/>
            <w:hideMark/>
          </w:tcPr>
          <w:p w14:paraId="6C249BA5"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TSPĮ stebėjimo (monitoringo) signalai:</w:t>
            </w:r>
          </w:p>
        </w:tc>
      </w:tr>
      <w:tr w:rsidR="0027005A" w:rsidRPr="00606518" w14:paraId="13118F75" w14:textId="77777777" w:rsidTr="007F19C4">
        <w:trPr>
          <w:trHeight w:val="300"/>
        </w:trPr>
        <w:tc>
          <w:tcPr>
            <w:tcW w:w="375" w:type="pct"/>
            <w:shd w:val="clear" w:color="auto" w:fill="auto"/>
            <w:vAlign w:val="center"/>
            <w:hideMark/>
          </w:tcPr>
          <w:p w14:paraId="24E8E9B1"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22.1</w:t>
            </w:r>
          </w:p>
        </w:tc>
        <w:tc>
          <w:tcPr>
            <w:tcW w:w="4625" w:type="pct"/>
            <w:shd w:val="clear" w:color="auto" w:fill="auto"/>
            <w:vAlign w:val="center"/>
            <w:hideMark/>
          </w:tcPr>
          <w:p w14:paraId="1659EE24"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 xml:space="preserve">     TSPĮ funkcijų vykdymo būklė;</w:t>
            </w:r>
          </w:p>
        </w:tc>
      </w:tr>
      <w:tr w:rsidR="0027005A" w:rsidRPr="00606518" w14:paraId="3B81B6CF" w14:textId="77777777" w:rsidTr="007F19C4">
        <w:trPr>
          <w:trHeight w:val="300"/>
        </w:trPr>
        <w:tc>
          <w:tcPr>
            <w:tcW w:w="375" w:type="pct"/>
            <w:shd w:val="clear" w:color="auto" w:fill="auto"/>
            <w:vAlign w:val="center"/>
            <w:hideMark/>
          </w:tcPr>
          <w:p w14:paraId="23B92DB5"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22.2</w:t>
            </w:r>
          </w:p>
        </w:tc>
        <w:tc>
          <w:tcPr>
            <w:tcW w:w="4625" w:type="pct"/>
            <w:shd w:val="clear" w:color="auto" w:fill="auto"/>
            <w:vAlign w:val="center"/>
            <w:hideMark/>
          </w:tcPr>
          <w:p w14:paraId="121B470F"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 xml:space="preserve">     TSPĮ informacijos saugos kontrolė.</w:t>
            </w:r>
          </w:p>
        </w:tc>
      </w:tr>
      <w:tr w:rsidR="0027005A" w:rsidRPr="00606518" w14:paraId="491C561E" w14:textId="77777777" w:rsidTr="007F19C4">
        <w:trPr>
          <w:trHeight w:val="617"/>
        </w:trPr>
        <w:tc>
          <w:tcPr>
            <w:tcW w:w="375" w:type="pct"/>
            <w:shd w:val="clear" w:color="auto" w:fill="auto"/>
            <w:vAlign w:val="center"/>
            <w:hideMark/>
          </w:tcPr>
          <w:p w14:paraId="7A4EEB0D"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23</w:t>
            </w:r>
          </w:p>
        </w:tc>
        <w:tc>
          <w:tcPr>
            <w:tcW w:w="4625" w:type="pct"/>
            <w:shd w:val="clear" w:color="auto" w:fill="auto"/>
            <w:vAlign w:val="center"/>
            <w:hideMark/>
          </w:tcPr>
          <w:p w14:paraId="409C5958"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VP patalpų šildymo, ventiliacijos ir kondicionavimo grandinių aj padėtys. Šių grandinių aj apjungiami į vieną grupę pagal pastatą.</w:t>
            </w:r>
          </w:p>
        </w:tc>
      </w:tr>
      <w:tr w:rsidR="0027005A" w:rsidRPr="00C14433" w14:paraId="47D5761F" w14:textId="77777777" w:rsidTr="007F19C4">
        <w:trPr>
          <w:trHeight w:val="590"/>
        </w:trPr>
        <w:tc>
          <w:tcPr>
            <w:tcW w:w="375" w:type="pct"/>
            <w:shd w:val="clear" w:color="auto" w:fill="auto"/>
            <w:vAlign w:val="center"/>
            <w:hideMark/>
          </w:tcPr>
          <w:p w14:paraId="5F208BDF"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24</w:t>
            </w:r>
          </w:p>
        </w:tc>
        <w:tc>
          <w:tcPr>
            <w:tcW w:w="4625" w:type="pct"/>
            <w:shd w:val="clear" w:color="auto" w:fill="auto"/>
            <w:vAlign w:val="center"/>
            <w:hideMark/>
          </w:tcPr>
          <w:p w14:paraId="7EA2D515"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KSSRS grupės aj, maitinančių grandines, kurios nepatenka nei į vieną iš aukščiau išvardintų kategorijų.</w:t>
            </w:r>
          </w:p>
        </w:tc>
      </w:tr>
      <w:tr w:rsidR="0027005A" w:rsidRPr="00C14433" w14:paraId="4CC4688B" w14:textId="77777777" w:rsidTr="007F19C4">
        <w:trPr>
          <w:trHeight w:val="590"/>
        </w:trPr>
        <w:tc>
          <w:tcPr>
            <w:tcW w:w="375" w:type="pct"/>
            <w:shd w:val="clear" w:color="auto" w:fill="auto"/>
            <w:vAlign w:val="center"/>
            <w:hideMark/>
          </w:tcPr>
          <w:p w14:paraId="632167E3"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25</w:t>
            </w:r>
          </w:p>
        </w:tc>
        <w:tc>
          <w:tcPr>
            <w:tcW w:w="4625" w:type="pct"/>
            <w:shd w:val="clear" w:color="auto" w:fill="auto"/>
            <w:vAlign w:val="center"/>
            <w:hideMark/>
          </w:tcPr>
          <w:p w14:paraId="139B6D7F"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NSSRS grupės aj, maitinančių grandines, kurios nepatenka nei į vieną iš aukščiau išvardintų kategorijų.</w:t>
            </w:r>
          </w:p>
        </w:tc>
      </w:tr>
      <w:tr w:rsidR="0027005A" w:rsidRPr="00C14433" w14:paraId="3ECFE09A" w14:textId="77777777" w:rsidTr="007F19C4">
        <w:trPr>
          <w:trHeight w:val="300"/>
        </w:trPr>
        <w:tc>
          <w:tcPr>
            <w:tcW w:w="375" w:type="pct"/>
            <w:shd w:val="clear" w:color="auto" w:fill="auto"/>
            <w:vAlign w:val="center"/>
            <w:hideMark/>
          </w:tcPr>
          <w:p w14:paraId="25EB7A4F"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26</w:t>
            </w:r>
          </w:p>
        </w:tc>
        <w:tc>
          <w:tcPr>
            <w:tcW w:w="4625" w:type="pct"/>
            <w:shd w:val="clear" w:color="auto" w:fill="auto"/>
            <w:vAlign w:val="center"/>
            <w:hideMark/>
          </w:tcPr>
          <w:p w14:paraId="55BFEC0F"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Saulės elektrinės prijungimo aj padėtys.</w:t>
            </w:r>
          </w:p>
        </w:tc>
      </w:tr>
      <w:tr w:rsidR="0027005A" w:rsidRPr="00606518" w14:paraId="24DF84AA" w14:textId="77777777" w:rsidTr="007F19C4">
        <w:trPr>
          <w:trHeight w:val="590"/>
        </w:trPr>
        <w:tc>
          <w:tcPr>
            <w:tcW w:w="375" w:type="pct"/>
            <w:shd w:val="clear" w:color="auto" w:fill="auto"/>
            <w:vAlign w:val="center"/>
            <w:hideMark/>
          </w:tcPr>
          <w:p w14:paraId="47E85607"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27</w:t>
            </w:r>
          </w:p>
        </w:tc>
        <w:tc>
          <w:tcPr>
            <w:tcW w:w="4625" w:type="pct"/>
            <w:shd w:val="clear" w:color="auto" w:fill="auto"/>
            <w:vAlign w:val="center"/>
            <w:hideMark/>
          </w:tcPr>
          <w:p w14:paraId="37391B77"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Apibendrintas signalas dėl saulės elektrinės saulės elektrinės keitiklio(-ių) gedimo.</w:t>
            </w:r>
          </w:p>
        </w:tc>
      </w:tr>
      <w:tr w:rsidR="0027005A" w:rsidRPr="00606518" w14:paraId="1B043963" w14:textId="77777777" w:rsidTr="007F19C4">
        <w:trPr>
          <w:trHeight w:val="300"/>
        </w:trPr>
        <w:tc>
          <w:tcPr>
            <w:tcW w:w="5000" w:type="pct"/>
            <w:gridSpan w:val="2"/>
            <w:shd w:val="clear" w:color="auto" w:fill="auto"/>
            <w:vAlign w:val="center"/>
            <w:hideMark/>
          </w:tcPr>
          <w:p w14:paraId="2DF13ED5"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Skirstomojo tinklo (ST) dalies įrenginių signalizacijos apimtys</w:t>
            </w:r>
          </w:p>
        </w:tc>
      </w:tr>
      <w:tr w:rsidR="0027005A" w:rsidRPr="00606518" w14:paraId="463BE36F" w14:textId="77777777" w:rsidTr="007F19C4">
        <w:trPr>
          <w:trHeight w:val="966"/>
        </w:trPr>
        <w:tc>
          <w:tcPr>
            <w:tcW w:w="375" w:type="pct"/>
            <w:shd w:val="clear" w:color="auto" w:fill="auto"/>
            <w:vAlign w:val="center"/>
            <w:hideMark/>
          </w:tcPr>
          <w:p w14:paraId="0C1A53CC"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lastRenderedPageBreak/>
              <w:t>28</w:t>
            </w:r>
          </w:p>
        </w:tc>
        <w:tc>
          <w:tcPr>
            <w:tcW w:w="4625" w:type="pct"/>
            <w:shd w:val="clear" w:color="auto" w:fill="auto"/>
            <w:vAlign w:val="center"/>
            <w:hideMark/>
          </w:tcPr>
          <w:p w14:paraId="690D81DD"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Transformatorių apsaugų poveikis į perdavimo tinklo eksploatuojamos ar operatyviai valdomos įrangos atjungimą. Nuo vieno galios transformatoriaus apsaugų (pagrindinių ir rezervinių) poveikių sudaromas vienas apibendrintas signalas.</w:t>
            </w:r>
          </w:p>
        </w:tc>
      </w:tr>
      <w:tr w:rsidR="0027005A" w:rsidRPr="00606518" w14:paraId="13293BF5" w14:textId="77777777" w:rsidTr="007F19C4">
        <w:trPr>
          <w:trHeight w:val="1134"/>
        </w:trPr>
        <w:tc>
          <w:tcPr>
            <w:tcW w:w="375" w:type="pct"/>
            <w:shd w:val="clear" w:color="auto" w:fill="auto"/>
            <w:vAlign w:val="center"/>
            <w:hideMark/>
          </w:tcPr>
          <w:p w14:paraId="0291059A"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29</w:t>
            </w:r>
          </w:p>
        </w:tc>
        <w:tc>
          <w:tcPr>
            <w:tcW w:w="4625" w:type="pct"/>
            <w:shd w:val="clear" w:color="auto" w:fill="auto"/>
            <w:vAlign w:val="center"/>
            <w:hideMark/>
          </w:tcPr>
          <w:p w14:paraId="1090841E"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ST dalies įrenginių apsaugų poveikis į perdavimo tinklo eksploatuojamos ar operatyviai valdomos įrangos atjungimą. Nuo ST dalies apsaugų, veikiančių į PT dalies įrangos atjungimą (išskyrus galios transformatorių apsaugas) sudaromas vienas apibendrintas signalas.</w:t>
            </w:r>
          </w:p>
        </w:tc>
      </w:tr>
      <w:tr w:rsidR="0027005A" w:rsidRPr="00606518" w14:paraId="7161324E" w14:textId="77777777" w:rsidTr="007F19C4">
        <w:trPr>
          <w:trHeight w:val="683"/>
        </w:trPr>
        <w:tc>
          <w:tcPr>
            <w:tcW w:w="375" w:type="pct"/>
            <w:shd w:val="clear" w:color="auto" w:fill="auto"/>
            <w:vAlign w:val="center"/>
            <w:hideMark/>
          </w:tcPr>
          <w:p w14:paraId="2FEDF44E"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30</w:t>
            </w:r>
          </w:p>
        </w:tc>
        <w:tc>
          <w:tcPr>
            <w:tcW w:w="4625" w:type="pct"/>
            <w:shd w:val="clear" w:color="auto" w:fill="auto"/>
            <w:vAlign w:val="center"/>
            <w:hideMark/>
          </w:tcPr>
          <w:p w14:paraId="56C2270E"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Apibendrinti signalai dėl ST dalies įrenginių suveikimo po NA ir NAKĮ poveikio šiems įrenginiams. Sudaroma po vieną apibendrintą signalą visai transformatorių pastotei.</w:t>
            </w:r>
          </w:p>
        </w:tc>
      </w:tr>
      <w:tr w:rsidR="0027005A" w:rsidRPr="00606518" w14:paraId="33E5F020" w14:textId="77777777" w:rsidTr="007F19C4">
        <w:trPr>
          <w:trHeight w:val="868"/>
        </w:trPr>
        <w:tc>
          <w:tcPr>
            <w:tcW w:w="375" w:type="pct"/>
            <w:shd w:val="clear" w:color="auto" w:fill="auto"/>
            <w:vAlign w:val="center"/>
            <w:hideMark/>
          </w:tcPr>
          <w:p w14:paraId="38D3BB98"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31</w:t>
            </w:r>
          </w:p>
        </w:tc>
        <w:tc>
          <w:tcPr>
            <w:tcW w:w="4625" w:type="pct"/>
            <w:shd w:val="clear" w:color="auto" w:fill="auto"/>
            <w:vAlign w:val="center"/>
            <w:hideMark/>
          </w:tcPr>
          <w:p w14:paraId="2DD0875E"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Apibendrinti signalai dėl ST dalies įrenginių suveikimo po ADN ir DAKĮ poveikio šiems įrenginiams. ADN ir DAKĮ poveikiui sudaroma po vieną apibendrintą signalą visai transformatorių pastotei.</w:t>
            </w:r>
          </w:p>
        </w:tc>
      </w:tr>
      <w:tr w:rsidR="0027005A" w:rsidRPr="00606518" w14:paraId="620E5D23" w14:textId="77777777" w:rsidTr="007F19C4">
        <w:trPr>
          <w:trHeight w:val="300"/>
        </w:trPr>
        <w:tc>
          <w:tcPr>
            <w:tcW w:w="375" w:type="pct"/>
            <w:shd w:val="clear" w:color="auto" w:fill="auto"/>
            <w:vAlign w:val="center"/>
            <w:hideMark/>
          </w:tcPr>
          <w:p w14:paraId="1739C056"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32</w:t>
            </w:r>
          </w:p>
        </w:tc>
        <w:tc>
          <w:tcPr>
            <w:tcW w:w="4625" w:type="pct"/>
            <w:shd w:val="clear" w:color="auto" w:fill="auto"/>
            <w:vAlign w:val="center"/>
            <w:hideMark/>
          </w:tcPr>
          <w:p w14:paraId="1D946C60"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Galios transformatorių neutralės įžemiklių padėtys.</w:t>
            </w:r>
          </w:p>
        </w:tc>
      </w:tr>
      <w:tr w:rsidR="0027005A" w:rsidRPr="00606518" w14:paraId="63E6448E" w14:textId="77777777" w:rsidTr="007F19C4">
        <w:trPr>
          <w:trHeight w:val="300"/>
        </w:trPr>
        <w:tc>
          <w:tcPr>
            <w:tcW w:w="375" w:type="pct"/>
            <w:shd w:val="clear" w:color="auto" w:fill="auto"/>
            <w:vAlign w:val="center"/>
            <w:hideMark/>
          </w:tcPr>
          <w:p w14:paraId="5C1805BE"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 </w:t>
            </w:r>
          </w:p>
        </w:tc>
        <w:tc>
          <w:tcPr>
            <w:tcW w:w="4625" w:type="pct"/>
            <w:shd w:val="clear" w:color="auto" w:fill="auto"/>
            <w:vAlign w:val="center"/>
            <w:hideMark/>
          </w:tcPr>
          <w:p w14:paraId="20A137CC"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Bendros pastabos</w:t>
            </w:r>
          </w:p>
        </w:tc>
      </w:tr>
      <w:tr w:rsidR="0027005A" w:rsidRPr="00606518" w14:paraId="1E904947" w14:textId="77777777" w:rsidTr="007F19C4">
        <w:trPr>
          <w:trHeight w:val="465"/>
        </w:trPr>
        <w:tc>
          <w:tcPr>
            <w:tcW w:w="375" w:type="pct"/>
            <w:vMerge w:val="restart"/>
            <w:shd w:val="clear" w:color="auto" w:fill="auto"/>
            <w:vAlign w:val="center"/>
            <w:hideMark/>
          </w:tcPr>
          <w:p w14:paraId="13E0E550"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33</w:t>
            </w:r>
          </w:p>
        </w:tc>
        <w:tc>
          <w:tcPr>
            <w:tcW w:w="4625" w:type="pct"/>
            <w:shd w:val="clear" w:color="auto" w:fill="auto"/>
            <w:vAlign w:val="center"/>
            <w:hideMark/>
          </w:tcPr>
          <w:p w14:paraId="35C9ECDA"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Įrenginių padėties signalizacijai naudoti sekančius kontaktus:</w:t>
            </w:r>
          </w:p>
        </w:tc>
      </w:tr>
      <w:tr w:rsidR="0027005A" w:rsidRPr="00606518" w14:paraId="1302FF15" w14:textId="77777777" w:rsidTr="007F19C4">
        <w:trPr>
          <w:trHeight w:val="580"/>
        </w:trPr>
        <w:tc>
          <w:tcPr>
            <w:tcW w:w="375" w:type="pct"/>
            <w:vMerge/>
            <w:vAlign w:val="center"/>
            <w:hideMark/>
          </w:tcPr>
          <w:p w14:paraId="2057F9B8" w14:textId="77777777" w:rsidR="00DB030B" w:rsidRPr="00606518" w:rsidRDefault="00DB030B" w:rsidP="00956728">
            <w:pPr>
              <w:spacing w:line="276" w:lineRule="auto"/>
              <w:rPr>
                <w:rFonts w:ascii="Trebuchet MS" w:hAnsi="Trebuchet MS"/>
                <w:bCs/>
                <w:sz w:val="22"/>
                <w:szCs w:val="22"/>
                <w:lang w:val="lt-LT"/>
              </w:rPr>
            </w:pPr>
          </w:p>
        </w:tc>
        <w:tc>
          <w:tcPr>
            <w:tcW w:w="4625" w:type="pct"/>
            <w:shd w:val="clear" w:color="auto" w:fill="auto"/>
            <w:vAlign w:val="center"/>
            <w:hideMark/>
          </w:tcPr>
          <w:p w14:paraId="6A13C1E9"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1. Įrenginių išjungtą būseną turi atitikti normaliai atviras pagalbinis kontaktas;</w:t>
            </w:r>
          </w:p>
        </w:tc>
      </w:tr>
      <w:tr w:rsidR="0027005A" w:rsidRPr="00606518" w14:paraId="3558431E" w14:textId="77777777" w:rsidTr="007F19C4">
        <w:trPr>
          <w:trHeight w:val="290"/>
        </w:trPr>
        <w:tc>
          <w:tcPr>
            <w:tcW w:w="375" w:type="pct"/>
            <w:vMerge/>
            <w:vAlign w:val="center"/>
            <w:hideMark/>
          </w:tcPr>
          <w:p w14:paraId="750090A2" w14:textId="77777777" w:rsidR="00DB030B" w:rsidRPr="00606518" w:rsidRDefault="00DB030B" w:rsidP="00956728">
            <w:pPr>
              <w:spacing w:line="276" w:lineRule="auto"/>
              <w:rPr>
                <w:rFonts w:ascii="Trebuchet MS" w:hAnsi="Trebuchet MS"/>
                <w:bCs/>
                <w:sz w:val="22"/>
                <w:szCs w:val="22"/>
                <w:lang w:val="lt-LT"/>
              </w:rPr>
            </w:pPr>
          </w:p>
        </w:tc>
        <w:tc>
          <w:tcPr>
            <w:tcW w:w="4625" w:type="pct"/>
            <w:shd w:val="clear" w:color="auto" w:fill="auto"/>
            <w:vAlign w:val="center"/>
            <w:hideMark/>
          </w:tcPr>
          <w:p w14:paraId="31B9860C"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2. Įjungtą būseną – uždaras pagalbinis kontaktas;</w:t>
            </w:r>
          </w:p>
        </w:tc>
      </w:tr>
      <w:tr w:rsidR="0027005A" w:rsidRPr="00C14433" w14:paraId="3CC04A5E" w14:textId="77777777" w:rsidTr="007F19C4">
        <w:trPr>
          <w:trHeight w:val="657"/>
        </w:trPr>
        <w:tc>
          <w:tcPr>
            <w:tcW w:w="375" w:type="pct"/>
            <w:vMerge/>
            <w:vAlign w:val="center"/>
            <w:hideMark/>
          </w:tcPr>
          <w:p w14:paraId="161397B0" w14:textId="77777777" w:rsidR="00DB030B" w:rsidRPr="00606518" w:rsidRDefault="00DB030B" w:rsidP="00956728">
            <w:pPr>
              <w:spacing w:line="276" w:lineRule="auto"/>
              <w:rPr>
                <w:rFonts w:ascii="Trebuchet MS" w:hAnsi="Trebuchet MS"/>
                <w:bCs/>
                <w:sz w:val="22"/>
                <w:szCs w:val="22"/>
                <w:lang w:val="lt-LT"/>
              </w:rPr>
            </w:pPr>
          </w:p>
        </w:tc>
        <w:tc>
          <w:tcPr>
            <w:tcW w:w="4625" w:type="pct"/>
            <w:shd w:val="clear" w:color="auto" w:fill="auto"/>
            <w:vAlign w:val="center"/>
            <w:hideMark/>
          </w:tcPr>
          <w:p w14:paraId="08AF00D9"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3. Tai turi būti taikoma jungtuvams, skyrikliams, įžemikliams, automatiniams jungikliams (aj) ir kitiems čia neišvardintiems komutavimo aparatams.</w:t>
            </w:r>
          </w:p>
        </w:tc>
      </w:tr>
      <w:tr w:rsidR="0027005A" w:rsidRPr="00606518" w14:paraId="69E08E02" w14:textId="77777777" w:rsidTr="007F19C4">
        <w:trPr>
          <w:trHeight w:val="1278"/>
        </w:trPr>
        <w:tc>
          <w:tcPr>
            <w:tcW w:w="375" w:type="pct"/>
            <w:shd w:val="clear" w:color="auto" w:fill="auto"/>
            <w:vAlign w:val="center"/>
            <w:hideMark/>
          </w:tcPr>
          <w:p w14:paraId="37F1C134"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34</w:t>
            </w:r>
          </w:p>
        </w:tc>
        <w:tc>
          <w:tcPr>
            <w:tcW w:w="4625" w:type="pct"/>
            <w:shd w:val="clear" w:color="auto" w:fill="auto"/>
            <w:vAlign w:val="center"/>
            <w:hideMark/>
          </w:tcPr>
          <w:p w14:paraId="508DC58D"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Formuojant apibendrintus signalus dėl aj būsenų, į apibendrintą signalą neturi būti įtraukiami aj, kurių normalios būsenos yra skirtingos nei daugumos kitų aj, įtrauktų į konkrečią grupę. Apibendrintame signale turi būti tik aj su vienodomis normaliomis būsenomis t.y. arba normaliai išjungtomis arba normaliai įjungtomis būsenomis.</w:t>
            </w:r>
          </w:p>
        </w:tc>
      </w:tr>
      <w:tr w:rsidR="0027005A" w:rsidRPr="00C14433" w14:paraId="5BEC9D2F" w14:textId="77777777" w:rsidTr="007F19C4">
        <w:trPr>
          <w:trHeight w:val="970"/>
        </w:trPr>
        <w:tc>
          <w:tcPr>
            <w:tcW w:w="375" w:type="pct"/>
            <w:shd w:val="clear" w:color="auto" w:fill="auto"/>
            <w:vAlign w:val="center"/>
            <w:hideMark/>
          </w:tcPr>
          <w:p w14:paraId="66B4D01F" w14:textId="77777777" w:rsidR="00DB030B" w:rsidRPr="00606518" w:rsidRDefault="00DB030B" w:rsidP="00956728">
            <w:pPr>
              <w:spacing w:line="276" w:lineRule="auto"/>
              <w:jc w:val="center"/>
              <w:rPr>
                <w:rFonts w:ascii="Trebuchet MS" w:hAnsi="Trebuchet MS"/>
                <w:bCs/>
                <w:sz w:val="22"/>
                <w:szCs w:val="22"/>
                <w:lang w:val="lt-LT"/>
              </w:rPr>
            </w:pPr>
            <w:r w:rsidRPr="00606518">
              <w:rPr>
                <w:rFonts w:ascii="Trebuchet MS" w:hAnsi="Trebuchet MS"/>
                <w:bCs/>
                <w:sz w:val="22"/>
                <w:szCs w:val="22"/>
                <w:lang w:val="lt-LT"/>
              </w:rPr>
              <w:t>35</w:t>
            </w:r>
          </w:p>
        </w:tc>
        <w:tc>
          <w:tcPr>
            <w:tcW w:w="4625" w:type="pct"/>
            <w:shd w:val="clear" w:color="auto" w:fill="auto"/>
            <w:vAlign w:val="center"/>
            <w:hideMark/>
          </w:tcPr>
          <w:p w14:paraId="41A11698" w14:textId="77777777" w:rsidR="00DB030B" w:rsidRPr="00606518" w:rsidRDefault="00DB030B" w:rsidP="00956728">
            <w:pPr>
              <w:spacing w:line="276" w:lineRule="auto"/>
              <w:jc w:val="both"/>
              <w:rPr>
                <w:rFonts w:ascii="Trebuchet MS" w:hAnsi="Trebuchet MS"/>
                <w:bCs/>
                <w:sz w:val="22"/>
                <w:szCs w:val="22"/>
                <w:lang w:val="lt-LT"/>
              </w:rPr>
            </w:pPr>
            <w:r w:rsidRPr="00606518">
              <w:rPr>
                <w:rFonts w:ascii="Trebuchet MS" w:hAnsi="Trebuchet MS"/>
                <w:bCs/>
                <w:sz w:val="22"/>
                <w:szCs w:val="22"/>
                <w:lang w:val="lt-LT"/>
              </w:rPr>
              <w:t>Apibendrintų aj grupių paaiškinimui turi būti suformuotos atskiros lentelės, kuriose būtų pateikiama: fizinė aj sumontavimo vieta (spinta, gnybtynas, KSSRS ir t.t.), aj scheminis pavadinimas, aj funkcinis pavadinimas (funkcinė paskirtis).</w:t>
            </w:r>
          </w:p>
        </w:tc>
      </w:tr>
    </w:tbl>
    <w:p w14:paraId="73DAF5A3" w14:textId="77777777" w:rsidR="00586878" w:rsidRPr="00606518" w:rsidRDefault="00586878" w:rsidP="00956728">
      <w:pPr>
        <w:pStyle w:val="Heading4"/>
        <w:tabs>
          <w:tab w:val="clear" w:pos="720"/>
        </w:tabs>
        <w:spacing w:line="276" w:lineRule="auto"/>
        <w:ind w:firstLine="567"/>
        <w:jc w:val="both"/>
        <w:rPr>
          <w:rFonts w:ascii="Trebuchet MS" w:hAnsi="Trebuchet MS" w:cs="Arial"/>
          <w:sz w:val="22"/>
          <w:szCs w:val="22"/>
          <w:lang w:val="lt-LT"/>
        </w:rPr>
      </w:pPr>
    </w:p>
    <w:p w14:paraId="320E5CE3" w14:textId="77777777" w:rsidR="00586878" w:rsidRPr="00606518" w:rsidRDefault="00586878" w:rsidP="007F19C4">
      <w:pPr>
        <w:pStyle w:val="punktas8"/>
        <w:ind w:left="709" w:hanging="709"/>
        <w:rPr>
          <w:bCs/>
        </w:rPr>
      </w:pPr>
      <w:r w:rsidRPr="00606518">
        <w:rPr>
          <w:bCs/>
        </w:rPr>
        <w:t>Turi būti perduodami sekantys realaus laiko matavimai (toliau – TM):</w:t>
      </w:r>
    </w:p>
    <w:p w14:paraId="6C0E2EE1" w14:textId="77777777" w:rsidR="00586878" w:rsidRPr="00606518" w:rsidRDefault="00586878" w:rsidP="00956728">
      <w:pPr>
        <w:spacing w:line="276" w:lineRule="auto"/>
        <w:ind w:firstLine="567"/>
        <w:rPr>
          <w:rFonts w:ascii="Trebuchet MS" w:hAnsi="Trebuchet MS" w:cs="Arial"/>
          <w:bCs/>
          <w:sz w:val="22"/>
          <w:szCs w:val="22"/>
          <w:lang w:val="lt-LT"/>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4"/>
        <w:gridCol w:w="8789"/>
      </w:tblGrid>
      <w:tr w:rsidR="0027005A" w:rsidRPr="00606518" w14:paraId="4BB0F4FC" w14:textId="77777777" w:rsidTr="007F19C4">
        <w:trPr>
          <w:tblHeader/>
        </w:trPr>
        <w:tc>
          <w:tcPr>
            <w:tcW w:w="704" w:type="dxa"/>
            <w:vAlign w:val="center"/>
          </w:tcPr>
          <w:p w14:paraId="77295357" w14:textId="74252F6A"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Eil.</w:t>
            </w:r>
            <w:r w:rsidR="00AD5BD5" w:rsidRPr="00606518">
              <w:rPr>
                <w:rFonts w:ascii="Trebuchet MS" w:hAnsi="Trebuchet MS" w:cs="Arial"/>
                <w:bCs/>
                <w:sz w:val="22"/>
                <w:szCs w:val="22"/>
                <w:lang w:val="lt-LT"/>
              </w:rPr>
              <w:t xml:space="preserve"> N</w:t>
            </w:r>
            <w:r w:rsidRPr="00606518">
              <w:rPr>
                <w:rFonts w:ascii="Trebuchet MS" w:hAnsi="Trebuchet MS" w:cs="Arial"/>
                <w:bCs/>
                <w:sz w:val="22"/>
                <w:szCs w:val="22"/>
                <w:lang w:val="lt-LT"/>
              </w:rPr>
              <w:t>r.</w:t>
            </w:r>
          </w:p>
        </w:tc>
        <w:tc>
          <w:tcPr>
            <w:tcW w:w="8789" w:type="dxa"/>
            <w:vAlign w:val="center"/>
          </w:tcPr>
          <w:p w14:paraId="076F1623" w14:textId="77777777" w:rsidR="00586878" w:rsidRPr="00606518" w:rsidRDefault="00586878" w:rsidP="00956728">
            <w:pPr>
              <w:pStyle w:val="BodyText3"/>
              <w:tabs>
                <w:tab w:val="left" w:pos="720"/>
              </w:tabs>
              <w:spacing w:after="0" w:line="276" w:lineRule="auto"/>
              <w:ind w:firstLine="567"/>
              <w:jc w:val="center"/>
              <w:rPr>
                <w:rFonts w:ascii="Trebuchet MS" w:hAnsi="Trebuchet MS" w:cs="Arial"/>
                <w:bCs/>
                <w:sz w:val="22"/>
                <w:szCs w:val="22"/>
                <w:lang w:val="lt-LT"/>
              </w:rPr>
            </w:pPr>
            <w:r w:rsidRPr="00606518">
              <w:rPr>
                <w:rFonts w:ascii="Trebuchet MS" w:hAnsi="Trebuchet MS" w:cs="Arial"/>
                <w:bCs/>
                <w:sz w:val="22"/>
                <w:szCs w:val="22"/>
                <w:lang w:val="lt-LT"/>
              </w:rPr>
              <w:t>Realaus laiko matavimų apibūdinimas</w:t>
            </w:r>
          </w:p>
        </w:tc>
      </w:tr>
      <w:tr w:rsidR="0027005A" w:rsidRPr="00606518" w14:paraId="203EC95A" w14:textId="77777777" w:rsidTr="007F19C4">
        <w:tc>
          <w:tcPr>
            <w:tcW w:w="9493" w:type="dxa"/>
            <w:gridSpan w:val="2"/>
            <w:vAlign w:val="center"/>
          </w:tcPr>
          <w:p w14:paraId="5EB35132" w14:textId="77777777" w:rsidR="00586878" w:rsidRPr="00606518" w:rsidRDefault="00586878" w:rsidP="00956728">
            <w:pPr>
              <w:pStyle w:val="BodyText3"/>
              <w:tabs>
                <w:tab w:val="left" w:pos="720"/>
              </w:tabs>
              <w:spacing w:after="0" w:line="276" w:lineRule="auto"/>
              <w:ind w:firstLine="567"/>
              <w:jc w:val="center"/>
              <w:rPr>
                <w:rFonts w:ascii="Trebuchet MS" w:hAnsi="Trebuchet MS" w:cs="Arial"/>
                <w:bCs/>
                <w:sz w:val="22"/>
                <w:szCs w:val="22"/>
                <w:lang w:val="lt-LT"/>
              </w:rPr>
            </w:pPr>
            <w:r w:rsidRPr="00606518">
              <w:rPr>
                <w:rFonts w:ascii="Trebuchet MS" w:hAnsi="Trebuchet MS" w:cs="Arial"/>
                <w:bCs/>
                <w:sz w:val="22"/>
                <w:szCs w:val="22"/>
                <w:lang w:val="lt-LT"/>
              </w:rPr>
              <w:t xml:space="preserve"> TP 110 kV dalies matavimai:</w:t>
            </w:r>
          </w:p>
        </w:tc>
      </w:tr>
      <w:tr w:rsidR="0027005A" w:rsidRPr="00606518" w14:paraId="2C6D0862" w14:textId="77777777" w:rsidTr="007F19C4">
        <w:tc>
          <w:tcPr>
            <w:tcW w:w="704" w:type="dxa"/>
            <w:vAlign w:val="center"/>
          </w:tcPr>
          <w:p w14:paraId="23BF4189" w14:textId="5198FAA8"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1</w:t>
            </w:r>
          </w:p>
        </w:tc>
        <w:tc>
          <w:tcPr>
            <w:tcW w:w="8789" w:type="dxa"/>
            <w:vAlign w:val="center"/>
          </w:tcPr>
          <w:p w14:paraId="7B41F550"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Transformatoriaus 110 kV pusėje:</w:t>
            </w:r>
          </w:p>
        </w:tc>
      </w:tr>
      <w:tr w:rsidR="0027005A" w:rsidRPr="00606518" w14:paraId="36CA723C" w14:textId="77777777" w:rsidTr="007F19C4">
        <w:tc>
          <w:tcPr>
            <w:tcW w:w="704" w:type="dxa"/>
            <w:vAlign w:val="center"/>
          </w:tcPr>
          <w:p w14:paraId="6DE75710" w14:textId="74D4E741"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1.1</w:t>
            </w:r>
          </w:p>
        </w:tc>
        <w:tc>
          <w:tcPr>
            <w:tcW w:w="8789" w:type="dxa"/>
            <w:vAlign w:val="center"/>
          </w:tcPr>
          <w:p w14:paraId="5F03FB3E"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    Aktyvioji galia P [MW];</w:t>
            </w:r>
          </w:p>
        </w:tc>
      </w:tr>
      <w:tr w:rsidR="0027005A" w:rsidRPr="00606518" w14:paraId="59B997F4" w14:textId="77777777" w:rsidTr="007F19C4">
        <w:tc>
          <w:tcPr>
            <w:tcW w:w="704" w:type="dxa"/>
            <w:vAlign w:val="center"/>
          </w:tcPr>
          <w:p w14:paraId="0F8D332E" w14:textId="26B89BDB"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1.2</w:t>
            </w:r>
          </w:p>
        </w:tc>
        <w:tc>
          <w:tcPr>
            <w:tcW w:w="8789" w:type="dxa"/>
            <w:vAlign w:val="center"/>
          </w:tcPr>
          <w:p w14:paraId="36F114D9"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    Reaktyvioji galia Q [MVar];</w:t>
            </w:r>
          </w:p>
        </w:tc>
      </w:tr>
      <w:tr w:rsidR="0027005A" w:rsidRPr="00606518" w14:paraId="6A06FBF6" w14:textId="77777777" w:rsidTr="007F19C4">
        <w:tc>
          <w:tcPr>
            <w:tcW w:w="704" w:type="dxa"/>
            <w:vAlign w:val="center"/>
          </w:tcPr>
          <w:p w14:paraId="400764A6" w14:textId="77777777"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1.3.</w:t>
            </w:r>
          </w:p>
        </w:tc>
        <w:tc>
          <w:tcPr>
            <w:tcW w:w="8789" w:type="dxa"/>
            <w:vAlign w:val="center"/>
          </w:tcPr>
          <w:p w14:paraId="76AD1B8E"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    Srovė I [A].</w:t>
            </w:r>
          </w:p>
        </w:tc>
      </w:tr>
      <w:tr w:rsidR="0027005A" w:rsidRPr="00C14433" w14:paraId="042ABEDA" w14:textId="77777777" w:rsidTr="007F19C4">
        <w:tc>
          <w:tcPr>
            <w:tcW w:w="704" w:type="dxa"/>
            <w:vAlign w:val="center"/>
          </w:tcPr>
          <w:p w14:paraId="28FD036E" w14:textId="133FE220"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2</w:t>
            </w:r>
          </w:p>
        </w:tc>
        <w:tc>
          <w:tcPr>
            <w:tcW w:w="8789" w:type="dxa"/>
            <w:vAlign w:val="center"/>
          </w:tcPr>
          <w:p w14:paraId="0D795E7E"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110 kV šynų  sekcijos įtampa U [kV];</w:t>
            </w:r>
          </w:p>
        </w:tc>
      </w:tr>
      <w:tr w:rsidR="0027005A" w:rsidRPr="00C14433" w14:paraId="415BEDA8" w14:textId="77777777" w:rsidTr="007F19C4">
        <w:tc>
          <w:tcPr>
            <w:tcW w:w="704" w:type="dxa"/>
            <w:vAlign w:val="center"/>
          </w:tcPr>
          <w:p w14:paraId="76E851B6" w14:textId="14D296A2"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3</w:t>
            </w:r>
          </w:p>
        </w:tc>
        <w:tc>
          <w:tcPr>
            <w:tcW w:w="8789" w:type="dxa"/>
            <w:vAlign w:val="center"/>
          </w:tcPr>
          <w:p w14:paraId="4993ACE0"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Perdavimo tinklo kintamosios srovės savųjų reikmių skydas (KSSRS):</w:t>
            </w:r>
          </w:p>
        </w:tc>
      </w:tr>
      <w:tr w:rsidR="0027005A" w:rsidRPr="00606518" w14:paraId="2B93A930" w14:textId="77777777" w:rsidTr="007F19C4">
        <w:tc>
          <w:tcPr>
            <w:tcW w:w="704" w:type="dxa"/>
            <w:vAlign w:val="center"/>
          </w:tcPr>
          <w:p w14:paraId="7EB92F87" w14:textId="6DE97062"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3.1</w:t>
            </w:r>
          </w:p>
        </w:tc>
        <w:tc>
          <w:tcPr>
            <w:tcW w:w="8789" w:type="dxa"/>
            <w:vAlign w:val="center"/>
          </w:tcPr>
          <w:p w14:paraId="216144A8"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    KSSRS įvado fazinė srovė If [A] (reikalinga tik vienos fazės);</w:t>
            </w:r>
          </w:p>
        </w:tc>
      </w:tr>
      <w:tr w:rsidR="0027005A" w:rsidRPr="00C14433" w14:paraId="09812A1B" w14:textId="77777777" w:rsidTr="007F19C4">
        <w:tc>
          <w:tcPr>
            <w:tcW w:w="704" w:type="dxa"/>
            <w:vAlign w:val="center"/>
          </w:tcPr>
          <w:p w14:paraId="5ACE6D34" w14:textId="2F894DE6"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3.2</w:t>
            </w:r>
          </w:p>
        </w:tc>
        <w:tc>
          <w:tcPr>
            <w:tcW w:w="8789" w:type="dxa"/>
            <w:vAlign w:val="center"/>
          </w:tcPr>
          <w:p w14:paraId="3C404AC5"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    KSSRS šynų sekcijos linijinė įtampa UL [V] (reikalinga nuo dviejų kitų likusių fazių, kur nematuojama fazinė srovė).</w:t>
            </w:r>
          </w:p>
        </w:tc>
      </w:tr>
      <w:tr w:rsidR="0027005A" w:rsidRPr="00C14433" w14:paraId="47CF5392" w14:textId="77777777" w:rsidTr="007F19C4">
        <w:tc>
          <w:tcPr>
            <w:tcW w:w="704" w:type="dxa"/>
            <w:vAlign w:val="center"/>
          </w:tcPr>
          <w:p w14:paraId="3B390CAD" w14:textId="417E326B"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4</w:t>
            </w:r>
          </w:p>
        </w:tc>
        <w:tc>
          <w:tcPr>
            <w:tcW w:w="8789" w:type="dxa"/>
            <w:vAlign w:val="center"/>
          </w:tcPr>
          <w:p w14:paraId="16A80B89"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Perdavimo tinklo nuolatinės srovės savųjų reikmių skydas (NSSRS):</w:t>
            </w:r>
          </w:p>
        </w:tc>
      </w:tr>
      <w:tr w:rsidR="0027005A" w:rsidRPr="00606518" w14:paraId="73697B70" w14:textId="77777777" w:rsidTr="007F19C4">
        <w:tc>
          <w:tcPr>
            <w:tcW w:w="704" w:type="dxa"/>
            <w:vAlign w:val="center"/>
          </w:tcPr>
          <w:p w14:paraId="77C5E8D8" w14:textId="2160FFC0"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4.1</w:t>
            </w:r>
          </w:p>
        </w:tc>
        <w:tc>
          <w:tcPr>
            <w:tcW w:w="8789" w:type="dxa"/>
            <w:vAlign w:val="center"/>
          </w:tcPr>
          <w:p w14:paraId="7E829A61"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    NSSRS akumuliatorių baterijos kroviklio srovė [A];</w:t>
            </w:r>
          </w:p>
        </w:tc>
      </w:tr>
      <w:tr w:rsidR="0027005A" w:rsidRPr="00606518" w14:paraId="78193691" w14:textId="77777777" w:rsidTr="007F19C4">
        <w:tc>
          <w:tcPr>
            <w:tcW w:w="704" w:type="dxa"/>
            <w:vAlign w:val="center"/>
          </w:tcPr>
          <w:p w14:paraId="30B16FCC" w14:textId="21402A2A"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lastRenderedPageBreak/>
              <w:t>4.2</w:t>
            </w:r>
          </w:p>
        </w:tc>
        <w:tc>
          <w:tcPr>
            <w:tcW w:w="8789" w:type="dxa"/>
            <w:vAlign w:val="center"/>
          </w:tcPr>
          <w:p w14:paraId="221AC58B"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    NSSRS akumuliatorių baterijos įtampa U [V].</w:t>
            </w:r>
          </w:p>
        </w:tc>
      </w:tr>
      <w:tr w:rsidR="0027005A" w:rsidRPr="00606518" w14:paraId="222AE081" w14:textId="77777777" w:rsidTr="007F19C4">
        <w:tc>
          <w:tcPr>
            <w:tcW w:w="704" w:type="dxa"/>
            <w:vAlign w:val="center"/>
          </w:tcPr>
          <w:p w14:paraId="7A4F470B" w14:textId="359E56B0"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5</w:t>
            </w:r>
          </w:p>
        </w:tc>
        <w:tc>
          <w:tcPr>
            <w:tcW w:w="8789" w:type="dxa"/>
            <w:vAlign w:val="center"/>
          </w:tcPr>
          <w:p w14:paraId="4E656044"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Perdavimo tinklo įrenginių valdymo punkto patalpa (VPP):</w:t>
            </w:r>
          </w:p>
        </w:tc>
      </w:tr>
      <w:tr w:rsidR="0027005A" w:rsidRPr="00606518" w14:paraId="22DF6D25" w14:textId="77777777" w:rsidTr="007F19C4">
        <w:tc>
          <w:tcPr>
            <w:tcW w:w="704" w:type="dxa"/>
            <w:vAlign w:val="center"/>
          </w:tcPr>
          <w:p w14:paraId="61F3797F" w14:textId="16707814"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5.1</w:t>
            </w:r>
          </w:p>
        </w:tc>
        <w:tc>
          <w:tcPr>
            <w:tcW w:w="8789" w:type="dxa"/>
            <w:vAlign w:val="center"/>
          </w:tcPr>
          <w:p w14:paraId="5488E5A9"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    Valdymo pulto patalpos temperatūra t [°C];</w:t>
            </w:r>
          </w:p>
        </w:tc>
      </w:tr>
      <w:tr w:rsidR="0027005A" w:rsidRPr="00606518" w14:paraId="11EF4B20" w14:textId="77777777" w:rsidTr="007F19C4">
        <w:tc>
          <w:tcPr>
            <w:tcW w:w="704" w:type="dxa"/>
            <w:vAlign w:val="center"/>
          </w:tcPr>
          <w:p w14:paraId="706AFBBB" w14:textId="73BB5E72"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5.2</w:t>
            </w:r>
          </w:p>
        </w:tc>
        <w:tc>
          <w:tcPr>
            <w:tcW w:w="8789" w:type="dxa"/>
            <w:vAlign w:val="center"/>
          </w:tcPr>
          <w:p w14:paraId="53482639"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    Valdymo pulto patalpos santykinis drėgnumas [</w:t>
            </w:r>
            <w:r w:rsidRPr="00606518">
              <w:rPr>
                <w:rFonts w:ascii="Trebuchet MS" w:hAnsi="Trebuchet MS" w:cs="Tahoma"/>
                <w:bCs/>
                <w:sz w:val="22"/>
                <w:szCs w:val="22"/>
                <w:lang w:val="lt-LT"/>
              </w:rPr>
              <w:t>%</w:t>
            </w:r>
            <w:r w:rsidRPr="00606518">
              <w:rPr>
                <w:rFonts w:ascii="Trebuchet MS" w:hAnsi="Trebuchet MS" w:cs="Arial"/>
                <w:bCs/>
                <w:sz w:val="22"/>
                <w:szCs w:val="22"/>
                <w:lang w:val="lt-LT"/>
              </w:rPr>
              <w:t>]</w:t>
            </w:r>
          </w:p>
        </w:tc>
      </w:tr>
      <w:tr w:rsidR="0027005A" w:rsidRPr="00606518" w14:paraId="02815AD9" w14:textId="77777777" w:rsidTr="007F19C4">
        <w:tc>
          <w:tcPr>
            <w:tcW w:w="704" w:type="dxa"/>
            <w:vAlign w:val="center"/>
          </w:tcPr>
          <w:p w14:paraId="2421CC1D" w14:textId="76232AAE"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6</w:t>
            </w:r>
          </w:p>
        </w:tc>
        <w:tc>
          <w:tcPr>
            <w:tcW w:w="8789" w:type="dxa"/>
            <w:vAlign w:val="center"/>
          </w:tcPr>
          <w:p w14:paraId="3FA044EF"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Lauko (ASĮ-110) temperatūra t [°C].</w:t>
            </w:r>
          </w:p>
        </w:tc>
      </w:tr>
      <w:tr w:rsidR="0027005A" w:rsidRPr="00606518" w14:paraId="4A930195" w14:textId="77777777" w:rsidTr="007F19C4">
        <w:tc>
          <w:tcPr>
            <w:tcW w:w="704" w:type="dxa"/>
            <w:vAlign w:val="center"/>
          </w:tcPr>
          <w:p w14:paraId="3786D807" w14:textId="3E294B60"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7</w:t>
            </w:r>
          </w:p>
        </w:tc>
        <w:tc>
          <w:tcPr>
            <w:tcW w:w="8789" w:type="dxa"/>
            <w:vAlign w:val="center"/>
          </w:tcPr>
          <w:p w14:paraId="4B1A49EE"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Prijunginių RAA nuostatų grupės grįžtamasis matavimas, kuomet prijunginio RAA nuostatų grupės valdomos analoginio tipo (angl. SetPoint) komandomis.</w:t>
            </w:r>
          </w:p>
        </w:tc>
      </w:tr>
      <w:tr w:rsidR="0027005A" w:rsidRPr="00606518" w14:paraId="04431899" w14:textId="77777777" w:rsidTr="007F19C4">
        <w:tc>
          <w:tcPr>
            <w:tcW w:w="9493" w:type="dxa"/>
            <w:gridSpan w:val="2"/>
            <w:vAlign w:val="center"/>
          </w:tcPr>
          <w:p w14:paraId="04B08DF8" w14:textId="77777777" w:rsidR="00586878" w:rsidRPr="00606518" w:rsidRDefault="00586878" w:rsidP="00956728">
            <w:pPr>
              <w:pStyle w:val="BodyText3"/>
              <w:tabs>
                <w:tab w:val="left" w:pos="720"/>
              </w:tabs>
              <w:spacing w:after="0" w:line="276" w:lineRule="auto"/>
              <w:ind w:firstLine="567"/>
              <w:jc w:val="center"/>
              <w:rPr>
                <w:rFonts w:ascii="Trebuchet MS" w:hAnsi="Trebuchet MS" w:cs="Arial"/>
                <w:bCs/>
                <w:sz w:val="22"/>
                <w:szCs w:val="22"/>
                <w:lang w:val="lt-LT"/>
              </w:rPr>
            </w:pPr>
            <w:r w:rsidRPr="00606518">
              <w:rPr>
                <w:rFonts w:ascii="Trebuchet MS" w:hAnsi="Trebuchet MS" w:cs="Arial"/>
                <w:bCs/>
                <w:sz w:val="22"/>
                <w:szCs w:val="22"/>
                <w:lang w:val="lt-LT"/>
              </w:rPr>
              <w:t>Bendros pastabos:</w:t>
            </w:r>
          </w:p>
        </w:tc>
      </w:tr>
      <w:tr w:rsidR="0027005A" w:rsidRPr="00606518" w14:paraId="208131EE" w14:textId="77777777" w:rsidTr="007F19C4">
        <w:tc>
          <w:tcPr>
            <w:tcW w:w="704" w:type="dxa"/>
            <w:vAlign w:val="center"/>
          </w:tcPr>
          <w:p w14:paraId="1D134D39" w14:textId="513D6695"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8</w:t>
            </w:r>
          </w:p>
        </w:tc>
        <w:tc>
          <w:tcPr>
            <w:tcW w:w="8789" w:type="dxa"/>
            <w:vAlign w:val="center"/>
          </w:tcPr>
          <w:p w14:paraId="08863A8F" w14:textId="77777777" w:rsidR="00586878" w:rsidRPr="00606518" w:rsidRDefault="00586878" w:rsidP="00956728">
            <w:pPr>
              <w:pStyle w:val="BodyText3"/>
              <w:tabs>
                <w:tab w:val="left" w:pos="720"/>
              </w:tabs>
              <w:spacing w:after="0" w:line="276" w:lineRule="auto"/>
              <w:jc w:val="both"/>
              <w:rPr>
                <w:rFonts w:ascii="Trebuchet MS" w:hAnsi="Trebuchet MS" w:cs="Arial"/>
                <w:bCs/>
                <w:sz w:val="22"/>
                <w:szCs w:val="22"/>
                <w:lang w:val="lt-LT"/>
              </w:rPr>
            </w:pPr>
            <w:r w:rsidRPr="00606518">
              <w:rPr>
                <w:rFonts w:ascii="Trebuchet MS" w:hAnsi="Trebuchet MS" w:cs="Arial"/>
                <w:bCs/>
                <w:sz w:val="22"/>
                <w:szCs w:val="22"/>
                <w:lang w:val="lt-LT"/>
              </w:rPr>
              <w:t xml:space="preserve">110 kV prijunginių matavimai turi būti perduodami užtikrinant nurodytą paklaidą t.y. </w:t>
            </w:r>
            <w:r w:rsidRPr="00606518">
              <w:rPr>
                <w:rFonts w:ascii="Trebuchet MS" w:hAnsi="Trebuchet MS" w:cs="Arial"/>
                <w:bCs/>
                <w:sz w:val="22"/>
                <w:szCs w:val="22"/>
                <w:lang w:val="lt-LT"/>
              </w:rPr>
              <w:sym w:font="Symbol" w:char="F0A3"/>
            </w:r>
            <w:r w:rsidRPr="00606518">
              <w:rPr>
                <w:rFonts w:ascii="Trebuchet MS" w:hAnsi="Trebuchet MS" w:cs="Arial"/>
                <w:bCs/>
                <w:sz w:val="22"/>
                <w:szCs w:val="22"/>
                <w:lang w:val="lt-LT"/>
              </w:rPr>
              <w:t xml:space="preserve"> 1 %. 0,4 kV KSSRS, 0,1 kV NSSRS, temperatūros matavimai gali būti perduodami užtikrinant paklaidą  </w:t>
            </w:r>
            <w:r w:rsidRPr="00606518">
              <w:rPr>
                <w:rFonts w:ascii="Trebuchet MS" w:hAnsi="Trebuchet MS" w:cs="Arial"/>
                <w:bCs/>
                <w:sz w:val="22"/>
                <w:szCs w:val="22"/>
                <w:lang w:val="lt-LT"/>
              </w:rPr>
              <w:sym w:font="Symbol" w:char="F0A3"/>
            </w:r>
            <w:r w:rsidRPr="00606518">
              <w:rPr>
                <w:rFonts w:ascii="Trebuchet MS" w:hAnsi="Trebuchet MS" w:cs="Arial"/>
                <w:bCs/>
                <w:sz w:val="22"/>
                <w:szCs w:val="22"/>
                <w:lang w:val="lt-LT"/>
              </w:rPr>
              <w:t xml:space="preserve"> 2,5 %. </w:t>
            </w:r>
          </w:p>
        </w:tc>
      </w:tr>
      <w:tr w:rsidR="0027005A" w:rsidRPr="00C14433" w14:paraId="25C120AD" w14:textId="77777777" w:rsidTr="007F19C4">
        <w:tc>
          <w:tcPr>
            <w:tcW w:w="704" w:type="dxa"/>
            <w:vAlign w:val="center"/>
          </w:tcPr>
          <w:p w14:paraId="176530DC" w14:textId="3B95519F"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9</w:t>
            </w:r>
          </w:p>
        </w:tc>
        <w:tc>
          <w:tcPr>
            <w:tcW w:w="8789" w:type="dxa"/>
            <w:vAlign w:val="center"/>
          </w:tcPr>
          <w:p w14:paraId="201020A5" w14:textId="77777777" w:rsidR="00586878" w:rsidRPr="00606518" w:rsidRDefault="00586878" w:rsidP="00956728">
            <w:pPr>
              <w:pStyle w:val="BodyText3"/>
              <w:tabs>
                <w:tab w:val="left" w:pos="720"/>
              </w:tabs>
              <w:spacing w:after="0" w:line="276" w:lineRule="auto"/>
              <w:jc w:val="both"/>
              <w:rPr>
                <w:rFonts w:ascii="Trebuchet MS" w:hAnsi="Trebuchet MS" w:cs="Arial"/>
                <w:bCs/>
                <w:sz w:val="22"/>
                <w:szCs w:val="22"/>
                <w:lang w:val="lt-LT"/>
              </w:rPr>
            </w:pPr>
            <w:r w:rsidRPr="00606518">
              <w:rPr>
                <w:rFonts w:ascii="Trebuchet MS" w:hAnsi="Trebuchet MS" w:cs="Arial"/>
                <w:bCs/>
                <w:sz w:val="22"/>
                <w:szCs w:val="22"/>
                <w:lang w:val="lt-LT"/>
              </w:rPr>
              <w:t xml:space="preserve">Galios transformatorių 110 kV įvadų matavimai turi būti perduodami iš momentinių duomenų valdiklio (MDV) ir, kaip alternatyva, iš RAA įrenginių. Alternatyvūs matavimai iš RAA įrenginių gali būti perduodami užtikrinant paklaidą </w:t>
            </w:r>
            <w:r w:rsidRPr="00606518">
              <w:rPr>
                <w:rFonts w:ascii="Trebuchet MS" w:hAnsi="Trebuchet MS" w:cs="Arial"/>
                <w:bCs/>
                <w:sz w:val="22"/>
                <w:szCs w:val="22"/>
                <w:lang w:val="lt-LT"/>
              </w:rPr>
              <w:sym w:font="Symbol" w:char="F0A3"/>
            </w:r>
            <w:r w:rsidRPr="00606518">
              <w:rPr>
                <w:rFonts w:ascii="Trebuchet MS" w:hAnsi="Trebuchet MS" w:cs="Arial"/>
                <w:bCs/>
                <w:sz w:val="22"/>
                <w:szCs w:val="22"/>
                <w:lang w:val="lt-LT"/>
              </w:rPr>
              <w:t xml:space="preserve"> 2,5 %.</w:t>
            </w:r>
          </w:p>
        </w:tc>
      </w:tr>
    </w:tbl>
    <w:p w14:paraId="7D0F524E" w14:textId="77777777" w:rsidR="00586878" w:rsidRPr="00606518" w:rsidRDefault="00586878" w:rsidP="00956728">
      <w:pPr>
        <w:pStyle w:val="ListParagraph"/>
        <w:spacing w:line="276" w:lineRule="auto"/>
        <w:ind w:left="0" w:firstLine="567"/>
        <w:jc w:val="both"/>
        <w:rPr>
          <w:rFonts w:ascii="Trebuchet MS" w:hAnsi="Trebuchet MS" w:cs="Arial"/>
          <w:bCs/>
          <w:sz w:val="22"/>
          <w:szCs w:val="22"/>
          <w:lang w:val="lt-LT"/>
        </w:rPr>
      </w:pPr>
    </w:p>
    <w:p w14:paraId="4FD562C9" w14:textId="77777777" w:rsidR="00586878" w:rsidRPr="00606518" w:rsidRDefault="00586878" w:rsidP="007F19C4">
      <w:pPr>
        <w:pStyle w:val="punktas8"/>
        <w:ind w:left="709" w:hanging="709"/>
        <w:rPr>
          <w:bCs/>
        </w:rPr>
      </w:pPr>
      <w:r w:rsidRPr="00606518">
        <w:rPr>
          <w:bCs/>
        </w:rPr>
        <w:t>Turi būti perduodamos valdymo komandos realiame laike sekantiems įrenginiams (perdavimo kryptis į TSPĮ):</w:t>
      </w:r>
    </w:p>
    <w:p w14:paraId="483B9AF3" w14:textId="77777777" w:rsidR="00586878" w:rsidRPr="00606518" w:rsidRDefault="00586878" w:rsidP="00956728">
      <w:pPr>
        <w:pStyle w:val="ListParagraph"/>
        <w:spacing w:line="276" w:lineRule="auto"/>
        <w:ind w:left="0" w:firstLine="567"/>
        <w:jc w:val="both"/>
        <w:rPr>
          <w:rFonts w:ascii="Trebuchet MS" w:hAnsi="Trebuchet MS" w:cs="Arial"/>
          <w:bCs/>
          <w:sz w:val="22"/>
          <w:szCs w:val="22"/>
          <w:lang w:val="lt-LT"/>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44"/>
        <w:gridCol w:w="8749"/>
      </w:tblGrid>
      <w:tr w:rsidR="0027005A" w:rsidRPr="00606518" w14:paraId="0998CFCD" w14:textId="77777777" w:rsidTr="00AD5BD5">
        <w:trPr>
          <w:tblHeader/>
        </w:trPr>
        <w:tc>
          <w:tcPr>
            <w:tcW w:w="744" w:type="dxa"/>
            <w:vAlign w:val="center"/>
          </w:tcPr>
          <w:p w14:paraId="31B445A1" w14:textId="425DEA06"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Eil.</w:t>
            </w:r>
            <w:r w:rsidR="00AD5BD5" w:rsidRPr="00606518">
              <w:rPr>
                <w:rFonts w:ascii="Trebuchet MS" w:hAnsi="Trebuchet MS" w:cs="Arial"/>
                <w:bCs/>
                <w:sz w:val="22"/>
                <w:szCs w:val="22"/>
                <w:lang w:val="lt-LT"/>
              </w:rPr>
              <w:t xml:space="preserve"> N</w:t>
            </w:r>
            <w:r w:rsidRPr="00606518">
              <w:rPr>
                <w:rFonts w:ascii="Trebuchet MS" w:hAnsi="Trebuchet MS" w:cs="Arial"/>
                <w:bCs/>
                <w:sz w:val="22"/>
                <w:szCs w:val="22"/>
                <w:lang w:val="lt-LT"/>
              </w:rPr>
              <w:t>r.</w:t>
            </w:r>
          </w:p>
        </w:tc>
        <w:tc>
          <w:tcPr>
            <w:tcW w:w="8749" w:type="dxa"/>
            <w:vAlign w:val="center"/>
          </w:tcPr>
          <w:p w14:paraId="6BDFF3CC" w14:textId="77777777" w:rsidR="00586878" w:rsidRPr="00606518" w:rsidRDefault="00586878" w:rsidP="00956728">
            <w:pPr>
              <w:pStyle w:val="BodyText3"/>
              <w:tabs>
                <w:tab w:val="left" w:pos="720"/>
              </w:tabs>
              <w:spacing w:after="0" w:line="276" w:lineRule="auto"/>
              <w:ind w:firstLine="567"/>
              <w:jc w:val="center"/>
              <w:rPr>
                <w:rFonts w:ascii="Trebuchet MS" w:hAnsi="Trebuchet MS" w:cs="Arial"/>
                <w:bCs/>
                <w:sz w:val="22"/>
                <w:szCs w:val="22"/>
                <w:lang w:val="lt-LT"/>
              </w:rPr>
            </w:pPr>
            <w:r w:rsidRPr="00606518">
              <w:rPr>
                <w:rFonts w:ascii="Trebuchet MS" w:hAnsi="Trebuchet MS" w:cs="Arial"/>
                <w:bCs/>
                <w:sz w:val="22"/>
                <w:szCs w:val="22"/>
                <w:lang w:val="lt-LT"/>
              </w:rPr>
              <w:t>Įrenginių, kurie valdomi iš PSO DVS, apibūdinimas</w:t>
            </w:r>
          </w:p>
        </w:tc>
      </w:tr>
      <w:tr w:rsidR="0027005A" w:rsidRPr="00606518" w14:paraId="3508B493" w14:textId="77777777" w:rsidTr="00CA3D10">
        <w:tc>
          <w:tcPr>
            <w:tcW w:w="9493" w:type="dxa"/>
            <w:gridSpan w:val="2"/>
            <w:vAlign w:val="center"/>
          </w:tcPr>
          <w:p w14:paraId="46689429" w14:textId="77777777" w:rsidR="00586878" w:rsidRPr="00606518" w:rsidRDefault="00586878" w:rsidP="00956728">
            <w:pPr>
              <w:pStyle w:val="BodyText3"/>
              <w:tabs>
                <w:tab w:val="left" w:pos="720"/>
              </w:tabs>
              <w:spacing w:after="0" w:line="276" w:lineRule="auto"/>
              <w:ind w:firstLine="567"/>
              <w:jc w:val="center"/>
              <w:rPr>
                <w:rFonts w:ascii="Trebuchet MS" w:hAnsi="Trebuchet MS" w:cs="Arial"/>
                <w:bCs/>
                <w:sz w:val="22"/>
                <w:szCs w:val="22"/>
                <w:lang w:val="lt-LT"/>
              </w:rPr>
            </w:pPr>
            <w:r w:rsidRPr="00606518">
              <w:rPr>
                <w:rFonts w:ascii="Trebuchet MS" w:hAnsi="Trebuchet MS" w:cs="Arial"/>
                <w:bCs/>
                <w:sz w:val="22"/>
                <w:szCs w:val="22"/>
                <w:lang w:val="lt-LT"/>
              </w:rPr>
              <w:t>110 kV TP PT dalies įrenginiai:</w:t>
            </w:r>
          </w:p>
        </w:tc>
      </w:tr>
      <w:tr w:rsidR="0027005A" w:rsidRPr="00C14433" w14:paraId="1918B2F4" w14:textId="77777777" w:rsidTr="00AD5BD5">
        <w:tc>
          <w:tcPr>
            <w:tcW w:w="744" w:type="dxa"/>
            <w:vAlign w:val="center"/>
          </w:tcPr>
          <w:p w14:paraId="2A04306A" w14:textId="27E7C325"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1</w:t>
            </w:r>
          </w:p>
        </w:tc>
        <w:tc>
          <w:tcPr>
            <w:tcW w:w="8749" w:type="dxa"/>
            <w:vAlign w:val="center"/>
          </w:tcPr>
          <w:p w14:paraId="7DC21125"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Perdavimo tinklo visų komutavimo aparatų ir įžemiklių valdymas.</w:t>
            </w:r>
          </w:p>
        </w:tc>
      </w:tr>
      <w:tr w:rsidR="0027005A" w:rsidRPr="00C14433" w14:paraId="0387594F" w14:textId="77777777" w:rsidTr="00AD5BD5">
        <w:tc>
          <w:tcPr>
            <w:tcW w:w="744" w:type="dxa"/>
            <w:vAlign w:val="center"/>
          </w:tcPr>
          <w:p w14:paraId="6395ED84" w14:textId="0136298D"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2</w:t>
            </w:r>
          </w:p>
        </w:tc>
        <w:tc>
          <w:tcPr>
            <w:tcW w:w="8749" w:type="dxa"/>
            <w:vAlign w:val="center"/>
          </w:tcPr>
          <w:p w14:paraId="09C5C79C"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Perdavimo tinklo telekomandų perdavimo įrenginių imtuvai/siųstuvai:</w:t>
            </w:r>
          </w:p>
        </w:tc>
      </w:tr>
      <w:tr w:rsidR="0027005A" w:rsidRPr="00C14433" w14:paraId="5D39579A" w14:textId="77777777" w:rsidTr="00AD5BD5">
        <w:tc>
          <w:tcPr>
            <w:tcW w:w="744" w:type="dxa"/>
            <w:vAlign w:val="center"/>
          </w:tcPr>
          <w:p w14:paraId="7A79D090" w14:textId="15E4C82A"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2.1</w:t>
            </w:r>
          </w:p>
        </w:tc>
        <w:tc>
          <w:tcPr>
            <w:tcW w:w="8749" w:type="dxa"/>
            <w:vAlign w:val="center"/>
          </w:tcPr>
          <w:p w14:paraId="2E430C3D"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 xml:space="preserve">     Imtuvų/siųstuvų komandų (siųstuvo ir imtuvo komandos pažymėtos tuo pačiu numeriu) valdymas (išjungimas/įjungimas).</w:t>
            </w:r>
          </w:p>
        </w:tc>
      </w:tr>
      <w:tr w:rsidR="0027005A" w:rsidRPr="00C14433" w14:paraId="3B11F730" w14:textId="77777777" w:rsidTr="00AD5BD5">
        <w:tc>
          <w:tcPr>
            <w:tcW w:w="744" w:type="dxa"/>
            <w:vAlign w:val="center"/>
          </w:tcPr>
          <w:p w14:paraId="7BE287CF" w14:textId="04DFA0BF"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3</w:t>
            </w:r>
          </w:p>
        </w:tc>
        <w:tc>
          <w:tcPr>
            <w:tcW w:w="8749" w:type="dxa"/>
            <w:vAlign w:val="center"/>
          </w:tcPr>
          <w:p w14:paraId="3C80FA60"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Perdavimo tinklo įrenginių RAA nuostatų grupių valdymas.</w:t>
            </w:r>
          </w:p>
        </w:tc>
      </w:tr>
      <w:tr w:rsidR="0027005A" w:rsidRPr="00606518" w14:paraId="42411D82" w14:textId="77777777" w:rsidTr="00AD5BD5">
        <w:tc>
          <w:tcPr>
            <w:tcW w:w="744" w:type="dxa"/>
            <w:vAlign w:val="center"/>
          </w:tcPr>
          <w:p w14:paraId="3B44BCC3" w14:textId="122661D2"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4</w:t>
            </w:r>
          </w:p>
        </w:tc>
        <w:tc>
          <w:tcPr>
            <w:tcW w:w="8749" w:type="dxa"/>
            <w:vAlign w:val="center"/>
          </w:tcPr>
          <w:p w14:paraId="570A53E3"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Perdavimo tinklo įrenginių RAA funkcijų valdymas.</w:t>
            </w:r>
          </w:p>
        </w:tc>
      </w:tr>
      <w:tr w:rsidR="0027005A" w:rsidRPr="00606518" w14:paraId="1E2A779F" w14:textId="77777777" w:rsidTr="00AD5BD5">
        <w:tc>
          <w:tcPr>
            <w:tcW w:w="744" w:type="dxa"/>
            <w:vAlign w:val="center"/>
          </w:tcPr>
          <w:p w14:paraId="5715C93C" w14:textId="65836760"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5</w:t>
            </w:r>
          </w:p>
        </w:tc>
        <w:tc>
          <w:tcPr>
            <w:tcW w:w="8749" w:type="dxa"/>
            <w:vAlign w:val="center"/>
          </w:tcPr>
          <w:p w14:paraId="79D5E7CC"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Transformatoriaus 110 kV prijunginio valdymo teisių perjungimas.</w:t>
            </w:r>
          </w:p>
        </w:tc>
      </w:tr>
      <w:tr w:rsidR="0027005A" w:rsidRPr="00606518" w14:paraId="1B76C8A5" w14:textId="77777777" w:rsidTr="00AD5BD5">
        <w:tc>
          <w:tcPr>
            <w:tcW w:w="744" w:type="dxa"/>
            <w:vAlign w:val="center"/>
          </w:tcPr>
          <w:p w14:paraId="5E3BC1A3" w14:textId="7D21CB44"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6</w:t>
            </w:r>
          </w:p>
        </w:tc>
        <w:tc>
          <w:tcPr>
            <w:tcW w:w="8749" w:type="dxa"/>
            <w:vAlign w:val="center"/>
          </w:tcPr>
          <w:p w14:paraId="358070DE" w14:textId="77777777" w:rsidR="00586878" w:rsidRPr="00606518" w:rsidRDefault="00586878" w:rsidP="00956728">
            <w:pPr>
              <w:pStyle w:val="BodyText3"/>
              <w:tabs>
                <w:tab w:val="left" w:pos="720"/>
              </w:tabs>
              <w:spacing w:after="0" w:line="276" w:lineRule="auto"/>
              <w:jc w:val="both"/>
              <w:rPr>
                <w:rFonts w:ascii="Trebuchet MS" w:hAnsi="Trebuchet MS" w:cs="Arial"/>
                <w:bCs/>
                <w:sz w:val="22"/>
                <w:szCs w:val="22"/>
                <w:lang w:val="lt-LT"/>
              </w:rPr>
            </w:pPr>
            <w:r w:rsidRPr="00606518">
              <w:rPr>
                <w:rFonts w:ascii="Trebuchet MS" w:hAnsi="Trebuchet MS" w:cs="Arial"/>
                <w:bCs/>
                <w:sz w:val="22"/>
                <w:szCs w:val="22"/>
                <w:lang w:val="lt-LT"/>
              </w:rPr>
              <w:t>Perdavimo tinklo KSSRS įvadinių ir sekcijinio aj valdymas, KSSRS 0,4 kV ARĮ funkcijos valdymas. Valdymo pulto patalpoje turi būti numatytas fizinis raktas 0,4 kV ARĮ automatikos išjungimui/įjungimui.</w:t>
            </w:r>
          </w:p>
        </w:tc>
      </w:tr>
      <w:tr w:rsidR="0027005A" w:rsidRPr="00C14433" w14:paraId="3C977C3A" w14:textId="77777777" w:rsidTr="00AD5BD5">
        <w:tc>
          <w:tcPr>
            <w:tcW w:w="744" w:type="dxa"/>
            <w:vAlign w:val="center"/>
          </w:tcPr>
          <w:p w14:paraId="36FC2D2C" w14:textId="147FDBC1"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7</w:t>
            </w:r>
          </w:p>
        </w:tc>
        <w:tc>
          <w:tcPr>
            <w:tcW w:w="8749" w:type="dxa"/>
            <w:vAlign w:val="center"/>
          </w:tcPr>
          <w:p w14:paraId="035DB28D"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Perdavimo tinklo 110 kV linijinių įtampos transformatorių aj valdymas (taikoma įtampos transformatoriams, sumontuotiems 110 kV linijose už linijinio skyriklio į linijos pusę).</w:t>
            </w:r>
          </w:p>
        </w:tc>
      </w:tr>
      <w:tr w:rsidR="00586878" w:rsidRPr="00606518" w14:paraId="44D13668" w14:textId="77777777" w:rsidTr="00AD5BD5">
        <w:tc>
          <w:tcPr>
            <w:tcW w:w="744" w:type="dxa"/>
            <w:vAlign w:val="center"/>
          </w:tcPr>
          <w:p w14:paraId="1A858EF8" w14:textId="081E2BE5" w:rsidR="00586878" w:rsidRPr="00606518" w:rsidRDefault="00586878" w:rsidP="00956728">
            <w:pPr>
              <w:pStyle w:val="BodyText3"/>
              <w:tabs>
                <w:tab w:val="left" w:pos="720"/>
              </w:tabs>
              <w:spacing w:after="0" w:line="276" w:lineRule="auto"/>
              <w:jc w:val="center"/>
              <w:rPr>
                <w:rFonts w:ascii="Trebuchet MS" w:hAnsi="Trebuchet MS" w:cs="Arial"/>
                <w:bCs/>
                <w:sz w:val="22"/>
                <w:szCs w:val="22"/>
                <w:lang w:val="lt-LT"/>
              </w:rPr>
            </w:pPr>
            <w:r w:rsidRPr="00606518">
              <w:rPr>
                <w:rFonts w:ascii="Trebuchet MS" w:hAnsi="Trebuchet MS" w:cs="Arial"/>
                <w:bCs/>
                <w:sz w:val="22"/>
                <w:szCs w:val="22"/>
                <w:lang w:val="lt-LT"/>
              </w:rPr>
              <w:t>8</w:t>
            </w:r>
          </w:p>
        </w:tc>
        <w:tc>
          <w:tcPr>
            <w:tcW w:w="8749" w:type="dxa"/>
            <w:vAlign w:val="center"/>
          </w:tcPr>
          <w:p w14:paraId="10CA8807" w14:textId="77777777" w:rsidR="00586878" w:rsidRPr="00606518" w:rsidRDefault="00586878" w:rsidP="00956728">
            <w:pPr>
              <w:pStyle w:val="BodyText3"/>
              <w:tabs>
                <w:tab w:val="left" w:pos="720"/>
              </w:tabs>
              <w:spacing w:after="0" w:line="276" w:lineRule="auto"/>
              <w:rPr>
                <w:rFonts w:ascii="Trebuchet MS" w:hAnsi="Trebuchet MS" w:cs="Arial"/>
                <w:bCs/>
                <w:sz w:val="22"/>
                <w:szCs w:val="22"/>
                <w:lang w:val="lt-LT"/>
              </w:rPr>
            </w:pPr>
            <w:r w:rsidRPr="00606518">
              <w:rPr>
                <w:rFonts w:ascii="Trebuchet MS" w:hAnsi="Trebuchet MS" w:cs="Arial"/>
                <w:bCs/>
                <w:sz w:val="22"/>
                <w:szCs w:val="22"/>
                <w:lang w:val="lt-LT"/>
              </w:rPr>
              <w:t>Duomenų mainų tarp TSPĮ ir RAA terminalo/valdiklio valdymas.</w:t>
            </w:r>
          </w:p>
        </w:tc>
      </w:tr>
    </w:tbl>
    <w:p w14:paraId="292100A9" w14:textId="77777777" w:rsidR="00586878" w:rsidRPr="00606518" w:rsidRDefault="00586878" w:rsidP="00956728">
      <w:pPr>
        <w:pStyle w:val="Heading3"/>
        <w:spacing w:before="0" w:after="0" w:line="276" w:lineRule="auto"/>
        <w:ind w:firstLine="567"/>
        <w:jc w:val="both"/>
        <w:rPr>
          <w:rFonts w:ascii="Trebuchet MS" w:hAnsi="Trebuchet MS"/>
          <w:b w:val="0"/>
          <w:sz w:val="22"/>
          <w:szCs w:val="22"/>
          <w:lang w:val="lt-LT"/>
        </w:rPr>
      </w:pPr>
    </w:p>
    <w:p w14:paraId="722314CE" w14:textId="131CA833" w:rsidR="00586878" w:rsidRPr="00606518" w:rsidRDefault="00586878" w:rsidP="007F19C4">
      <w:pPr>
        <w:pStyle w:val="punktas8"/>
        <w:ind w:left="709" w:hanging="709"/>
        <w:rPr>
          <w:bCs/>
        </w:rPr>
      </w:pPr>
      <w:r w:rsidRPr="00606518">
        <w:rPr>
          <w:bCs/>
        </w:rPr>
        <w:t xml:space="preserve">Teleinformacijos sąrašas rengiamas, su PSO derinamas ir testavimai atliekami vadovaujantis PSO patvirtintu perdavimo tinklo transformatorių pastočių ir skirstyklų įrangos nuotolinio valdymo reikalavimų aprašu, pateiktu (žr. </w:t>
      </w:r>
      <w:sdt>
        <w:sdtPr>
          <w:rPr>
            <w:bCs/>
          </w:rPr>
          <w:id w:val="236139869"/>
          <w:citation/>
        </w:sdtPr>
        <w:sdtContent>
          <w:r w:rsidR="001738BE" w:rsidRPr="00606518">
            <w:rPr>
              <w:bCs/>
            </w:rPr>
            <w:fldChar w:fldCharType="begin"/>
          </w:r>
          <w:r w:rsidR="002C5BFD" w:rsidRPr="00606518">
            <w:rPr>
              <w:bCs/>
              <w:noProof/>
            </w:rPr>
            <w:instrText xml:space="preserve">CITATION Pri51 \l 1063 </w:instrText>
          </w:r>
          <w:r w:rsidR="001738BE" w:rsidRPr="00606518">
            <w:rPr>
              <w:bCs/>
            </w:rPr>
            <w:fldChar w:fldCharType="separate"/>
          </w:r>
          <w:r w:rsidR="00606518" w:rsidRPr="00606518">
            <w:rPr>
              <w:bCs/>
              <w:noProof/>
            </w:rPr>
            <w:t>(53)</w:t>
          </w:r>
          <w:r w:rsidR="001738BE" w:rsidRPr="00606518">
            <w:rPr>
              <w:bCs/>
            </w:rPr>
            <w:fldChar w:fldCharType="end"/>
          </w:r>
        </w:sdtContent>
      </w:sdt>
      <w:r w:rsidR="001738BE" w:rsidRPr="00606518">
        <w:rPr>
          <w:bCs/>
        </w:rPr>
        <w:t xml:space="preserve"> </w:t>
      </w:r>
      <w:r w:rsidRPr="00606518">
        <w:rPr>
          <w:bCs/>
        </w:rPr>
        <w:t>priedą).</w:t>
      </w:r>
    </w:p>
    <w:p w14:paraId="46E212A1" w14:textId="6412C67E" w:rsidR="00586878" w:rsidRPr="00606518" w:rsidRDefault="00DB13A0" w:rsidP="007F19C4">
      <w:pPr>
        <w:pStyle w:val="punktas8"/>
        <w:ind w:left="709" w:hanging="709"/>
        <w:rPr>
          <w:bCs/>
        </w:rPr>
      </w:pPr>
      <w:r w:rsidRPr="00606518">
        <w:rPr>
          <w:bCs/>
        </w:rPr>
        <w:t>Projektiniuose pasiūlymuose</w:t>
      </w:r>
      <w:r w:rsidR="00586878" w:rsidRPr="00606518">
        <w:rPr>
          <w:bCs/>
        </w:rPr>
        <w:t xml:space="preserve"> numatyti poreikį su šio objekto rekonstrukcija susijusiuose kituose perdavimo tinklo objektuose (išvardinti skyriuje „Relinės apsaugos ir automatikos dalis“) atlikti operatyvinių pavadinimų pakeitimus ir/ar kitus susijusius darbus (objektų teleinformacijos sąrašų parengimas, derinimas su PSO, testavimas. </w:t>
      </w:r>
      <w:r w:rsidRPr="00606518">
        <w:rPr>
          <w:bCs/>
        </w:rPr>
        <w:t>Projektiniuose pasiūlymuose</w:t>
      </w:r>
      <w:r w:rsidR="00586878" w:rsidRPr="00606518">
        <w:rPr>
          <w:bCs/>
        </w:rPr>
        <w:t xml:space="preserve"> išskirti reikalingus atlikti darbus kituose perdavimo tinklo objektuose pagal </w:t>
      </w:r>
      <w:r w:rsidR="00586878" w:rsidRPr="00606518">
        <w:rPr>
          <w:bCs/>
        </w:rPr>
        <w:lastRenderedPageBreak/>
        <w:t>kiekvieną objektą atskirai. Atliekant pakeitimus kituose perdavimo tinklo objektuose, šių objektų teleinformacijos sąrašai rengiami, derinami su PSO ir testavimai atliekami kiekvienai pastotei (objektui) atskirai vadovaujantis PSO patvirtintu perdavimo tinklo transformatorių pastočių ir skirstyklų įrangos nuotolinio valdymo reikalavimų aprašu.</w:t>
      </w:r>
    </w:p>
    <w:p w14:paraId="69F184A0" w14:textId="421804A7" w:rsidR="00586878" w:rsidRPr="00606518" w:rsidRDefault="00586878" w:rsidP="007F19C4">
      <w:pPr>
        <w:pStyle w:val="punktas8"/>
        <w:ind w:left="709" w:hanging="709"/>
        <w:rPr>
          <w:bCs/>
        </w:rPr>
      </w:pPr>
      <w:r w:rsidRPr="00606518">
        <w:rPr>
          <w:bCs/>
        </w:rPr>
        <w:t>PSO pateikia kitų, susijusių su Sur</w:t>
      </w:r>
      <w:r w:rsidR="000D2007" w:rsidRPr="00606518">
        <w:rPr>
          <w:bCs/>
        </w:rPr>
        <w:t>v</w:t>
      </w:r>
      <w:r w:rsidRPr="00606518">
        <w:rPr>
          <w:bCs/>
        </w:rPr>
        <w:t>iliškio TP 110 kV skirstyklos rekonstrukcija, perdavimo tinklo objektų teleinformacijos (signalai, valdymas ir matavimai) sąrašus projektavimo paslaugą teikiančiai organizacijai. Tolimesnis kitų perdavimo tinklo objektų teleinformacijos sąrašų apimčių pildymas, koregavimas bei derinimas su PSO atsakingais darbuotojais vykdomas pateiktuose teleinformacijos sąrašuose. Sąrašuose turi būti numatytas atskiras skyrius naujai projektuojamai bei įtraukiamai teleinformacijai (signalai, valdymas ir matavimai).</w:t>
      </w:r>
    </w:p>
    <w:p w14:paraId="7179DBAB" w14:textId="3F55C350" w:rsidR="00586878" w:rsidRPr="00606518" w:rsidRDefault="009745D9" w:rsidP="007F19C4">
      <w:pPr>
        <w:pStyle w:val="punktas8"/>
        <w:ind w:left="709" w:hanging="709"/>
        <w:rPr>
          <w:bCs/>
        </w:rPr>
      </w:pPr>
      <w:r w:rsidRPr="00606518">
        <w:rPr>
          <w:bCs/>
        </w:rPr>
        <w:t>P</w:t>
      </w:r>
      <w:r w:rsidR="00586878" w:rsidRPr="00606518">
        <w:rPr>
          <w:bCs/>
        </w:rPr>
        <w:t>rojektuotojai pateiktuose kituose, susijusiuose su Surviliškio TP rekonstrukcija perdavimo tinklo objektų teleinformacijos sąrašuose sužymi visą teleinformaciją (signalai, valdymas ir matavimai) tiesiogiai priklausančią ar susijusią su Surviliškio TP prijunginių apsaugomis, valdymu ir matavimais. Projektavimo eigoje įvertinamas poreikis dėl šios teleinformacijos pavadinimų ar būsenų keitimo, įvertinant PSO nuotolinio valdymo aprašo reikalavimus. Esant tokiam poreikiui, koreguojami atitinkamų signalų pavadinimai ar būsenos, komandų ar matavimų pavadinimai.</w:t>
      </w:r>
    </w:p>
    <w:p w14:paraId="6AED1E63" w14:textId="292ECA48" w:rsidR="00586878" w:rsidRPr="00606518" w:rsidRDefault="00586878" w:rsidP="007F19C4">
      <w:pPr>
        <w:pStyle w:val="punktas8"/>
        <w:ind w:left="709" w:hanging="709"/>
        <w:rPr>
          <w:bCs/>
        </w:rPr>
      </w:pPr>
      <w:r w:rsidRPr="00606518">
        <w:rPr>
          <w:bCs/>
        </w:rPr>
        <w:t>Turi būti ištestuota kitų perdavimo tinklo objektų visa esama ir naujai įtraukiama teleinformacija, kuri susijusi su Surviliškio TP rekonstrukcija.</w:t>
      </w:r>
    </w:p>
    <w:p w14:paraId="25B3B221" w14:textId="5832B159" w:rsidR="00586878" w:rsidRPr="00606518" w:rsidRDefault="009745D9" w:rsidP="007F19C4">
      <w:pPr>
        <w:pStyle w:val="punktas8"/>
        <w:ind w:left="709" w:hanging="709"/>
        <w:rPr>
          <w:bCs/>
        </w:rPr>
      </w:pPr>
      <w:r w:rsidRPr="00606518">
        <w:rPr>
          <w:bCs/>
        </w:rPr>
        <w:t>P</w:t>
      </w:r>
      <w:r w:rsidR="00586878" w:rsidRPr="00606518">
        <w:rPr>
          <w:bCs/>
        </w:rPr>
        <w:t>rojektuotojai peržiūri esamus kitų, susijusių su Surviliškio TP rekonstrukcija, perdavimo tinklo objektų (išvardinti skyriuje „Relinės apsaugos ir automatikos dalis“) teleinformacijos sąrašus bei įvertina poreikį dėl teleinformacijos, kuri tiesiogiai nepriklauso ar nėra susijusi su Surviliškio TP 110 kV prijunginiais, tačiau gali būti įtakojama dėl Surviliškio TP naujų prijunginių diegimo (pavadinimų, būsenų keitimas, naujos teleinformacijos įtraukimas, esamos teleinformacijos naikinimas). Esant tokiam poreikiui, turi būti koreguojami esami teleinformacijos sąrašai ir atitinkamai atliekami testavimai esamai ar naujai įtrauktai kitų perdavimo tinklo objektų teleinformacijai.</w:t>
      </w:r>
    </w:p>
    <w:p w14:paraId="51818E3D" w14:textId="1C9DC787" w:rsidR="0009057C" w:rsidRPr="00606518" w:rsidRDefault="0009057C" w:rsidP="00956728">
      <w:pPr>
        <w:pStyle w:val="punktas7"/>
        <w:numPr>
          <w:ilvl w:val="0"/>
          <w:numId w:val="0"/>
        </w:numPr>
        <w:rPr>
          <w:bCs/>
        </w:rPr>
      </w:pPr>
      <w:r w:rsidRPr="00606518">
        <w:rPr>
          <w:bCs/>
        </w:rPr>
        <w:br w:type="page"/>
      </w:r>
    </w:p>
    <w:p w14:paraId="397CE431" w14:textId="25CA9FD5" w:rsidR="00AD2F9D" w:rsidRPr="00606518" w:rsidRDefault="00AD2F9D" w:rsidP="00B93105">
      <w:pPr>
        <w:pStyle w:val="Heading1"/>
        <w:numPr>
          <w:ilvl w:val="0"/>
          <w:numId w:val="4"/>
        </w:numPr>
        <w:spacing w:line="276" w:lineRule="auto"/>
        <w:rPr>
          <w:b w:val="0"/>
          <w:bCs/>
          <w:szCs w:val="22"/>
          <w:lang w:val="lt-LT"/>
        </w:rPr>
      </w:pPr>
      <w:hyperlink w:anchor="_Toc163806433" w:history="1">
        <w:bookmarkStart w:id="22" w:name="_Toc176961801"/>
        <w:r w:rsidRPr="00606518">
          <w:rPr>
            <w:b w:val="0"/>
            <w:bCs/>
            <w:szCs w:val="22"/>
            <w:lang w:val="lt-LT"/>
          </w:rPr>
          <w:t>TELEINFORMACIJOS SURINKIMO IR PERDAVIMO DALIS</w:t>
        </w:r>
        <w:bookmarkEnd w:id="22"/>
      </w:hyperlink>
    </w:p>
    <w:p w14:paraId="3E9665E0" w14:textId="14ADE783" w:rsidR="00DD0456" w:rsidRPr="00606518" w:rsidRDefault="00DD0456" w:rsidP="007F19C4">
      <w:pPr>
        <w:pStyle w:val="punktas9"/>
        <w:ind w:left="709" w:hanging="709"/>
        <w:rPr>
          <w:bCs/>
        </w:rPr>
      </w:pPr>
      <w:r w:rsidRPr="00606518">
        <w:rPr>
          <w:bCs/>
        </w:rPr>
        <w:t xml:space="preserve">Teleinformacijos surinkimas, perdavimas ir valdymas turi būti vykdomas per naują teleinformacijos surinkimo ir perdavimo įrenginį (TSPĮ). </w:t>
      </w:r>
    </w:p>
    <w:p w14:paraId="2ACF10AD" w14:textId="77777777" w:rsidR="00DD0456" w:rsidRPr="00606518" w:rsidRDefault="00DD0456" w:rsidP="007F19C4">
      <w:pPr>
        <w:pStyle w:val="punktas9"/>
        <w:ind w:left="709" w:hanging="709"/>
        <w:rPr>
          <w:bCs/>
        </w:rPr>
      </w:pPr>
      <w:r w:rsidRPr="00606518">
        <w:rPr>
          <w:bCs/>
        </w:rPr>
        <w:t xml:space="preserve">TSPĮ turi būti suprojektuotas ir įrengtas pagal reikalavimus: </w:t>
      </w:r>
    </w:p>
    <w:p w14:paraId="64BF8F91" w14:textId="368D67CF" w:rsidR="00DD0456" w:rsidRPr="00606518" w:rsidRDefault="00DD44B7" w:rsidP="00B93105">
      <w:pPr>
        <w:pStyle w:val="NoSpacing"/>
        <w:numPr>
          <w:ilvl w:val="2"/>
          <w:numId w:val="26"/>
        </w:numPr>
        <w:spacing w:line="276" w:lineRule="auto"/>
        <w:ind w:left="1701" w:hanging="992"/>
        <w:jc w:val="both"/>
        <w:rPr>
          <w:bCs/>
          <w:szCs w:val="22"/>
          <w:lang w:val="lt-LT"/>
        </w:rPr>
      </w:pPr>
      <w:r w:rsidRPr="00606518">
        <w:rPr>
          <w:bCs/>
          <w:szCs w:val="22"/>
          <w:lang w:val="lt-LT"/>
        </w:rPr>
        <w:t>S</w:t>
      </w:r>
      <w:r w:rsidR="00DD0456" w:rsidRPr="00606518">
        <w:rPr>
          <w:bCs/>
          <w:szCs w:val="22"/>
          <w:lang w:val="lt-LT"/>
        </w:rPr>
        <w:t xml:space="preserve">tandartinius techninius reikalavimus teleinformacijos surinkimo ir perdavimo įrenginiams (žr. </w:t>
      </w:r>
      <w:sdt>
        <w:sdtPr>
          <w:rPr>
            <w:bCs/>
            <w:szCs w:val="22"/>
            <w:lang w:val="lt-LT"/>
          </w:rPr>
          <w:id w:val="1421295865"/>
          <w:citation/>
        </w:sdtPr>
        <w:sdtContent>
          <w:r w:rsidR="00D93E19" w:rsidRPr="00606518">
            <w:rPr>
              <w:bCs/>
              <w:szCs w:val="22"/>
              <w:lang w:val="lt-LT"/>
            </w:rPr>
            <w:fldChar w:fldCharType="begin"/>
          </w:r>
          <w:r w:rsidR="002C5BFD" w:rsidRPr="00606518">
            <w:rPr>
              <w:bCs/>
              <w:szCs w:val="22"/>
              <w:lang w:val="en-US"/>
            </w:rPr>
            <w:instrText xml:space="preserve">CITATION Pri57 \l 1033 </w:instrText>
          </w:r>
          <w:r w:rsidR="00D93E19" w:rsidRPr="00606518">
            <w:rPr>
              <w:bCs/>
              <w:szCs w:val="22"/>
              <w:lang w:val="lt-LT"/>
            </w:rPr>
            <w:fldChar w:fldCharType="separate"/>
          </w:r>
          <w:r w:rsidR="00606518" w:rsidRPr="00606518">
            <w:rPr>
              <w:bCs/>
              <w:noProof/>
              <w:szCs w:val="22"/>
              <w:lang w:val="en-US"/>
            </w:rPr>
            <w:t>(54)</w:t>
          </w:r>
          <w:r w:rsidR="00D93E19" w:rsidRPr="00606518">
            <w:rPr>
              <w:bCs/>
              <w:szCs w:val="22"/>
              <w:lang w:val="lt-LT"/>
            </w:rPr>
            <w:fldChar w:fldCharType="end"/>
          </w:r>
        </w:sdtContent>
      </w:sdt>
      <w:r w:rsidR="00D93E19" w:rsidRPr="00606518">
        <w:rPr>
          <w:bCs/>
          <w:szCs w:val="22"/>
          <w:lang w:val="lt-LT"/>
        </w:rPr>
        <w:t xml:space="preserve"> </w:t>
      </w:r>
      <w:r w:rsidR="00DD0456" w:rsidRPr="00606518">
        <w:rPr>
          <w:bCs/>
          <w:szCs w:val="22"/>
          <w:lang w:val="lt-LT"/>
        </w:rPr>
        <w:t>priedą);</w:t>
      </w:r>
    </w:p>
    <w:p w14:paraId="23F39BE6" w14:textId="5EAE30C3" w:rsidR="00DD0456" w:rsidRPr="00606518" w:rsidRDefault="00DD44B7" w:rsidP="00B93105">
      <w:pPr>
        <w:pStyle w:val="NoSpacing"/>
        <w:numPr>
          <w:ilvl w:val="2"/>
          <w:numId w:val="26"/>
        </w:numPr>
        <w:spacing w:line="276" w:lineRule="auto"/>
        <w:ind w:left="1701" w:hanging="992"/>
        <w:jc w:val="both"/>
        <w:rPr>
          <w:bCs/>
          <w:szCs w:val="22"/>
          <w:lang w:val="lt-LT"/>
        </w:rPr>
      </w:pPr>
      <w:r w:rsidRPr="00606518">
        <w:rPr>
          <w:bCs/>
          <w:szCs w:val="22"/>
          <w:lang w:val="lt-LT"/>
        </w:rPr>
        <w:t>P</w:t>
      </w:r>
      <w:r w:rsidR="00DD0456" w:rsidRPr="00606518">
        <w:rPr>
          <w:bCs/>
          <w:szCs w:val="22"/>
          <w:lang w:val="lt-LT"/>
        </w:rPr>
        <w:t xml:space="preserve">erdavimo tinklo transformatorių pastočių ir skirstyklų įrangos nuotolinio valdymo reikalavimų aprašo pagrindinius reikalavimus teleinformacijos surinkimui ir perdavimui bei kitus aprašo priedus  (žr. </w:t>
      </w:r>
      <w:sdt>
        <w:sdtPr>
          <w:rPr>
            <w:bCs/>
            <w:szCs w:val="22"/>
            <w:lang w:val="lt-LT"/>
          </w:rPr>
          <w:id w:val="-1124069023"/>
          <w:citation/>
        </w:sdtPr>
        <w:sdtContent>
          <w:r w:rsidR="00D93E19" w:rsidRPr="00606518">
            <w:rPr>
              <w:bCs/>
              <w:szCs w:val="22"/>
              <w:lang w:val="lt-LT"/>
            </w:rPr>
            <w:fldChar w:fldCharType="begin"/>
          </w:r>
          <w:r w:rsidR="002C5BFD" w:rsidRPr="00606518">
            <w:rPr>
              <w:bCs/>
              <w:szCs w:val="22"/>
              <w:lang w:val="lt-LT"/>
            </w:rPr>
            <w:instrText xml:space="preserve">CITATION Pri51 \l 1033 </w:instrText>
          </w:r>
          <w:r w:rsidR="00D93E19" w:rsidRPr="00606518">
            <w:rPr>
              <w:bCs/>
              <w:szCs w:val="22"/>
              <w:lang w:val="lt-LT"/>
            </w:rPr>
            <w:fldChar w:fldCharType="separate"/>
          </w:r>
          <w:r w:rsidR="00606518" w:rsidRPr="00606518">
            <w:rPr>
              <w:bCs/>
              <w:noProof/>
              <w:szCs w:val="22"/>
              <w:lang w:val="lt-LT"/>
            </w:rPr>
            <w:t>(53)</w:t>
          </w:r>
          <w:r w:rsidR="00D93E19" w:rsidRPr="00606518">
            <w:rPr>
              <w:bCs/>
              <w:szCs w:val="22"/>
              <w:lang w:val="lt-LT"/>
            </w:rPr>
            <w:fldChar w:fldCharType="end"/>
          </w:r>
        </w:sdtContent>
      </w:sdt>
      <w:r w:rsidR="00D93E19" w:rsidRPr="00606518">
        <w:rPr>
          <w:bCs/>
          <w:szCs w:val="22"/>
          <w:lang w:val="lt-LT"/>
        </w:rPr>
        <w:t xml:space="preserve"> </w:t>
      </w:r>
      <w:r w:rsidR="00DD0456" w:rsidRPr="00606518">
        <w:rPr>
          <w:bCs/>
          <w:szCs w:val="22"/>
          <w:lang w:val="lt-LT"/>
        </w:rPr>
        <w:t>priedą)</w:t>
      </w:r>
      <w:r w:rsidR="00AD5BD5" w:rsidRPr="00606518">
        <w:rPr>
          <w:bCs/>
          <w:szCs w:val="22"/>
          <w:lang w:val="lt-LT"/>
        </w:rPr>
        <w:t>;</w:t>
      </w:r>
    </w:p>
    <w:p w14:paraId="53B08173" w14:textId="6C1154A6" w:rsidR="00DD0456" w:rsidRPr="00606518" w:rsidRDefault="00DD44B7" w:rsidP="00B93105">
      <w:pPr>
        <w:pStyle w:val="NoSpacing"/>
        <w:numPr>
          <w:ilvl w:val="2"/>
          <w:numId w:val="26"/>
        </w:numPr>
        <w:spacing w:line="276" w:lineRule="auto"/>
        <w:ind w:left="1701" w:hanging="992"/>
        <w:jc w:val="both"/>
        <w:rPr>
          <w:bCs/>
          <w:szCs w:val="22"/>
          <w:lang w:val="lt-LT"/>
        </w:rPr>
      </w:pPr>
      <w:bookmarkStart w:id="23" w:name="_Hlk135300552"/>
      <w:r w:rsidRPr="00606518">
        <w:rPr>
          <w:bCs/>
          <w:szCs w:val="22"/>
          <w:lang w:val="lt-LT"/>
        </w:rPr>
        <w:t>M</w:t>
      </w:r>
      <w:r w:rsidR="00DD0456" w:rsidRPr="00606518">
        <w:rPr>
          <w:bCs/>
          <w:szCs w:val="22"/>
          <w:lang w:val="lt-LT"/>
        </w:rPr>
        <w:t xml:space="preserve">inimalius informacijos saugos reikalavimus projektavimui ir diegimui (žr. </w:t>
      </w:r>
      <w:sdt>
        <w:sdtPr>
          <w:rPr>
            <w:bCs/>
            <w:szCs w:val="22"/>
            <w:lang w:val="lt-LT"/>
          </w:rPr>
          <w:id w:val="613714392"/>
          <w:citation/>
        </w:sdtPr>
        <w:sdtContent>
          <w:r w:rsidR="001738BE" w:rsidRPr="00606518">
            <w:rPr>
              <w:bCs/>
              <w:szCs w:val="22"/>
              <w:lang w:val="lt-LT"/>
            </w:rPr>
            <w:fldChar w:fldCharType="begin"/>
          </w:r>
          <w:r w:rsidR="002C5BFD" w:rsidRPr="00606518">
            <w:rPr>
              <w:bCs/>
              <w:szCs w:val="22"/>
              <w:lang w:val="lt-LT"/>
            </w:rPr>
            <w:instrText xml:space="preserve">CITATION Pri53 \l 1063 </w:instrText>
          </w:r>
          <w:r w:rsidR="001738BE" w:rsidRPr="00606518">
            <w:rPr>
              <w:bCs/>
              <w:szCs w:val="22"/>
              <w:lang w:val="lt-LT"/>
            </w:rPr>
            <w:fldChar w:fldCharType="separate"/>
          </w:r>
          <w:r w:rsidR="00606518" w:rsidRPr="00606518">
            <w:rPr>
              <w:bCs/>
              <w:noProof/>
              <w:szCs w:val="22"/>
              <w:lang w:val="lt-LT"/>
            </w:rPr>
            <w:t>(5)</w:t>
          </w:r>
          <w:r w:rsidR="001738BE" w:rsidRPr="00606518">
            <w:rPr>
              <w:bCs/>
              <w:szCs w:val="22"/>
              <w:lang w:val="lt-LT"/>
            </w:rPr>
            <w:fldChar w:fldCharType="end"/>
          </w:r>
        </w:sdtContent>
      </w:sdt>
      <w:r w:rsidR="001738BE" w:rsidRPr="00606518">
        <w:rPr>
          <w:bCs/>
          <w:szCs w:val="22"/>
          <w:lang w:val="lt-LT"/>
        </w:rPr>
        <w:t xml:space="preserve"> </w:t>
      </w:r>
      <w:r w:rsidR="00DD0456" w:rsidRPr="00606518">
        <w:rPr>
          <w:bCs/>
          <w:szCs w:val="22"/>
          <w:lang w:val="lt-LT"/>
        </w:rPr>
        <w:t>priedą).</w:t>
      </w:r>
      <w:bookmarkEnd w:id="23"/>
    </w:p>
    <w:p w14:paraId="3562E9C7" w14:textId="77777777" w:rsidR="00DD0456" w:rsidRPr="00606518" w:rsidRDefault="00DD0456" w:rsidP="007F19C4">
      <w:pPr>
        <w:pStyle w:val="punktas9"/>
        <w:ind w:left="709" w:hanging="709"/>
        <w:rPr>
          <w:bCs/>
        </w:rPr>
      </w:pPr>
      <w:r w:rsidRPr="00606518">
        <w:rPr>
          <w:bCs/>
        </w:rPr>
        <w:t>Duomenų mainai su STO TSPĮ projektuojami pagal reikalavimus:</w:t>
      </w:r>
    </w:p>
    <w:p w14:paraId="2EAF3855" w14:textId="75F7B7FE" w:rsidR="00DD0456" w:rsidRPr="00606518" w:rsidRDefault="00DD0456" w:rsidP="00B93105">
      <w:pPr>
        <w:pStyle w:val="NoSpacing"/>
        <w:numPr>
          <w:ilvl w:val="2"/>
          <w:numId w:val="29"/>
        </w:numPr>
        <w:spacing w:line="276" w:lineRule="auto"/>
        <w:ind w:left="1701" w:hanging="992"/>
        <w:jc w:val="both"/>
        <w:rPr>
          <w:bCs/>
          <w:szCs w:val="22"/>
          <w:lang w:val="lt-LT"/>
        </w:rPr>
      </w:pPr>
      <w:r w:rsidRPr="00606518">
        <w:rPr>
          <w:bCs/>
          <w:szCs w:val="22"/>
          <w:lang w:val="lt-LT"/>
        </w:rPr>
        <w:t xml:space="preserve">STO  išduotas technines sąlygas; </w:t>
      </w:r>
    </w:p>
    <w:p w14:paraId="1310E1D5" w14:textId="602B2C76" w:rsidR="00DD0456" w:rsidRPr="00606518" w:rsidRDefault="00DD0456" w:rsidP="00B93105">
      <w:pPr>
        <w:pStyle w:val="NoSpacing"/>
        <w:numPr>
          <w:ilvl w:val="2"/>
          <w:numId w:val="29"/>
        </w:numPr>
        <w:spacing w:line="276" w:lineRule="auto"/>
        <w:ind w:left="1701" w:hanging="992"/>
        <w:jc w:val="both"/>
        <w:rPr>
          <w:bCs/>
          <w:szCs w:val="22"/>
          <w:lang w:val="lt-LT"/>
        </w:rPr>
      </w:pPr>
      <w:r w:rsidRPr="00606518">
        <w:rPr>
          <w:bCs/>
          <w:szCs w:val="22"/>
          <w:lang w:val="lt-LT"/>
        </w:rPr>
        <w:t>Pagal Elektros energijos perdavimo paslaugos sutarties Nr. 23 SUT-34  priedo Nr.10 aprašą nr.3 „Teleinformacijos mainų principų ir apimčių tvarkos aprašas“ (žr. </w:t>
      </w:r>
      <w:sdt>
        <w:sdtPr>
          <w:rPr>
            <w:bCs/>
            <w:szCs w:val="22"/>
            <w:lang w:val="lt-LT"/>
          </w:rPr>
          <w:id w:val="-2056610280"/>
          <w:citation/>
        </w:sdtPr>
        <w:sdtContent>
          <w:r w:rsidR="001738BE" w:rsidRPr="00606518">
            <w:rPr>
              <w:bCs/>
              <w:szCs w:val="22"/>
              <w:lang w:val="lt-LT"/>
            </w:rPr>
            <w:fldChar w:fldCharType="begin"/>
          </w:r>
          <w:r w:rsidR="002C5BFD" w:rsidRPr="00606518">
            <w:rPr>
              <w:bCs/>
              <w:noProof/>
              <w:szCs w:val="22"/>
              <w:lang w:val="lt-LT"/>
            </w:rPr>
            <w:instrText xml:space="preserve">CITATION Pri54 \l 1063 </w:instrText>
          </w:r>
          <w:r w:rsidR="001738BE" w:rsidRPr="00606518">
            <w:rPr>
              <w:bCs/>
              <w:szCs w:val="22"/>
              <w:lang w:val="lt-LT"/>
            </w:rPr>
            <w:fldChar w:fldCharType="separate"/>
          </w:r>
          <w:r w:rsidR="00606518" w:rsidRPr="00606518">
            <w:rPr>
              <w:bCs/>
              <w:noProof/>
              <w:szCs w:val="22"/>
              <w:lang w:val="lt-LT"/>
            </w:rPr>
            <w:t>(55)</w:t>
          </w:r>
          <w:r w:rsidR="001738BE" w:rsidRPr="00606518">
            <w:rPr>
              <w:bCs/>
              <w:szCs w:val="22"/>
              <w:lang w:val="lt-LT"/>
            </w:rPr>
            <w:fldChar w:fldCharType="end"/>
          </w:r>
        </w:sdtContent>
      </w:sdt>
      <w:r w:rsidR="001738BE" w:rsidRPr="00606518">
        <w:rPr>
          <w:bCs/>
          <w:szCs w:val="22"/>
          <w:lang w:val="lt-LT"/>
        </w:rPr>
        <w:t xml:space="preserve"> </w:t>
      </w:r>
      <w:r w:rsidRPr="00606518">
        <w:rPr>
          <w:bCs/>
          <w:szCs w:val="22"/>
          <w:lang w:val="lt-LT"/>
        </w:rPr>
        <w:t>priedą).</w:t>
      </w:r>
    </w:p>
    <w:p w14:paraId="09B470C3" w14:textId="77777777" w:rsidR="00DD0456" w:rsidRPr="00606518" w:rsidRDefault="00DD0456" w:rsidP="007F19C4">
      <w:pPr>
        <w:pStyle w:val="punktas9"/>
        <w:ind w:left="709" w:hanging="709"/>
        <w:rPr>
          <w:bCs/>
        </w:rPr>
      </w:pPr>
      <w:r w:rsidRPr="00606518">
        <w:rPr>
          <w:bCs/>
        </w:rPr>
        <w:t>TSPĮ turi vykdyti duomenų mainus:</w:t>
      </w:r>
    </w:p>
    <w:p w14:paraId="6A56AE25" w14:textId="2F25DD1A" w:rsidR="00DD0456" w:rsidRPr="00606518" w:rsidRDefault="00DD0456" w:rsidP="00B93105">
      <w:pPr>
        <w:pStyle w:val="NoSpacing"/>
        <w:numPr>
          <w:ilvl w:val="2"/>
          <w:numId w:val="27"/>
        </w:numPr>
        <w:spacing w:line="276" w:lineRule="auto"/>
        <w:ind w:left="1701" w:hanging="992"/>
        <w:jc w:val="both"/>
        <w:rPr>
          <w:bCs/>
          <w:szCs w:val="22"/>
          <w:lang w:val="lt-LT"/>
        </w:rPr>
      </w:pPr>
      <w:r w:rsidRPr="00606518">
        <w:rPr>
          <w:bCs/>
          <w:szCs w:val="22"/>
          <w:lang w:val="lt-LT"/>
        </w:rPr>
        <w:t>IEC 60870-5-104 (Slave) protokolu su PSO DVS;</w:t>
      </w:r>
    </w:p>
    <w:p w14:paraId="1A63C252" w14:textId="77777777" w:rsidR="00DD0456" w:rsidRPr="00606518" w:rsidRDefault="00DD0456" w:rsidP="00B93105">
      <w:pPr>
        <w:pStyle w:val="NoSpacing"/>
        <w:numPr>
          <w:ilvl w:val="2"/>
          <w:numId w:val="27"/>
        </w:numPr>
        <w:spacing w:line="276" w:lineRule="auto"/>
        <w:ind w:left="1701" w:hanging="992"/>
        <w:jc w:val="both"/>
        <w:rPr>
          <w:bCs/>
          <w:szCs w:val="22"/>
          <w:lang w:val="lt-LT"/>
        </w:rPr>
      </w:pPr>
      <w:r w:rsidRPr="00606518">
        <w:rPr>
          <w:bCs/>
          <w:szCs w:val="22"/>
          <w:lang w:val="lt-LT"/>
        </w:rPr>
        <w:t>IEC 60870-5-104 (Master) protokolas, rezervas;</w:t>
      </w:r>
    </w:p>
    <w:p w14:paraId="00228774" w14:textId="77777777" w:rsidR="00DD0456" w:rsidRPr="00606518" w:rsidRDefault="00DD0456" w:rsidP="00B93105">
      <w:pPr>
        <w:pStyle w:val="NoSpacing"/>
        <w:numPr>
          <w:ilvl w:val="2"/>
          <w:numId w:val="27"/>
        </w:numPr>
        <w:spacing w:line="276" w:lineRule="auto"/>
        <w:ind w:left="1701" w:hanging="992"/>
        <w:jc w:val="both"/>
        <w:rPr>
          <w:bCs/>
          <w:szCs w:val="22"/>
          <w:lang w:val="lt-LT"/>
        </w:rPr>
      </w:pPr>
      <w:r w:rsidRPr="00606518">
        <w:rPr>
          <w:bCs/>
          <w:szCs w:val="22"/>
          <w:lang w:val="lt-LT"/>
        </w:rPr>
        <w:t>IEC 61850 ed.2 (Client) su RAA įrenginiais, rezervavimas pagal standartą IEC 62439 (PRP);</w:t>
      </w:r>
    </w:p>
    <w:p w14:paraId="47B32171" w14:textId="77777777" w:rsidR="00DD0456" w:rsidRPr="00606518" w:rsidRDefault="00DD0456" w:rsidP="00B93105">
      <w:pPr>
        <w:pStyle w:val="NoSpacing"/>
        <w:numPr>
          <w:ilvl w:val="2"/>
          <w:numId w:val="27"/>
        </w:numPr>
        <w:spacing w:line="276" w:lineRule="auto"/>
        <w:ind w:left="1701" w:hanging="992"/>
        <w:jc w:val="both"/>
        <w:rPr>
          <w:bCs/>
          <w:szCs w:val="22"/>
          <w:lang w:val="lt-LT"/>
        </w:rPr>
      </w:pPr>
      <w:r w:rsidRPr="00606518">
        <w:rPr>
          <w:bCs/>
          <w:szCs w:val="22"/>
          <w:lang w:val="lt-LT"/>
        </w:rPr>
        <w:t>IEC 60870-5-101 (Master ir Slave) protokolais su STO TSPĮ;</w:t>
      </w:r>
    </w:p>
    <w:p w14:paraId="3E16BDA6" w14:textId="144C1E20" w:rsidR="00DD0456" w:rsidRPr="00606518" w:rsidRDefault="00DD44B7" w:rsidP="00B93105">
      <w:pPr>
        <w:pStyle w:val="NoSpacing"/>
        <w:numPr>
          <w:ilvl w:val="2"/>
          <w:numId w:val="27"/>
        </w:numPr>
        <w:spacing w:line="276" w:lineRule="auto"/>
        <w:ind w:left="1701" w:hanging="992"/>
        <w:jc w:val="both"/>
        <w:rPr>
          <w:bCs/>
          <w:szCs w:val="22"/>
          <w:lang w:val="lt-LT"/>
        </w:rPr>
      </w:pPr>
      <w:r w:rsidRPr="00606518">
        <w:rPr>
          <w:bCs/>
          <w:szCs w:val="22"/>
          <w:lang w:val="lt-LT"/>
        </w:rPr>
        <w:t>L</w:t>
      </w:r>
      <w:r w:rsidR="00DD0456" w:rsidRPr="00606518">
        <w:rPr>
          <w:bCs/>
          <w:szCs w:val="22"/>
          <w:lang w:val="lt-LT"/>
        </w:rPr>
        <w:t xml:space="preserve">aiko sinchronizavimas SNTP protokolu nuo pastotės laiko sinchronizavimo įrenginio (PLSĮ). </w:t>
      </w:r>
    </w:p>
    <w:p w14:paraId="09766A1E" w14:textId="77777777" w:rsidR="00DD0456" w:rsidRPr="00606518" w:rsidRDefault="00DD0456" w:rsidP="007F19C4">
      <w:pPr>
        <w:pStyle w:val="punktas9"/>
        <w:ind w:left="709" w:hanging="709"/>
        <w:rPr>
          <w:bCs/>
        </w:rPr>
      </w:pPr>
      <w:r w:rsidRPr="00606518">
        <w:rPr>
          <w:bCs/>
        </w:rPr>
        <w:t>TSPĮ būklės stebėjimui turi būti suformuoti ir perduodami į DVS signalai:</w:t>
      </w:r>
    </w:p>
    <w:p w14:paraId="6C2A2DC1" w14:textId="432C6277" w:rsidR="00DD0456" w:rsidRPr="00606518" w:rsidRDefault="00DD0456" w:rsidP="00B93105">
      <w:pPr>
        <w:pStyle w:val="NoSpacing"/>
        <w:numPr>
          <w:ilvl w:val="2"/>
          <w:numId w:val="28"/>
        </w:numPr>
        <w:spacing w:line="276" w:lineRule="auto"/>
        <w:ind w:left="1701" w:hanging="992"/>
        <w:jc w:val="both"/>
        <w:rPr>
          <w:bCs/>
          <w:szCs w:val="22"/>
          <w:lang w:val="lt-LT"/>
        </w:rPr>
      </w:pPr>
      <w:r w:rsidRPr="00606518">
        <w:rPr>
          <w:bCs/>
          <w:szCs w:val="22"/>
          <w:lang w:val="lt-LT"/>
        </w:rPr>
        <w:t>TSPĮ funkcijų vykdymo būklė;</w:t>
      </w:r>
    </w:p>
    <w:p w14:paraId="292A362F" w14:textId="77777777" w:rsidR="00DD0456" w:rsidRPr="00606518" w:rsidRDefault="00DD0456" w:rsidP="00B93105">
      <w:pPr>
        <w:pStyle w:val="NoSpacing"/>
        <w:numPr>
          <w:ilvl w:val="2"/>
          <w:numId w:val="28"/>
        </w:numPr>
        <w:spacing w:line="276" w:lineRule="auto"/>
        <w:ind w:left="1701" w:hanging="992"/>
        <w:jc w:val="both"/>
        <w:rPr>
          <w:bCs/>
          <w:szCs w:val="22"/>
          <w:lang w:val="lt-LT"/>
        </w:rPr>
      </w:pPr>
      <w:r w:rsidRPr="00606518">
        <w:rPr>
          <w:bCs/>
          <w:szCs w:val="22"/>
          <w:lang w:val="lt-LT"/>
        </w:rPr>
        <w:t>TSPĮ informacinės saugos kontrolė.</w:t>
      </w:r>
    </w:p>
    <w:p w14:paraId="536D604C" w14:textId="77777777" w:rsidR="00DD0456" w:rsidRPr="00606518" w:rsidRDefault="00DD0456" w:rsidP="007F19C4">
      <w:pPr>
        <w:pStyle w:val="punktas9"/>
        <w:ind w:left="709" w:hanging="709"/>
        <w:rPr>
          <w:bCs/>
        </w:rPr>
      </w:pPr>
      <w:bookmarkStart w:id="24" w:name="_Hlk135300585"/>
      <w:r w:rsidRPr="00606518">
        <w:rPr>
          <w:bCs/>
        </w:rPr>
        <w:t>TSPĮ informacinės saugos ir kitų svarbių įvykių stebėjimui turi būti sukonfigūruotas TSPĮ įvykių žurnalo (angl. syslog) siuntimas į centrinį žurnalinių įrašų serverį.</w:t>
      </w:r>
      <w:bookmarkEnd w:id="24"/>
    </w:p>
    <w:p w14:paraId="2614186E" w14:textId="77777777" w:rsidR="00DD0456" w:rsidRPr="00606518" w:rsidRDefault="00DD0456" w:rsidP="007F19C4">
      <w:pPr>
        <w:pStyle w:val="punktas9"/>
        <w:ind w:left="709" w:hanging="709"/>
        <w:rPr>
          <w:bCs/>
        </w:rPr>
      </w:pPr>
      <w:r w:rsidRPr="00606518">
        <w:rPr>
          <w:bCs/>
        </w:rPr>
        <w:t>TSPĮ fizinis sujungimas duomenų mainams:</w:t>
      </w:r>
    </w:p>
    <w:p w14:paraId="6BF9FF1D" w14:textId="4D7809C9" w:rsidR="00DD0456" w:rsidRPr="00606518" w:rsidRDefault="00DD44B7" w:rsidP="00B93105">
      <w:pPr>
        <w:pStyle w:val="NoSpacing"/>
        <w:numPr>
          <w:ilvl w:val="2"/>
          <w:numId w:val="30"/>
        </w:numPr>
        <w:spacing w:line="276" w:lineRule="auto"/>
        <w:ind w:left="1701" w:hanging="992"/>
        <w:jc w:val="both"/>
        <w:rPr>
          <w:bCs/>
          <w:szCs w:val="22"/>
          <w:lang w:val="lt-LT"/>
        </w:rPr>
      </w:pPr>
      <w:r w:rsidRPr="00606518">
        <w:rPr>
          <w:bCs/>
          <w:szCs w:val="22"/>
          <w:lang w:val="lt-LT"/>
        </w:rPr>
        <w:t>S</w:t>
      </w:r>
      <w:r w:rsidR="00DD0456" w:rsidRPr="00606518">
        <w:rPr>
          <w:bCs/>
          <w:szCs w:val="22"/>
          <w:lang w:val="lt-LT"/>
        </w:rPr>
        <w:t>u STO TSPĮ jungiama per daugiamodes šviesolaidines linijas, panaudojant šviesolaidinius skirstymo įrenginius ir šviesolaidinius/elektrinius keitiklius;</w:t>
      </w:r>
    </w:p>
    <w:p w14:paraId="70BCDC7D" w14:textId="111C52FE" w:rsidR="00DD0456" w:rsidRPr="00606518" w:rsidRDefault="00DD44B7" w:rsidP="00B93105">
      <w:pPr>
        <w:pStyle w:val="NoSpacing"/>
        <w:numPr>
          <w:ilvl w:val="2"/>
          <w:numId w:val="30"/>
        </w:numPr>
        <w:spacing w:line="276" w:lineRule="auto"/>
        <w:ind w:left="1701" w:hanging="992"/>
        <w:jc w:val="both"/>
        <w:rPr>
          <w:bCs/>
          <w:szCs w:val="22"/>
          <w:lang w:val="lt-LT"/>
        </w:rPr>
      </w:pPr>
      <w:r w:rsidRPr="00606518">
        <w:rPr>
          <w:bCs/>
          <w:szCs w:val="22"/>
          <w:lang w:val="lt-LT"/>
        </w:rPr>
        <w:t>S</w:t>
      </w:r>
      <w:r w:rsidR="00DD0456" w:rsidRPr="00606518">
        <w:rPr>
          <w:bCs/>
          <w:szCs w:val="22"/>
          <w:lang w:val="lt-LT"/>
        </w:rPr>
        <w:t>u bendros paskirties (toliau - BP) ir  pastotės duomenų tinklo (toliau - PDT) komutatoriais ekranuotais (≥5 cat)  lanksčiais jungiamaisiais kabeliais arba šviesolaidiniais daugiamodžiais jungiamaisiais kabeliais atitinkančiais IEC 11801  standarto reikalavimus ir pagamintais bei ištestuotais gamintojo turinčio įdiegtą  kokybės vadybos sistemą įvertintą sertifikatu ISO 9001 arba lygiaverčiu;</w:t>
      </w:r>
    </w:p>
    <w:p w14:paraId="1863A96A" w14:textId="06A88E21" w:rsidR="00DD0456" w:rsidRPr="00606518" w:rsidRDefault="00DD44B7" w:rsidP="00B93105">
      <w:pPr>
        <w:pStyle w:val="NoSpacing"/>
        <w:numPr>
          <w:ilvl w:val="2"/>
          <w:numId w:val="30"/>
        </w:numPr>
        <w:spacing w:line="276" w:lineRule="auto"/>
        <w:ind w:left="1701" w:hanging="992"/>
        <w:jc w:val="both"/>
        <w:rPr>
          <w:bCs/>
          <w:szCs w:val="22"/>
          <w:lang w:val="lt-LT"/>
        </w:rPr>
      </w:pPr>
      <w:r w:rsidRPr="00606518">
        <w:rPr>
          <w:bCs/>
          <w:szCs w:val="22"/>
          <w:lang w:val="lt-LT"/>
        </w:rPr>
        <w:t>V</w:t>
      </w:r>
      <w:r w:rsidR="00DD0456" w:rsidRPr="00606518">
        <w:rPr>
          <w:bCs/>
          <w:szCs w:val="22"/>
          <w:lang w:val="lt-LT"/>
        </w:rPr>
        <w:t xml:space="preserve">isi naudojami šviesolaidiniai kabeliai turi būti stiklo skaidulų; </w:t>
      </w:r>
    </w:p>
    <w:p w14:paraId="426700AE" w14:textId="577F1C5A" w:rsidR="00DD0456" w:rsidRPr="00606518" w:rsidRDefault="00DD44B7" w:rsidP="00B93105">
      <w:pPr>
        <w:pStyle w:val="NoSpacing"/>
        <w:numPr>
          <w:ilvl w:val="2"/>
          <w:numId w:val="30"/>
        </w:numPr>
        <w:spacing w:line="276" w:lineRule="auto"/>
        <w:ind w:left="1701" w:hanging="992"/>
        <w:jc w:val="both"/>
        <w:rPr>
          <w:bCs/>
          <w:szCs w:val="22"/>
          <w:lang w:val="lt-LT"/>
        </w:rPr>
      </w:pPr>
      <w:r w:rsidRPr="00606518">
        <w:rPr>
          <w:bCs/>
          <w:szCs w:val="22"/>
          <w:lang w:val="lt-LT"/>
        </w:rPr>
        <w:t>Š</w:t>
      </w:r>
      <w:r w:rsidR="00DD0456" w:rsidRPr="00606518">
        <w:rPr>
          <w:bCs/>
          <w:szCs w:val="22"/>
          <w:lang w:val="lt-LT"/>
        </w:rPr>
        <w:t xml:space="preserve">viesolaidiniai - elektriniai keitikliai turi būti suprojektuoti ir įrengti pagal standartinius techninius reikalavimus šviesolaidiniams-elektriniams keitikliams (žr. </w:t>
      </w:r>
      <w:sdt>
        <w:sdtPr>
          <w:rPr>
            <w:bCs/>
            <w:szCs w:val="22"/>
            <w:lang w:val="lt-LT"/>
          </w:rPr>
          <w:id w:val="760181421"/>
          <w:citation/>
        </w:sdtPr>
        <w:sdtContent>
          <w:r w:rsidR="001738BE" w:rsidRPr="00606518">
            <w:rPr>
              <w:bCs/>
              <w:szCs w:val="22"/>
              <w:lang w:val="lt-LT"/>
            </w:rPr>
            <w:fldChar w:fldCharType="begin"/>
          </w:r>
          <w:r w:rsidR="002C5BFD" w:rsidRPr="00606518">
            <w:rPr>
              <w:bCs/>
              <w:szCs w:val="22"/>
              <w:lang w:val="lt-LT"/>
            </w:rPr>
            <w:instrText xml:space="preserve">CITATION Pri55 \l 1063 </w:instrText>
          </w:r>
          <w:r w:rsidR="001738BE" w:rsidRPr="00606518">
            <w:rPr>
              <w:bCs/>
              <w:szCs w:val="22"/>
              <w:lang w:val="lt-LT"/>
            </w:rPr>
            <w:fldChar w:fldCharType="separate"/>
          </w:r>
          <w:r w:rsidR="00606518" w:rsidRPr="00606518">
            <w:rPr>
              <w:bCs/>
              <w:noProof/>
              <w:szCs w:val="22"/>
              <w:lang w:val="lt-LT"/>
            </w:rPr>
            <w:t>(56)</w:t>
          </w:r>
          <w:r w:rsidR="001738BE" w:rsidRPr="00606518">
            <w:rPr>
              <w:bCs/>
              <w:szCs w:val="22"/>
              <w:lang w:val="lt-LT"/>
            </w:rPr>
            <w:fldChar w:fldCharType="end"/>
          </w:r>
        </w:sdtContent>
      </w:sdt>
      <w:r w:rsidR="001738BE" w:rsidRPr="00606518">
        <w:rPr>
          <w:bCs/>
          <w:szCs w:val="22"/>
          <w:lang w:val="lt-LT"/>
        </w:rPr>
        <w:t xml:space="preserve"> </w:t>
      </w:r>
      <w:r w:rsidR="00DD0456" w:rsidRPr="00606518">
        <w:rPr>
          <w:bCs/>
          <w:szCs w:val="22"/>
          <w:lang w:val="lt-LT"/>
        </w:rPr>
        <w:t>priedą).</w:t>
      </w:r>
    </w:p>
    <w:p w14:paraId="0491DD65" w14:textId="77777777" w:rsidR="00DD0456" w:rsidRPr="00606518" w:rsidRDefault="00DD0456" w:rsidP="007F19C4">
      <w:pPr>
        <w:pStyle w:val="punktas9"/>
        <w:ind w:left="709" w:hanging="709"/>
        <w:rPr>
          <w:bCs/>
        </w:rPr>
      </w:pPr>
      <w:r w:rsidRPr="00606518">
        <w:rPr>
          <w:bCs/>
        </w:rPr>
        <w:t xml:space="preserve">Laiko sinchronizavimas: </w:t>
      </w:r>
    </w:p>
    <w:p w14:paraId="6AE7186C" w14:textId="24F7731C" w:rsidR="00DD0456" w:rsidRPr="00606518" w:rsidRDefault="00DD44B7" w:rsidP="00B93105">
      <w:pPr>
        <w:pStyle w:val="NoSpacing"/>
        <w:numPr>
          <w:ilvl w:val="2"/>
          <w:numId w:val="31"/>
        </w:numPr>
        <w:spacing w:line="276" w:lineRule="auto"/>
        <w:ind w:left="1701" w:hanging="992"/>
        <w:jc w:val="both"/>
        <w:rPr>
          <w:bCs/>
          <w:szCs w:val="22"/>
          <w:lang w:val="lt-LT"/>
        </w:rPr>
      </w:pPr>
      <w:r w:rsidRPr="00606518">
        <w:rPr>
          <w:bCs/>
          <w:szCs w:val="22"/>
          <w:lang w:val="lt-LT"/>
        </w:rPr>
        <w:t>P</w:t>
      </w:r>
      <w:r w:rsidR="00DD0456" w:rsidRPr="00606518">
        <w:rPr>
          <w:bCs/>
          <w:szCs w:val="22"/>
          <w:lang w:val="lt-LT"/>
        </w:rPr>
        <w:t>astotės įrenginių laiko sinchronizavimas vykdomas per pastotės laiko sinchronizavimo įrenginį (PLSĮ);</w:t>
      </w:r>
    </w:p>
    <w:p w14:paraId="3EA0D1EF" w14:textId="77777777" w:rsidR="00DD0456" w:rsidRPr="00606518" w:rsidRDefault="00DD0456" w:rsidP="00B93105">
      <w:pPr>
        <w:pStyle w:val="NoSpacing"/>
        <w:numPr>
          <w:ilvl w:val="2"/>
          <w:numId w:val="31"/>
        </w:numPr>
        <w:spacing w:line="276" w:lineRule="auto"/>
        <w:ind w:left="1701" w:hanging="992"/>
        <w:jc w:val="both"/>
        <w:rPr>
          <w:bCs/>
          <w:szCs w:val="22"/>
          <w:lang w:val="lt-LT"/>
        </w:rPr>
      </w:pPr>
      <w:r w:rsidRPr="00606518">
        <w:rPr>
          <w:bCs/>
          <w:szCs w:val="22"/>
          <w:lang w:val="lt-LT"/>
        </w:rPr>
        <w:t>PLSĮ turi būti projektuojamas ir atitikti reikalavimus:</w:t>
      </w:r>
    </w:p>
    <w:p w14:paraId="3AA28A7A" w14:textId="4DC5F8CB" w:rsidR="00DD0456" w:rsidRPr="00606518" w:rsidRDefault="0027005A" w:rsidP="00B93105">
      <w:pPr>
        <w:pStyle w:val="NoSpacing"/>
        <w:numPr>
          <w:ilvl w:val="3"/>
          <w:numId w:val="31"/>
        </w:numPr>
        <w:spacing w:line="276" w:lineRule="auto"/>
        <w:ind w:left="2835" w:hanging="1134"/>
        <w:jc w:val="both"/>
        <w:rPr>
          <w:bCs/>
          <w:szCs w:val="22"/>
          <w:lang w:val="lt-LT"/>
        </w:rPr>
      </w:pPr>
      <w:r w:rsidRPr="00606518">
        <w:rPr>
          <w:bCs/>
          <w:szCs w:val="22"/>
          <w:lang w:val="lt-LT"/>
        </w:rPr>
        <w:t>T</w:t>
      </w:r>
      <w:r w:rsidR="00DD0456" w:rsidRPr="00606518">
        <w:rPr>
          <w:bCs/>
          <w:szCs w:val="22"/>
          <w:lang w:val="lt-LT"/>
        </w:rPr>
        <w:t xml:space="preserve">ipinius reikalavimus pastotės laiko sinchronizavimo įrangos projektavimui (žr. </w:t>
      </w:r>
      <w:sdt>
        <w:sdtPr>
          <w:rPr>
            <w:bCs/>
            <w:szCs w:val="22"/>
            <w:lang w:val="lt-LT"/>
          </w:rPr>
          <w:id w:val="-808316825"/>
          <w:citation/>
        </w:sdtPr>
        <w:sdtContent>
          <w:r w:rsidR="001738BE" w:rsidRPr="00606518">
            <w:rPr>
              <w:bCs/>
              <w:szCs w:val="22"/>
              <w:lang w:val="lt-LT"/>
            </w:rPr>
            <w:fldChar w:fldCharType="begin"/>
          </w:r>
          <w:r w:rsidR="002C5BFD" w:rsidRPr="00606518">
            <w:rPr>
              <w:bCs/>
              <w:noProof/>
              <w:szCs w:val="22"/>
              <w:lang w:val="lt-LT"/>
            </w:rPr>
            <w:instrText xml:space="preserve">CITATION Pri56 \l 1063 </w:instrText>
          </w:r>
          <w:r w:rsidR="001738BE" w:rsidRPr="00606518">
            <w:rPr>
              <w:bCs/>
              <w:szCs w:val="22"/>
              <w:lang w:val="lt-LT"/>
            </w:rPr>
            <w:fldChar w:fldCharType="separate"/>
          </w:r>
          <w:r w:rsidR="00606518" w:rsidRPr="00606518">
            <w:rPr>
              <w:bCs/>
              <w:noProof/>
              <w:szCs w:val="22"/>
              <w:lang w:val="lt-LT"/>
            </w:rPr>
            <w:t>(57)</w:t>
          </w:r>
          <w:r w:rsidR="001738BE" w:rsidRPr="00606518">
            <w:rPr>
              <w:bCs/>
              <w:szCs w:val="22"/>
              <w:lang w:val="lt-LT"/>
            </w:rPr>
            <w:fldChar w:fldCharType="end"/>
          </w:r>
        </w:sdtContent>
      </w:sdt>
      <w:r w:rsidR="001738BE" w:rsidRPr="00606518">
        <w:rPr>
          <w:bCs/>
          <w:szCs w:val="22"/>
          <w:lang w:val="lt-LT"/>
        </w:rPr>
        <w:t xml:space="preserve"> </w:t>
      </w:r>
      <w:r w:rsidR="00DD0456" w:rsidRPr="00606518">
        <w:rPr>
          <w:bCs/>
          <w:szCs w:val="22"/>
          <w:lang w:val="lt-LT"/>
        </w:rPr>
        <w:t>priedą);</w:t>
      </w:r>
    </w:p>
    <w:p w14:paraId="08A73D32" w14:textId="430928D2" w:rsidR="00DD0456" w:rsidRPr="00606518" w:rsidRDefault="0027005A" w:rsidP="00B93105">
      <w:pPr>
        <w:pStyle w:val="NoSpacing"/>
        <w:numPr>
          <w:ilvl w:val="3"/>
          <w:numId w:val="31"/>
        </w:numPr>
        <w:spacing w:line="276" w:lineRule="auto"/>
        <w:ind w:left="2835" w:hanging="1134"/>
        <w:jc w:val="both"/>
        <w:rPr>
          <w:bCs/>
          <w:szCs w:val="22"/>
          <w:lang w:val="lt-LT"/>
        </w:rPr>
      </w:pPr>
      <w:r w:rsidRPr="00606518">
        <w:rPr>
          <w:bCs/>
          <w:szCs w:val="22"/>
          <w:lang w:val="lt-LT"/>
        </w:rPr>
        <w:lastRenderedPageBreak/>
        <w:t>P</w:t>
      </w:r>
      <w:r w:rsidR="00DD0456" w:rsidRPr="00606518">
        <w:rPr>
          <w:bCs/>
          <w:szCs w:val="22"/>
          <w:lang w:val="lt-LT"/>
        </w:rPr>
        <w:t xml:space="preserve">erdavimo tinklo transformatorių pastočių ir skirstyklų įrangos nuotolinio valdymo reikalavimų aprašo pagrindinius reikalavimus teleinformacijos surinkimui ir perdavimui bei kitus aprašo priedus  (žr. </w:t>
      </w:r>
      <w:sdt>
        <w:sdtPr>
          <w:rPr>
            <w:bCs/>
            <w:szCs w:val="22"/>
            <w:lang w:val="lt-LT"/>
          </w:rPr>
          <w:id w:val="876970771"/>
          <w:citation/>
        </w:sdtPr>
        <w:sdtContent>
          <w:r w:rsidR="00EA518F" w:rsidRPr="00606518">
            <w:rPr>
              <w:bCs/>
              <w:szCs w:val="22"/>
              <w:lang w:val="lt-LT"/>
            </w:rPr>
            <w:fldChar w:fldCharType="begin"/>
          </w:r>
          <w:r w:rsidR="002C5BFD" w:rsidRPr="00606518">
            <w:rPr>
              <w:bCs/>
              <w:szCs w:val="22"/>
              <w:lang w:val="lt-LT"/>
            </w:rPr>
            <w:instrText xml:space="preserve">CITATION Pri51 \l 1033 </w:instrText>
          </w:r>
          <w:r w:rsidR="00EA518F" w:rsidRPr="00606518">
            <w:rPr>
              <w:bCs/>
              <w:szCs w:val="22"/>
              <w:lang w:val="lt-LT"/>
            </w:rPr>
            <w:fldChar w:fldCharType="separate"/>
          </w:r>
          <w:r w:rsidR="00606518" w:rsidRPr="00606518">
            <w:rPr>
              <w:bCs/>
              <w:noProof/>
              <w:szCs w:val="22"/>
              <w:lang w:val="lt-LT"/>
            </w:rPr>
            <w:t>(53)</w:t>
          </w:r>
          <w:r w:rsidR="00EA518F" w:rsidRPr="00606518">
            <w:rPr>
              <w:bCs/>
              <w:szCs w:val="22"/>
              <w:lang w:val="lt-LT"/>
            </w:rPr>
            <w:fldChar w:fldCharType="end"/>
          </w:r>
        </w:sdtContent>
      </w:sdt>
      <w:r w:rsidR="00EA518F" w:rsidRPr="00606518">
        <w:rPr>
          <w:bCs/>
          <w:szCs w:val="22"/>
          <w:lang w:val="lt-LT"/>
        </w:rPr>
        <w:t xml:space="preserve"> </w:t>
      </w:r>
      <w:r w:rsidR="00DD0456" w:rsidRPr="00606518">
        <w:rPr>
          <w:bCs/>
          <w:szCs w:val="22"/>
          <w:lang w:val="lt-LT"/>
        </w:rPr>
        <w:t>priedą).</w:t>
      </w:r>
    </w:p>
    <w:p w14:paraId="12E35699" w14:textId="77777777" w:rsidR="00DD0456" w:rsidRPr="00606518" w:rsidRDefault="00DD0456" w:rsidP="007F19C4">
      <w:pPr>
        <w:pStyle w:val="punktas9"/>
        <w:ind w:left="709" w:hanging="709"/>
        <w:rPr>
          <w:bCs/>
        </w:rPr>
      </w:pPr>
      <w:r w:rsidRPr="00606518">
        <w:rPr>
          <w:bCs/>
        </w:rPr>
        <w:t xml:space="preserve">Visa tiekiama įranga turi būti nauja, gamintojo pilnai sukomplektuota ir ištestuota, suderinama tarpusavyje ir su kitais pastotės įrenginiais bei pritaikyta darbui transformatorių pastotėse ir skirstyklose. </w:t>
      </w:r>
    </w:p>
    <w:p w14:paraId="367DDE3C" w14:textId="13DB7D53" w:rsidR="00DD0456" w:rsidRPr="00606518" w:rsidRDefault="00DD0456" w:rsidP="007F19C4">
      <w:pPr>
        <w:pStyle w:val="punktas9"/>
        <w:ind w:left="709" w:hanging="709"/>
        <w:rPr>
          <w:bCs/>
        </w:rPr>
      </w:pPr>
      <w:r w:rsidRPr="00606518">
        <w:rPr>
          <w:bCs/>
        </w:rPr>
        <w:t xml:space="preserve">Įrenginių maitinamas projektuojamas nuo nuolatinės srovės savų reikmių skydo (toliau - NSSRS) pagal reikalavimus įrangos maitinimui (žr. </w:t>
      </w:r>
      <w:sdt>
        <w:sdtPr>
          <w:rPr>
            <w:bCs/>
          </w:rPr>
          <w:id w:val="-1041979277"/>
          <w:citation/>
        </w:sdtPr>
        <w:sdtContent>
          <w:r w:rsidR="00DB5BA3" w:rsidRPr="00606518">
            <w:rPr>
              <w:bCs/>
            </w:rPr>
            <w:fldChar w:fldCharType="begin"/>
          </w:r>
          <w:r w:rsidR="00DB5BA3" w:rsidRPr="00606518">
            <w:rPr>
              <w:bCs/>
              <w:noProof/>
            </w:rPr>
            <w:instrText xml:space="preserve"> CITATION Mait \l 1033 </w:instrText>
          </w:r>
          <w:r w:rsidR="00DB5BA3" w:rsidRPr="00606518">
            <w:rPr>
              <w:bCs/>
            </w:rPr>
            <w:fldChar w:fldCharType="separate"/>
          </w:r>
          <w:r w:rsidR="00606518" w:rsidRPr="00606518">
            <w:rPr>
              <w:bCs/>
              <w:noProof/>
            </w:rPr>
            <w:t>(58)</w:t>
          </w:r>
          <w:r w:rsidR="00DB5BA3" w:rsidRPr="00606518">
            <w:rPr>
              <w:bCs/>
            </w:rPr>
            <w:fldChar w:fldCharType="end"/>
          </w:r>
        </w:sdtContent>
      </w:sdt>
      <w:r w:rsidR="0082559E" w:rsidRPr="00606518">
        <w:rPr>
          <w:bCs/>
          <w:noProof/>
        </w:rPr>
        <w:t xml:space="preserve"> </w:t>
      </w:r>
      <w:r w:rsidRPr="00606518">
        <w:rPr>
          <w:bCs/>
        </w:rPr>
        <w:t>priedą).</w:t>
      </w:r>
    </w:p>
    <w:p w14:paraId="15C3758C" w14:textId="77777777" w:rsidR="00DD0456" w:rsidRPr="00606518" w:rsidRDefault="00DD0456" w:rsidP="007F19C4">
      <w:pPr>
        <w:pStyle w:val="punktas9"/>
        <w:ind w:left="709" w:hanging="709"/>
        <w:rPr>
          <w:bCs/>
        </w:rPr>
      </w:pPr>
      <w:r w:rsidRPr="00606518">
        <w:rPr>
          <w:bCs/>
        </w:rPr>
        <w:t>Įrenginių montavimas - demontavimas:</w:t>
      </w:r>
    </w:p>
    <w:p w14:paraId="068135DC" w14:textId="05B627C9" w:rsidR="00DD0456" w:rsidRPr="00606518" w:rsidRDefault="00DD44B7" w:rsidP="00B93105">
      <w:pPr>
        <w:pStyle w:val="NoSpacing"/>
        <w:numPr>
          <w:ilvl w:val="2"/>
          <w:numId w:val="32"/>
        </w:numPr>
        <w:spacing w:line="276" w:lineRule="auto"/>
        <w:ind w:left="1701" w:hanging="992"/>
        <w:jc w:val="both"/>
        <w:rPr>
          <w:bCs/>
          <w:szCs w:val="22"/>
          <w:lang w:val="lt-LT"/>
        </w:rPr>
      </w:pPr>
      <w:r w:rsidRPr="00606518">
        <w:rPr>
          <w:bCs/>
          <w:szCs w:val="22"/>
          <w:lang w:val="lt-LT"/>
        </w:rPr>
        <w:t>Į</w:t>
      </w:r>
      <w:r w:rsidR="00DD0456" w:rsidRPr="00606518">
        <w:rPr>
          <w:bCs/>
          <w:szCs w:val="22"/>
          <w:lang w:val="lt-LT"/>
        </w:rPr>
        <w:t>renginiai (TSPĮ, PLSĮ ir kita komplektuojama įranga) turi būti sumontuota atskiroje spintoje, pagal EĮĮBT reikalavimus užtikrinant įrangos gamintojo numatytą montavimo būdą ir reikiamas eksploatacines sąlygas;</w:t>
      </w:r>
    </w:p>
    <w:p w14:paraId="25FBDCAA" w14:textId="38211027" w:rsidR="00DD0456" w:rsidRPr="00606518" w:rsidRDefault="00DD44B7" w:rsidP="00B93105">
      <w:pPr>
        <w:pStyle w:val="NoSpacing"/>
        <w:numPr>
          <w:ilvl w:val="2"/>
          <w:numId w:val="32"/>
        </w:numPr>
        <w:spacing w:line="276" w:lineRule="auto"/>
        <w:ind w:left="1701" w:hanging="992"/>
        <w:jc w:val="both"/>
        <w:rPr>
          <w:bCs/>
          <w:szCs w:val="22"/>
          <w:lang w:val="lt-LT"/>
        </w:rPr>
      </w:pPr>
      <w:r w:rsidRPr="00606518">
        <w:rPr>
          <w:bCs/>
          <w:szCs w:val="22"/>
          <w:lang w:val="lt-LT"/>
        </w:rPr>
        <w:t>Į</w:t>
      </w:r>
      <w:r w:rsidR="00DD0456" w:rsidRPr="00606518">
        <w:rPr>
          <w:bCs/>
          <w:szCs w:val="22"/>
          <w:lang w:val="lt-LT"/>
        </w:rPr>
        <w:t>ranga aptarnaujama iš dviejų pusių, turi būti sumontuota pasukamam spintos rėme arba dvipusio aptarnavimo spintoje užtikrinant priėjimą prie įrangos iš abiejų pusių;</w:t>
      </w:r>
    </w:p>
    <w:p w14:paraId="4A4D31E2" w14:textId="7F3B887E" w:rsidR="00DD0456" w:rsidRPr="00606518" w:rsidRDefault="00DD44B7" w:rsidP="00B93105">
      <w:pPr>
        <w:pStyle w:val="NoSpacing"/>
        <w:numPr>
          <w:ilvl w:val="2"/>
          <w:numId w:val="32"/>
        </w:numPr>
        <w:spacing w:line="276" w:lineRule="auto"/>
        <w:ind w:left="1701" w:hanging="992"/>
        <w:jc w:val="both"/>
        <w:rPr>
          <w:bCs/>
          <w:szCs w:val="22"/>
          <w:lang w:val="lt-LT"/>
        </w:rPr>
      </w:pPr>
      <w:r w:rsidRPr="00606518">
        <w:rPr>
          <w:bCs/>
          <w:szCs w:val="22"/>
          <w:lang w:val="lt-LT"/>
        </w:rPr>
        <w:t>S</w:t>
      </w:r>
      <w:r w:rsidR="00DD0456" w:rsidRPr="00606518">
        <w:rPr>
          <w:bCs/>
          <w:szCs w:val="22"/>
          <w:lang w:val="lt-LT"/>
        </w:rPr>
        <w:t xml:space="preserve">pinta turi atitikti standartinius techninius reikalavimus telekomunikacijų vidaus spintoms (žr. </w:t>
      </w:r>
      <w:sdt>
        <w:sdtPr>
          <w:rPr>
            <w:bCs/>
            <w:szCs w:val="22"/>
            <w:lang w:val="lt-LT"/>
          </w:rPr>
          <w:id w:val="-1555155118"/>
          <w:citation/>
        </w:sdtPr>
        <w:sdtContent>
          <w:r w:rsidR="00821DD1" w:rsidRPr="00606518">
            <w:rPr>
              <w:bCs/>
              <w:szCs w:val="22"/>
              <w:lang w:val="lt-LT"/>
            </w:rPr>
            <w:fldChar w:fldCharType="begin"/>
          </w:r>
          <w:r w:rsidR="002C5BFD" w:rsidRPr="00606518">
            <w:rPr>
              <w:bCs/>
              <w:noProof/>
              <w:szCs w:val="22"/>
              <w:lang w:val="en-US"/>
            </w:rPr>
            <w:instrText xml:space="preserve">CITATION Pri59 \l 1033 </w:instrText>
          </w:r>
          <w:r w:rsidR="00821DD1" w:rsidRPr="00606518">
            <w:rPr>
              <w:bCs/>
              <w:szCs w:val="22"/>
              <w:lang w:val="lt-LT"/>
            </w:rPr>
            <w:fldChar w:fldCharType="separate"/>
          </w:r>
          <w:r w:rsidR="00606518" w:rsidRPr="00606518">
            <w:rPr>
              <w:bCs/>
              <w:noProof/>
              <w:szCs w:val="22"/>
              <w:lang w:val="en-US"/>
            </w:rPr>
            <w:t>(59)</w:t>
          </w:r>
          <w:r w:rsidR="00821DD1" w:rsidRPr="00606518">
            <w:rPr>
              <w:bCs/>
              <w:szCs w:val="22"/>
              <w:lang w:val="lt-LT"/>
            </w:rPr>
            <w:fldChar w:fldCharType="end"/>
          </w:r>
        </w:sdtContent>
      </w:sdt>
      <w:r w:rsidR="00821DD1" w:rsidRPr="00606518">
        <w:rPr>
          <w:bCs/>
          <w:szCs w:val="22"/>
          <w:lang w:val="lt-LT"/>
        </w:rPr>
        <w:t xml:space="preserve"> </w:t>
      </w:r>
      <w:r w:rsidR="00DD0456" w:rsidRPr="00606518">
        <w:rPr>
          <w:bCs/>
          <w:szCs w:val="22"/>
          <w:lang w:val="lt-LT"/>
        </w:rPr>
        <w:t>priedą)</w:t>
      </w:r>
      <w:r w:rsidRPr="00606518">
        <w:rPr>
          <w:bCs/>
          <w:szCs w:val="22"/>
          <w:lang w:val="lt-LT"/>
        </w:rPr>
        <w:t>.</w:t>
      </w:r>
    </w:p>
    <w:p w14:paraId="5040BF03" w14:textId="77777777" w:rsidR="00DD0456" w:rsidRPr="00606518" w:rsidRDefault="00DD0456" w:rsidP="007F19C4">
      <w:pPr>
        <w:pStyle w:val="punktas9"/>
        <w:ind w:left="709" w:hanging="709"/>
        <w:rPr>
          <w:bCs/>
        </w:rPr>
      </w:pPr>
      <w:r w:rsidRPr="00606518">
        <w:rPr>
          <w:bCs/>
        </w:rPr>
        <w:t>Testavimas ir bandymai:</w:t>
      </w:r>
    </w:p>
    <w:p w14:paraId="5EECAC7B" w14:textId="06A16801" w:rsidR="00DD0456" w:rsidRPr="00606518" w:rsidRDefault="00DD0456" w:rsidP="00B93105">
      <w:pPr>
        <w:pStyle w:val="NoSpacing"/>
        <w:numPr>
          <w:ilvl w:val="2"/>
          <w:numId w:val="33"/>
        </w:numPr>
        <w:spacing w:line="276" w:lineRule="auto"/>
        <w:ind w:left="1701" w:hanging="992"/>
        <w:jc w:val="both"/>
        <w:rPr>
          <w:bCs/>
          <w:szCs w:val="22"/>
          <w:lang w:val="lt-LT"/>
        </w:rPr>
      </w:pPr>
      <w:r w:rsidRPr="00606518">
        <w:rPr>
          <w:bCs/>
          <w:szCs w:val="22"/>
          <w:lang w:val="lt-LT"/>
        </w:rPr>
        <w:t>TSPĮ ir PLSĮ gamykliniai bandymai (angl. factory acceptance test - FAT) turi būti atlikti pagal iš anksto suderintą programą, PSO atstovams dalyvaujant juose ir pateikiant bandymų protokolą;</w:t>
      </w:r>
    </w:p>
    <w:p w14:paraId="38A1D515" w14:textId="77777777" w:rsidR="00DD0456" w:rsidRPr="00606518" w:rsidRDefault="00DD0456" w:rsidP="00B93105">
      <w:pPr>
        <w:pStyle w:val="NoSpacing"/>
        <w:numPr>
          <w:ilvl w:val="2"/>
          <w:numId w:val="33"/>
        </w:numPr>
        <w:spacing w:line="276" w:lineRule="auto"/>
        <w:ind w:left="1701" w:hanging="992"/>
        <w:jc w:val="both"/>
        <w:rPr>
          <w:bCs/>
          <w:szCs w:val="22"/>
          <w:lang w:val="lt-LT"/>
        </w:rPr>
      </w:pPr>
      <w:r w:rsidRPr="00606518">
        <w:rPr>
          <w:bCs/>
          <w:szCs w:val="22"/>
          <w:lang w:val="lt-LT"/>
        </w:rPr>
        <w:t>TSPĮ duomenų mainų testavimas (angl. site acceptance  test -  SAT) įdiegus įrangą objekte pagal projektą, pateikiant  testavimo protokolą.</w:t>
      </w:r>
    </w:p>
    <w:p w14:paraId="33785DC6" w14:textId="77777777" w:rsidR="00DD0456" w:rsidRPr="00606518" w:rsidRDefault="00DD0456" w:rsidP="007F19C4">
      <w:pPr>
        <w:pStyle w:val="punktas9"/>
        <w:tabs>
          <w:tab w:val="clear" w:pos="1560"/>
        </w:tabs>
        <w:ind w:left="709" w:hanging="709"/>
        <w:rPr>
          <w:bCs/>
        </w:rPr>
      </w:pPr>
      <w:r w:rsidRPr="00606518">
        <w:rPr>
          <w:bCs/>
        </w:rPr>
        <w:t>Įranga turi būti komplektuojama:</w:t>
      </w:r>
    </w:p>
    <w:p w14:paraId="2BB231EC" w14:textId="09C24839" w:rsidR="00DD0456" w:rsidRPr="00606518" w:rsidRDefault="00EA57F5" w:rsidP="00B93105">
      <w:pPr>
        <w:pStyle w:val="NoSpacing"/>
        <w:numPr>
          <w:ilvl w:val="2"/>
          <w:numId w:val="34"/>
        </w:numPr>
        <w:spacing w:line="276" w:lineRule="auto"/>
        <w:ind w:left="1701" w:hanging="992"/>
        <w:jc w:val="both"/>
        <w:rPr>
          <w:bCs/>
          <w:szCs w:val="22"/>
          <w:lang w:val="lt-LT"/>
        </w:rPr>
      </w:pPr>
      <w:r w:rsidRPr="00606518">
        <w:rPr>
          <w:bCs/>
          <w:szCs w:val="22"/>
          <w:lang w:val="lt-LT"/>
        </w:rPr>
        <w:t>S</w:t>
      </w:r>
      <w:r w:rsidR="00DD0456" w:rsidRPr="00606518">
        <w:rPr>
          <w:bCs/>
          <w:szCs w:val="22"/>
          <w:lang w:val="lt-LT"/>
        </w:rPr>
        <w:t xml:space="preserve">u programine įranga konfigūravimui, funkcijų vykdymui  ir licencijomis; </w:t>
      </w:r>
    </w:p>
    <w:p w14:paraId="6E31FF07" w14:textId="7D5976AA" w:rsidR="00DD0456" w:rsidRPr="00606518" w:rsidRDefault="00EA57F5" w:rsidP="00B93105">
      <w:pPr>
        <w:pStyle w:val="NoSpacing"/>
        <w:numPr>
          <w:ilvl w:val="2"/>
          <w:numId w:val="34"/>
        </w:numPr>
        <w:spacing w:line="276" w:lineRule="auto"/>
        <w:ind w:left="1701" w:hanging="992"/>
        <w:jc w:val="both"/>
        <w:rPr>
          <w:bCs/>
          <w:szCs w:val="22"/>
          <w:lang w:val="lt-LT"/>
        </w:rPr>
      </w:pPr>
      <w:r w:rsidRPr="00606518">
        <w:rPr>
          <w:bCs/>
          <w:szCs w:val="22"/>
          <w:lang w:val="lt-LT"/>
        </w:rPr>
        <w:t>S</w:t>
      </w:r>
      <w:r w:rsidR="00DD0456" w:rsidRPr="00606518">
        <w:rPr>
          <w:bCs/>
          <w:szCs w:val="22"/>
          <w:lang w:val="lt-LT"/>
        </w:rPr>
        <w:t xml:space="preserve">u aparatinės ir programinės įrangos techniniais aprašymais; </w:t>
      </w:r>
    </w:p>
    <w:p w14:paraId="0F1196A6" w14:textId="6C2A4E4B" w:rsidR="00DD0456" w:rsidRPr="00606518" w:rsidRDefault="00EA57F5" w:rsidP="00B93105">
      <w:pPr>
        <w:pStyle w:val="NoSpacing"/>
        <w:numPr>
          <w:ilvl w:val="2"/>
          <w:numId w:val="34"/>
        </w:numPr>
        <w:spacing w:line="276" w:lineRule="auto"/>
        <w:ind w:left="1701" w:hanging="992"/>
        <w:jc w:val="both"/>
        <w:rPr>
          <w:bCs/>
          <w:szCs w:val="22"/>
          <w:lang w:val="lt-LT"/>
        </w:rPr>
      </w:pPr>
      <w:r w:rsidRPr="00606518">
        <w:rPr>
          <w:bCs/>
          <w:szCs w:val="22"/>
          <w:lang w:val="lt-LT"/>
        </w:rPr>
        <w:t>S</w:t>
      </w:r>
      <w:r w:rsidR="00DD0456" w:rsidRPr="00606518">
        <w:rPr>
          <w:bCs/>
          <w:szCs w:val="22"/>
          <w:lang w:val="lt-LT"/>
        </w:rPr>
        <w:t>u duomenų mainų protokolų atitikimų dokumentais.</w:t>
      </w:r>
    </w:p>
    <w:p w14:paraId="30CD0F62" w14:textId="2BAFFC41" w:rsidR="00DD0456" w:rsidRPr="00606518" w:rsidRDefault="00DD0456" w:rsidP="007F19C4">
      <w:pPr>
        <w:pStyle w:val="punktas9"/>
        <w:ind w:left="709" w:hanging="709"/>
        <w:rPr>
          <w:bCs/>
        </w:rPr>
      </w:pPr>
      <w:r w:rsidRPr="00606518">
        <w:rPr>
          <w:bCs/>
        </w:rPr>
        <w:t>Reikalavimai teleinformacijos surinkimui, perdavimui ir valdymui su rekonstrukcija susijusiuose objektuose (</w:t>
      </w:r>
      <w:r w:rsidR="003B68D4" w:rsidRPr="00606518">
        <w:rPr>
          <w:bCs/>
        </w:rPr>
        <w:t>Kėdainių</w:t>
      </w:r>
      <w:r w:rsidRPr="00606518">
        <w:rPr>
          <w:bCs/>
        </w:rPr>
        <w:t xml:space="preserve"> TP</w:t>
      </w:r>
      <w:r w:rsidR="003B68D4" w:rsidRPr="00606518">
        <w:rPr>
          <w:bCs/>
        </w:rPr>
        <w:t>, Krekenavos TP</w:t>
      </w:r>
      <w:r w:rsidRPr="00606518">
        <w:rPr>
          <w:bCs/>
        </w:rPr>
        <w:t>):</w:t>
      </w:r>
    </w:p>
    <w:p w14:paraId="45D3FB77" w14:textId="6D8BD828" w:rsidR="00DD0456" w:rsidRPr="00606518" w:rsidRDefault="00EA57F5" w:rsidP="00B93105">
      <w:pPr>
        <w:pStyle w:val="NoSpacing"/>
        <w:numPr>
          <w:ilvl w:val="2"/>
          <w:numId w:val="35"/>
        </w:numPr>
        <w:spacing w:line="276" w:lineRule="auto"/>
        <w:ind w:left="1701" w:hanging="992"/>
        <w:jc w:val="both"/>
        <w:rPr>
          <w:bCs/>
          <w:szCs w:val="22"/>
          <w:lang w:val="lt-LT"/>
        </w:rPr>
      </w:pPr>
      <w:r w:rsidRPr="00606518">
        <w:rPr>
          <w:bCs/>
          <w:szCs w:val="22"/>
          <w:lang w:val="lt-LT"/>
        </w:rPr>
        <w:t>T</w:t>
      </w:r>
      <w:r w:rsidR="00DD0456" w:rsidRPr="00606518">
        <w:rPr>
          <w:bCs/>
          <w:szCs w:val="22"/>
          <w:lang w:val="lt-LT"/>
        </w:rPr>
        <w:t xml:space="preserve">uri būti įvertinti teleinformacijos apimčių pakeitimai  susijusiuose  PSO objektuose ir juose suprojektuoti ir atlikti reikiami teleinformacijos surinkimo, perdavimo ir valdymo pakeitimai; </w:t>
      </w:r>
    </w:p>
    <w:p w14:paraId="7062EE67" w14:textId="28F06A86" w:rsidR="00DD0456" w:rsidRPr="00606518" w:rsidRDefault="00EA57F5" w:rsidP="00B93105">
      <w:pPr>
        <w:pStyle w:val="NoSpacing"/>
        <w:numPr>
          <w:ilvl w:val="2"/>
          <w:numId w:val="35"/>
        </w:numPr>
        <w:spacing w:line="276" w:lineRule="auto"/>
        <w:ind w:left="1701" w:hanging="992"/>
        <w:jc w:val="both"/>
        <w:rPr>
          <w:bCs/>
          <w:szCs w:val="22"/>
          <w:lang w:val="lt-LT"/>
        </w:rPr>
      </w:pPr>
      <w:r w:rsidRPr="00606518">
        <w:rPr>
          <w:bCs/>
          <w:szCs w:val="22"/>
          <w:lang w:val="lt-LT"/>
        </w:rPr>
        <w:t>P</w:t>
      </w:r>
      <w:r w:rsidR="00DD0456" w:rsidRPr="00606518">
        <w:rPr>
          <w:bCs/>
          <w:szCs w:val="22"/>
          <w:lang w:val="lt-LT"/>
        </w:rPr>
        <w:t>rojekto derinimo metu turi būti suderinti techniniai sprendiniai,  paruošti ir pateikti pilni TSPĮ konfigūracijoje esančių signalų sąrašai, įskaitant naikinamus bei naujai projektuojamus signalus;</w:t>
      </w:r>
    </w:p>
    <w:p w14:paraId="1E60CE05" w14:textId="2A33510D" w:rsidR="00DD0456" w:rsidRPr="00606518" w:rsidRDefault="00EA57F5" w:rsidP="00B93105">
      <w:pPr>
        <w:pStyle w:val="NoSpacing"/>
        <w:numPr>
          <w:ilvl w:val="2"/>
          <w:numId w:val="35"/>
        </w:numPr>
        <w:spacing w:line="276" w:lineRule="auto"/>
        <w:ind w:left="1701" w:hanging="992"/>
        <w:jc w:val="both"/>
        <w:rPr>
          <w:bCs/>
          <w:szCs w:val="22"/>
          <w:lang w:val="lt-LT"/>
        </w:rPr>
      </w:pPr>
      <w:bookmarkStart w:id="25" w:name="_Hlk32500425"/>
      <w:r w:rsidRPr="00606518">
        <w:rPr>
          <w:bCs/>
          <w:szCs w:val="22"/>
          <w:lang w:val="lt-LT"/>
        </w:rPr>
        <w:t>T</w:t>
      </w:r>
      <w:r w:rsidR="00DD0456" w:rsidRPr="00606518">
        <w:rPr>
          <w:bCs/>
          <w:szCs w:val="22"/>
          <w:lang w:val="lt-LT"/>
        </w:rPr>
        <w:t xml:space="preserve">uri </w:t>
      </w:r>
      <w:bookmarkStart w:id="26" w:name="_Hlk32500451"/>
      <w:r w:rsidR="00DD0456" w:rsidRPr="00606518">
        <w:rPr>
          <w:bCs/>
          <w:szCs w:val="22"/>
          <w:lang w:val="lt-LT"/>
        </w:rPr>
        <w:t>būti atliktas reikiamas TSPĮ konfigūravimas, o esant nepakankamiems TSPĮ resursams turi būti atnaujinta ar papildyta TSPĮ aparatinė ir programinė įranga</w:t>
      </w:r>
      <w:bookmarkEnd w:id="26"/>
      <w:r w:rsidR="00DD0456" w:rsidRPr="00606518">
        <w:rPr>
          <w:bCs/>
          <w:szCs w:val="22"/>
          <w:lang w:val="lt-LT"/>
        </w:rPr>
        <w:t>.</w:t>
      </w:r>
    </w:p>
    <w:bookmarkEnd w:id="25"/>
    <w:p w14:paraId="02CC5F2D" w14:textId="77777777" w:rsidR="00DD0456" w:rsidRPr="00606518" w:rsidRDefault="00DD0456" w:rsidP="007F19C4">
      <w:pPr>
        <w:pStyle w:val="punktas9"/>
        <w:ind w:left="709" w:hanging="709"/>
        <w:rPr>
          <w:bCs/>
        </w:rPr>
      </w:pPr>
      <w:r w:rsidRPr="00606518">
        <w:rPr>
          <w:bCs/>
        </w:rPr>
        <w:t>Kvalifikacija ir darbai:</w:t>
      </w:r>
    </w:p>
    <w:p w14:paraId="756BEE27" w14:textId="1C072C66" w:rsidR="00DD0456" w:rsidRPr="00606518" w:rsidRDefault="00DD0456" w:rsidP="00B93105">
      <w:pPr>
        <w:pStyle w:val="NoSpacing"/>
        <w:numPr>
          <w:ilvl w:val="2"/>
          <w:numId w:val="36"/>
        </w:numPr>
        <w:spacing w:line="276" w:lineRule="auto"/>
        <w:ind w:left="1701" w:hanging="992"/>
        <w:jc w:val="both"/>
        <w:rPr>
          <w:bCs/>
          <w:szCs w:val="22"/>
          <w:lang w:val="lt-LT"/>
        </w:rPr>
      </w:pPr>
      <w:r w:rsidRPr="00606518">
        <w:rPr>
          <w:bCs/>
          <w:szCs w:val="22"/>
          <w:lang w:val="lt-LT"/>
        </w:rPr>
        <w:t>TSPĮ ir komplektuojamų įrenginių montavimą ir konfigūravimą turi vykdyti įrangos  gamintojo arba jo įgaliotų asmenų sertifikuotose centruose atestuotas personalas. Kvalifikacijos atestatai pateikiami iki darbų pradžios;</w:t>
      </w:r>
    </w:p>
    <w:p w14:paraId="489C3FD6" w14:textId="41FFAA2C" w:rsidR="00DD0456" w:rsidRPr="00606518" w:rsidRDefault="00EA57F5" w:rsidP="00B93105">
      <w:pPr>
        <w:pStyle w:val="NoSpacing"/>
        <w:numPr>
          <w:ilvl w:val="2"/>
          <w:numId w:val="36"/>
        </w:numPr>
        <w:spacing w:line="276" w:lineRule="auto"/>
        <w:ind w:left="1701" w:hanging="992"/>
        <w:jc w:val="both"/>
        <w:rPr>
          <w:bCs/>
          <w:szCs w:val="22"/>
          <w:lang w:val="lt-LT"/>
        </w:rPr>
      </w:pPr>
      <w:r w:rsidRPr="00606518">
        <w:rPr>
          <w:bCs/>
          <w:szCs w:val="22"/>
          <w:lang w:val="lt-LT"/>
        </w:rPr>
        <w:t>Į</w:t>
      </w:r>
      <w:r w:rsidR="00DD0456" w:rsidRPr="00606518">
        <w:rPr>
          <w:bCs/>
          <w:szCs w:val="22"/>
          <w:lang w:val="lt-LT"/>
        </w:rPr>
        <w:t>renginius jungiant prie PSO technologinio tinklo turi būti suderinti su PSO ir pakeisti įrenginių gamykliniai prieigos slaptažodžiai;</w:t>
      </w:r>
    </w:p>
    <w:p w14:paraId="2D49D447" w14:textId="08303121" w:rsidR="00DD0456" w:rsidRPr="00606518" w:rsidRDefault="00EA57F5" w:rsidP="00B93105">
      <w:pPr>
        <w:pStyle w:val="NoSpacing"/>
        <w:numPr>
          <w:ilvl w:val="2"/>
          <w:numId w:val="36"/>
        </w:numPr>
        <w:spacing w:line="276" w:lineRule="auto"/>
        <w:ind w:left="1701" w:hanging="992"/>
        <w:jc w:val="both"/>
        <w:rPr>
          <w:bCs/>
          <w:szCs w:val="22"/>
          <w:lang w:val="lt-LT"/>
        </w:rPr>
      </w:pPr>
      <w:r w:rsidRPr="00606518">
        <w:rPr>
          <w:bCs/>
          <w:szCs w:val="22"/>
          <w:lang w:val="lt-LT"/>
        </w:rPr>
        <w:t>D</w:t>
      </w:r>
      <w:r w:rsidR="00DD0456" w:rsidRPr="00606518">
        <w:rPr>
          <w:bCs/>
          <w:szCs w:val="22"/>
          <w:lang w:val="lt-LT"/>
        </w:rPr>
        <w:t>arbai turi būti suplanuoti ir atliekami taip, kad duomenų perdavimo traktas ir TSPĮ būtų sukonfigūruoti ir pratestuoti iki kiekvieno etapo įvedimo į eksploataciją.</w:t>
      </w:r>
    </w:p>
    <w:p w14:paraId="514400AC" w14:textId="23650EA3" w:rsidR="00A95FB5" w:rsidRPr="00606518" w:rsidRDefault="00DD0456" w:rsidP="007F19C4">
      <w:pPr>
        <w:pStyle w:val="punktas9"/>
        <w:ind w:left="709" w:hanging="709"/>
        <w:rPr>
          <w:bCs/>
        </w:rPr>
      </w:pPr>
      <w:bookmarkStart w:id="27" w:name="_Hlk2151508"/>
      <w:r w:rsidRPr="00606518">
        <w:rPr>
          <w:bCs/>
        </w:rPr>
        <w:lastRenderedPageBreak/>
        <w:t>Teleinformacijos surinkimo ir perdavimo dalis</w:t>
      </w:r>
      <w:r w:rsidR="00903D59" w:rsidRPr="00606518">
        <w:rPr>
          <w:bCs/>
        </w:rPr>
        <w:t xml:space="preserve"> projektiniuose pasiūlymuose </w:t>
      </w:r>
      <w:r w:rsidRPr="00606518">
        <w:rPr>
          <w:bCs/>
        </w:rPr>
        <w:t xml:space="preserve">turi būti pateikta atskirose bylose </w:t>
      </w:r>
      <w:bookmarkStart w:id="28" w:name="_Hlk32500097"/>
      <w:r w:rsidRPr="00606518">
        <w:rPr>
          <w:bCs/>
        </w:rPr>
        <w:t>remiantis PSO reikalavimais techninių projektų sudėčiai (žr.</w:t>
      </w:r>
      <w:r w:rsidR="00310B1C" w:rsidRPr="00606518">
        <w:rPr>
          <w:bCs/>
        </w:rPr>
        <w:t xml:space="preserve"> </w:t>
      </w:r>
      <w:sdt>
        <w:sdtPr>
          <w:rPr>
            <w:bCs/>
          </w:rPr>
          <w:id w:val="637460897"/>
          <w:citation/>
        </w:sdtPr>
        <w:sdtContent>
          <w:r w:rsidR="00310B1C" w:rsidRPr="00606518">
            <w:rPr>
              <w:bCs/>
            </w:rPr>
            <w:fldChar w:fldCharType="begin"/>
          </w:r>
          <w:r w:rsidR="00310B1C" w:rsidRPr="00606518">
            <w:rPr>
              <w:bCs/>
            </w:rPr>
            <w:instrText xml:space="preserve"> CITATION Bendras0 \l 1033 </w:instrText>
          </w:r>
          <w:r w:rsidR="00310B1C" w:rsidRPr="00606518">
            <w:rPr>
              <w:bCs/>
            </w:rPr>
            <w:fldChar w:fldCharType="separate"/>
          </w:r>
          <w:r w:rsidR="00606518" w:rsidRPr="00606518">
            <w:rPr>
              <w:bCs/>
              <w:noProof/>
            </w:rPr>
            <w:t>(3)</w:t>
          </w:r>
          <w:r w:rsidR="00310B1C" w:rsidRPr="00606518">
            <w:rPr>
              <w:bCs/>
            </w:rPr>
            <w:fldChar w:fldCharType="end"/>
          </w:r>
        </w:sdtContent>
      </w:sdt>
      <w:r w:rsidR="00310B1C" w:rsidRPr="00606518">
        <w:rPr>
          <w:bCs/>
        </w:rPr>
        <w:t xml:space="preserve"> </w:t>
      </w:r>
      <w:r w:rsidRPr="00606518">
        <w:rPr>
          <w:bCs/>
        </w:rPr>
        <w:t>priedą)</w:t>
      </w:r>
      <w:bookmarkEnd w:id="28"/>
      <w:r w:rsidRPr="00606518">
        <w:rPr>
          <w:bCs/>
        </w:rPr>
        <w:t>.</w:t>
      </w:r>
      <w:bookmarkEnd w:id="27"/>
    </w:p>
    <w:p w14:paraId="13894C90" w14:textId="77777777" w:rsidR="00A95FB5" w:rsidRPr="00606518" w:rsidRDefault="00A95FB5">
      <w:pPr>
        <w:rPr>
          <w:rFonts w:ascii="Trebuchet MS" w:hAnsi="Trebuchet MS" w:cs="Arial"/>
          <w:bCs/>
          <w:sz w:val="22"/>
          <w:szCs w:val="22"/>
          <w:lang w:val="lt-LT"/>
        </w:rPr>
      </w:pPr>
      <w:r w:rsidRPr="00606518">
        <w:rPr>
          <w:rFonts w:ascii="Trebuchet MS" w:hAnsi="Trebuchet MS"/>
          <w:bCs/>
          <w:sz w:val="22"/>
          <w:szCs w:val="22"/>
          <w:lang w:val="lt-LT"/>
        </w:rPr>
        <w:br w:type="page"/>
      </w:r>
    </w:p>
    <w:p w14:paraId="074B01F9" w14:textId="104A2B2D" w:rsidR="00AD2F9D" w:rsidRPr="00606518" w:rsidRDefault="00AD2F9D" w:rsidP="00B93105">
      <w:pPr>
        <w:pStyle w:val="Heading1"/>
        <w:numPr>
          <w:ilvl w:val="0"/>
          <w:numId w:val="4"/>
        </w:numPr>
        <w:spacing w:line="276" w:lineRule="auto"/>
        <w:rPr>
          <w:b w:val="0"/>
          <w:bCs/>
          <w:szCs w:val="22"/>
          <w:lang w:val="lt-LT"/>
        </w:rPr>
      </w:pPr>
      <w:hyperlink w:anchor="_Toc163806434" w:history="1">
        <w:bookmarkStart w:id="29" w:name="_Toc176961802"/>
        <w:r w:rsidRPr="00606518">
          <w:rPr>
            <w:b w:val="0"/>
            <w:bCs/>
            <w:szCs w:val="22"/>
            <w:lang w:val="lt-LT"/>
          </w:rPr>
          <w:t>ELEKTRONINIŲ RYŠIŲ (TELEKOMUNIKACIJŲ) DALIS</w:t>
        </w:r>
        <w:bookmarkEnd w:id="29"/>
      </w:hyperlink>
    </w:p>
    <w:p w14:paraId="2D5F6986" w14:textId="7741ED21" w:rsidR="0047756D" w:rsidRPr="00606518" w:rsidRDefault="000262E9" w:rsidP="0047756D">
      <w:pPr>
        <w:pStyle w:val="101"/>
        <w:ind w:left="709" w:hanging="709"/>
        <w:rPr>
          <w:bCs/>
        </w:rPr>
      </w:pPr>
      <w:r w:rsidRPr="00606518">
        <w:rPr>
          <w:bCs/>
        </w:rPr>
        <w:t>Suprojektuoti reikiamą technologinio duomenų perdavimo tinklo (toliau – TDPT) infrastruktūrą, kuri būtų integruota į esamą PSO telekomunikacijų tinklą, skirtą rezervuotam duomenų perdavimui į PSO pagrindinį ir rezervinį duomenų centrus.</w:t>
      </w:r>
    </w:p>
    <w:p w14:paraId="3F085DEA" w14:textId="3732F443" w:rsidR="000B076F" w:rsidRPr="00606518" w:rsidRDefault="000B076F" w:rsidP="0047756D">
      <w:pPr>
        <w:pStyle w:val="101"/>
        <w:ind w:left="709" w:hanging="709"/>
        <w:rPr>
          <w:bCs/>
        </w:rPr>
      </w:pPr>
      <w:r w:rsidRPr="00606518">
        <w:rPr>
          <w:bCs/>
        </w:rPr>
        <w:t>Žaibosaugos tros</w:t>
      </w:r>
      <w:r w:rsidR="00743757" w:rsidRPr="00606518">
        <w:rPr>
          <w:bCs/>
        </w:rPr>
        <w:t>o</w:t>
      </w:r>
      <w:r w:rsidRPr="00606518">
        <w:rPr>
          <w:bCs/>
        </w:rPr>
        <w:t xml:space="preserve"> su šviesolaidiniu kabeliu (toliau</w:t>
      </w:r>
      <w:r w:rsidR="00E67FC8" w:rsidRPr="00606518">
        <w:rPr>
          <w:bCs/>
        </w:rPr>
        <w:t xml:space="preserve"> – </w:t>
      </w:r>
      <w:r w:rsidRPr="00606518">
        <w:rPr>
          <w:bCs/>
        </w:rPr>
        <w:t xml:space="preserve">ŽTŠK) įrengimas </w:t>
      </w:r>
      <w:bookmarkStart w:id="30" w:name="_Hlk175207740"/>
      <w:r w:rsidRPr="00606518">
        <w:rPr>
          <w:bCs/>
        </w:rPr>
        <w:t>110 kV OL</w:t>
      </w:r>
      <w:r w:rsidR="00743757" w:rsidRPr="00606518">
        <w:rPr>
          <w:bCs/>
        </w:rPr>
        <w:t xml:space="preserve"> Kėdainiai-Surviliškis / Surviliškis-Krekenava</w:t>
      </w:r>
      <w:bookmarkEnd w:id="30"/>
      <w:r w:rsidR="00743757" w:rsidRPr="00606518">
        <w:rPr>
          <w:bCs/>
        </w:rPr>
        <w:t>:</w:t>
      </w:r>
    </w:p>
    <w:p w14:paraId="251C75D1" w14:textId="0EF483AD" w:rsidR="00743757" w:rsidRPr="00606518" w:rsidRDefault="00743757" w:rsidP="00C14433">
      <w:pPr>
        <w:pStyle w:val="101"/>
        <w:numPr>
          <w:ilvl w:val="2"/>
          <w:numId w:val="65"/>
        </w:numPr>
        <w:ind w:left="1560" w:hanging="844"/>
        <w:rPr>
          <w:bCs/>
        </w:rPr>
      </w:pPr>
      <w:r w:rsidRPr="00606518">
        <w:rPr>
          <w:bCs/>
        </w:rPr>
        <w:t xml:space="preserve">Suprojektuoti žaibosaugos troso pakeitimą į </w:t>
      </w:r>
      <w:r w:rsidR="008924AF" w:rsidRPr="00606518">
        <w:rPr>
          <w:bCs/>
        </w:rPr>
        <w:t>vienos modos 24</w:t>
      </w:r>
      <w:r w:rsidRPr="00606518">
        <w:rPr>
          <w:bCs/>
        </w:rPr>
        <w:t xml:space="preserve"> skaidulų ŽTŠK 110 kV OL Kėdainiai-Surviliškis/Surviliškis-Krekenava nuo atramos Nr.71</w:t>
      </w:r>
      <w:r w:rsidR="00EE1D1E" w:rsidRPr="00606518">
        <w:rPr>
          <w:bCs/>
        </w:rPr>
        <w:t>/9</w:t>
      </w:r>
      <w:r w:rsidRPr="00606518">
        <w:rPr>
          <w:bCs/>
        </w:rPr>
        <w:t xml:space="preserve"> iki Surviliškio TP OL portalo;</w:t>
      </w:r>
    </w:p>
    <w:p w14:paraId="6C90B9F1" w14:textId="2736BE30" w:rsidR="00EE1D1E" w:rsidRPr="00606518" w:rsidRDefault="00EE1D1E" w:rsidP="00C14433">
      <w:pPr>
        <w:pStyle w:val="101"/>
        <w:numPr>
          <w:ilvl w:val="2"/>
          <w:numId w:val="65"/>
        </w:numPr>
        <w:ind w:left="1560" w:hanging="844"/>
        <w:rPr>
          <w:bCs/>
        </w:rPr>
      </w:pPr>
      <w:r w:rsidRPr="00C14433">
        <w:rPr>
          <w:bCs/>
          <w:color w:val="000000" w:themeColor="text1"/>
        </w:rPr>
        <w:t>ŽTŠK skaidulų kiekis – 24, skaidulų tipas – ITU-T G.652D;</w:t>
      </w:r>
    </w:p>
    <w:p w14:paraId="4727CECD" w14:textId="076AAA5C" w:rsidR="0030042E" w:rsidRPr="00606518" w:rsidRDefault="0030042E" w:rsidP="00C14433">
      <w:pPr>
        <w:pStyle w:val="ListParagraph"/>
        <w:numPr>
          <w:ilvl w:val="2"/>
          <w:numId w:val="65"/>
        </w:numPr>
        <w:spacing w:line="276" w:lineRule="auto"/>
        <w:ind w:left="1560" w:hanging="844"/>
        <w:jc w:val="both"/>
        <w:rPr>
          <w:rFonts w:ascii="Trebuchet MS" w:hAnsi="Trebuchet MS" w:cs="Arial"/>
          <w:bCs/>
          <w:sz w:val="22"/>
          <w:szCs w:val="22"/>
          <w:lang w:val="lt-LT"/>
        </w:rPr>
      </w:pPr>
      <w:r w:rsidRPr="00606518">
        <w:rPr>
          <w:rFonts w:ascii="Trebuchet MS" w:hAnsi="Trebuchet MS" w:cs="Arial"/>
          <w:bCs/>
          <w:sz w:val="22"/>
          <w:szCs w:val="22"/>
          <w:lang w:val="lt-LT"/>
        </w:rPr>
        <w:t>Surviliškio TP OL portale suprojektuoti ŽTŠK ir šviesolaidinio kabelio (toliau – ŠK) atsargų suvyniojimo įrenginį ir ŽTŠK-ŠK sujungimo movą,</w:t>
      </w:r>
      <w:r w:rsidRPr="00C14433">
        <w:rPr>
          <w:rFonts w:ascii="Trebuchet MS" w:hAnsi="Trebuchet MS"/>
          <w:bCs/>
          <w:sz w:val="22"/>
          <w:szCs w:val="22"/>
          <w:lang w:val="lt-LT"/>
        </w:rPr>
        <w:t xml:space="preserve"> </w:t>
      </w:r>
      <w:r w:rsidRPr="00606518">
        <w:rPr>
          <w:rFonts w:ascii="Trebuchet MS" w:hAnsi="Trebuchet MS" w:cs="Arial"/>
          <w:bCs/>
          <w:sz w:val="22"/>
          <w:szCs w:val="22"/>
          <w:lang w:val="lt-LT"/>
        </w:rPr>
        <w:t>žemiau esamų fazinių laidų, siekiant išvengti OL linijos atjungimo aptarnaujant ŽTŠK-ŠK movą</w:t>
      </w:r>
      <w:r w:rsidR="008924AF" w:rsidRPr="00606518">
        <w:rPr>
          <w:rFonts w:ascii="Trebuchet MS" w:hAnsi="Trebuchet MS" w:cs="Arial"/>
          <w:bCs/>
          <w:sz w:val="22"/>
          <w:szCs w:val="22"/>
          <w:lang w:val="lt-LT"/>
        </w:rPr>
        <w:t>;</w:t>
      </w:r>
    </w:p>
    <w:p w14:paraId="7B1F9605" w14:textId="221637A2" w:rsidR="00B90734" w:rsidRPr="00606518" w:rsidRDefault="00B90734" w:rsidP="00C14433">
      <w:pPr>
        <w:pStyle w:val="ListParagraph"/>
        <w:numPr>
          <w:ilvl w:val="2"/>
          <w:numId w:val="65"/>
        </w:numPr>
        <w:spacing w:line="276" w:lineRule="auto"/>
        <w:ind w:left="1560" w:hanging="844"/>
        <w:jc w:val="both"/>
        <w:rPr>
          <w:rFonts w:ascii="Trebuchet MS" w:hAnsi="Trebuchet MS" w:cs="Arial"/>
          <w:bCs/>
          <w:sz w:val="22"/>
          <w:szCs w:val="22"/>
          <w:lang w:val="lt-LT"/>
        </w:rPr>
      </w:pPr>
      <w:r w:rsidRPr="00606518">
        <w:rPr>
          <w:rFonts w:ascii="Trebuchet MS" w:hAnsi="Trebuchet MS" w:cs="Arial"/>
          <w:bCs/>
          <w:sz w:val="22"/>
          <w:szCs w:val="22"/>
          <w:lang w:val="lt-LT"/>
        </w:rPr>
        <w:t>Atramoje Nr.71 suprojektuoti ŽTŠK atsargų suvyniojimo įrenginį;</w:t>
      </w:r>
    </w:p>
    <w:p w14:paraId="1CB97CE6" w14:textId="4960FBC5" w:rsidR="008924AF" w:rsidRPr="00606518" w:rsidRDefault="008924AF" w:rsidP="00C14433">
      <w:pPr>
        <w:pStyle w:val="ListParagraph"/>
        <w:numPr>
          <w:ilvl w:val="2"/>
          <w:numId w:val="65"/>
        </w:numPr>
        <w:spacing w:line="276" w:lineRule="auto"/>
        <w:ind w:left="1560" w:hanging="844"/>
        <w:jc w:val="both"/>
        <w:rPr>
          <w:rFonts w:ascii="Trebuchet MS" w:hAnsi="Trebuchet MS" w:cs="Arial"/>
          <w:bCs/>
          <w:sz w:val="22"/>
          <w:szCs w:val="22"/>
          <w:lang w:val="lt-LT"/>
        </w:rPr>
      </w:pPr>
      <w:r w:rsidRPr="00606518">
        <w:rPr>
          <w:rFonts w:ascii="Trebuchet MS" w:hAnsi="Trebuchet MS" w:cs="Arial"/>
          <w:bCs/>
          <w:sz w:val="22"/>
          <w:szCs w:val="22"/>
          <w:lang w:val="lt-LT"/>
        </w:rPr>
        <w:t>Atramoje Nr.71 esamą movą KS-71/9 papildyti reikiamo diametro įvadiniu portu;</w:t>
      </w:r>
    </w:p>
    <w:p w14:paraId="5DD8CFE7" w14:textId="28A79E11" w:rsidR="008924AF" w:rsidRPr="00606518" w:rsidRDefault="008924AF" w:rsidP="00C14433">
      <w:pPr>
        <w:pStyle w:val="ListParagraph"/>
        <w:numPr>
          <w:ilvl w:val="2"/>
          <w:numId w:val="65"/>
        </w:numPr>
        <w:spacing w:line="276" w:lineRule="auto"/>
        <w:ind w:left="1560" w:hanging="844"/>
        <w:jc w:val="both"/>
        <w:rPr>
          <w:rFonts w:ascii="Trebuchet MS" w:hAnsi="Trebuchet MS" w:cs="Arial"/>
          <w:bCs/>
          <w:sz w:val="22"/>
          <w:szCs w:val="22"/>
          <w:lang w:val="lt-LT"/>
        </w:rPr>
      </w:pPr>
      <w:r w:rsidRPr="00606518">
        <w:rPr>
          <w:rFonts w:ascii="Trebuchet MS" w:hAnsi="Trebuchet MS" w:cs="Arial"/>
          <w:bCs/>
          <w:sz w:val="22"/>
          <w:szCs w:val="22"/>
          <w:lang w:val="lt-LT"/>
        </w:rPr>
        <w:t xml:space="preserve">Projektuojamos </w:t>
      </w:r>
      <w:r w:rsidR="00B90734" w:rsidRPr="00606518">
        <w:rPr>
          <w:rFonts w:ascii="Trebuchet MS" w:hAnsi="Trebuchet MS" w:cs="Arial"/>
          <w:bCs/>
          <w:sz w:val="22"/>
          <w:szCs w:val="22"/>
          <w:lang w:val="lt-LT"/>
        </w:rPr>
        <w:t xml:space="preserve">movos OL portale </w:t>
      </w:r>
      <w:r w:rsidRPr="00606518">
        <w:rPr>
          <w:rFonts w:ascii="Trebuchet MS" w:hAnsi="Trebuchet MS" w:cs="Arial"/>
          <w:bCs/>
          <w:sz w:val="22"/>
          <w:szCs w:val="22"/>
          <w:lang w:val="lt-LT"/>
        </w:rPr>
        <w:t>ir esamos movos KS-71/9 žymėjimas turi būti atliktas naudojant atsparias atmosferos ir saulės poveikiui medžiagas;</w:t>
      </w:r>
    </w:p>
    <w:p w14:paraId="2910F0C7" w14:textId="4167C26D" w:rsidR="008924AF" w:rsidRPr="00606518" w:rsidRDefault="008924AF" w:rsidP="00C14433">
      <w:pPr>
        <w:pStyle w:val="ListParagraph"/>
        <w:numPr>
          <w:ilvl w:val="2"/>
          <w:numId w:val="65"/>
        </w:numPr>
        <w:spacing w:line="276" w:lineRule="auto"/>
        <w:ind w:left="1560" w:hanging="844"/>
        <w:jc w:val="both"/>
        <w:rPr>
          <w:rFonts w:ascii="Trebuchet MS" w:hAnsi="Trebuchet MS" w:cs="Arial"/>
          <w:bCs/>
          <w:sz w:val="22"/>
          <w:szCs w:val="22"/>
          <w:lang w:val="lt-LT"/>
        </w:rPr>
      </w:pPr>
      <w:r w:rsidRPr="00606518">
        <w:rPr>
          <w:rFonts w:ascii="Trebuchet MS" w:hAnsi="Trebuchet MS" w:cs="Arial"/>
          <w:bCs/>
          <w:sz w:val="22"/>
          <w:szCs w:val="22"/>
          <w:lang w:val="lt-LT"/>
        </w:rPr>
        <w:t xml:space="preserve">Vykdant skaidulų sujungimo darbus esamoje movoje </w:t>
      </w:r>
      <w:r w:rsidR="00E67FC8" w:rsidRPr="00606518">
        <w:rPr>
          <w:rFonts w:ascii="Trebuchet MS" w:hAnsi="Trebuchet MS" w:cs="Arial"/>
          <w:bCs/>
          <w:sz w:val="22"/>
          <w:szCs w:val="22"/>
          <w:lang w:val="lt-LT"/>
        </w:rPr>
        <w:t xml:space="preserve">Nr. </w:t>
      </w:r>
      <w:r w:rsidRPr="00606518">
        <w:rPr>
          <w:rFonts w:ascii="Trebuchet MS" w:hAnsi="Trebuchet MS" w:cs="Arial"/>
          <w:bCs/>
          <w:sz w:val="22"/>
          <w:szCs w:val="22"/>
          <w:lang w:val="lt-LT"/>
        </w:rPr>
        <w:t>KS-71/9 turi būti pakeistas silikagelis joje;</w:t>
      </w:r>
    </w:p>
    <w:p w14:paraId="043CE5E5" w14:textId="65BB3DB9" w:rsidR="0030042E" w:rsidRPr="00606518" w:rsidRDefault="0030042E" w:rsidP="00C14433">
      <w:pPr>
        <w:pStyle w:val="ListParagraph"/>
        <w:numPr>
          <w:ilvl w:val="2"/>
          <w:numId w:val="65"/>
        </w:numPr>
        <w:spacing w:line="276" w:lineRule="auto"/>
        <w:ind w:left="1560" w:hanging="844"/>
        <w:jc w:val="both"/>
        <w:rPr>
          <w:rFonts w:ascii="Trebuchet MS" w:hAnsi="Trebuchet MS" w:cs="Arial"/>
          <w:bCs/>
          <w:sz w:val="22"/>
          <w:szCs w:val="22"/>
          <w:lang w:val="lt-LT"/>
        </w:rPr>
      </w:pPr>
      <w:r w:rsidRPr="00606518">
        <w:rPr>
          <w:rFonts w:ascii="Trebuchet MS" w:hAnsi="Trebuchet MS" w:cs="Arial"/>
          <w:bCs/>
          <w:sz w:val="22"/>
          <w:szCs w:val="22"/>
          <w:lang w:val="lt-LT"/>
        </w:rPr>
        <w:t xml:space="preserve">Šviesolaidinių skaidulų sujungimo schema movoje Nr. KS-71/9 tikslinama </w:t>
      </w:r>
      <w:r w:rsidR="002244D3" w:rsidRPr="00606518">
        <w:rPr>
          <w:rFonts w:ascii="Trebuchet MS" w:hAnsi="Trebuchet MS" w:cs="Arial"/>
          <w:bCs/>
          <w:sz w:val="22"/>
          <w:szCs w:val="22"/>
          <w:lang w:val="lt-LT"/>
        </w:rPr>
        <w:t>projektinių pasiūlymų</w:t>
      </w:r>
      <w:r w:rsidRPr="00606518">
        <w:rPr>
          <w:rFonts w:ascii="Trebuchet MS" w:hAnsi="Trebuchet MS" w:cs="Arial"/>
          <w:bCs/>
          <w:sz w:val="22"/>
          <w:szCs w:val="22"/>
          <w:lang w:val="lt-LT"/>
        </w:rPr>
        <w:t xml:space="preserve"> rengimo metu;</w:t>
      </w:r>
    </w:p>
    <w:p w14:paraId="1B978630" w14:textId="3094F838" w:rsidR="008924AF" w:rsidRPr="00606518" w:rsidRDefault="008924AF" w:rsidP="00C14433">
      <w:pPr>
        <w:pStyle w:val="ListParagraph"/>
        <w:numPr>
          <w:ilvl w:val="2"/>
          <w:numId w:val="65"/>
        </w:numPr>
        <w:spacing w:line="276" w:lineRule="auto"/>
        <w:ind w:left="1560" w:hanging="844"/>
        <w:jc w:val="both"/>
        <w:rPr>
          <w:rFonts w:ascii="Trebuchet MS" w:hAnsi="Trebuchet MS" w:cs="Arial"/>
          <w:bCs/>
          <w:sz w:val="22"/>
          <w:szCs w:val="22"/>
          <w:lang w:val="lt-LT"/>
        </w:rPr>
      </w:pPr>
      <w:r w:rsidRPr="00606518">
        <w:rPr>
          <w:rFonts w:ascii="Trebuchet MS" w:hAnsi="Trebuchet MS" w:cs="Arial"/>
          <w:bCs/>
          <w:sz w:val="22"/>
          <w:szCs w:val="22"/>
          <w:lang w:val="lt-LT"/>
        </w:rPr>
        <w:t>Esamoje movoje KS-71/9 darbus vykdyti pagal parengtą ir suderintą darbų planą;</w:t>
      </w:r>
    </w:p>
    <w:p w14:paraId="28C0E2EA" w14:textId="3D5F452A" w:rsidR="008924AF" w:rsidRDefault="00523995">
      <w:pPr>
        <w:pStyle w:val="101"/>
        <w:numPr>
          <w:ilvl w:val="2"/>
          <w:numId w:val="65"/>
        </w:numPr>
        <w:ind w:left="1560" w:hanging="844"/>
        <w:rPr>
          <w:bCs/>
        </w:rPr>
      </w:pPr>
      <w:r w:rsidRPr="00606518">
        <w:rPr>
          <w:bCs/>
        </w:rPr>
        <w:t>Projekte numatyti, kad  a</w:t>
      </w:r>
      <w:r w:rsidR="008924AF" w:rsidRPr="00606518">
        <w:rPr>
          <w:bCs/>
        </w:rPr>
        <w:t>tlikus ryšio įrengimo darbus,</w:t>
      </w:r>
      <w:r w:rsidRPr="00606518">
        <w:rPr>
          <w:bCs/>
        </w:rPr>
        <w:t xml:space="preserve"> rangovas turi</w:t>
      </w:r>
      <w:r w:rsidR="008924AF" w:rsidRPr="00606518">
        <w:rPr>
          <w:bCs/>
        </w:rPr>
        <w:t xml:space="preserve"> atlikti šviesolaidinio ryšio linijų parametrų matavimus galios matuokliu ir reflektometru. Pagal LITGRID AB patvirtintą formą pateikti šviesolaidinį pasą PDF/A ir redaguojamame formate bei reflektogramas originaliame SOR formate.</w:t>
      </w:r>
    </w:p>
    <w:p w14:paraId="01B3AE0F" w14:textId="27692D2B" w:rsidR="00F67C24" w:rsidRPr="00F67C24" w:rsidRDefault="00F67C24" w:rsidP="00F67C24">
      <w:pPr>
        <w:pStyle w:val="ListParagraph"/>
        <w:numPr>
          <w:ilvl w:val="2"/>
          <w:numId w:val="65"/>
        </w:numPr>
        <w:jc w:val="both"/>
        <w:rPr>
          <w:rFonts w:ascii="Trebuchet MS" w:hAnsi="Trebuchet MS" w:cs="Arial"/>
          <w:bCs/>
          <w:sz w:val="22"/>
          <w:szCs w:val="22"/>
          <w:lang w:val="lt-LT"/>
        </w:rPr>
      </w:pPr>
      <w:r w:rsidRPr="00F67C24">
        <w:rPr>
          <w:rFonts w:ascii="Trebuchet MS" w:hAnsi="Trebuchet MS" w:cs="Arial"/>
          <w:bCs/>
          <w:sz w:val="22"/>
          <w:szCs w:val="22"/>
          <w:lang w:val="lt-LT"/>
        </w:rPr>
        <w:t>Standartiniai techniniai reikalavimai 400-110 kV įtampos OL žaibosaugos trosui su šviesolaidiniu kabeliu pateikti priede Nr.</w:t>
      </w:r>
      <w:r>
        <w:rPr>
          <w:rFonts w:ascii="Trebuchet MS" w:hAnsi="Trebuchet MS" w:cs="Arial"/>
          <w:bCs/>
          <w:sz w:val="22"/>
          <w:szCs w:val="22"/>
          <w:lang w:val="lt-LT"/>
        </w:rPr>
        <w:t xml:space="preserve"> (90).</w:t>
      </w:r>
    </w:p>
    <w:p w14:paraId="5B3DAF62" w14:textId="4CCBBC6C" w:rsidR="0047756D" w:rsidRPr="00606518" w:rsidRDefault="000262E9" w:rsidP="0047756D">
      <w:pPr>
        <w:pStyle w:val="101"/>
        <w:ind w:left="709" w:hanging="709"/>
        <w:rPr>
          <w:bCs/>
        </w:rPr>
      </w:pPr>
      <w:r w:rsidRPr="00606518">
        <w:rPr>
          <w:bCs/>
        </w:rPr>
        <w:t>Surviliškio TP:</w:t>
      </w:r>
    </w:p>
    <w:p w14:paraId="3046EB3C" w14:textId="1D683586" w:rsidR="000262E9" w:rsidRPr="00606518" w:rsidRDefault="000262E9" w:rsidP="00E40F3C">
      <w:pPr>
        <w:pStyle w:val="punktas8"/>
        <w:numPr>
          <w:ilvl w:val="2"/>
          <w:numId w:val="70"/>
        </w:numPr>
        <w:rPr>
          <w:bCs/>
        </w:rPr>
      </w:pPr>
      <w:r w:rsidRPr="00606518">
        <w:rPr>
          <w:bCs/>
        </w:rPr>
        <w:t>Suprojektuoti Ø50 mm vidinio diametro, ne mažesnio kaip 3 mm sienelės storio, plieninį apsauginį vamzdį ŠK nuvedimui iki projektuojamo ir įrengiamo ryšių šulinio prie OL portalo;</w:t>
      </w:r>
    </w:p>
    <w:p w14:paraId="2BBB2F72" w14:textId="48255E3B" w:rsidR="000262E9" w:rsidRPr="00606518" w:rsidRDefault="000262E9" w:rsidP="00E40F3C">
      <w:pPr>
        <w:pStyle w:val="punktas8"/>
        <w:numPr>
          <w:ilvl w:val="2"/>
          <w:numId w:val="70"/>
        </w:numPr>
        <w:rPr>
          <w:bCs/>
        </w:rPr>
      </w:pPr>
      <w:r w:rsidRPr="00606518">
        <w:rPr>
          <w:bCs/>
        </w:rPr>
        <w:t>Surviliškio TP suprojektuoti ryšių kabelių kanalų sistemą (toliau – RKKS) atskirą nuo kitų RKKS ir kabelinių kanalų;</w:t>
      </w:r>
    </w:p>
    <w:p w14:paraId="4717E94D" w14:textId="09BEB5CD" w:rsidR="000262E9" w:rsidRPr="00606518" w:rsidRDefault="000262E9" w:rsidP="00E40F3C">
      <w:pPr>
        <w:pStyle w:val="punktas8"/>
        <w:numPr>
          <w:ilvl w:val="2"/>
          <w:numId w:val="70"/>
        </w:numPr>
        <w:rPr>
          <w:bCs/>
        </w:rPr>
      </w:pPr>
      <w:r w:rsidRPr="00606518">
        <w:rPr>
          <w:bCs/>
        </w:rPr>
        <w:t>Telekomunikacijų šulinius projektuoti tik pastotės teritorijoje. Suprojektuoti ryšio šulinių žymėjimą;</w:t>
      </w:r>
    </w:p>
    <w:p w14:paraId="7B5E1459" w14:textId="745131AA" w:rsidR="000262E9" w:rsidRPr="00606518" w:rsidRDefault="000262E9" w:rsidP="00E40F3C">
      <w:pPr>
        <w:pStyle w:val="punktas8"/>
        <w:numPr>
          <w:ilvl w:val="2"/>
          <w:numId w:val="70"/>
        </w:numPr>
        <w:rPr>
          <w:bCs/>
        </w:rPr>
      </w:pPr>
      <w:r w:rsidRPr="00606518">
        <w:rPr>
          <w:bCs/>
        </w:rPr>
        <w:t>Suprojektuoti ŠK įvadą į Surviliškio TP valdymo pultą;</w:t>
      </w:r>
    </w:p>
    <w:p w14:paraId="633F9151" w14:textId="77777777" w:rsidR="000262E9" w:rsidRPr="00606518" w:rsidRDefault="000262E9" w:rsidP="00E40F3C">
      <w:pPr>
        <w:pStyle w:val="punktas8"/>
        <w:numPr>
          <w:ilvl w:val="2"/>
          <w:numId w:val="70"/>
        </w:numPr>
        <w:rPr>
          <w:bCs/>
        </w:rPr>
      </w:pPr>
      <w:r w:rsidRPr="00606518">
        <w:rPr>
          <w:bCs/>
        </w:rPr>
        <w:t>ŠK skaidulų kiekis – 24, skaidulų tipas – ITU-T G.652D;</w:t>
      </w:r>
    </w:p>
    <w:p w14:paraId="18B6BB5A" w14:textId="0A045EC5" w:rsidR="000262E9" w:rsidRPr="00606518" w:rsidRDefault="000262E9" w:rsidP="00E40F3C">
      <w:pPr>
        <w:pStyle w:val="punktas8"/>
        <w:numPr>
          <w:ilvl w:val="2"/>
          <w:numId w:val="70"/>
        </w:numPr>
        <w:rPr>
          <w:bCs/>
        </w:rPr>
      </w:pPr>
      <w:r w:rsidRPr="00606518">
        <w:rPr>
          <w:bCs/>
        </w:rPr>
        <w:t>Suprojektuoti ŠK atsargą RKKS šulinyje prie linijinio portalo ne mažiau kaip 25 m;</w:t>
      </w:r>
    </w:p>
    <w:p w14:paraId="353E26E4" w14:textId="69EB4FCD" w:rsidR="000262E9" w:rsidRPr="00606518" w:rsidRDefault="000262E9" w:rsidP="00E40F3C">
      <w:pPr>
        <w:pStyle w:val="punktas8"/>
        <w:numPr>
          <w:ilvl w:val="2"/>
          <w:numId w:val="70"/>
        </w:numPr>
        <w:rPr>
          <w:bCs/>
        </w:rPr>
      </w:pPr>
      <w:r w:rsidRPr="00606518">
        <w:rPr>
          <w:bCs/>
        </w:rPr>
        <w:t>ŠK projektuojamas atskirame apsauginiame vamzdyje visame RKKS ilgyje ir iki pat ŽTŠK-ŠK movos;</w:t>
      </w:r>
    </w:p>
    <w:p w14:paraId="2C66BF56" w14:textId="77777777" w:rsidR="000262E9" w:rsidRPr="00606518" w:rsidRDefault="000262E9" w:rsidP="00E40F3C">
      <w:pPr>
        <w:pStyle w:val="punktas8"/>
        <w:numPr>
          <w:ilvl w:val="2"/>
          <w:numId w:val="70"/>
        </w:numPr>
        <w:rPr>
          <w:bCs/>
        </w:rPr>
      </w:pPr>
      <w:r w:rsidRPr="00606518">
        <w:rPr>
          <w:bCs/>
        </w:rPr>
        <w:t>ŠK užbaigiami naujai įrengiamuose skaidulų paskirstymo įrenginiuose (toliau - ODF). ODF jungčių tipas vienamodžiam (SM) kabeliui – E2000/APC;</w:t>
      </w:r>
    </w:p>
    <w:p w14:paraId="7CC71D28" w14:textId="77777777" w:rsidR="000262E9" w:rsidRPr="00606518" w:rsidRDefault="000262E9" w:rsidP="00E40F3C">
      <w:pPr>
        <w:pStyle w:val="punktas8"/>
        <w:numPr>
          <w:ilvl w:val="2"/>
          <w:numId w:val="70"/>
        </w:numPr>
        <w:rPr>
          <w:bCs/>
        </w:rPr>
      </w:pPr>
      <w:r w:rsidRPr="00606518">
        <w:rPr>
          <w:bCs/>
        </w:rPr>
        <w:t>Telekomunikacijų spintos viduje, prie spintos šono, palikti tik minimalias ŠK atsargas, reikalingas ODF tvarkymo darbams juos išsiėmus iš spintos;</w:t>
      </w:r>
    </w:p>
    <w:p w14:paraId="7DB67C57" w14:textId="03614DDC" w:rsidR="000262E9" w:rsidRPr="00606518" w:rsidRDefault="000262E9" w:rsidP="00E40F3C">
      <w:pPr>
        <w:pStyle w:val="punktas8"/>
        <w:numPr>
          <w:ilvl w:val="2"/>
          <w:numId w:val="70"/>
        </w:numPr>
        <w:rPr>
          <w:bCs/>
        </w:rPr>
      </w:pPr>
      <w:r w:rsidRPr="00606518">
        <w:rPr>
          <w:bCs/>
        </w:rPr>
        <w:t>Technologines ŠK atsargas numatyti įvadiniame šulinyje arba valdymo pulto pusrūsyje. ŠK atsargos RKKS šuliniuose suvyniojamos be apsauginio vamzdžio</w:t>
      </w:r>
      <w:r w:rsidR="008924AF" w:rsidRPr="00606518">
        <w:rPr>
          <w:bCs/>
        </w:rPr>
        <w:t>.</w:t>
      </w:r>
    </w:p>
    <w:p w14:paraId="43D2EC0C" w14:textId="0A309C58" w:rsidR="000262E9" w:rsidRPr="00606518" w:rsidRDefault="000262E9" w:rsidP="007F19C4">
      <w:pPr>
        <w:pStyle w:val="101"/>
        <w:ind w:left="709" w:hanging="709"/>
        <w:rPr>
          <w:bCs/>
        </w:rPr>
      </w:pPr>
      <w:r w:rsidRPr="00606518">
        <w:rPr>
          <w:bCs/>
        </w:rPr>
        <w:lastRenderedPageBreak/>
        <w:t>Technologinis IP/ MPLS duomenų perdavimo tinklas</w:t>
      </w:r>
      <w:r w:rsidR="00C434FC" w:rsidRPr="00606518">
        <w:rPr>
          <w:bCs/>
        </w:rPr>
        <w:t>:</w:t>
      </w:r>
    </w:p>
    <w:p w14:paraId="0DB66D37" w14:textId="3BE78976" w:rsidR="000262E9" w:rsidRPr="00606518" w:rsidRDefault="000262E9" w:rsidP="00926AA6">
      <w:pPr>
        <w:pStyle w:val="NoSpacing"/>
        <w:numPr>
          <w:ilvl w:val="2"/>
          <w:numId w:val="72"/>
        </w:numPr>
        <w:spacing w:line="276" w:lineRule="auto"/>
        <w:jc w:val="both"/>
        <w:rPr>
          <w:rFonts w:cs="Arial"/>
          <w:bCs/>
          <w:szCs w:val="22"/>
          <w:lang w:val="lt-LT"/>
        </w:rPr>
      </w:pPr>
      <w:r w:rsidRPr="00606518">
        <w:rPr>
          <w:rFonts w:cs="Arial"/>
          <w:bCs/>
          <w:szCs w:val="22"/>
          <w:lang w:val="lt-LT"/>
        </w:rPr>
        <w:t>Suprojektuoti technologinio duomenų perdavimo tinklo (toliau TDPT) įrangą integruojant į esamą LITGRID AB IP/MPLS tinklą:</w:t>
      </w:r>
    </w:p>
    <w:p w14:paraId="2A889D31" w14:textId="40443517" w:rsidR="000262E9" w:rsidRPr="00606518" w:rsidRDefault="000262E9" w:rsidP="000A13E1">
      <w:pPr>
        <w:pStyle w:val="NoSpacing"/>
        <w:numPr>
          <w:ilvl w:val="3"/>
          <w:numId w:val="72"/>
        </w:numPr>
        <w:spacing w:line="276" w:lineRule="auto"/>
        <w:ind w:left="2552"/>
        <w:jc w:val="both"/>
        <w:rPr>
          <w:rFonts w:cs="Arial"/>
          <w:bCs/>
          <w:szCs w:val="22"/>
          <w:lang w:val="lt-LT"/>
        </w:rPr>
      </w:pPr>
      <w:r w:rsidRPr="00606518">
        <w:rPr>
          <w:rFonts w:cs="Arial"/>
          <w:bCs/>
          <w:szCs w:val="22"/>
          <w:lang w:val="lt-LT"/>
        </w:rPr>
        <w:t xml:space="preserve">MPLS maršrutizatorių </w:t>
      </w:r>
      <w:r w:rsidR="00A820C0" w:rsidRPr="00606518">
        <w:rPr>
          <w:rFonts w:cs="Arial"/>
          <w:bCs/>
          <w:szCs w:val="22"/>
          <w:lang w:val="lt-LT"/>
        </w:rPr>
        <w:t>(</w:t>
      </w:r>
      <w:r w:rsidR="00D95559" w:rsidRPr="00606518">
        <w:rPr>
          <w:rFonts w:cs="Arial"/>
          <w:bCs/>
          <w:szCs w:val="22"/>
          <w:lang w:val="lt-LT"/>
        </w:rPr>
        <w:t>žr.</w:t>
      </w:r>
      <w:r w:rsidR="00D95559" w:rsidRPr="00606518">
        <w:rPr>
          <w:rFonts w:cs="Arial"/>
          <w:bCs/>
          <w:noProof/>
          <w:szCs w:val="22"/>
          <w:lang w:val="lt-LT"/>
        </w:rPr>
        <w:t xml:space="preserve"> </w:t>
      </w:r>
      <w:sdt>
        <w:sdtPr>
          <w:rPr>
            <w:rFonts w:cs="Arial"/>
            <w:bCs/>
            <w:noProof/>
            <w:szCs w:val="22"/>
            <w:lang w:val="lt-LT"/>
          </w:rPr>
          <w:id w:val="312456766"/>
          <w:citation/>
        </w:sdtPr>
        <w:sdtContent>
          <w:r w:rsidR="00291C1C" w:rsidRPr="00606518">
            <w:rPr>
              <w:rFonts w:cs="Arial"/>
              <w:bCs/>
              <w:noProof/>
              <w:szCs w:val="22"/>
              <w:lang w:val="lt-LT"/>
            </w:rPr>
            <w:fldChar w:fldCharType="begin"/>
          </w:r>
          <w:r w:rsidR="002C5BFD" w:rsidRPr="00606518">
            <w:rPr>
              <w:rFonts w:cs="Arial"/>
              <w:bCs/>
              <w:noProof/>
              <w:szCs w:val="22"/>
              <w:lang w:val="lt-LT"/>
            </w:rPr>
            <w:instrText xml:space="preserve">CITATION Pri82 \l 1033 </w:instrText>
          </w:r>
          <w:r w:rsidR="00291C1C" w:rsidRPr="00606518">
            <w:rPr>
              <w:rFonts w:cs="Arial"/>
              <w:bCs/>
              <w:noProof/>
              <w:szCs w:val="22"/>
              <w:lang w:val="lt-LT"/>
            </w:rPr>
            <w:fldChar w:fldCharType="separate"/>
          </w:r>
          <w:r w:rsidR="00606518" w:rsidRPr="00606518">
            <w:rPr>
              <w:rFonts w:cs="Arial"/>
              <w:bCs/>
              <w:noProof/>
              <w:szCs w:val="22"/>
              <w:lang w:val="lt-LT"/>
            </w:rPr>
            <w:t>(60)</w:t>
          </w:r>
          <w:r w:rsidR="00291C1C" w:rsidRPr="00606518">
            <w:rPr>
              <w:rFonts w:cs="Arial"/>
              <w:bCs/>
              <w:noProof/>
              <w:szCs w:val="22"/>
              <w:lang w:val="lt-LT"/>
            </w:rPr>
            <w:fldChar w:fldCharType="end"/>
          </w:r>
        </w:sdtContent>
      </w:sdt>
      <w:r w:rsidR="00D95559" w:rsidRPr="00606518">
        <w:rPr>
          <w:rFonts w:cs="Arial"/>
          <w:bCs/>
          <w:noProof/>
          <w:szCs w:val="22"/>
          <w:lang w:val="lt-LT"/>
        </w:rPr>
        <w:t xml:space="preserve"> priedą</w:t>
      </w:r>
      <w:r w:rsidR="00A820C0" w:rsidRPr="00606518">
        <w:rPr>
          <w:rFonts w:cs="Arial"/>
          <w:bCs/>
          <w:szCs w:val="22"/>
          <w:lang w:val="lt-LT"/>
        </w:rPr>
        <w:t xml:space="preserve">) </w:t>
      </w:r>
      <w:r w:rsidRPr="00606518">
        <w:rPr>
          <w:rFonts w:cs="Arial"/>
          <w:bCs/>
          <w:szCs w:val="22"/>
          <w:lang w:val="lt-LT"/>
        </w:rPr>
        <w:t>Surviliškio TP su reikiamu kiekiu SFP modulių;</w:t>
      </w:r>
    </w:p>
    <w:p w14:paraId="56031BD8" w14:textId="5415BAEF" w:rsidR="000262E9" w:rsidRPr="00606518" w:rsidRDefault="000262E9" w:rsidP="000A13E1">
      <w:pPr>
        <w:pStyle w:val="NoSpacing"/>
        <w:numPr>
          <w:ilvl w:val="3"/>
          <w:numId w:val="72"/>
        </w:numPr>
        <w:spacing w:line="276" w:lineRule="auto"/>
        <w:ind w:left="2552"/>
        <w:jc w:val="both"/>
        <w:rPr>
          <w:rFonts w:cs="Arial"/>
          <w:bCs/>
          <w:szCs w:val="22"/>
          <w:lang w:val="lt-LT"/>
        </w:rPr>
      </w:pPr>
      <w:r w:rsidRPr="00606518">
        <w:rPr>
          <w:rFonts w:cs="Arial"/>
          <w:bCs/>
          <w:szCs w:val="22"/>
          <w:lang w:val="lt-LT"/>
        </w:rPr>
        <w:t>Esamus MPLS maršrutizatorius susijusiose Kėdainių TP ir Krekenavos TP papildyti reikiamu kiekiu SFP modulių;</w:t>
      </w:r>
    </w:p>
    <w:p w14:paraId="50500C67" w14:textId="77777777" w:rsidR="000262E9" w:rsidRPr="00606518" w:rsidRDefault="000262E9" w:rsidP="000A13E1">
      <w:pPr>
        <w:pStyle w:val="NoSpacing"/>
        <w:numPr>
          <w:ilvl w:val="3"/>
          <w:numId w:val="72"/>
        </w:numPr>
        <w:spacing w:line="276" w:lineRule="auto"/>
        <w:ind w:left="2552"/>
        <w:jc w:val="both"/>
        <w:rPr>
          <w:rFonts w:cs="Arial"/>
          <w:bCs/>
          <w:szCs w:val="22"/>
          <w:lang w:val="lt-LT"/>
        </w:rPr>
      </w:pPr>
      <w:r w:rsidRPr="00606518">
        <w:rPr>
          <w:rFonts w:cs="Arial"/>
          <w:bCs/>
          <w:szCs w:val="22"/>
          <w:lang w:val="lt-LT"/>
        </w:rPr>
        <w:t>Maršrutizatorių grandinės Kėdainių TP – Surviliškio TP - Krekenavos TP sujungimą per šviesolaidines skaidulas;</w:t>
      </w:r>
    </w:p>
    <w:p w14:paraId="496F17B4" w14:textId="4DD41FCF" w:rsidR="00B93105" w:rsidRPr="00606518" w:rsidRDefault="000262E9" w:rsidP="000A13E1">
      <w:pPr>
        <w:pStyle w:val="NoSpacing"/>
        <w:numPr>
          <w:ilvl w:val="3"/>
          <w:numId w:val="72"/>
        </w:numPr>
        <w:spacing w:line="276" w:lineRule="auto"/>
        <w:ind w:left="2552"/>
        <w:jc w:val="both"/>
        <w:rPr>
          <w:rFonts w:cs="Arial"/>
          <w:bCs/>
          <w:szCs w:val="22"/>
          <w:lang w:val="lt-LT"/>
        </w:rPr>
      </w:pPr>
      <w:r w:rsidRPr="00606518">
        <w:rPr>
          <w:rFonts w:cs="Arial"/>
          <w:bCs/>
          <w:szCs w:val="22"/>
          <w:lang w:val="lt-LT"/>
        </w:rPr>
        <w:t xml:space="preserve">Bendros paskirties (BP) pramoninį komutatorių </w:t>
      </w:r>
      <w:r w:rsidR="00A820C0" w:rsidRPr="00606518">
        <w:rPr>
          <w:rFonts w:cs="Arial"/>
          <w:bCs/>
          <w:szCs w:val="22"/>
          <w:lang w:val="lt-LT"/>
        </w:rPr>
        <w:t>(</w:t>
      </w:r>
      <w:r w:rsidR="00D95559" w:rsidRPr="00606518">
        <w:rPr>
          <w:rFonts w:cs="Arial"/>
          <w:bCs/>
          <w:szCs w:val="22"/>
          <w:lang w:val="lt-LT"/>
        </w:rPr>
        <w:t xml:space="preserve">žr. </w:t>
      </w:r>
      <w:sdt>
        <w:sdtPr>
          <w:rPr>
            <w:rFonts w:cs="Arial"/>
            <w:bCs/>
            <w:szCs w:val="22"/>
            <w:lang w:val="lt-LT"/>
          </w:rPr>
          <w:id w:val="1415968220"/>
          <w:citation/>
        </w:sdtPr>
        <w:sdtContent>
          <w:r w:rsidR="00A10B37" w:rsidRPr="00606518">
            <w:rPr>
              <w:rFonts w:cs="Arial"/>
              <w:bCs/>
              <w:szCs w:val="22"/>
              <w:lang w:val="lt-LT"/>
            </w:rPr>
            <w:fldChar w:fldCharType="begin"/>
          </w:r>
          <w:r w:rsidR="00A10B37" w:rsidRPr="00606518">
            <w:rPr>
              <w:rFonts w:cs="Arial"/>
              <w:bCs/>
              <w:szCs w:val="22"/>
              <w:lang w:val="en-US"/>
            </w:rPr>
            <w:instrText xml:space="preserve"> CITATION Pra \l 1033 </w:instrText>
          </w:r>
          <w:r w:rsidR="00A10B37" w:rsidRPr="00606518">
            <w:rPr>
              <w:rFonts w:cs="Arial"/>
              <w:bCs/>
              <w:szCs w:val="22"/>
              <w:lang w:val="lt-LT"/>
            </w:rPr>
            <w:fldChar w:fldCharType="separate"/>
          </w:r>
          <w:r w:rsidR="00606518" w:rsidRPr="00606518">
            <w:rPr>
              <w:rFonts w:cs="Arial"/>
              <w:bCs/>
              <w:noProof/>
              <w:szCs w:val="22"/>
              <w:lang w:val="lt-LT"/>
            </w:rPr>
            <w:t>(61)</w:t>
          </w:r>
          <w:r w:rsidR="00A10B37" w:rsidRPr="00606518">
            <w:rPr>
              <w:rFonts w:cs="Arial"/>
              <w:bCs/>
              <w:szCs w:val="22"/>
              <w:lang w:val="lt-LT"/>
            </w:rPr>
            <w:fldChar w:fldCharType="end"/>
          </w:r>
        </w:sdtContent>
      </w:sdt>
      <w:r w:rsidR="00D95559" w:rsidRPr="00606518">
        <w:rPr>
          <w:rFonts w:cs="Arial"/>
          <w:bCs/>
          <w:szCs w:val="22"/>
          <w:lang w:val="lt-LT"/>
        </w:rPr>
        <w:t xml:space="preserve"> priedą</w:t>
      </w:r>
      <w:r w:rsidR="00A820C0" w:rsidRPr="00606518">
        <w:rPr>
          <w:rFonts w:cs="Arial"/>
          <w:bCs/>
          <w:szCs w:val="22"/>
          <w:lang w:val="lt-LT"/>
        </w:rPr>
        <w:t xml:space="preserve">) </w:t>
      </w:r>
      <w:r w:rsidRPr="00606518">
        <w:rPr>
          <w:rFonts w:cs="Arial"/>
          <w:bCs/>
          <w:szCs w:val="22"/>
          <w:lang w:val="lt-LT"/>
        </w:rPr>
        <w:t>Surviliškio TP su reikiamu kiekiu SFP modulių. Suprojektuoti prijungi</w:t>
      </w:r>
      <w:r w:rsidR="006A2919" w:rsidRPr="00606518">
        <w:rPr>
          <w:rFonts w:cs="Arial"/>
          <w:bCs/>
          <w:szCs w:val="22"/>
          <w:lang w:val="lt-LT"/>
        </w:rPr>
        <w:t>mą</w:t>
      </w:r>
      <w:r w:rsidRPr="00606518">
        <w:rPr>
          <w:rFonts w:cs="Arial"/>
          <w:bCs/>
          <w:szCs w:val="22"/>
          <w:lang w:val="lt-LT"/>
        </w:rPr>
        <w:t xml:space="preserve"> prie MPLS maršrutizatoriaus per šviesolaidines skaidulas;</w:t>
      </w:r>
    </w:p>
    <w:p w14:paraId="43B4BD77" w14:textId="09C470DE" w:rsidR="000262E9" w:rsidRPr="00606518" w:rsidRDefault="000262E9" w:rsidP="000A13E1">
      <w:pPr>
        <w:pStyle w:val="NoSpacing"/>
        <w:numPr>
          <w:ilvl w:val="3"/>
          <w:numId w:val="72"/>
        </w:numPr>
        <w:spacing w:line="276" w:lineRule="auto"/>
        <w:ind w:left="2552"/>
        <w:jc w:val="both"/>
        <w:rPr>
          <w:rFonts w:cs="Arial"/>
          <w:bCs/>
          <w:szCs w:val="22"/>
          <w:lang w:val="lt-LT"/>
        </w:rPr>
      </w:pPr>
      <w:r w:rsidRPr="00606518">
        <w:rPr>
          <w:rFonts w:cs="Arial"/>
          <w:bCs/>
          <w:szCs w:val="22"/>
          <w:lang w:val="lt-LT"/>
        </w:rPr>
        <w:t xml:space="preserve">Bendros paskirties apsaugos sistemų (BP SEC) pramoninį komutatorių </w:t>
      </w:r>
      <w:r w:rsidR="00D95559" w:rsidRPr="00606518">
        <w:rPr>
          <w:rFonts w:cs="Arial"/>
          <w:bCs/>
          <w:szCs w:val="22"/>
          <w:lang w:val="lt-LT"/>
        </w:rPr>
        <w:t xml:space="preserve">(žr. </w:t>
      </w:r>
      <w:sdt>
        <w:sdtPr>
          <w:rPr>
            <w:rFonts w:cs="Arial"/>
            <w:bCs/>
            <w:szCs w:val="22"/>
            <w:lang w:val="lt-LT"/>
          </w:rPr>
          <w:id w:val="700904208"/>
          <w:citation/>
        </w:sdtPr>
        <w:sdtContent>
          <w:r w:rsidR="0089106C" w:rsidRPr="00606518">
            <w:rPr>
              <w:rFonts w:cs="Arial"/>
              <w:bCs/>
              <w:szCs w:val="22"/>
              <w:lang w:val="lt-LT"/>
            </w:rPr>
            <w:fldChar w:fldCharType="begin"/>
          </w:r>
          <w:r w:rsidR="0089106C" w:rsidRPr="00606518">
            <w:rPr>
              <w:rFonts w:cs="Arial"/>
              <w:bCs/>
              <w:szCs w:val="22"/>
              <w:lang w:val="en-US"/>
            </w:rPr>
            <w:instrText xml:space="preserve"> CITATION Pra \l 1033 </w:instrText>
          </w:r>
          <w:r w:rsidR="0089106C" w:rsidRPr="00606518">
            <w:rPr>
              <w:rFonts w:cs="Arial"/>
              <w:bCs/>
              <w:szCs w:val="22"/>
              <w:lang w:val="lt-LT"/>
            </w:rPr>
            <w:fldChar w:fldCharType="separate"/>
          </w:r>
          <w:r w:rsidR="00606518" w:rsidRPr="00606518">
            <w:rPr>
              <w:rFonts w:cs="Arial"/>
              <w:bCs/>
              <w:noProof/>
              <w:szCs w:val="22"/>
              <w:lang w:val="lt-LT"/>
            </w:rPr>
            <w:t>(61)</w:t>
          </w:r>
          <w:r w:rsidR="0089106C" w:rsidRPr="00606518">
            <w:rPr>
              <w:rFonts w:cs="Arial"/>
              <w:bCs/>
              <w:szCs w:val="22"/>
              <w:lang w:val="lt-LT"/>
            </w:rPr>
            <w:fldChar w:fldCharType="end"/>
          </w:r>
        </w:sdtContent>
      </w:sdt>
      <w:r w:rsidR="00D95559" w:rsidRPr="00606518">
        <w:rPr>
          <w:rFonts w:cs="Arial"/>
          <w:bCs/>
          <w:szCs w:val="22"/>
          <w:lang w:val="lt-LT"/>
        </w:rPr>
        <w:t xml:space="preserve"> priedą) </w:t>
      </w:r>
      <w:r w:rsidRPr="00606518">
        <w:rPr>
          <w:rFonts w:cs="Arial"/>
          <w:bCs/>
          <w:szCs w:val="22"/>
          <w:lang w:val="lt-LT"/>
        </w:rPr>
        <w:t>Surviliškio TP apsaugos sistemų spintoje su reikiamu kiekiu SFP modulių. Suprojektuoti prijung</w:t>
      </w:r>
      <w:r w:rsidR="006A2919" w:rsidRPr="00606518">
        <w:rPr>
          <w:rFonts w:cs="Arial"/>
          <w:bCs/>
          <w:szCs w:val="22"/>
          <w:lang w:val="lt-LT"/>
        </w:rPr>
        <w:t>imą</w:t>
      </w:r>
      <w:r w:rsidRPr="00606518">
        <w:rPr>
          <w:rFonts w:cs="Arial"/>
          <w:bCs/>
          <w:szCs w:val="22"/>
          <w:lang w:val="lt-LT"/>
        </w:rPr>
        <w:t xml:space="preserve"> prie MPLS maršrutizatoriaus per šviesolaidines skaidulas;</w:t>
      </w:r>
    </w:p>
    <w:p w14:paraId="07D565EF" w14:textId="77777777" w:rsidR="000262E9" w:rsidRPr="00606518" w:rsidRDefault="000262E9" w:rsidP="000A13E1">
      <w:pPr>
        <w:pStyle w:val="NoSpacing"/>
        <w:numPr>
          <w:ilvl w:val="3"/>
          <w:numId w:val="72"/>
        </w:numPr>
        <w:spacing w:line="276" w:lineRule="auto"/>
        <w:ind w:left="2552"/>
        <w:jc w:val="both"/>
        <w:rPr>
          <w:rFonts w:cs="Arial"/>
          <w:bCs/>
          <w:szCs w:val="22"/>
          <w:lang w:val="lt-LT"/>
        </w:rPr>
      </w:pPr>
      <w:r w:rsidRPr="00606518">
        <w:rPr>
          <w:rFonts w:cs="Arial"/>
          <w:bCs/>
          <w:szCs w:val="22"/>
          <w:lang w:val="lt-LT"/>
        </w:rPr>
        <w:t>Maršrutizatorius ir  komutatorius montuojami ryšių spintoje į 19 colių rėmą.</w:t>
      </w:r>
    </w:p>
    <w:p w14:paraId="20B4444A" w14:textId="502ABB45" w:rsidR="000262E9" w:rsidRPr="00606518" w:rsidRDefault="000262E9" w:rsidP="00926AA6">
      <w:pPr>
        <w:pStyle w:val="NoSpacing"/>
        <w:numPr>
          <w:ilvl w:val="2"/>
          <w:numId w:val="72"/>
        </w:numPr>
        <w:spacing w:line="276" w:lineRule="auto"/>
        <w:ind w:left="1560" w:hanging="851"/>
        <w:jc w:val="both"/>
        <w:rPr>
          <w:rFonts w:cs="Arial"/>
          <w:bCs/>
          <w:szCs w:val="22"/>
          <w:lang w:val="lt-LT"/>
        </w:rPr>
      </w:pPr>
      <w:r w:rsidRPr="00606518">
        <w:rPr>
          <w:rFonts w:cs="Arial"/>
          <w:bCs/>
          <w:szCs w:val="22"/>
          <w:lang w:val="lt-LT"/>
        </w:rPr>
        <w:t>Suprojektuoti ryšio kanalus:</w:t>
      </w:r>
    </w:p>
    <w:p w14:paraId="3EAC82C8" w14:textId="0AC5E661" w:rsidR="000262E9" w:rsidRPr="00606518" w:rsidRDefault="000262E9" w:rsidP="00926AA6">
      <w:pPr>
        <w:pStyle w:val="NoSpacing"/>
        <w:numPr>
          <w:ilvl w:val="3"/>
          <w:numId w:val="72"/>
        </w:numPr>
        <w:spacing w:line="276" w:lineRule="auto"/>
        <w:ind w:left="2552" w:hanging="992"/>
        <w:jc w:val="both"/>
        <w:rPr>
          <w:rFonts w:cs="Arial"/>
          <w:bCs/>
          <w:szCs w:val="22"/>
          <w:lang w:val="lt-LT"/>
        </w:rPr>
      </w:pPr>
      <w:r w:rsidRPr="00606518">
        <w:rPr>
          <w:rFonts w:cs="Arial"/>
          <w:bCs/>
          <w:szCs w:val="22"/>
          <w:lang w:val="lt-LT"/>
        </w:rPr>
        <w:t>TSPĮ duomenų perdavimui;</w:t>
      </w:r>
    </w:p>
    <w:p w14:paraId="7B21F976" w14:textId="77777777" w:rsidR="000262E9" w:rsidRPr="00606518" w:rsidRDefault="000262E9" w:rsidP="00926AA6">
      <w:pPr>
        <w:pStyle w:val="NoSpacing"/>
        <w:numPr>
          <w:ilvl w:val="3"/>
          <w:numId w:val="72"/>
        </w:numPr>
        <w:spacing w:line="276" w:lineRule="auto"/>
        <w:ind w:left="2552" w:hanging="992"/>
        <w:jc w:val="both"/>
        <w:rPr>
          <w:rFonts w:cs="Arial"/>
          <w:bCs/>
          <w:szCs w:val="22"/>
          <w:lang w:val="lt-LT"/>
        </w:rPr>
      </w:pPr>
      <w:r w:rsidRPr="00606518">
        <w:rPr>
          <w:rFonts w:cs="Arial"/>
          <w:bCs/>
          <w:szCs w:val="22"/>
          <w:lang w:val="lt-LT"/>
        </w:rPr>
        <w:t>RAA monitoringui;</w:t>
      </w:r>
    </w:p>
    <w:p w14:paraId="616C16A8" w14:textId="77777777" w:rsidR="000262E9" w:rsidRPr="00606518" w:rsidRDefault="000262E9" w:rsidP="00926AA6">
      <w:pPr>
        <w:pStyle w:val="NoSpacing"/>
        <w:numPr>
          <w:ilvl w:val="3"/>
          <w:numId w:val="72"/>
        </w:numPr>
        <w:spacing w:line="276" w:lineRule="auto"/>
        <w:ind w:left="2552" w:hanging="992"/>
        <w:jc w:val="both"/>
        <w:rPr>
          <w:rFonts w:cs="Arial"/>
          <w:bCs/>
          <w:szCs w:val="22"/>
          <w:lang w:val="lt-LT"/>
        </w:rPr>
      </w:pPr>
      <w:r w:rsidRPr="00606518">
        <w:rPr>
          <w:rFonts w:cs="Arial"/>
          <w:bCs/>
          <w:szCs w:val="22"/>
          <w:lang w:val="lt-LT"/>
        </w:rPr>
        <w:t>Apsaugos, gaisro, vaizdo stebėjimo sistemų duomenų perdavimui;</w:t>
      </w:r>
    </w:p>
    <w:p w14:paraId="0AAE0F5D" w14:textId="77777777" w:rsidR="000262E9" w:rsidRPr="00606518" w:rsidRDefault="000262E9" w:rsidP="00926AA6">
      <w:pPr>
        <w:pStyle w:val="NoSpacing"/>
        <w:numPr>
          <w:ilvl w:val="3"/>
          <w:numId w:val="72"/>
        </w:numPr>
        <w:spacing w:line="276" w:lineRule="auto"/>
        <w:ind w:left="2552" w:hanging="992"/>
        <w:jc w:val="both"/>
        <w:rPr>
          <w:rFonts w:cs="Arial"/>
          <w:bCs/>
          <w:szCs w:val="22"/>
          <w:lang w:val="lt-LT"/>
        </w:rPr>
      </w:pPr>
      <w:r w:rsidRPr="00606518">
        <w:rPr>
          <w:rFonts w:cs="Arial"/>
          <w:bCs/>
          <w:szCs w:val="22"/>
          <w:lang w:val="lt-LT"/>
        </w:rPr>
        <w:t>NSRS įžemėjimo monitoringui;</w:t>
      </w:r>
    </w:p>
    <w:p w14:paraId="52901E94" w14:textId="77777777" w:rsidR="000262E9" w:rsidRPr="00606518" w:rsidRDefault="000262E9" w:rsidP="00926AA6">
      <w:pPr>
        <w:pStyle w:val="NoSpacing"/>
        <w:numPr>
          <w:ilvl w:val="3"/>
          <w:numId w:val="72"/>
        </w:numPr>
        <w:spacing w:line="276" w:lineRule="auto"/>
        <w:ind w:left="2552" w:hanging="992"/>
        <w:jc w:val="both"/>
        <w:rPr>
          <w:rFonts w:cs="Arial"/>
          <w:bCs/>
          <w:szCs w:val="22"/>
          <w:lang w:val="lt-LT"/>
        </w:rPr>
      </w:pPr>
      <w:r w:rsidRPr="00606518">
        <w:rPr>
          <w:rFonts w:eastAsia="Arial Unicode MS" w:cs="Arial"/>
          <w:bCs/>
          <w:kern w:val="1"/>
          <w:szCs w:val="22"/>
          <w:lang w:val="lt-LT" w:eastAsia="hi-IN" w:bidi="hi-IN"/>
        </w:rPr>
        <w:t>Komercinės ir techninės apskaitos įrenginių duomenų perdavimui;</w:t>
      </w:r>
    </w:p>
    <w:p w14:paraId="7DF1EBA7" w14:textId="4B4CBFFD" w:rsidR="000262E9" w:rsidRPr="00606518" w:rsidRDefault="000262E9" w:rsidP="00926AA6">
      <w:pPr>
        <w:pStyle w:val="NoSpacing"/>
        <w:numPr>
          <w:ilvl w:val="3"/>
          <w:numId w:val="72"/>
        </w:numPr>
        <w:spacing w:line="276" w:lineRule="auto"/>
        <w:ind w:left="2552" w:hanging="992"/>
        <w:jc w:val="both"/>
        <w:rPr>
          <w:rFonts w:cs="Arial"/>
          <w:bCs/>
          <w:szCs w:val="22"/>
          <w:lang w:val="lt-LT"/>
        </w:rPr>
      </w:pPr>
      <w:r w:rsidRPr="00606518">
        <w:rPr>
          <w:rFonts w:cs="Arial"/>
          <w:bCs/>
          <w:szCs w:val="22"/>
          <w:lang w:val="lt-LT"/>
        </w:rPr>
        <w:t>Saulės elektrinės monitoringui;</w:t>
      </w:r>
    </w:p>
    <w:p w14:paraId="44EA6858" w14:textId="77777777" w:rsidR="000262E9" w:rsidRPr="00606518" w:rsidRDefault="000262E9" w:rsidP="00926AA6">
      <w:pPr>
        <w:pStyle w:val="NoSpacing"/>
        <w:numPr>
          <w:ilvl w:val="3"/>
          <w:numId w:val="72"/>
        </w:numPr>
        <w:spacing w:line="276" w:lineRule="auto"/>
        <w:ind w:left="2552" w:hanging="992"/>
        <w:jc w:val="both"/>
        <w:rPr>
          <w:rFonts w:cs="Arial"/>
          <w:bCs/>
          <w:szCs w:val="22"/>
          <w:lang w:val="lt-LT"/>
        </w:rPr>
      </w:pPr>
      <w:r w:rsidRPr="00606518">
        <w:rPr>
          <w:rFonts w:cs="Arial"/>
          <w:bCs/>
          <w:szCs w:val="22"/>
          <w:lang w:val="lt-LT"/>
        </w:rPr>
        <w:t>Kompiuterinės darbo vietos prieigai;</w:t>
      </w:r>
    </w:p>
    <w:p w14:paraId="6FB1C96A" w14:textId="77777777" w:rsidR="000262E9" w:rsidRPr="00606518" w:rsidRDefault="000262E9" w:rsidP="00926AA6">
      <w:pPr>
        <w:pStyle w:val="ListParagraph"/>
        <w:numPr>
          <w:ilvl w:val="3"/>
          <w:numId w:val="72"/>
        </w:numPr>
        <w:spacing w:line="276" w:lineRule="auto"/>
        <w:ind w:left="2552" w:hanging="992"/>
        <w:rPr>
          <w:rFonts w:ascii="Trebuchet MS" w:hAnsi="Trebuchet MS" w:cs="Arial"/>
          <w:bCs/>
          <w:sz w:val="22"/>
          <w:szCs w:val="22"/>
          <w:lang w:val="lt-LT"/>
        </w:rPr>
      </w:pPr>
      <w:r w:rsidRPr="00606518">
        <w:rPr>
          <w:rFonts w:ascii="Trebuchet MS" w:hAnsi="Trebuchet MS" w:cs="Arial"/>
          <w:bCs/>
          <w:sz w:val="22"/>
          <w:szCs w:val="22"/>
          <w:lang w:val="lt-LT"/>
        </w:rPr>
        <w:t>Privilegijuotos (PAW) kompiuterinės darbo vietos prieigai (2 vnt.);</w:t>
      </w:r>
    </w:p>
    <w:p w14:paraId="1288D25C" w14:textId="77777777" w:rsidR="000262E9" w:rsidRPr="00606518" w:rsidRDefault="000262E9" w:rsidP="00926AA6">
      <w:pPr>
        <w:pStyle w:val="NoSpacing"/>
        <w:numPr>
          <w:ilvl w:val="3"/>
          <w:numId w:val="72"/>
        </w:numPr>
        <w:spacing w:line="276" w:lineRule="auto"/>
        <w:ind w:left="2552" w:hanging="992"/>
        <w:jc w:val="both"/>
        <w:rPr>
          <w:rFonts w:cs="Arial"/>
          <w:bCs/>
          <w:szCs w:val="22"/>
          <w:lang w:val="lt-LT"/>
        </w:rPr>
      </w:pPr>
      <w:r w:rsidRPr="00606518">
        <w:rPr>
          <w:rFonts w:cs="Arial"/>
          <w:bCs/>
          <w:szCs w:val="22"/>
          <w:lang w:val="lt-LT"/>
        </w:rPr>
        <w:t>Kitoms projektuojamoms TP sistemoms.</w:t>
      </w:r>
    </w:p>
    <w:p w14:paraId="27B2EA0D" w14:textId="77777777" w:rsidR="00A52E26" w:rsidRDefault="000262E9" w:rsidP="00A52E26">
      <w:pPr>
        <w:pStyle w:val="101"/>
        <w:ind w:left="709" w:hanging="709"/>
        <w:rPr>
          <w:bCs/>
        </w:rPr>
      </w:pPr>
      <w:r w:rsidRPr="00606518">
        <w:rPr>
          <w:bCs/>
        </w:rPr>
        <w:t>Technologinis pastotės duomenų tinklas</w:t>
      </w:r>
      <w:r w:rsidR="00C434FC" w:rsidRPr="00606518">
        <w:rPr>
          <w:bCs/>
        </w:rPr>
        <w:t>:</w:t>
      </w:r>
    </w:p>
    <w:p w14:paraId="20CFB5AD" w14:textId="6F10C3DD" w:rsidR="000262E9" w:rsidRPr="00A52E26" w:rsidRDefault="000262E9" w:rsidP="00A52E26">
      <w:pPr>
        <w:pStyle w:val="NoSpacing"/>
        <w:numPr>
          <w:ilvl w:val="2"/>
          <w:numId w:val="73"/>
        </w:numPr>
        <w:spacing w:line="276" w:lineRule="auto"/>
        <w:ind w:left="1560" w:hanging="851"/>
        <w:jc w:val="both"/>
        <w:rPr>
          <w:rFonts w:cs="Arial"/>
          <w:bCs/>
          <w:szCs w:val="22"/>
          <w:lang w:val="lt-LT"/>
        </w:rPr>
      </w:pPr>
      <w:r w:rsidRPr="00A52E26">
        <w:rPr>
          <w:rFonts w:cs="Arial"/>
          <w:bCs/>
          <w:szCs w:val="22"/>
          <w:lang w:val="lt-LT"/>
        </w:rPr>
        <w:t>Suprojektuoti vidinį pastotės duomenų tinklą (toliau - PDT), duomenų mainams tarp pastotės TSPĮ, RAA įrenginių ir pastotės laiko sinchronizavimo įrenginio (PLSĮ), užtikrinantį IEC 61850 ir IEC 62439-3 standartų reikalavimus</w:t>
      </w:r>
      <w:r w:rsidR="00C434FC" w:rsidRPr="00A52E26">
        <w:rPr>
          <w:rFonts w:cs="Arial"/>
          <w:bCs/>
          <w:szCs w:val="22"/>
          <w:lang w:val="lt-LT"/>
        </w:rPr>
        <w:t>;</w:t>
      </w:r>
    </w:p>
    <w:p w14:paraId="5B797C25" w14:textId="64029E10" w:rsidR="000262E9" w:rsidRPr="00606518" w:rsidRDefault="000262E9" w:rsidP="00A52E26">
      <w:pPr>
        <w:pStyle w:val="NoSpacing"/>
        <w:numPr>
          <w:ilvl w:val="2"/>
          <w:numId w:val="73"/>
        </w:numPr>
        <w:spacing w:line="276" w:lineRule="auto"/>
        <w:ind w:left="1560" w:hanging="851"/>
        <w:jc w:val="both"/>
        <w:rPr>
          <w:rFonts w:cs="Arial"/>
          <w:bCs/>
          <w:szCs w:val="22"/>
          <w:lang w:val="lt-LT"/>
        </w:rPr>
      </w:pPr>
      <w:r w:rsidRPr="00606518">
        <w:rPr>
          <w:rFonts w:cs="Arial"/>
          <w:bCs/>
          <w:szCs w:val="22"/>
          <w:lang w:val="lt-LT"/>
        </w:rPr>
        <w:t>PDT ir BP komutatorių tarpusavio sujungimus projektuoti per šviesolaidines sąsajas, agreguojant BP komutatoriaus prievadus į loginę PRP kanalų grupę</w:t>
      </w:r>
      <w:r w:rsidR="00C434FC" w:rsidRPr="00606518">
        <w:rPr>
          <w:rFonts w:cs="Arial"/>
          <w:bCs/>
          <w:szCs w:val="22"/>
          <w:lang w:val="lt-LT"/>
        </w:rPr>
        <w:t>;</w:t>
      </w:r>
    </w:p>
    <w:p w14:paraId="5E9C9086" w14:textId="6498DD06" w:rsidR="000262E9" w:rsidRPr="00606518" w:rsidRDefault="006A2919" w:rsidP="00A52E26">
      <w:pPr>
        <w:pStyle w:val="NoSpacing"/>
        <w:numPr>
          <w:ilvl w:val="2"/>
          <w:numId w:val="73"/>
        </w:numPr>
        <w:spacing w:line="276" w:lineRule="auto"/>
        <w:ind w:left="1560" w:hanging="851"/>
        <w:jc w:val="both"/>
        <w:rPr>
          <w:rFonts w:cs="Arial"/>
          <w:bCs/>
          <w:szCs w:val="22"/>
          <w:lang w:val="lt-LT"/>
        </w:rPr>
      </w:pPr>
      <w:r w:rsidRPr="00606518">
        <w:rPr>
          <w:rFonts w:cs="Arial"/>
          <w:bCs/>
          <w:szCs w:val="22"/>
          <w:lang w:val="lt-LT"/>
        </w:rPr>
        <w:t>Techniniame d</w:t>
      </w:r>
      <w:r w:rsidR="000262E9" w:rsidRPr="00606518">
        <w:rPr>
          <w:rFonts w:cs="Arial"/>
          <w:bCs/>
          <w:szCs w:val="22"/>
          <w:lang w:val="lt-LT"/>
        </w:rPr>
        <w:t xml:space="preserve">arbo projekte pateikti užpildytą įrenginių sąrašo ir įrenginių ryšio protokolų nustatymo lentelę </w:t>
      </w:r>
      <w:r w:rsidR="00D95559" w:rsidRPr="00606518">
        <w:rPr>
          <w:rFonts w:cs="Arial"/>
          <w:bCs/>
          <w:szCs w:val="22"/>
          <w:lang w:val="lt-LT"/>
        </w:rPr>
        <w:t xml:space="preserve">(žr. </w:t>
      </w:r>
      <w:sdt>
        <w:sdtPr>
          <w:rPr>
            <w:rFonts w:cs="Arial"/>
            <w:bCs/>
            <w:szCs w:val="22"/>
            <w:lang w:val="lt-LT"/>
          </w:rPr>
          <w:id w:val="2060207816"/>
          <w:citation/>
        </w:sdtPr>
        <w:sdtContent>
          <w:r w:rsidR="006439BC" w:rsidRPr="00606518">
            <w:rPr>
              <w:rFonts w:cs="Arial"/>
              <w:bCs/>
              <w:szCs w:val="22"/>
              <w:lang w:val="lt-LT"/>
            </w:rPr>
            <w:fldChar w:fldCharType="begin"/>
          </w:r>
          <w:r w:rsidR="006439BC" w:rsidRPr="00606518">
            <w:rPr>
              <w:rFonts w:cs="Arial"/>
              <w:bCs/>
              <w:szCs w:val="22"/>
              <w:lang w:val="lt-LT"/>
            </w:rPr>
            <w:instrText xml:space="preserve"> CITATION Tel4 \l 1033 </w:instrText>
          </w:r>
          <w:r w:rsidR="006439BC" w:rsidRPr="00606518">
            <w:rPr>
              <w:rFonts w:cs="Arial"/>
              <w:bCs/>
              <w:szCs w:val="22"/>
              <w:lang w:val="lt-LT"/>
            </w:rPr>
            <w:fldChar w:fldCharType="separate"/>
          </w:r>
          <w:r w:rsidR="00606518" w:rsidRPr="00606518">
            <w:rPr>
              <w:rFonts w:cs="Arial"/>
              <w:bCs/>
              <w:noProof/>
              <w:szCs w:val="22"/>
              <w:lang w:val="lt-LT"/>
            </w:rPr>
            <w:t>(62)</w:t>
          </w:r>
          <w:r w:rsidR="006439BC" w:rsidRPr="00606518">
            <w:rPr>
              <w:rFonts w:cs="Arial"/>
              <w:bCs/>
              <w:szCs w:val="22"/>
              <w:lang w:val="lt-LT"/>
            </w:rPr>
            <w:fldChar w:fldCharType="end"/>
          </w:r>
        </w:sdtContent>
      </w:sdt>
      <w:r w:rsidR="00D95559" w:rsidRPr="00606518">
        <w:rPr>
          <w:rFonts w:cs="Arial"/>
          <w:bCs/>
          <w:szCs w:val="22"/>
          <w:lang w:val="lt-LT"/>
        </w:rPr>
        <w:t xml:space="preserve"> priedą) </w:t>
      </w:r>
      <w:r w:rsidR="000262E9" w:rsidRPr="00606518">
        <w:rPr>
          <w:rFonts w:cs="Arial"/>
          <w:bCs/>
          <w:szCs w:val="22"/>
          <w:lang w:val="lt-LT"/>
        </w:rPr>
        <w:t>IP adresų ir VLAN suteikimui</w:t>
      </w:r>
      <w:r w:rsidR="00C434FC" w:rsidRPr="00606518">
        <w:rPr>
          <w:rFonts w:cs="Arial"/>
          <w:bCs/>
          <w:szCs w:val="22"/>
          <w:lang w:val="lt-LT"/>
        </w:rPr>
        <w:t>;</w:t>
      </w:r>
    </w:p>
    <w:p w14:paraId="376152E6" w14:textId="43C15887" w:rsidR="000262E9" w:rsidRPr="00606518" w:rsidRDefault="000262E9" w:rsidP="00A52E26">
      <w:pPr>
        <w:pStyle w:val="NoSpacing"/>
        <w:numPr>
          <w:ilvl w:val="2"/>
          <w:numId w:val="73"/>
        </w:numPr>
        <w:spacing w:line="276" w:lineRule="auto"/>
        <w:ind w:left="1560" w:hanging="851"/>
        <w:jc w:val="both"/>
        <w:rPr>
          <w:rFonts w:cs="Arial"/>
          <w:bCs/>
          <w:szCs w:val="22"/>
          <w:lang w:val="lt-LT"/>
        </w:rPr>
      </w:pPr>
      <w:r w:rsidRPr="00606518">
        <w:rPr>
          <w:rFonts w:cs="Arial"/>
          <w:bCs/>
          <w:szCs w:val="22"/>
          <w:lang w:val="lt-LT"/>
        </w:rPr>
        <w:t>PDT tinklas turi būti suprojektuotas ir įrengtas įvertinus perduodamos informacijos prioritetus</w:t>
      </w:r>
      <w:r w:rsidR="00C434FC" w:rsidRPr="00606518">
        <w:rPr>
          <w:rFonts w:cs="Arial"/>
          <w:bCs/>
          <w:szCs w:val="22"/>
          <w:lang w:val="lt-LT"/>
        </w:rPr>
        <w:t>;</w:t>
      </w:r>
    </w:p>
    <w:p w14:paraId="2BB622D0" w14:textId="77777777" w:rsidR="000262E9" w:rsidRPr="00606518" w:rsidRDefault="000262E9" w:rsidP="00A52E26">
      <w:pPr>
        <w:pStyle w:val="NoSpacing"/>
        <w:numPr>
          <w:ilvl w:val="2"/>
          <w:numId w:val="73"/>
        </w:numPr>
        <w:spacing w:line="276" w:lineRule="auto"/>
        <w:ind w:left="1560" w:hanging="851"/>
        <w:jc w:val="both"/>
        <w:rPr>
          <w:rFonts w:cs="Arial"/>
          <w:bCs/>
          <w:szCs w:val="22"/>
          <w:lang w:val="lt-LT"/>
        </w:rPr>
      </w:pPr>
      <w:r w:rsidRPr="00606518">
        <w:rPr>
          <w:rFonts w:cs="Arial"/>
          <w:bCs/>
          <w:szCs w:val="22"/>
          <w:lang w:val="lt-LT"/>
        </w:rPr>
        <w:t>PDT komutatoriai RAA spintose montuojami ant DIN bėgelio;</w:t>
      </w:r>
    </w:p>
    <w:p w14:paraId="05625690" w14:textId="77777777" w:rsidR="000262E9" w:rsidRPr="00606518" w:rsidRDefault="000262E9" w:rsidP="00A52E26">
      <w:pPr>
        <w:pStyle w:val="NoSpacing"/>
        <w:numPr>
          <w:ilvl w:val="2"/>
          <w:numId w:val="73"/>
        </w:numPr>
        <w:spacing w:line="276" w:lineRule="auto"/>
        <w:ind w:left="1560" w:hanging="851"/>
        <w:jc w:val="both"/>
        <w:rPr>
          <w:rFonts w:cs="Arial"/>
          <w:bCs/>
          <w:szCs w:val="22"/>
          <w:lang w:val="lt-LT"/>
        </w:rPr>
      </w:pPr>
      <w:r w:rsidRPr="00606518">
        <w:rPr>
          <w:rFonts w:cs="Arial"/>
          <w:bCs/>
          <w:szCs w:val="22"/>
          <w:lang w:val="lt-LT"/>
        </w:rPr>
        <w:t>PDT komutatoriai TSPĮ spintoje montuojami į 19 colių rėmą;</w:t>
      </w:r>
    </w:p>
    <w:p w14:paraId="289F935A" w14:textId="10DC6A73" w:rsidR="000262E9" w:rsidRPr="00606518" w:rsidRDefault="000262E9" w:rsidP="00A52E26">
      <w:pPr>
        <w:pStyle w:val="NoSpacing"/>
        <w:numPr>
          <w:ilvl w:val="2"/>
          <w:numId w:val="73"/>
        </w:numPr>
        <w:spacing w:line="276" w:lineRule="auto"/>
        <w:ind w:left="1560" w:hanging="851"/>
        <w:jc w:val="both"/>
        <w:rPr>
          <w:rFonts w:cs="Arial"/>
          <w:bCs/>
          <w:szCs w:val="22"/>
          <w:lang w:val="lt-LT"/>
        </w:rPr>
      </w:pPr>
      <w:r w:rsidRPr="00606518">
        <w:rPr>
          <w:rFonts w:cs="Arial"/>
          <w:bCs/>
          <w:szCs w:val="22"/>
          <w:lang w:val="lt-LT"/>
        </w:rPr>
        <w:t>Turi būti atliktas PDT tinklo žiedo persijungimo laiko testavimas ir pateiktas protokolas.</w:t>
      </w:r>
    </w:p>
    <w:p w14:paraId="0CE4B0A6" w14:textId="4A6FA5BA" w:rsidR="000262E9" w:rsidRPr="00606518" w:rsidRDefault="000262E9" w:rsidP="007F19C4">
      <w:pPr>
        <w:pStyle w:val="101"/>
        <w:ind w:left="709" w:hanging="709"/>
        <w:rPr>
          <w:bCs/>
        </w:rPr>
      </w:pPr>
      <w:r w:rsidRPr="00606518">
        <w:rPr>
          <w:bCs/>
        </w:rPr>
        <w:t>Telekomunikacijų infrastruktūra</w:t>
      </w:r>
      <w:r w:rsidR="00C434FC" w:rsidRPr="00606518">
        <w:rPr>
          <w:bCs/>
        </w:rPr>
        <w:t>:</w:t>
      </w:r>
    </w:p>
    <w:p w14:paraId="3C5998B0" w14:textId="49EA859B" w:rsidR="000262E9" w:rsidRPr="00606518" w:rsidRDefault="0003720B" w:rsidP="0003720B">
      <w:pPr>
        <w:pStyle w:val="NoSpacing"/>
        <w:spacing w:line="276" w:lineRule="auto"/>
        <w:ind w:left="709" w:firstLine="0"/>
        <w:jc w:val="both"/>
        <w:rPr>
          <w:rFonts w:cs="Arial"/>
          <w:bCs/>
          <w:szCs w:val="22"/>
          <w:lang w:val="lt-LT"/>
        </w:rPr>
      </w:pPr>
      <w:r>
        <w:rPr>
          <w:rFonts w:cs="Arial"/>
          <w:bCs/>
          <w:szCs w:val="22"/>
          <w:lang w:val="lt-LT"/>
        </w:rPr>
        <w:t xml:space="preserve">10.6.1. </w:t>
      </w:r>
      <w:r w:rsidR="000262E9" w:rsidRPr="00606518">
        <w:rPr>
          <w:rFonts w:cs="Arial"/>
          <w:bCs/>
          <w:szCs w:val="22"/>
          <w:lang w:val="lt-LT"/>
        </w:rPr>
        <w:t>Telekomunikacijų įrangos maitinimui suprojektuoti maitinimo sistemas</w:t>
      </w:r>
      <w:r w:rsidR="006F23F4" w:rsidRPr="00606518">
        <w:rPr>
          <w:rFonts w:cs="Arial"/>
          <w:bCs/>
          <w:szCs w:val="22"/>
          <w:lang w:val="lt-LT"/>
        </w:rPr>
        <w:t>:</w:t>
      </w:r>
    </w:p>
    <w:p w14:paraId="20D4E6A7" w14:textId="77777777" w:rsidR="0003720B" w:rsidRPr="0003720B" w:rsidRDefault="0003720B" w:rsidP="0003720B">
      <w:pPr>
        <w:pStyle w:val="ListParagraph"/>
        <w:numPr>
          <w:ilvl w:val="0"/>
          <w:numId w:val="61"/>
        </w:numPr>
        <w:spacing w:line="276" w:lineRule="auto"/>
        <w:jc w:val="both"/>
        <w:rPr>
          <w:rFonts w:ascii="Trebuchet MS" w:hAnsi="Trebuchet MS" w:cs="Arial"/>
          <w:bCs/>
          <w:vanish/>
          <w:sz w:val="22"/>
          <w:szCs w:val="22"/>
          <w:lang w:val="lt-LT"/>
        </w:rPr>
      </w:pPr>
    </w:p>
    <w:p w14:paraId="24E2D0DE" w14:textId="77777777" w:rsidR="0003720B" w:rsidRPr="0003720B" w:rsidRDefault="0003720B" w:rsidP="0003720B">
      <w:pPr>
        <w:pStyle w:val="ListParagraph"/>
        <w:numPr>
          <w:ilvl w:val="1"/>
          <w:numId w:val="61"/>
        </w:numPr>
        <w:spacing w:line="276" w:lineRule="auto"/>
        <w:jc w:val="both"/>
        <w:rPr>
          <w:rFonts w:ascii="Trebuchet MS" w:hAnsi="Trebuchet MS" w:cs="Arial"/>
          <w:bCs/>
          <w:vanish/>
          <w:sz w:val="22"/>
          <w:szCs w:val="22"/>
          <w:lang w:val="lt-LT"/>
        </w:rPr>
      </w:pPr>
    </w:p>
    <w:p w14:paraId="6A9E1E3D" w14:textId="77777777" w:rsidR="0003720B" w:rsidRPr="0003720B" w:rsidRDefault="0003720B" w:rsidP="0003720B">
      <w:pPr>
        <w:pStyle w:val="ListParagraph"/>
        <w:numPr>
          <w:ilvl w:val="2"/>
          <w:numId w:val="61"/>
        </w:numPr>
        <w:spacing w:line="276" w:lineRule="auto"/>
        <w:jc w:val="both"/>
        <w:rPr>
          <w:rFonts w:ascii="Trebuchet MS" w:hAnsi="Trebuchet MS" w:cs="Arial"/>
          <w:bCs/>
          <w:vanish/>
          <w:sz w:val="22"/>
          <w:szCs w:val="22"/>
          <w:lang w:val="lt-LT"/>
        </w:rPr>
      </w:pPr>
    </w:p>
    <w:p w14:paraId="54435D3F" w14:textId="33236D8A" w:rsidR="000262E9" w:rsidRPr="00606518" w:rsidRDefault="0027005A" w:rsidP="007667E3">
      <w:pPr>
        <w:pStyle w:val="NoSpacing"/>
        <w:numPr>
          <w:ilvl w:val="3"/>
          <w:numId w:val="74"/>
        </w:numPr>
        <w:spacing w:line="276" w:lineRule="auto"/>
        <w:ind w:left="2552" w:hanging="992"/>
        <w:jc w:val="both"/>
        <w:rPr>
          <w:rFonts w:cs="Arial"/>
          <w:bCs/>
          <w:szCs w:val="22"/>
          <w:lang w:val="lt-LT"/>
        </w:rPr>
      </w:pPr>
      <w:r w:rsidRPr="00606518">
        <w:rPr>
          <w:rFonts w:cs="Arial"/>
          <w:bCs/>
          <w:szCs w:val="22"/>
          <w:lang w:val="lt-LT"/>
        </w:rPr>
        <w:t>D</w:t>
      </w:r>
      <w:r w:rsidR="000262E9" w:rsidRPr="00606518">
        <w:rPr>
          <w:rFonts w:cs="Arial"/>
          <w:bCs/>
          <w:szCs w:val="22"/>
          <w:lang w:val="lt-LT"/>
        </w:rPr>
        <w:t>irbančias iš pastotės nuolatinės įtampos akumuliatorių baterijos dviejų nuolatinės srovės skydo (toliau -  NSS) šynų sekcijų</w:t>
      </w:r>
      <w:r w:rsidR="00B93105" w:rsidRPr="00606518">
        <w:rPr>
          <w:rFonts w:cs="Arial"/>
          <w:bCs/>
          <w:szCs w:val="22"/>
          <w:lang w:val="lt-LT"/>
        </w:rPr>
        <w:t>.</w:t>
      </w:r>
    </w:p>
    <w:p w14:paraId="375D1467" w14:textId="779D79B7" w:rsidR="000262E9" w:rsidRPr="00606518" w:rsidRDefault="0027005A" w:rsidP="007667E3">
      <w:pPr>
        <w:pStyle w:val="NoSpacing"/>
        <w:numPr>
          <w:ilvl w:val="3"/>
          <w:numId w:val="74"/>
        </w:numPr>
        <w:spacing w:line="276" w:lineRule="auto"/>
        <w:ind w:left="2552" w:hanging="992"/>
        <w:jc w:val="both"/>
        <w:rPr>
          <w:rFonts w:cs="Arial"/>
          <w:bCs/>
          <w:szCs w:val="22"/>
          <w:lang w:val="lt-LT"/>
        </w:rPr>
      </w:pPr>
      <w:r w:rsidRPr="00606518">
        <w:rPr>
          <w:rFonts w:cs="Arial"/>
          <w:bCs/>
          <w:szCs w:val="22"/>
          <w:lang w:val="lt-LT"/>
        </w:rPr>
        <w:lastRenderedPageBreak/>
        <w:t>T</w:t>
      </w:r>
      <w:r w:rsidR="000262E9" w:rsidRPr="00606518">
        <w:rPr>
          <w:rFonts w:cs="Arial"/>
          <w:bCs/>
          <w:szCs w:val="22"/>
          <w:lang w:val="lt-LT"/>
        </w:rPr>
        <w:t>elekomunikacijų įrangai turi būti garantuojamas maitinimas, kad būtų užtikrintas ryšių įrangos funkcionavimas ne mažiau kaip 6 val</w:t>
      </w:r>
      <w:r w:rsidR="00B93105" w:rsidRPr="00606518">
        <w:rPr>
          <w:rFonts w:cs="Arial"/>
          <w:bCs/>
          <w:szCs w:val="22"/>
          <w:lang w:val="lt-LT"/>
        </w:rPr>
        <w:t>.</w:t>
      </w:r>
    </w:p>
    <w:p w14:paraId="08E47715" w14:textId="0B841B91" w:rsidR="000262E9" w:rsidRPr="00606518" w:rsidRDefault="0027005A" w:rsidP="007667E3">
      <w:pPr>
        <w:pStyle w:val="NoSpacing"/>
        <w:numPr>
          <w:ilvl w:val="3"/>
          <w:numId w:val="74"/>
        </w:numPr>
        <w:spacing w:line="276" w:lineRule="auto"/>
        <w:ind w:left="2552" w:hanging="992"/>
        <w:jc w:val="both"/>
        <w:rPr>
          <w:rFonts w:cs="Arial"/>
          <w:bCs/>
          <w:szCs w:val="22"/>
          <w:lang w:val="lt-LT"/>
        </w:rPr>
      </w:pPr>
      <w:r w:rsidRPr="00606518">
        <w:rPr>
          <w:rFonts w:cs="Arial"/>
          <w:bCs/>
          <w:szCs w:val="22"/>
          <w:lang w:val="lt-LT"/>
        </w:rPr>
        <w:t>P</w:t>
      </w:r>
      <w:r w:rsidR="000262E9" w:rsidRPr="00606518">
        <w:rPr>
          <w:rFonts w:cs="Arial"/>
          <w:bCs/>
          <w:szCs w:val="22"/>
          <w:lang w:val="lt-LT"/>
        </w:rPr>
        <w:t>agal reikalavimus telekomunikacijų ir TSPĮ elektrinio maitinimo nuo NSSRS projektavimui</w:t>
      </w:r>
      <w:r w:rsidR="00B93105" w:rsidRPr="00606518">
        <w:rPr>
          <w:rFonts w:cs="Arial"/>
          <w:bCs/>
          <w:szCs w:val="22"/>
          <w:lang w:val="lt-LT"/>
        </w:rPr>
        <w:t>.</w:t>
      </w:r>
    </w:p>
    <w:p w14:paraId="59122399" w14:textId="4D43CC6E" w:rsidR="005C603C" w:rsidRPr="00606518" w:rsidRDefault="000262E9" w:rsidP="0003720B">
      <w:pPr>
        <w:pStyle w:val="NoSpacing"/>
        <w:numPr>
          <w:ilvl w:val="2"/>
          <w:numId w:val="74"/>
        </w:numPr>
        <w:spacing w:line="276" w:lineRule="auto"/>
        <w:ind w:left="1560" w:hanging="851"/>
        <w:jc w:val="both"/>
        <w:rPr>
          <w:rFonts w:cs="Arial"/>
          <w:bCs/>
          <w:szCs w:val="22"/>
          <w:lang w:val="lt-LT"/>
        </w:rPr>
      </w:pPr>
      <w:r w:rsidRPr="00606518">
        <w:rPr>
          <w:rFonts w:cs="Arial"/>
          <w:bCs/>
          <w:szCs w:val="22"/>
          <w:lang w:val="lt-LT"/>
        </w:rPr>
        <w:t>Suprojektuoti reikiamą kiekį naujų telekomunikacijų spintų, įvertinant įrangos gamintojų rekomendacijas montavimui ir aplinkos sąlygoms. Telekomunikacijų spintas projektuoti pagal reikalavimus telekomunikacijų vidaus spintoms valdymo pultuose ir ryšių aparatinėse</w:t>
      </w:r>
      <w:r w:rsidR="00B93105" w:rsidRPr="00606518">
        <w:rPr>
          <w:rFonts w:cs="Arial"/>
          <w:bCs/>
          <w:szCs w:val="22"/>
          <w:lang w:val="lt-LT"/>
        </w:rPr>
        <w:t>.</w:t>
      </w:r>
    </w:p>
    <w:p w14:paraId="3A64C00F" w14:textId="2D46FA98" w:rsidR="000262E9" w:rsidRPr="00606518" w:rsidRDefault="000262E9" w:rsidP="0003720B">
      <w:pPr>
        <w:pStyle w:val="NoSpacing"/>
        <w:numPr>
          <w:ilvl w:val="2"/>
          <w:numId w:val="74"/>
        </w:numPr>
        <w:spacing w:line="276" w:lineRule="auto"/>
        <w:ind w:left="1560" w:hanging="851"/>
        <w:jc w:val="both"/>
        <w:rPr>
          <w:rFonts w:cs="Arial"/>
          <w:bCs/>
          <w:szCs w:val="22"/>
          <w:lang w:val="lt-LT"/>
        </w:rPr>
      </w:pPr>
      <w:r w:rsidRPr="00606518">
        <w:rPr>
          <w:rFonts w:cs="Arial"/>
          <w:bCs/>
          <w:szCs w:val="22"/>
          <w:lang w:val="lt-LT"/>
        </w:rPr>
        <w:t>Suprojektuoti daugiamodį šviesolaidinį kabelį iš LITGRID AB valdymo pulto į AB ESO valdymo pultą STO TSPĮ – PSO TSPĮ sujungimui.</w:t>
      </w:r>
    </w:p>
    <w:p w14:paraId="4628D1DF" w14:textId="63ACF9DC" w:rsidR="000262E9" w:rsidRPr="00606518" w:rsidRDefault="000262E9" w:rsidP="007F19C4">
      <w:pPr>
        <w:pStyle w:val="101"/>
        <w:ind w:left="709" w:hanging="709"/>
        <w:rPr>
          <w:bCs/>
        </w:rPr>
      </w:pPr>
      <w:r w:rsidRPr="00606518">
        <w:rPr>
          <w:bCs/>
        </w:rPr>
        <w:t>Bendri reikalavimai</w:t>
      </w:r>
      <w:r w:rsidR="006F23F4" w:rsidRPr="00606518">
        <w:rPr>
          <w:bCs/>
        </w:rPr>
        <w:t>:</w:t>
      </w:r>
    </w:p>
    <w:p w14:paraId="27082A5C" w14:textId="43228276" w:rsidR="000262E9" w:rsidRPr="00606518" w:rsidRDefault="000262E9" w:rsidP="00A54971">
      <w:pPr>
        <w:pStyle w:val="NoSpacing"/>
        <w:numPr>
          <w:ilvl w:val="2"/>
          <w:numId w:val="75"/>
        </w:numPr>
        <w:spacing w:line="276" w:lineRule="auto"/>
        <w:ind w:left="1560" w:hanging="851"/>
        <w:jc w:val="both"/>
        <w:rPr>
          <w:rFonts w:cs="Arial"/>
          <w:bCs/>
          <w:szCs w:val="22"/>
          <w:lang w:val="lt-LT"/>
        </w:rPr>
      </w:pPr>
      <w:r w:rsidRPr="00606518">
        <w:rPr>
          <w:rFonts w:cs="Arial"/>
          <w:bCs/>
          <w:szCs w:val="22"/>
          <w:lang w:val="lt-LT"/>
        </w:rPr>
        <w:t>TDPT ir PDT projektuoti pagal tipinę LITGRID AB transformatorių pastotės TDPT struktūrinę schemą</w:t>
      </w:r>
      <w:r w:rsidR="00A820C0" w:rsidRPr="00606518">
        <w:rPr>
          <w:rFonts w:cs="Arial"/>
          <w:bCs/>
          <w:szCs w:val="22"/>
          <w:lang w:val="lt-LT"/>
        </w:rPr>
        <w:t xml:space="preserve"> (</w:t>
      </w:r>
      <w:r w:rsidR="00D95559" w:rsidRPr="00606518">
        <w:rPr>
          <w:rFonts w:cs="Arial"/>
          <w:bCs/>
          <w:szCs w:val="22"/>
          <w:lang w:val="lt-LT"/>
        </w:rPr>
        <w:t xml:space="preserve">žr. </w:t>
      </w:r>
      <w:sdt>
        <w:sdtPr>
          <w:rPr>
            <w:rFonts w:cs="Arial"/>
            <w:bCs/>
            <w:szCs w:val="22"/>
            <w:lang w:val="lt-LT"/>
          </w:rPr>
          <w:id w:val="-502436669"/>
          <w:citation/>
        </w:sdtPr>
        <w:sdtContent>
          <w:r w:rsidR="00227C47" w:rsidRPr="00606518">
            <w:rPr>
              <w:rFonts w:cs="Arial"/>
              <w:bCs/>
              <w:szCs w:val="22"/>
              <w:lang w:val="lt-LT"/>
            </w:rPr>
            <w:fldChar w:fldCharType="begin"/>
          </w:r>
          <w:r w:rsidR="00227C47" w:rsidRPr="005150A0">
            <w:rPr>
              <w:rFonts w:cs="Arial"/>
              <w:bCs/>
              <w:szCs w:val="22"/>
              <w:lang w:val="lt-LT"/>
            </w:rPr>
            <w:instrText xml:space="preserve"> CITATION Tip \l 1033 </w:instrText>
          </w:r>
          <w:r w:rsidR="00227C47" w:rsidRPr="00606518">
            <w:rPr>
              <w:rFonts w:cs="Arial"/>
              <w:bCs/>
              <w:szCs w:val="22"/>
              <w:lang w:val="lt-LT"/>
            </w:rPr>
            <w:fldChar w:fldCharType="separate"/>
          </w:r>
          <w:r w:rsidR="00606518" w:rsidRPr="005150A0">
            <w:rPr>
              <w:rFonts w:cs="Arial"/>
              <w:bCs/>
              <w:noProof/>
              <w:szCs w:val="22"/>
              <w:lang w:val="lt-LT"/>
            </w:rPr>
            <w:t>(63)</w:t>
          </w:r>
          <w:r w:rsidR="00227C47" w:rsidRPr="00606518">
            <w:rPr>
              <w:rFonts w:cs="Arial"/>
              <w:bCs/>
              <w:szCs w:val="22"/>
              <w:lang w:val="lt-LT"/>
            </w:rPr>
            <w:fldChar w:fldCharType="end"/>
          </w:r>
        </w:sdtContent>
      </w:sdt>
      <w:r w:rsidR="00D95559" w:rsidRPr="00606518">
        <w:rPr>
          <w:rFonts w:cs="Arial"/>
          <w:bCs/>
          <w:szCs w:val="22"/>
          <w:lang w:val="lt-LT"/>
        </w:rPr>
        <w:t xml:space="preserve"> priedą</w:t>
      </w:r>
      <w:r w:rsidR="00A820C0" w:rsidRPr="00606518">
        <w:rPr>
          <w:rFonts w:cs="Arial"/>
          <w:bCs/>
          <w:szCs w:val="22"/>
          <w:lang w:val="lt-LT"/>
        </w:rPr>
        <w:t>)</w:t>
      </w:r>
      <w:r w:rsidR="00B93105" w:rsidRPr="00606518">
        <w:rPr>
          <w:rFonts w:cs="Arial"/>
          <w:bCs/>
          <w:szCs w:val="22"/>
          <w:lang w:val="lt-LT"/>
        </w:rPr>
        <w:t>.</w:t>
      </w:r>
    </w:p>
    <w:p w14:paraId="7F4DD6CC" w14:textId="3E43E06B" w:rsidR="000262E9" w:rsidRPr="00606518" w:rsidRDefault="000262E9" w:rsidP="00A54971">
      <w:pPr>
        <w:pStyle w:val="NoSpacing"/>
        <w:numPr>
          <w:ilvl w:val="2"/>
          <w:numId w:val="75"/>
        </w:numPr>
        <w:spacing w:line="276" w:lineRule="auto"/>
        <w:ind w:left="1560" w:hanging="851"/>
        <w:jc w:val="both"/>
        <w:rPr>
          <w:rFonts w:cs="Arial"/>
          <w:bCs/>
          <w:szCs w:val="22"/>
          <w:lang w:val="lt-LT"/>
        </w:rPr>
      </w:pPr>
      <w:r w:rsidRPr="00606518">
        <w:rPr>
          <w:rFonts w:cs="Arial"/>
          <w:bCs/>
          <w:szCs w:val="22"/>
          <w:lang w:val="lt-LT"/>
        </w:rPr>
        <w:t>BP bei PDT komutatoriai komplektuojami su LITGRID AB naudojamos duomenų tinklo valdymo ir stebėjimo sistemos licencijomis</w:t>
      </w:r>
      <w:r w:rsidR="00B93105" w:rsidRPr="00606518">
        <w:rPr>
          <w:rFonts w:cs="Arial"/>
          <w:bCs/>
          <w:szCs w:val="22"/>
          <w:lang w:val="lt-LT"/>
        </w:rPr>
        <w:t>.</w:t>
      </w:r>
    </w:p>
    <w:p w14:paraId="683645F8" w14:textId="6E48C633" w:rsidR="000262E9" w:rsidRPr="00606518" w:rsidRDefault="000262E9" w:rsidP="00A54971">
      <w:pPr>
        <w:pStyle w:val="NoSpacing"/>
        <w:numPr>
          <w:ilvl w:val="2"/>
          <w:numId w:val="75"/>
        </w:numPr>
        <w:spacing w:line="276" w:lineRule="auto"/>
        <w:ind w:left="1560" w:hanging="851"/>
        <w:jc w:val="both"/>
        <w:rPr>
          <w:rFonts w:cs="Arial"/>
          <w:bCs/>
          <w:szCs w:val="22"/>
          <w:lang w:val="lt-LT"/>
        </w:rPr>
      </w:pPr>
      <w:r w:rsidRPr="00606518">
        <w:rPr>
          <w:rFonts w:cs="Arial"/>
          <w:bCs/>
          <w:szCs w:val="22"/>
          <w:lang w:val="lt-LT"/>
        </w:rPr>
        <w:t>Visi projektuojami SFP moduliai privalo būti originalūs pramoninio tipo to paties gamintojo, kaip ir įranga į kurią jie bus jungiami</w:t>
      </w:r>
      <w:r w:rsidR="00B93105" w:rsidRPr="00606518">
        <w:rPr>
          <w:rFonts w:cs="Arial"/>
          <w:bCs/>
          <w:szCs w:val="22"/>
          <w:lang w:val="lt-LT"/>
        </w:rPr>
        <w:t>.</w:t>
      </w:r>
    </w:p>
    <w:p w14:paraId="7B08F9CE" w14:textId="4FF6A32D" w:rsidR="00A820C0" w:rsidRPr="00606518" w:rsidRDefault="00A820C0" w:rsidP="00A54971">
      <w:pPr>
        <w:pStyle w:val="NoSpacing"/>
        <w:numPr>
          <w:ilvl w:val="2"/>
          <w:numId w:val="75"/>
        </w:numPr>
        <w:spacing w:line="276" w:lineRule="auto"/>
        <w:ind w:left="1560" w:hanging="851"/>
        <w:jc w:val="both"/>
        <w:rPr>
          <w:rFonts w:cs="Arial"/>
          <w:bCs/>
          <w:szCs w:val="22"/>
          <w:lang w:val="lt-LT"/>
        </w:rPr>
      </w:pPr>
      <w:r w:rsidRPr="00606518">
        <w:rPr>
          <w:rFonts w:cs="Arial"/>
          <w:bCs/>
          <w:szCs w:val="22"/>
          <w:lang w:val="lt-LT"/>
        </w:rPr>
        <w:t>Komercinės ir techninės apskaitos lauko spintose projektuojamų ethernet terpės keitiklių (</w:t>
      </w:r>
      <w:r w:rsidR="00D95559" w:rsidRPr="00606518">
        <w:rPr>
          <w:rFonts w:cs="Arial"/>
          <w:bCs/>
          <w:szCs w:val="22"/>
          <w:lang w:val="lt-LT"/>
        </w:rPr>
        <w:t>žr.</w:t>
      </w:r>
      <w:r w:rsidRPr="00606518">
        <w:rPr>
          <w:rFonts w:cs="Arial"/>
          <w:bCs/>
          <w:szCs w:val="22"/>
          <w:lang w:val="lt-LT"/>
        </w:rPr>
        <w:t xml:space="preserve"> </w:t>
      </w:r>
      <w:sdt>
        <w:sdtPr>
          <w:rPr>
            <w:rFonts w:cs="Arial"/>
            <w:bCs/>
            <w:szCs w:val="22"/>
            <w:lang w:val="lt-LT"/>
          </w:rPr>
          <w:id w:val="-971358102"/>
          <w:citation/>
        </w:sdtPr>
        <w:sdtContent>
          <w:r w:rsidR="001E7D6D" w:rsidRPr="00606518">
            <w:rPr>
              <w:rFonts w:cs="Arial"/>
              <w:bCs/>
              <w:szCs w:val="22"/>
              <w:lang w:val="lt-LT"/>
            </w:rPr>
            <w:fldChar w:fldCharType="begin"/>
          </w:r>
          <w:r w:rsidR="002C5BFD" w:rsidRPr="00606518">
            <w:rPr>
              <w:rFonts w:cs="Arial"/>
              <w:bCs/>
              <w:szCs w:val="22"/>
              <w:lang w:val="en-US"/>
            </w:rPr>
            <w:instrText xml:space="preserve">CITATION Pri64 \l 1033 </w:instrText>
          </w:r>
          <w:r w:rsidR="001E7D6D" w:rsidRPr="00606518">
            <w:rPr>
              <w:rFonts w:cs="Arial"/>
              <w:bCs/>
              <w:szCs w:val="22"/>
              <w:lang w:val="lt-LT"/>
            </w:rPr>
            <w:fldChar w:fldCharType="separate"/>
          </w:r>
          <w:r w:rsidR="00606518" w:rsidRPr="00606518">
            <w:rPr>
              <w:rFonts w:cs="Arial"/>
              <w:bCs/>
              <w:noProof/>
              <w:szCs w:val="22"/>
              <w:lang w:val="en-US"/>
            </w:rPr>
            <w:t>(64)</w:t>
          </w:r>
          <w:r w:rsidR="001E7D6D" w:rsidRPr="00606518">
            <w:rPr>
              <w:rFonts w:cs="Arial"/>
              <w:bCs/>
              <w:szCs w:val="22"/>
              <w:lang w:val="lt-LT"/>
            </w:rPr>
            <w:fldChar w:fldCharType="end"/>
          </w:r>
        </w:sdtContent>
      </w:sdt>
      <w:r w:rsidR="00D95559" w:rsidRPr="00606518">
        <w:rPr>
          <w:rFonts w:cs="Arial"/>
          <w:bCs/>
          <w:szCs w:val="22"/>
          <w:lang w:val="lt-LT"/>
        </w:rPr>
        <w:t xml:space="preserve"> priedą</w:t>
      </w:r>
      <w:r w:rsidRPr="00606518">
        <w:rPr>
          <w:rFonts w:cs="Arial"/>
          <w:bCs/>
          <w:szCs w:val="22"/>
          <w:lang w:val="lt-LT"/>
        </w:rPr>
        <w:t>) duomenų perdavimas suderinamas su SFP moduliu, jungiamu į BP komutatorių</w:t>
      </w:r>
      <w:r w:rsidR="00B93105" w:rsidRPr="00606518">
        <w:rPr>
          <w:rFonts w:cs="Arial"/>
          <w:bCs/>
          <w:szCs w:val="22"/>
          <w:lang w:val="lt-LT"/>
        </w:rPr>
        <w:t>.</w:t>
      </w:r>
    </w:p>
    <w:p w14:paraId="052730A9" w14:textId="50D78EA4" w:rsidR="000262E9" w:rsidRPr="00606518" w:rsidRDefault="000262E9" w:rsidP="00A54971">
      <w:pPr>
        <w:pStyle w:val="NoSpacing"/>
        <w:numPr>
          <w:ilvl w:val="2"/>
          <w:numId w:val="75"/>
        </w:numPr>
        <w:spacing w:line="276" w:lineRule="auto"/>
        <w:ind w:left="1560" w:hanging="851"/>
        <w:jc w:val="both"/>
        <w:rPr>
          <w:rFonts w:cs="Arial"/>
          <w:bCs/>
          <w:szCs w:val="22"/>
          <w:lang w:val="lt-LT"/>
        </w:rPr>
      </w:pPr>
      <w:r w:rsidRPr="00606518">
        <w:rPr>
          <w:rFonts w:cs="Arial"/>
          <w:bCs/>
          <w:szCs w:val="22"/>
          <w:lang w:val="lt-LT"/>
        </w:rPr>
        <w:t>Turi būti atliktas visų duomenų perdavimo tinklo prijunginių žurnalinių įrašų siuntimo į saugos sistemą konfigūravimas ir pateiktas patikros protokolas</w:t>
      </w:r>
      <w:r w:rsidR="00B93105" w:rsidRPr="00606518">
        <w:rPr>
          <w:rFonts w:cs="Arial"/>
          <w:bCs/>
          <w:szCs w:val="22"/>
          <w:lang w:val="lt-LT"/>
        </w:rPr>
        <w:t>.</w:t>
      </w:r>
    </w:p>
    <w:p w14:paraId="4B8276A5" w14:textId="682D41A8" w:rsidR="000262E9" w:rsidRPr="00606518" w:rsidRDefault="000262E9" w:rsidP="00A54971">
      <w:pPr>
        <w:pStyle w:val="NoSpacing"/>
        <w:numPr>
          <w:ilvl w:val="2"/>
          <w:numId w:val="75"/>
        </w:numPr>
        <w:spacing w:line="276" w:lineRule="auto"/>
        <w:ind w:left="1560" w:hanging="851"/>
        <w:jc w:val="both"/>
        <w:rPr>
          <w:rFonts w:cs="Arial"/>
          <w:bCs/>
          <w:szCs w:val="22"/>
          <w:lang w:val="lt-LT"/>
        </w:rPr>
      </w:pPr>
      <w:r w:rsidRPr="00606518">
        <w:rPr>
          <w:rFonts w:cs="Arial"/>
          <w:bCs/>
          <w:szCs w:val="22"/>
          <w:lang w:val="lt-LT"/>
        </w:rPr>
        <w:t>Duomenų perdavimo kanalai turi būti įrengti iki I etapo įrenginių kompleksinių bandymų pradžios</w:t>
      </w:r>
      <w:r w:rsidR="00B93105" w:rsidRPr="00606518">
        <w:rPr>
          <w:rFonts w:cs="Arial"/>
          <w:bCs/>
          <w:szCs w:val="22"/>
          <w:lang w:val="lt-LT"/>
        </w:rPr>
        <w:t>.</w:t>
      </w:r>
    </w:p>
    <w:p w14:paraId="670E7B12" w14:textId="23B6796B" w:rsidR="000262E9" w:rsidRPr="00606518" w:rsidRDefault="000262E9" w:rsidP="00A54971">
      <w:pPr>
        <w:pStyle w:val="NoSpacing"/>
        <w:numPr>
          <w:ilvl w:val="2"/>
          <w:numId w:val="75"/>
        </w:numPr>
        <w:spacing w:line="276" w:lineRule="auto"/>
        <w:ind w:left="1560" w:hanging="851"/>
        <w:jc w:val="both"/>
        <w:rPr>
          <w:rFonts w:cs="Arial"/>
          <w:bCs/>
          <w:szCs w:val="22"/>
          <w:lang w:val="lt-LT"/>
        </w:rPr>
      </w:pPr>
      <w:r w:rsidRPr="00606518">
        <w:rPr>
          <w:rFonts w:cs="Arial"/>
          <w:bCs/>
          <w:szCs w:val="22"/>
          <w:lang w:val="lt-LT"/>
        </w:rPr>
        <w:t>Turi būti suprojektuoti ir atlikti naujai diegiamos duomenų perdavimo įrangos montavimo, konfigūravimo ir testavimo darbai</w:t>
      </w:r>
      <w:r w:rsidR="00B93105" w:rsidRPr="00606518">
        <w:rPr>
          <w:rFonts w:cs="Arial"/>
          <w:bCs/>
          <w:szCs w:val="22"/>
          <w:lang w:val="lt-LT"/>
        </w:rPr>
        <w:t>.</w:t>
      </w:r>
    </w:p>
    <w:p w14:paraId="733CBD9A" w14:textId="7C4B9CC9" w:rsidR="006F23F4" w:rsidRPr="00606518" w:rsidRDefault="000262E9" w:rsidP="00A54971">
      <w:pPr>
        <w:pStyle w:val="NoSpacing"/>
        <w:numPr>
          <w:ilvl w:val="2"/>
          <w:numId w:val="75"/>
        </w:numPr>
        <w:spacing w:line="276" w:lineRule="auto"/>
        <w:ind w:left="1560" w:hanging="851"/>
        <w:jc w:val="both"/>
        <w:rPr>
          <w:rFonts w:cs="Arial"/>
          <w:bCs/>
          <w:szCs w:val="22"/>
          <w:lang w:val="lt-LT"/>
        </w:rPr>
      </w:pPr>
      <w:r w:rsidRPr="00606518">
        <w:rPr>
          <w:rFonts w:cs="Arial"/>
          <w:bCs/>
          <w:szCs w:val="22"/>
          <w:lang w:val="lt-LT"/>
        </w:rPr>
        <w:t>Telekomunikacijų ir infrastruktūros įranga projektuojama ir įrengiama nauja</w:t>
      </w:r>
      <w:r w:rsidR="006F23F4" w:rsidRPr="00606518">
        <w:rPr>
          <w:rFonts w:cs="Arial"/>
          <w:bCs/>
          <w:szCs w:val="22"/>
          <w:lang w:val="lt-LT"/>
        </w:rPr>
        <w:t>;</w:t>
      </w:r>
    </w:p>
    <w:p w14:paraId="63288DA6" w14:textId="4E8A7E17" w:rsidR="000262E9" w:rsidRPr="00606518" w:rsidRDefault="000262E9" w:rsidP="00A54971">
      <w:pPr>
        <w:pStyle w:val="NoSpacing"/>
        <w:numPr>
          <w:ilvl w:val="2"/>
          <w:numId w:val="75"/>
        </w:numPr>
        <w:spacing w:line="276" w:lineRule="auto"/>
        <w:ind w:left="1560" w:hanging="851"/>
        <w:jc w:val="both"/>
        <w:rPr>
          <w:rFonts w:cs="Arial"/>
          <w:bCs/>
          <w:szCs w:val="22"/>
          <w:lang w:val="lt-LT"/>
        </w:rPr>
      </w:pPr>
      <w:r w:rsidRPr="00606518">
        <w:rPr>
          <w:rFonts w:cs="Arial"/>
          <w:bCs/>
          <w:szCs w:val="22"/>
          <w:lang w:val="lt-LT"/>
        </w:rPr>
        <w:t xml:space="preserve">Telekomunikacijų dalis </w:t>
      </w:r>
      <w:r w:rsidR="002244D3" w:rsidRPr="00606518">
        <w:rPr>
          <w:rFonts w:cs="Arial"/>
          <w:bCs/>
          <w:szCs w:val="22"/>
          <w:lang w:val="lt-LT"/>
        </w:rPr>
        <w:t>projektiniuose pasiūlymuose</w:t>
      </w:r>
      <w:r w:rsidRPr="00606518">
        <w:rPr>
          <w:rFonts w:cs="Arial"/>
          <w:bCs/>
          <w:szCs w:val="22"/>
          <w:lang w:val="lt-LT"/>
        </w:rPr>
        <w:t xml:space="preserve"> turi būti pateikta kaip atskiras skyrius arba byla, o darbo projektas - atskiroje byloje</w:t>
      </w:r>
      <w:r w:rsidR="00B93105" w:rsidRPr="00606518">
        <w:rPr>
          <w:rFonts w:cs="Arial"/>
          <w:bCs/>
          <w:szCs w:val="22"/>
          <w:lang w:val="lt-LT"/>
        </w:rPr>
        <w:t>.</w:t>
      </w:r>
    </w:p>
    <w:p w14:paraId="25CEFCBD" w14:textId="3214096E" w:rsidR="000262E9" w:rsidRPr="00606518" w:rsidRDefault="006A2919" w:rsidP="00A54971">
      <w:pPr>
        <w:pStyle w:val="NoSpacing"/>
        <w:numPr>
          <w:ilvl w:val="2"/>
          <w:numId w:val="75"/>
        </w:numPr>
        <w:spacing w:line="276" w:lineRule="auto"/>
        <w:ind w:left="1560" w:hanging="851"/>
        <w:jc w:val="both"/>
        <w:rPr>
          <w:rFonts w:cs="Arial"/>
          <w:bCs/>
          <w:szCs w:val="22"/>
          <w:lang w:val="lt-LT"/>
        </w:rPr>
      </w:pPr>
      <w:r w:rsidRPr="00C14433">
        <w:rPr>
          <w:rFonts w:cs="Arial"/>
          <w:bCs/>
          <w:szCs w:val="22"/>
          <w:lang w:val="lt-LT"/>
        </w:rPr>
        <w:t xml:space="preserve">Projektiniuose pasiūlymuose </w:t>
      </w:r>
      <w:r w:rsidR="000262E9" w:rsidRPr="00606518">
        <w:rPr>
          <w:rFonts w:cs="Arial"/>
          <w:bCs/>
          <w:szCs w:val="22"/>
          <w:lang w:val="lt-LT"/>
        </w:rPr>
        <w:t>aprašyti ir pateikti sprendinius reikalingiems duomenų perdavimo pakeitimams atlikti su rekonstrukcija susijusiuose kituose perdavimo tinklo objektuose (Kėdainių TP, Krekenavos TP)</w:t>
      </w:r>
      <w:r w:rsidR="00B93105" w:rsidRPr="00606518">
        <w:rPr>
          <w:rFonts w:cs="Arial"/>
          <w:bCs/>
          <w:szCs w:val="22"/>
          <w:lang w:val="lt-LT"/>
        </w:rPr>
        <w:t>.</w:t>
      </w:r>
    </w:p>
    <w:p w14:paraId="10C29390" w14:textId="755C1C0E" w:rsidR="000262E9" w:rsidRPr="00606518" w:rsidRDefault="000262E9" w:rsidP="00A54971">
      <w:pPr>
        <w:pStyle w:val="NoSpacing"/>
        <w:numPr>
          <w:ilvl w:val="2"/>
          <w:numId w:val="75"/>
        </w:numPr>
        <w:spacing w:line="276" w:lineRule="auto"/>
        <w:ind w:left="1560" w:hanging="851"/>
        <w:jc w:val="both"/>
        <w:rPr>
          <w:rFonts w:cs="Arial"/>
          <w:bCs/>
          <w:szCs w:val="22"/>
          <w:lang w:val="lt-LT"/>
        </w:rPr>
      </w:pPr>
      <w:r w:rsidRPr="00606518">
        <w:rPr>
          <w:rFonts w:cs="Arial"/>
          <w:bCs/>
          <w:szCs w:val="22"/>
          <w:lang w:val="lt-LT"/>
        </w:rPr>
        <w:t xml:space="preserve">Telekomunikacijų sprendiniai rengiami vadovaujantis PSO patvirtintu perdavimo tinklo transformatorių pastočių ir skirstyklų įrangos nuotolinio valdymo reikalavimų aprašu, pateiktu </w:t>
      </w:r>
      <w:hyperlink r:id="rId14" w:history="1">
        <w:r w:rsidRPr="00606518">
          <w:rPr>
            <w:rFonts w:cs="Arial"/>
            <w:bCs/>
            <w:szCs w:val="22"/>
            <w:lang w:val="lt-LT"/>
          </w:rPr>
          <w:t>www.litgrid.eu</w:t>
        </w:r>
      </w:hyperlink>
      <w:r w:rsidRPr="00606518">
        <w:rPr>
          <w:rFonts w:cs="Arial"/>
          <w:bCs/>
          <w:szCs w:val="22"/>
          <w:lang w:val="lt-LT"/>
        </w:rPr>
        <w:t>: Tinklo plėtra &gt; Standartiniai techniniai reikalavimai &gt; Pastočių ir skirstyklų įrangos nuotolinis valdymas</w:t>
      </w:r>
      <w:r w:rsidR="00B93105" w:rsidRPr="00606518">
        <w:rPr>
          <w:rFonts w:cs="Arial"/>
          <w:bCs/>
          <w:szCs w:val="22"/>
          <w:lang w:val="lt-LT"/>
        </w:rPr>
        <w:t>.</w:t>
      </w:r>
    </w:p>
    <w:p w14:paraId="13A3B7EF" w14:textId="45BA88F8" w:rsidR="000262E9" w:rsidRPr="00606518" w:rsidRDefault="000262E9" w:rsidP="00A54971">
      <w:pPr>
        <w:pStyle w:val="ListParagraph"/>
        <w:numPr>
          <w:ilvl w:val="2"/>
          <w:numId w:val="75"/>
        </w:numPr>
        <w:spacing w:line="276" w:lineRule="auto"/>
        <w:ind w:left="1560" w:hanging="851"/>
        <w:jc w:val="both"/>
        <w:rPr>
          <w:rFonts w:ascii="Trebuchet MS" w:hAnsi="Trebuchet MS" w:cs="Arial"/>
          <w:bCs/>
          <w:sz w:val="22"/>
          <w:szCs w:val="22"/>
          <w:lang w:val="lt-LT"/>
        </w:rPr>
      </w:pPr>
      <w:r w:rsidRPr="00606518">
        <w:rPr>
          <w:rFonts w:ascii="Trebuchet MS" w:hAnsi="Trebuchet MS" w:cs="Arial"/>
          <w:bCs/>
          <w:sz w:val="22"/>
          <w:szCs w:val="22"/>
          <w:lang w:val="lt-LT"/>
        </w:rPr>
        <w:t xml:space="preserve">Telekomunikacijų ir infrastruktūros įranga turi būti projektuojama remiantis standartiniais techniniais reikalavimais, pateiktais </w:t>
      </w:r>
      <w:hyperlink r:id="rId15" w:history="1">
        <w:r w:rsidRPr="00606518">
          <w:rPr>
            <w:rStyle w:val="Hyperlink"/>
            <w:rFonts w:ascii="Trebuchet MS" w:hAnsi="Trebuchet MS" w:cs="Arial"/>
            <w:bCs/>
            <w:sz w:val="22"/>
            <w:szCs w:val="22"/>
            <w:lang w:val="lt-LT"/>
          </w:rPr>
          <w:t>www.litgrid.eu</w:t>
        </w:r>
      </w:hyperlink>
      <w:r w:rsidRPr="00606518">
        <w:rPr>
          <w:rFonts w:ascii="Trebuchet MS" w:hAnsi="Trebuchet MS" w:cs="Arial"/>
          <w:bCs/>
          <w:sz w:val="22"/>
          <w:szCs w:val="22"/>
          <w:lang w:val="lt-LT"/>
        </w:rPr>
        <w:t xml:space="preserve"> &gt; Tinklo plėtra &gt; Standartiniai techniniai reikalavimai</w:t>
      </w:r>
      <w:r w:rsidR="005D2037" w:rsidRPr="00606518">
        <w:rPr>
          <w:rFonts w:ascii="Trebuchet MS" w:hAnsi="Trebuchet MS" w:cs="Arial"/>
          <w:bCs/>
          <w:sz w:val="22"/>
          <w:szCs w:val="22"/>
          <w:lang w:val="lt-LT"/>
        </w:rPr>
        <w:t>:</w:t>
      </w:r>
    </w:p>
    <w:p w14:paraId="50ECF4A8" w14:textId="77777777" w:rsidR="0027005A" w:rsidRPr="00606518" w:rsidRDefault="0027005A" w:rsidP="00B93105">
      <w:pPr>
        <w:pStyle w:val="ListParagraph"/>
        <w:numPr>
          <w:ilvl w:val="0"/>
          <w:numId w:val="48"/>
        </w:numPr>
        <w:spacing w:line="276" w:lineRule="auto"/>
        <w:jc w:val="both"/>
        <w:rPr>
          <w:rFonts w:ascii="Trebuchet MS" w:hAnsi="Trebuchet MS" w:cs="Arial"/>
          <w:bCs/>
          <w:vanish/>
          <w:sz w:val="22"/>
          <w:szCs w:val="22"/>
          <w:lang w:val="lt-LT"/>
        </w:rPr>
      </w:pPr>
    </w:p>
    <w:p w14:paraId="22A4C39A" w14:textId="77777777" w:rsidR="0027005A" w:rsidRPr="00606518" w:rsidRDefault="0027005A" w:rsidP="00B93105">
      <w:pPr>
        <w:pStyle w:val="ListParagraph"/>
        <w:numPr>
          <w:ilvl w:val="2"/>
          <w:numId w:val="48"/>
        </w:numPr>
        <w:spacing w:line="276" w:lineRule="auto"/>
        <w:jc w:val="both"/>
        <w:rPr>
          <w:rFonts w:ascii="Trebuchet MS" w:hAnsi="Trebuchet MS" w:cs="Arial"/>
          <w:bCs/>
          <w:vanish/>
          <w:sz w:val="22"/>
          <w:szCs w:val="22"/>
          <w:lang w:val="lt-LT"/>
        </w:rPr>
      </w:pPr>
    </w:p>
    <w:p w14:paraId="5EF555D7" w14:textId="77777777" w:rsidR="0027005A" w:rsidRPr="00606518" w:rsidRDefault="0027005A" w:rsidP="00B93105">
      <w:pPr>
        <w:pStyle w:val="ListParagraph"/>
        <w:numPr>
          <w:ilvl w:val="0"/>
          <w:numId w:val="52"/>
        </w:numPr>
        <w:spacing w:line="276" w:lineRule="auto"/>
        <w:jc w:val="both"/>
        <w:rPr>
          <w:rFonts w:ascii="Trebuchet MS" w:hAnsi="Trebuchet MS" w:cs="Arial"/>
          <w:bCs/>
          <w:vanish/>
          <w:sz w:val="22"/>
          <w:szCs w:val="22"/>
          <w:lang w:val="lt-LT"/>
        </w:rPr>
      </w:pPr>
    </w:p>
    <w:p w14:paraId="48B58EB3" w14:textId="77777777" w:rsidR="0027005A" w:rsidRPr="00606518" w:rsidRDefault="0027005A" w:rsidP="00B93105">
      <w:pPr>
        <w:pStyle w:val="ListParagraph"/>
        <w:numPr>
          <w:ilvl w:val="0"/>
          <w:numId w:val="52"/>
        </w:numPr>
        <w:spacing w:line="276" w:lineRule="auto"/>
        <w:jc w:val="both"/>
        <w:rPr>
          <w:rFonts w:ascii="Trebuchet MS" w:hAnsi="Trebuchet MS" w:cs="Arial"/>
          <w:bCs/>
          <w:vanish/>
          <w:sz w:val="22"/>
          <w:szCs w:val="22"/>
          <w:lang w:val="lt-LT"/>
        </w:rPr>
      </w:pPr>
    </w:p>
    <w:p w14:paraId="70B576F8" w14:textId="77777777" w:rsidR="0027005A" w:rsidRPr="00606518" w:rsidRDefault="0027005A" w:rsidP="00B93105">
      <w:pPr>
        <w:pStyle w:val="ListParagraph"/>
        <w:numPr>
          <w:ilvl w:val="0"/>
          <w:numId w:val="52"/>
        </w:numPr>
        <w:spacing w:line="276" w:lineRule="auto"/>
        <w:jc w:val="both"/>
        <w:rPr>
          <w:rFonts w:ascii="Trebuchet MS" w:hAnsi="Trebuchet MS" w:cs="Arial"/>
          <w:bCs/>
          <w:vanish/>
          <w:sz w:val="22"/>
          <w:szCs w:val="22"/>
          <w:lang w:val="lt-LT"/>
        </w:rPr>
      </w:pPr>
    </w:p>
    <w:p w14:paraId="6EC9217E" w14:textId="77777777" w:rsidR="0027005A" w:rsidRPr="00606518" w:rsidRDefault="0027005A" w:rsidP="00B93105">
      <w:pPr>
        <w:pStyle w:val="ListParagraph"/>
        <w:numPr>
          <w:ilvl w:val="0"/>
          <w:numId w:val="52"/>
        </w:numPr>
        <w:spacing w:line="276" w:lineRule="auto"/>
        <w:jc w:val="both"/>
        <w:rPr>
          <w:rFonts w:ascii="Trebuchet MS" w:hAnsi="Trebuchet MS" w:cs="Arial"/>
          <w:bCs/>
          <w:vanish/>
          <w:sz w:val="22"/>
          <w:szCs w:val="22"/>
          <w:lang w:val="lt-LT"/>
        </w:rPr>
      </w:pPr>
    </w:p>
    <w:p w14:paraId="4736086F" w14:textId="77777777" w:rsidR="0027005A" w:rsidRPr="00606518" w:rsidRDefault="0027005A" w:rsidP="00B93105">
      <w:pPr>
        <w:pStyle w:val="ListParagraph"/>
        <w:numPr>
          <w:ilvl w:val="0"/>
          <w:numId w:val="52"/>
        </w:numPr>
        <w:spacing w:line="276" w:lineRule="auto"/>
        <w:jc w:val="both"/>
        <w:rPr>
          <w:rFonts w:ascii="Trebuchet MS" w:hAnsi="Trebuchet MS" w:cs="Arial"/>
          <w:bCs/>
          <w:vanish/>
          <w:sz w:val="22"/>
          <w:szCs w:val="22"/>
          <w:lang w:val="lt-LT"/>
        </w:rPr>
      </w:pPr>
    </w:p>
    <w:p w14:paraId="1888A7D3" w14:textId="77777777" w:rsidR="0027005A" w:rsidRPr="00606518" w:rsidRDefault="0027005A" w:rsidP="00B93105">
      <w:pPr>
        <w:pStyle w:val="ListParagraph"/>
        <w:numPr>
          <w:ilvl w:val="0"/>
          <w:numId w:val="52"/>
        </w:numPr>
        <w:spacing w:line="276" w:lineRule="auto"/>
        <w:jc w:val="both"/>
        <w:rPr>
          <w:rFonts w:ascii="Trebuchet MS" w:hAnsi="Trebuchet MS" w:cs="Arial"/>
          <w:bCs/>
          <w:vanish/>
          <w:sz w:val="22"/>
          <w:szCs w:val="22"/>
          <w:lang w:val="lt-LT"/>
        </w:rPr>
      </w:pPr>
    </w:p>
    <w:p w14:paraId="4DF36C67" w14:textId="77777777" w:rsidR="0027005A" w:rsidRPr="00606518" w:rsidRDefault="0027005A" w:rsidP="00B93105">
      <w:pPr>
        <w:pStyle w:val="ListParagraph"/>
        <w:numPr>
          <w:ilvl w:val="0"/>
          <w:numId w:val="52"/>
        </w:numPr>
        <w:spacing w:line="276" w:lineRule="auto"/>
        <w:jc w:val="both"/>
        <w:rPr>
          <w:rFonts w:ascii="Trebuchet MS" w:hAnsi="Trebuchet MS" w:cs="Arial"/>
          <w:bCs/>
          <w:vanish/>
          <w:sz w:val="22"/>
          <w:szCs w:val="22"/>
          <w:lang w:val="lt-LT"/>
        </w:rPr>
      </w:pPr>
    </w:p>
    <w:p w14:paraId="24C195A7" w14:textId="77777777" w:rsidR="0027005A" w:rsidRPr="00606518" w:rsidRDefault="0027005A" w:rsidP="00B93105">
      <w:pPr>
        <w:pStyle w:val="ListParagraph"/>
        <w:numPr>
          <w:ilvl w:val="0"/>
          <w:numId w:val="52"/>
        </w:numPr>
        <w:spacing w:line="276" w:lineRule="auto"/>
        <w:jc w:val="both"/>
        <w:rPr>
          <w:rFonts w:ascii="Trebuchet MS" w:hAnsi="Trebuchet MS" w:cs="Arial"/>
          <w:bCs/>
          <w:vanish/>
          <w:sz w:val="22"/>
          <w:szCs w:val="22"/>
          <w:lang w:val="lt-LT"/>
        </w:rPr>
      </w:pPr>
    </w:p>
    <w:p w14:paraId="05F70E5F" w14:textId="77777777" w:rsidR="0027005A" w:rsidRPr="00606518" w:rsidRDefault="0027005A" w:rsidP="00B93105">
      <w:pPr>
        <w:pStyle w:val="ListParagraph"/>
        <w:numPr>
          <w:ilvl w:val="0"/>
          <w:numId w:val="52"/>
        </w:numPr>
        <w:spacing w:line="276" w:lineRule="auto"/>
        <w:jc w:val="both"/>
        <w:rPr>
          <w:rFonts w:ascii="Trebuchet MS" w:hAnsi="Trebuchet MS" w:cs="Arial"/>
          <w:bCs/>
          <w:vanish/>
          <w:sz w:val="22"/>
          <w:szCs w:val="22"/>
          <w:lang w:val="lt-LT"/>
        </w:rPr>
      </w:pPr>
    </w:p>
    <w:p w14:paraId="7B6379F5" w14:textId="77777777" w:rsidR="0027005A" w:rsidRPr="00606518" w:rsidRDefault="0027005A" w:rsidP="00B93105">
      <w:pPr>
        <w:pStyle w:val="ListParagraph"/>
        <w:numPr>
          <w:ilvl w:val="0"/>
          <w:numId w:val="52"/>
        </w:numPr>
        <w:spacing w:line="276" w:lineRule="auto"/>
        <w:jc w:val="both"/>
        <w:rPr>
          <w:rFonts w:ascii="Trebuchet MS" w:hAnsi="Trebuchet MS" w:cs="Arial"/>
          <w:bCs/>
          <w:vanish/>
          <w:sz w:val="22"/>
          <w:szCs w:val="22"/>
          <w:lang w:val="lt-LT"/>
        </w:rPr>
      </w:pPr>
    </w:p>
    <w:p w14:paraId="72FFDE8E" w14:textId="77777777" w:rsidR="0027005A" w:rsidRPr="00606518" w:rsidRDefault="0027005A" w:rsidP="00B93105">
      <w:pPr>
        <w:pStyle w:val="ListParagraph"/>
        <w:numPr>
          <w:ilvl w:val="1"/>
          <w:numId w:val="52"/>
        </w:numPr>
        <w:spacing w:line="276" w:lineRule="auto"/>
        <w:jc w:val="both"/>
        <w:rPr>
          <w:rFonts w:ascii="Trebuchet MS" w:hAnsi="Trebuchet MS" w:cs="Arial"/>
          <w:bCs/>
          <w:vanish/>
          <w:sz w:val="22"/>
          <w:szCs w:val="22"/>
          <w:lang w:val="lt-LT"/>
        </w:rPr>
      </w:pPr>
    </w:p>
    <w:p w14:paraId="5D64F933" w14:textId="77777777" w:rsidR="0027005A" w:rsidRPr="00606518" w:rsidRDefault="0027005A" w:rsidP="00B93105">
      <w:pPr>
        <w:pStyle w:val="ListParagraph"/>
        <w:numPr>
          <w:ilvl w:val="1"/>
          <w:numId w:val="52"/>
        </w:numPr>
        <w:spacing w:line="276" w:lineRule="auto"/>
        <w:jc w:val="both"/>
        <w:rPr>
          <w:rFonts w:ascii="Trebuchet MS" w:hAnsi="Trebuchet MS" w:cs="Arial"/>
          <w:bCs/>
          <w:vanish/>
          <w:sz w:val="22"/>
          <w:szCs w:val="22"/>
          <w:lang w:val="lt-LT"/>
        </w:rPr>
      </w:pPr>
    </w:p>
    <w:p w14:paraId="25B0340D" w14:textId="77777777" w:rsidR="0027005A" w:rsidRPr="00606518" w:rsidRDefault="0027005A" w:rsidP="00B93105">
      <w:pPr>
        <w:pStyle w:val="ListParagraph"/>
        <w:numPr>
          <w:ilvl w:val="1"/>
          <w:numId w:val="52"/>
        </w:numPr>
        <w:spacing w:line="276" w:lineRule="auto"/>
        <w:jc w:val="both"/>
        <w:rPr>
          <w:rFonts w:ascii="Trebuchet MS" w:hAnsi="Trebuchet MS" w:cs="Arial"/>
          <w:bCs/>
          <w:vanish/>
          <w:sz w:val="22"/>
          <w:szCs w:val="22"/>
          <w:lang w:val="lt-LT"/>
        </w:rPr>
      </w:pPr>
    </w:p>
    <w:p w14:paraId="1A1A4669" w14:textId="77777777" w:rsidR="0027005A" w:rsidRPr="00606518" w:rsidRDefault="0027005A" w:rsidP="00B93105">
      <w:pPr>
        <w:pStyle w:val="ListParagraph"/>
        <w:numPr>
          <w:ilvl w:val="1"/>
          <w:numId w:val="52"/>
        </w:numPr>
        <w:spacing w:line="276" w:lineRule="auto"/>
        <w:jc w:val="both"/>
        <w:rPr>
          <w:rFonts w:ascii="Trebuchet MS" w:hAnsi="Trebuchet MS" w:cs="Arial"/>
          <w:bCs/>
          <w:vanish/>
          <w:sz w:val="22"/>
          <w:szCs w:val="22"/>
          <w:lang w:val="lt-LT"/>
        </w:rPr>
      </w:pPr>
    </w:p>
    <w:p w14:paraId="4EE54488" w14:textId="77777777" w:rsidR="0027005A" w:rsidRPr="00606518" w:rsidRDefault="0027005A" w:rsidP="00B93105">
      <w:pPr>
        <w:pStyle w:val="ListParagraph"/>
        <w:numPr>
          <w:ilvl w:val="1"/>
          <w:numId w:val="52"/>
        </w:numPr>
        <w:spacing w:line="276" w:lineRule="auto"/>
        <w:jc w:val="both"/>
        <w:rPr>
          <w:rFonts w:ascii="Trebuchet MS" w:hAnsi="Trebuchet MS" w:cs="Arial"/>
          <w:bCs/>
          <w:vanish/>
          <w:sz w:val="22"/>
          <w:szCs w:val="22"/>
          <w:lang w:val="lt-LT"/>
        </w:rPr>
      </w:pPr>
    </w:p>
    <w:p w14:paraId="57350924" w14:textId="77777777" w:rsidR="0027005A" w:rsidRPr="00606518" w:rsidRDefault="0027005A" w:rsidP="00B93105">
      <w:pPr>
        <w:pStyle w:val="ListParagraph"/>
        <w:numPr>
          <w:ilvl w:val="1"/>
          <w:numId w:val="52"/>
        </w:numPr>
        <w:spacing w:line="276" w:lineRule="auto"/>
        <w:jc w:val="both"/>
        <w:rPr>
          <w:rFonts w:ascii="Trebuchet MS" w:hAnsi="Trebuchet MS" w:cs="Arial"/>
          <w:bCs/>
          <w:vanish/>
          <w:sz w:val="22"/>
          <w:szCs w:val="22"/>
          <w:lang w:val="lt-LT"/>
        </w:rPr>
      </w:pPr>
    </w:p>
    <w:p w14:paraId="0130334D" w14:textId="77777777" w:rsidR="0027005A" w:rsidRPr="00606518" w:rsidRDefault="0027005A" w:rsidP="00B93105">
      <w:pPr>
        <w:pStyle w:val="ListParagraph"/>
        <w:numPr>
          <w:ilvl w:val="1"/>
          <w:numId w:val="52"/>
        </w:numPr>
        <w:spacing w:line="276" w:lineRule="auto"/>
        <w:jc w:val="both"/>
        <w:rPr>
          <w:rFonts w:ascii="Trebuchet MS" w:hAnsi="Trebuchet MS" w:cs="Arial"/>
          <w:bCs/>
          <w:vanish/>
          <w:sz w:val="22"/>
          <w:szCs w:val="22"/>
          <w:lang w:val="lt-LT"/>
        </w:rPr>
      </w:pPr>
    </w:p>
    <w:p w14:paraId="1C70CD5A"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669C5357"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32BE533D"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7E8DF5FF"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0A08A88D"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17B23CBB"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797B403C"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56BD6C92"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25E68706"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244BC69B"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79208806"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1264E3A3" w14:textId="77777777" w:rsidR="0027005A" w:rsidRPr="00606518" w:rsidRDefault="0027005A" w:rsidP="00B93105">
      <w:pPr>
        <w:pStyle w:val="ListParagraph"/>
        <w:numPr>
          <w:ilvl w:val="2"/>
          <w:numId w:val="52"/>
        </w:numPr>
        <w:spacing w:line="276" w:lineRule="auto"/>
        <w:jc w:val="both"/>
        <w:rPr>
          <w:rFonts w:ascii="Trebuchet MS" w:hAnsi="Trebuchet MS" w:cs="Arial"/>
          <w:bCs/>
          <w:vanish/>
          <w:sz w:val="22"/>
          <w:szCs w:val="22"/>
          <w:lang w:val="lt-LT"/>
        </w:rPr>
      </w:pPr>
    </w:p>
    <w:p w14:paraId="601A59C1" w14:textId="1108A03B"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ŽTŠK movos projektavimui (žr.</w:t>
      </w:r>
      <w:r w:rsidR="00D95559" w:rsidRPr="00606518">
        <w:rPr>
          <w:rFonts w:cs="Arial"/>
          <w:bCs/>
          <w:szCs w:val="22"/>
          <w:lang w:val="lt-LT"/>
        </w:rPr>
        <w:t xml:space="preserve"> </w:t>
      </w:r>
      <w:sdt>
        <w:sdtPr>
          <w:rPr>
            <w:rFonts w:cs="Arial"/>
            <w:bCs/>
            <w:szCs w:val="22"/>
            <w:lang w:val="lt-LT"/>
          </w:rPr>
          <w:id w:val="345380611"/>
          <w:citation/>
        </w:sdtPr>
        <w:sdtContent>
          <w:r w:rsidR="00A46BB1" w:rsidRPr="00606518">
            <w:rPr>
              <w:rFonts w:cs="Arial"/>
              <w:bCs/>
              <w:szCs w:val="22"/>
              <w:lang w:val="lt-LT"/>
            </w:rPr>
            <w:fldChar w:fldCharType="begin"/>
          </w:r>
          <w:r w:rsidR="00A46BB1" w:rsidRPr="00606518">
            <w:rPr>
              <w:rFonts w:cs="Arial"/>
              <w:bCs/>
              <w:szCs w:val="22"/>
              <w:lang w:val="lt-LT"/>
            </w:rPr>
            <w:instrText xml:space="preserve"> CITATION Tel2 \l 1063 </w:instrText>
          </w:r>
          <w:r w:rsidR="00A46BB1" w:rsidRPr="00606518">
            <w:rPr>
              <w:rFonts w:cs="Arial"/>
              <w:bCs/>
              <w:szCs w:val="22"/>
              <w:lang w:val="lt-LT"/>
            </w:rPr>
            <w:fldChar w:fldCharType="separate"/>
          </w:r>
          <w:r w:rsidR="00606518" w:rsidRPr="00606518">
            <w:rPr>
              <w:rFonts w:cs="Arial"/>
              <w:bCs/>
              <w:noProof/>
              <w:szCs w:val="22"/>
              <w:lang w:val="lt-LT"/>
            </w:rPr>
            <w:t>(65)</w:t>
          </w:r>
          <w:r w:rsidR="00A46BB1" w:rsidRPr="00606518">
            <w:rPr>
              <w:rFonts w:cs="Arial"/>
              <w:bCs/>
              <w:szCs w:val="22"/>
              <w:lang w:val="lt-LT"/>
            </w:rPr>
            <w:fldChar w:fldCharType="end"/>
          </w:r>
        </w:sdtContent>
      </w:sdt>
      <w:r w:rsidRPr="00606518">
        <w:rPr>
          <w:rFonts w:cs="Arial"/>
          <w:bCs/>
          <w:szCs w:val="22"/>
          <w:lang w:val="lt-LT"/>
        </w:rPr>
        <w:t xml:space="preserve"> priedą);</w:t>
      </w:r>
    </w:p>
    <w:p w14:paraId="6DF23B8B" w14:textId="158B734C"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Šviesolaidinio kabelio projektavimui (žr.</w:t>
      </w:r>
      <w:r w:rsidR="00D95559" w:rsidRPr="00606518">
        <w:rPr>
          <w:rFonts w:cs="Arial"/>
          <w:bCs/>
          <w:szCs w:val="22"/>
          <w:lang w:val="lt-LT"/>
        </w:rPr>
        <w:t xml:space="preserve"> </w:t>
      </w:r>
      <w:sdt>
        <w:sdtPr>
          <w:rPr>
            <w:rFonts w:cs="Arial"/>
            <w:bCs/>
            <w:szCs w:val="22"/>
            <w:lang w:val="lt-LT"/>
          </w:rPr>
          <w:id w:val="-2078044365"/>
          <w:citation/>
        </w:sdtPr>
        <w:sdtContent>
          <w:r w:rsidR="00A46BB1" w:rsidRPr="00606518">
            <w:rPr>
              <w:rFonts w:cs="Arial"/>
              <w:bCs/>
              <w:szCs w:val="22"/>
              <w:lang w:val="lt-LT"/>
            </w:rPr>
            <w:fldChar w:fldCharType="begin"/>
          </w:r>
          <w:r w:rsidR="00A46BB1" w:rsidRPr="00606518">
            <w:rPr>
              <w:rFonts w:cs="Arial"/>
              <w:bCs/>
              <w:szCs w:val="22"/>
              <w:lang w:val="lt-LT"/>
            </w:rPr>
            <w:instrText xml:space="preserve"> CITATION Tip1 \l 1063 </w:instrText>
          </w:r>
          <w:r w:rsidR="00A46BB1" w:rsidRPr="00606518">
            <w:rPr>
              <w:rFonts w:cs="Arial"/>
              <w:bCs/>
              <w:szCs w:val="22"/>
              <w:lang w:val="lt-LT"/>
            </w:rPr>
            <w:fldChar w:fldCharType="separate"/>
          </w:r>
          <w:r w:rsidR="00606518" w:rsidRPr="00606518">
            <w:rPr>
              <w:rFonts w:cs="Arial"/>
              <w:bCs/>
              <w:noProof/>
              <w:szCs w:val="22"/>
              <w:lang w:val="lt-LT"/>
            </w:rPr>
            <w:t>(66)</w:t>
          </w:r>
          <w:r w:rsidR="00A46BB1" w:rsidRPr="00606518">
            <w:rPr>
              <w:rFonts w:cs="Arial"/>
              <w:bCs/>
              <w:szCs w:val="22"/>
              <w:lang w:val="lt-LT"/>
            </w:rPr>
            <w:fldChar w:fldCharType="end"/>
          </w:r>
        </w:sdtContent>
      </w:sdt>
      <w:r w:rsidR="00A46BB1" w:rsidRPr="00606518">
        <w:rPr>
          <w:rFonts w:cs="Arial"/>
          <w:bCs/>
          <w:szCs w:val="22"/>
          <w:lang w:val="lt-LT"/>
        </w:rPr>
        <w:t xml:space="preserve"> </w:t>
      </w:r>
      <w:r w:rsidRPr="00606518">
        <w:rPr>
          <w:rFonts w:cs="Arial"/>
          <w:bCs/>
          <w:szCs w:val="22"/>
          <w:lang w:val="lt-LT"/>
        </w:rPr>
        <w:t xml:space="preserve">priedą); </w:t>
      </w:r>
    </w:p>
    <w:p w14:paraId="00E33C0F" w14:textId="7716DBFB"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Jungiamiesiems šviesolaidiniams kabeliams (žr.</w:t>
      </w:r>
      <w:r w:rsidR="00A247DA" w:rsidRPr="00606518">
        <w:rPr>
          <w:rFonts w:cs="Arial"/>
          <w:bCs/>
          <w:szCs w:val="22"/>
          <w:lang w:val="lt-LT"/>
        </w:rPr>
        <w:t xml:space="preserve"> </w:t>
      </w:r>
      <w:sdt>
        <w:sdtPr>
          <w:rPr>
            <w:rFonts w:cs="Arial"/>
            <w:bCs/>
            <w:szCs w:val="22"/>
            <w:lang w:val="lt-LT"/>
          </w:rPr>
          <w:id w:val="-825741470"/>
          <w:citation/>
        </w:sdtPr>
        <w:sdtContent>
          <w:r w:rsidR="00A247DA" w:rsidRPr="00606518">
            <w:rPr>
              <w:rFonts w:cs="Arial"/>
              <w:bCs/>
              <w:szCs w:val="22"/>
              <w:lang w:val="lt-LT"/>
            </w:rPr>
            <w:fldChar w:fldCharType="begin"/>
          </w:r>
          <w:r w:rsidR="00A247DA" w:rsidRPr="00606518">
            <w:rPr>
              <w:rFonts w:cs="Arial"/>
              <w:bCs/>
              <w:szCs w:val="22"/>
              <w:lang w:val="lt-LT"/>
            </w:rPr>
            <w:instrText xml:space="preserve"> CITATION SviesKab \l 1063 </w:instrText>
          </w:r>
          <w:r w:rsidR="00A247DA" w:rsidRPr="00606518">
            <w:rPr>
              <w:rFonts w:cs="Arial"/>
              <w:bCs/>
              <w:szCs w:val="22"/>
              <w:lang w:val="lt-LT"/>
            </w:rPr>
            <w:fldChar w:fldCharType="separate"/>
          </w:r>
          <w:r w:rsidR="00606518" w:rsidRPr="00606518">
            <w:rPr>
              <w:rFonts w:cs="Arial"/>
              <w:bCs/>
              <w:noProof/>
              <w:szCs w:val="22"/>
              <w:lang w:val="lt-LT"/>
            </w:rPr>
            <w:t>(67)</w:t>
          </w:r>
          <w:r w:rsidR="00A247DA" w:rsidRPr="00606518">
            <w:rPr>
              <w:rFonts w:cs="Arial"/>
              <w:bCs/>
              <w:szCs w:val="22"/>
              <w:lang w:val="lt-LT"/>
            </w:rPr>
            <w:fldChar w:fldCharType="end"/>
          </w:r>
        </w:sdtContent>
      </w:sdt>
      <w:r w:rsidRPr="00606518">
        <w:rPr>
          <w:rFonts w:cs="Arial"/>
          <w:bCs/>
          <w:szCs w:val="22"/>
          <w:lang w:val="lt-LT"/>
        </w:rPr>
        <w:t xml:space="preserve"> priedą);</w:t>
      </w:r>
    </w:p>
    <w:p w14:paraId="2883C8F8" w14:textId="39E20F42"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 xml:space="preserve">Skaidulų paskirstymo įrenginio projektavimui (žr. </w:t>
      </w:r>
      <w:sdt>
        <w:sdtPr>
          <w:rPr>
            <w:rFonts w:cs="Arial"/>
            <w:bCs/>
            <w:szCs w:val="22"/>
            <w:lang w:val="lt-LT"/>
          </w:rPr>
          <w:id w:val="-1699305025"/>
          <w:citation/>
        </w:sdtPr>
        <w:sdtContent>
          <w:r w:rsidR="00B96BB6" w:rsidRPr="00606518">
            <w:rPr>
              <w:rFonts w:cs="Arial"/>
              <w:bCs/>
              <w:szCs w:val="22"/>
              <w:lang w:val="lt-LT"/>
            </w:rPr>
            <w:fldChar w:fldCharType="begin"/>
          </w:r>
          <w:r w:rsidR="00B96BB6" w:rsidRPr="00606518">
            <w:rPr>
              <w:rFonts w:cs="Arial"/>
              <w:bCs/>
              <w:szCs w:val="22"/>
              <w:lang w:val="lt-LT"/>
            </w:rPr>
            <w:instrText xml:space="preserve"> CITATION Tip2 \l 1063 </w:instrText>
          </w:r>
          <w:r w:rsidR="00B96BB6" w:rsidRPr="00606518">
            <w:rPr>
              <w:rFonts w:cs="Arial"/>
              <w:bCs/>
              <w:szCs w:val="22"/>
              <w:lang w:val="lt-LT"/>
            </w:rPr>
            <w:fldChar w:fldCharType="separate"/>
          </w:r>
          <w:r w:rsidR="00606518" w:rsidRPr="00606518">
            <w:rPr>
              <w:rFonts w:cs="Arial"/>
              <w:bCs/>
              <w:noProof/>
              <w:szCs w:val="22"/>
              <w:lang w:val="lt-LT"/>
            </w:rPr>
            <w:t>(68)</w:t>
          </w:r>
          <w:r w:rsidR="00B96BB6" w:rsidRPr="00606518">
            <w:rPr>
              <w:rFonts w:cs="Arial"/>
              <w:bCs/>
              <w:szCs w:val="22"/>
              <w:lang w:val="lt-LT"/>
            </w:rPr>
            <w:fldChar w:fldCharType="end"/>
          </w:r>
        </w:sdtContent>
      </w:sdt>
      <w:r w:rsidR="00D95559" w:rsidRPr="00606518">
        <w:rPr>
          <w:rFonts w:cs="Arial"/>
          <w:bCs/>
          <w:szCs w:val="22"/>
          <w:lang w:val="lt-LT"/>
        </w:rPr>
        <w:t xml:space="preserve"> </w:t>
      </w:r>
      <w:r w:rsidRPr="00606518">
        <w:rPr>
          <w:rFonts w:cs="Arial"/>
          <w:bCs/>
          <w:szCs w:val="22"/>
          <w:lang w:val="lt-LT"/>
        </w:rPr>
        <w:t>priedą);</w:t>
      </w:r>
    </w:p>
    <w:p w14:paraId="62C18A70" w14:textId="74B8974B"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Tipinis ryšio nutraukimo darbų planas (žr.</w:t>
      </w:r>
      <w:r w:rsidR="00D95559" w:rsidRPr="00606518">
        <w:rPr>
          <w:rFonts w:cs="Arial"/>
          <w:bCs/>
          <w:szCs w:val="22"/>
          <w:lang w:val="lt-LT"/>
        </w:rPr>
        <w:t xml:space="preserve"> </w:t>
      </w:r>
      <w:sdt>
        <w:sdtPr>
          <w:rPr>
            <w:rFonts w:cs="Arial"/>
            <w:bCs/>
            <w:szCs w:val="22"/>
            <w:lang w:val="lt-LT"/>
          </w:rPr>
          <w:id w:val="-573353023"/>
          <w:citation/>
        </w:sdtPr>
        <w:sdtContent>
          <w:r w:rsidR="00B96BB6" w:rsidRPr="00606518">
            <w:rPr>
              <w:rFonts w:cs="Arial"/>
              <w:bCs/>
              <w:szCs w:val="22"/>
              <w:lang w:val="lt-LT"/>
            </w:rPr>
            <w:fldChar w:fldCharType="begin"/>
          </w:r>
          <w:r w:rsidR="00B96BB6" w:rsidRPr="00606518">
            <w:rPr>
              <w:rFonts w:cs="Arial"/>
              <w:bCs/>
              <w:szCs w:val="22"/>
              <w:lang w:val="lt-LT"/>
            </w:rPr>
            <w:instrText xml:space="preserve"> CITATION Tel3 \l 1063 </w:instrText>
          </w:r>
          <w:r w:rsidR="00B96BB6" w:rsidRPr="00606518">
            <w:rPr>
              <w:rFonts w:cs="Arial"/>
              <w:bCs/>
              <w:szCs w:val="22"/>
              <w:lang w:val="lt-LT"/>
            </w:rPr>
            <w:fldChar w:fldCharType="separate"/>
          </w:r>
          <w:r w:rsidR="00606518" w:rsidRPr="00606518">
            <w:rPr>
              <w:rFonts w:cs="Arial"/>
              <w:bCs/>
              <w:noProof/>
              <w:szCs w:val="22"/>
              <w:lang w:val="lt-LT"/>
            </w:rPr>
            <w:t>(69)</w:t>
          </w:r>
          <w:r w:rsidR="00B96BB6" w:rsidRPr="00606518">
            <w:rPr>
              <w:rFonts w:cs="Arial"/>
              <w:bCs/>
              <w:szCs w:val="22"/>
              <w:lang w:val="lt-LT"/>
            </w:rPr>
            <w:fldChar w:fldCharType="end"/>
          </w:r>
        </w:sdtContent>
      </w:sdt>
      <w:r w:rsidRPr="00606518">
        <w:rPr>
          <w:rFonts w:cs="Arial"/>
          <w:bCs/>
          <w:szCs w:val="22"/>
          <w:lang w:val="lt-LT"/>
        </w:rPr>
        <w:t xml:space="preserve"> priedą);</w:t>
      </w:r>
    </w:p>
    <w:p w14:paraId="35E8E6CF" w14:textId="676BB0A1"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Tipinė šviesolaidinio paso forma (žr.</w:t>
      </w:r>
      <w:r w:rsidR="00D95559" w:rsidRPr="00606518">
        <w:rPr>
          <w:rFonts w:cs="Arial"/>
          <w:bCs/>
          <w:szCs w:val="22"/>
          <w:lang w:val="lt-LT"/>
        </w:rPr>
        <w:t xml:space="preserve"> </w:t>
      </w:r>
      <w:sdt>
        <w:sdtPr>
          <w:rPr>
            <w:rFonts w:cs="Arial"/>
            <w:bCs/>
            <w:szCs w:val="22"/>
            <w:lang w:val="lt-LT"/>
          </w:rPr>
          <w:id w:val="-1444994459"/>
          <w:citation/>
        </w:sdtPr>
        <w:sdtContent>
          <w:r w:rsidR="00B96BB6" w:rsidRPr="00606518">
            <w:rPr>
              <w:rFonts w:cs="Arial"/>
              <w:bCs/>
              <w:szCs w:val="22"/>
              <w:lang w:val="lt-LT"/>
            </w:rPr>
            <w:fldChar w:fldCharType="begin"/>
          </w:r>
          <w:r w:rsidR="00B96BB6" w:rsidRPr="00606518">
            <w:rPr>
              <w:rFonts w:cs="Arial"/>
              <w:bCs/>
              <w:szCs w:val="22"/>
              <w:lang w:val="lt-LT"/>
            </w:rPr>
            <w:instrText xml:space="preserve"> CITATION Tel1 \l 1063 </w:instrText>
          </w:r>
          <w:r w:rsidR="00B96BB6" w:rsidRPr="00606518">
            <w:rPr>
              <w:rFonts w:cs="Arial"/>
              <w:bCs/>
              <w:szCs w:val="22"/>
              <w:lang w:val="lt-LT"/>
            </w:rPr>
            <w:fldChar w:fldCharType="separate"/>
          </w:r>
          <w:r w:rsidR="00606518" w:rsidRPr="00606518">
            <w:rPr>
              <w:rFonts w:cs="Arial"/>
              <w:bCs/>
              <w:noProof/>
              <w:szCs w:val="22"/>
              <w:lang w:val="lt-LT"/>
            </w:rPr>
            <w:t>(70)</w:t>
          </w:r>
          <w:r w:rsidR="00B96BB6" w:rsidRPr="00606518">
            <w:rPr>
              <w:rFonts w:cs="Arial"/>
              <w:bCs/>
              <w:szCs w:val="22"/>
              <w:lang w:val="lt-LT"/>
            </w:rPr>
            <w:fldChar w:fldCharType="end"/>
          </w:r>
        </w:sdtContent>
      </w:sdt>
      <w:r w:rsidR="00D95559" w:rsidRPr="00606518">
        <w:rPr>
          <w:rFonts w:cs="Arial"/>
          <w:bCs/>
          <w:szCs w:val="22"/>
          <w:lang w:val="lt-LT"/>
        </w:rPr>
        <w:t xml:space="preserve"> </w:t>
      </w:r>
      <w:r w:rsidRPr="00606518">
        <w:rPr>
          <w:rFonts w:cs="Arial"/>
          <w:bCs/>
          <w:szCs w:val="22"/>
          <w:lang w:val="lt-LT"/>
        </w:rPr>
        <w:t>priedą);</w:t>
      </w:r>
    </w:p>
    <w:p w14:paraId="42EB5596" w14:textId="79875A43"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Ryšių apsauginiams vamzdžiams (žr.</w:t>
      </w:r>
      <w:r w:rsidR="00D95559" w:rsidRPr="00606518">
        <w:rPr>
          <w:rFonts w:cs="Arial"/>
          <w:bCs/>
          <w:szCs w:val="22"/>
          <w:lang w:val="lt-LT"/>
        </w:rPr>
        <w:t xml:space="preserve"> </w:t>
      </w:r>
      <w:sdt>
        <w:sdtPr>
          <w:rPr>
            <w:rFonts w:cs="Arial"/>
            <w:bCs/>
            <w:szCs w:val="22"/>
            <w:lang w:val="lt-LT"/>
          </w:rPr>
          <w:id w:val="-310799089"/>
          <w:citation/>
        </w:sdtPr>
        <w:sdtContent>
          <w:r w:rsidR="00B96BB6" w:rsidRPr="00606518">
            <w:rPr>
              <w:rFonts w:cs="Arial"/>
              <w:bCs/>
              <w:szCs w:val="22"/>
              <w:lang w:val="lt-LT"/>
            </w:rPr>
            <w:fldChar w:fldCharType="begin"/>
          </w:r>
          <w:r w:rsidR="002C5BFD" w:rsidRPr="00606518">
            <w:rPr>
              <w:rFonts w:cs="Arial"/>
              <w:bCs/>
              <w:szCs w:val="22"/>
              <w:lang w:val="lt-LT"/>
            </w:rPr>
            <w:instrText xml:space="preserve">CITATION Pri52 \l 1063 </w:instrText>
          </w:r>
          <w:r w:rsidR="00B96BB6" w:rsidRPr="00606518">
            <w:rPr>
              <w:rFonts w:cs="Arial"/>
              <w:bCs/>
              <w:szCs w:val="22"/>
              <w:lang w:val="lt-LT"/>
            </w:rPr>
            <w:fldChar w:fldCharType="separate"/>
          </w:r>
          <w:r w:rsidR="00606518" w:rsidRPr="00606518">
            <w:rPr>
              <w:rFonts w:cs="Arial"/>
              <w:bCs/>
              <w:noProof/>
              <w:szCs w:val="22"/>
              <w:lang w:val="lt-LT"/>
            </w:rPr>
            <w:t>(71)</w:t>
          </w:r>
          <w:r w:rsidR="00B96BB6" w:rsidRPr="00606518">
            <w:rPr>
              <w:rFonts w:cs="Arial"/>
              <w:bCs/>
              <w:szCs w:val="22"/>
              <w:lang w:val="lt-LT"/>
            </w:rPr>
            <w:fldChar w:fldCharType="end"/>
          </w:r>
        </w:sdtContent>
      </w:sdt>
      <w:r w:rsidRPr="00606518">
        <w:rPr>
          <w:rFonts w:cs="Arial"/>
          <w:bCs/>
          <w:szCs w:val="22"/>
          <w:lang w:val="lt-LT"/>
        </w:rPr>
        <w:t xml:space="preserve"> priedą);</w:t>
      </w:r>
    </w:p>
    <w:p w14:paraId="593F32C8" w14:textId="6AEE774B"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Ryšio šuliniams (žr.</w:t>
      </w:r>
      <w:r w:rsidR="00D95559" w:rsidRPr="00606518">
        <w:rPr>
          <w:rFonts w:cs="Arial"/>
          <w:bCs/>
          <w:szCs w:val="22"/>
          <w:lang w:val="lt-LT"/>
        </w:rPr>
        <w:t xml:space="preserve"> </w:t>
      </w:r>
      <w:sdt>
        <w:sdtPr>
          <w:rPr>
            <w:rFonts w:cs="Arial"/>
            <w:bCs/>
            <w:szCs w:val="22"/>
            <w:lang w:val="lt-LT"/>
          </w:rPr>
          <w:id w:val="-1960184869"/>
          <w:citation/>
        </w:sdtPr>
        <w:sdtContent>
          <w:r w:rsidR="00B96BB6" w:rsidRPr="00606518">
            <w:rPr>
              <w:rFonts w:cs="Arial"/>
              <w:bCs/>
              <w:szCs w:val="22"/>
              <w:lang w:val="lt-LT"/>
            </w:rPr>
            <w:fldChar w:fldCharType="begin"/>
          </w:r>
          <w:r w:rsidR="00B96BB6" w:rsidRPr="00606518">
            <w:rPr>
              <w:rFonts w:cs="Arial"/>
              <w:bCs/>
              <w:szCs w:val="22"/>
              <w:lang w:val="lt-LT"/>
            </w:rPr>
            <w:instrText xml:space="preserve"> CITATION Tip3 \l 1063 </w:instrText>
          </w:r>
          <w:r w:rsidR="00B96BB6" w:rsidRPr="00606518">
            <w:rPr>
              <w:rFonts w:cs="Arial"/>
              <w:bCs/>
              <w:szCs w:val="22"/>
              <w:lang w:val="lt-LT"/>
            </w:rPr>
            <w:fldChar w:fldCharType="separate"/>
          </w:r>
          <w:r w:rsidR="00606518" w:rsidRPr="00606518">
            <w:rPr>
              <w:rFonts w:cs="Arial"/>
              <w:bCs/>
              <w:noProof/>
              <w:szCs w:val="22"/>
              <w:lang w:val="lt-LT"/>
            </w:rPr>
            <w:t>(72)</w:t>
          </w:r>
          <w:r w:rsidR="00B96BB6" w:rsidRPr="00606518">
            <w:rPr>
              <w:rFonts w:cs="Arial"/>
              <w:bCs/>
              <w:szCs w:val="22"/>
              <w:lang w:val="lt-LT"/>
            </w:rPr>
            <w:fldChar w:fldCharType="end"/>
          </w:r>
        </w:sdtContent>
      </w:sdt>
      <w:r w:rsidRPr="00606518">
        <w:rPr>
          <w:rFonts w:cs="Arial"/>
          <w:bCs/>
          <w:szCs w:val="22"/>
          <w:lang w:val="lt-LT"/>
        </w:rPr>
        <w:t xml:space="preserve"> priedą).</w:t>
      </w:r>
    </w:p>
    <w:p w14:paraId="688C13F2" w14:textId="3255BABB"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lastRenderedPageBreak/>
        <w:t>Telekomunikacijų ir TSPĮ elektrinio maitinimo nuo NSSRS projektavimui (žr.</w:t>
      </w:r>
      <w:r w:rsidR="00FB54EE" w:rsidRPr="00606518">
        <w:rPr>
          <w:rFonts w:cs="Arial"/>
          <w:bCs/>
          <w:szCs w:val="22"/>
          <w:lang w:val="lt-LT"/>
        </w:rPr>
        <w:t xml:space="preserve"> </w:t>
      </w:r>
      <w:sdt>
        <w:sdtPr>
          <w:rPr>
            <w:rFonts w:cs="Arial"/>
            <w:bCs/>
            <w:szCs w:val="22"/>
            <w:lang w:val="lt-LT"/>
          </w:rPr>
          <w:id w:val="1312059129"/>
          <w:citation/>
        </w:sdtPr>
        <w:sdtContent>
          <w:r w:rsidR="00EB7854" w:rsidRPr="00606518">
            <w:rPr>
              <w:rFonts w:cs="Arial"/>
              <w:bCs/>
              <w:szCs w:val="22"/>
              <w:lang w:val="lt-LT"/>
            </w:rPr>
            <w:fldChar w:fldCharType="begin"/>
          </w:r>
          <w:r w:rsidR="00EB7854" w:rsidRPr="00606518">
            <w:rPr>
              <w:rFonts w:cs="Arial"/>
              <w:bCs/>
              <w:szCs w:val="22"/>
              <w:lang w:val="lt-LT"/>
            </w:rPr>
            <w:instrText xml:space="preserve"> CITATION Mait \l 1063 </w:instrText>
          </w:r>
          <w:r w:rsidR="00EB7854" w:rsidRPr="00606518">
            <w:rPr>
              <w:rFonts w:cs="Arial"/>
              <w:bCs/>
              <w:szCs w:val="22"/>
              <w:lang w:val="lt-LT"/>
            </w:rPr>
            <w:fldChar w:fldCharType="separate"/>
          </w:r>
          <w:r w:rsidR="00606518" w:rsidRPr="00606518">
            <w:rPr>
              <w:rFonts w:cs="Arial"/>
              <w:bCs/>
              <w:noProof/>
              <w:szCs w:val="22"/>
              <w:lang w:val="lt-LT"/>
            </w:rPr>
            <w:t>(58)</w:t>
          </w:r>
          <w:r w:rsidR="00EB7854" w:rsidRPr="00606518">
            <w:rPr>
              <w:rFonts w:cs="Arial"/>
              <w:bCs/>
              <w:szCs w:val="22"/>
              <w:lang w:val="lt-LT"/>
            </w:rPr>
            <w:fldChar w:fldCharType="end"/>
          </w:r>
        </w:sdtContent>
      </w:sdt>
      <w:r w:rsidRPr="00606518">
        <w:rPr>
          <w:rFonts w:cs="Arial"/>
          <w:bCs/>
          <w:szCs w:val="22"/>
          <w:lang w:val="lt-LT"/>
        </w:rPr>
        <w:t xml:space="preserve"> priedą);</w:t>
      </w:r>
    </w:p>
    <w:p w14:paraId="60E61D54" w14:textId="7BCC467E"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 xml:space="preserve">Telekomunikacijų maitinimo šaltiniui (žr. </w:t>
      </w:r>
      <w:sdt>
        <w:sdtPr>
          <w:rPr>
            <w:rFonts w:cs="Arial"/>
            <w:bCs/>
            <w:szCs w:val="22"/>
            <w:lang w:val="lt-LT"/>
          </w:rPr>
          <w:id w:val="-679195057"/>
          <w:citation/>
        </w:sdtPr>
        <w:sdtContent>
          <w:r w:rsidR="00CE3665" w:rsidRPr="00606518">
            <w:rPr>
              <w:rFonts w:cs="Arial"/>
              <w:bCs/>
              <w:szCs w:val="22"/>
              <w:lang w:val="lt-LT"/>
            </w:rPr>
            <w:fldChar w:fldCharType="begin"/>
          </w:r>
          <w:r w:rsidR="00CE3665" w:rsidRPr="00606518">
            <w:rPr>
              <w:rFonts w:cs="Arial"/>
              <w:bCs/>
              <w:szCs w:val="22"/>
              <w:lang w:val="lt-LT"/>
            </w:rPr>
            <w:instrText xml:space="preserve"> CITATION STR \l 1063 </w:instrText>
          </w:r>
          <w:r w:rsidR="00CE3665" w:rsidRPr="00606518">
            <w:rPr>
              <w:rFonts w:cs="Arial"/>
              <w:bCs/>
              <w:szCs w:val="22"/>
              <w:lang w:val="lt-LT"/>
            </w:rPr>
            <w:fldChar w:fldCharType="separate"/>
          </w:r>
          <w:r w:rsidR="00606518" w:rsidRPr="00606518">
            <w:rPr>
              <w:rFonts w:cs="Arial"/>
              <w:bCs/>
              <w:noProof/>
              <w:szCs w:val="22"/>
              <w:lang w:val="lt-LT"/>
            </w:rPr>
            <w:t>(73)</w:t>
          </w:r>
          <w:r w:rsidR="00CE3665" w:rsidRPr="00606518">
            <w:rPr>
              <w:rFonts w:cs="Arial"/>
              <w:bCs/>
              <w:szCs w:val="22"/>
              <w:lang w:val="lt-LT"/>
            </w:rPr>
            <w:fldChar w:fldCharType="end"/>
          </w:r>
        </w:sdtContent>
      </w:sdt>
      <w:r w:rsidRPr="00606518">
        <w:rPr>
          <w:rFonts w:cs="Arial"/>
          <w:bCs/>
          <w:szCs w:val="22"/>
          <w:lang w:val="lt-LT"/>
        </w:rPr>
        <w:t xml:space="preserve"> priedą);</w:t>
      </w:r>
    </w:p>
    <w:p w14:paraId="7700075D" w14:textId="4E15C7C5"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 xml:space="preserve">Telekomunikacijų vidaus spintoms valdymo pultuose ir ryšių aparatinėse (žr. </w:t>
      </w:r>
      <w:sdt>
        <w:sdtPr>
          <w:rPr>
            <w:rFonts w:cs="Arial"/>
            <w:bCs/>
            <w:szCs w:val="22"/>
            <w:lang w:val="lt-LT"/>
          </w:rPr>
          <w:id w:val="1933785176"/>
          <w:citation/>
        </w:sdtPr>
        <w:sdtContent>
          <w:r w:rsidR="00CE3665" w:rsidRPr="00606518">
            <w:rPr>
              <w:rFonts w:cs="Arial"/>
              <w:bCs/>
              <w:szCs w:val="22"/>
              <w:lang w:val="lt-LT"/>
            </w:rPr>
            <w:fldChar w:fldCharType="begin"/>
          </w:r>
          <w:r w:rsidR="002C5BFD" w:rsidRPr="00606518">
            <w:rPr>
              <w:rFonts w:cs="Arial"/>
              <w:bCs/>
              <w:szCs w:val="22"/>
              <w:lang w:val="lt-LT"/>
            </w:rPr>
            <w:instrText xml:space="preserve">CITATION Pri59 \l 1063 </w:instrText>
          </w:r>
          <w:r w:rsidR="00CE3665" w:rsidRPr="00606518">
            <w:rPr>
              <w:rFonts w:cs="Arial"/>
              <w:bCs/>
              <w:szCs w:val="22"/>
              <w:lang w:val="lt-LT"/>
            </w:rPr>
            <w:fldChar w:fldCharType="separate"/>
          </w:r>
          <w:r w:rsidR="00606518" w:rsidRPr="00606518">
            <w:rPr>
              <w:rFonts w:cs="Arial"/>
              <w:bCs/>
              <w:noProof/>
              <w:szCs w:val="22"/>
              <w:lang w:val="lt-LT"/>
            </w:rPr>
            <w:t>(59)</w:t>
          </w:r>
          <w:r w:rsidR="00CE3665" w:rsidRPr="00606518">
            <w:rPr>
              <w:rFonts w:cs="Arial"/>
              <w:bCs/>
              <w:szCs w:val="22"/>
              <w:lang w:val="lt-LT"/>
            </w:rPr>
            <w:fldChar w:fldCharType="end"/>
          </w:r>
        </w:sdtContent>
      </w:sdt>
      <w:r w:rsidRPr="00606518">
        <w:rPr>
          <w:rFonts w:cs="Arial"/>
          <w:bCs/>
          <w:szCs w:val="22"/>
          <w:lang w:val="lt-LT"/>
        </w:rPr>
        <w:t xml:space="preserve"> priedą);</w:t>
      </w:r>
    </w:p>
    <w:p w14:paraId="5727718C" w14:textId="2D425480" w:rsidR="006B0981" w:rsidRPr="00606518" w:rsidRDefault="00CE3665"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 xml:space="preserve"> </w:t>
      </w:r>
      <w:r w:rsidR="006B0981" w:rsidRPr="00606518">
        <w:rPr>
          <w:rFonts w:cs="Arial"/>
          <w:bCs/>
          <w:szCs w:val="22"/>
          <w:lang w:val="lt-LT"/>
        </w:rPr>
        <w:t>MPLS maršrutizatoriui (žr.</w:t>
      </w:r>
      <w:r w:rsidR="00FB54EE" w:rsidRPr="00606518">
        <w:rPr>
          <w:rFonts w:cs="Arial"/>
          <w:bCs/>
          <w:szCs w:val="22"/>
          <w:lang w:val="lt-LT"/>
        </w:rPr>
        <w:t xml:space="preserve"> </w:t>
      </w:r>
      <w:sdt>
        <w:sdtPr>
          <w:rPr>
            <w:rFonts w:cs="Arial"/>
            <w:bCs/>
            <w:szCs w:val="22"/>
            <w:lang w:val="lt-LT"/>
          </w:rPr>
          <w:id w:val="-630095619"/>
          <w:citation/>
        </w:sdtPr>
        <w:sdtContent>
          <w:r w:rsidRPr="00606518">
            <w:rPr>
              <w:rFonts w:cs="Arial"/>
              <w:bCs/>
              <w:szCs w:val="22"/>
              <w:lang w:val="lt-LT"/>
            </w:rPr>
            <w:fldChar w:fldCharType="begin"/>
          </w:r>
          <w:r w:rsidR="002C5BFD" w:rsidRPr="00606518">
            <w:rPr>
              <w:rFonts w:cs="Arial"/>
              <w:bCs/>
              <w:szCs w:val="22"/>
              <w:lang w:val="lt-LT"/>
            </w:rPr>
            <w:instrText xml:space="preserve">CITATION Pri82 \l 1063 </w:instrText>
          </w:r>
          <w:r w:rsidRPr="00606518">
            <w:rPr>
              <w:rFonts w:cs="Arial"/>
              <w:bCs/>
              <w:szCs w:val="22"/>
              <w:lang w:val="lt-LT"/>
            </w:rPr>
            <w:fldChar w:fldCharType="separate"/>
          </w:r>
          <w:r w:rsidR="00606518" w:rsidRPr="00606518">
            <w:rPr>
              <w:rFonts w:cs="Arial"/>
              <w:bCs/>
              <w:noProof/>
              <w:szCs w:val="22"/>
              <w:lang w:val="lt-LT"/>
            </w:rPr>
            <w:t>(60)</w:t>
          </w:r>
          <w:r w:rsidRPr="00606518">
            <w:rPr>
              <w:rFonts w:cs="Arial"/>
              <w:bCs/>
              <w:szCs w:val="22"/>
              <w:lang w:val="lt-LT"/>
            </w:rPr>
            <w:fldChar w:fldCharType="end"/>
          </w:r>
        </w:sdtContent>
      </w:sdt>
      <w:r w:rsidR="006B0981" w:rsidRPr="00606518">
        <w:rPr>
          <w:rFonts w:cs="Arial"/>
          <w:bCs/>
          <w:szCs w:val="22"/>
          <w:lang w:val="lt-LT"/>
        </w:rPr>
        <w:t xml:space="preserve"> priedą);</w:t>
      </w:r>
    </w:p>
    <w:p w14:paraId="1F3BDDF4" w14:textId="37ED7618"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Pramoniniams duomenų tinklo komutatoriams (žr.</w:t>
      </w:r>
      <w:r w:rsidR="00FB54EE" w:rsidRPr="00606518">
        <w:rPr>
          <w:rFonts w:cs="Arial"/>
          <w:bCs/>
          <w:szCs w:val="22"/>
          <w:lang w:val="lt-LT"/>
        </w:rPr>
        <w:t xml:space="preserve"> </w:t>
      </w:r>
      <w:sdt>
        <w:sdtPr>
          <w:rPr>
            <w:rFonts w:cs="Arial"/>
            <w:bCs/>
            <w:szCs w:val="22"/>
            <w:lang w:val="lt-LT"/>
          </w:rPr>
          <w:id w:val="1785543166"/>
          <w:citation/>
        </w:sdtPr>
        <w:sdtContent>
          <w:r w:rsidR="006134F2" w:rsidRPr="00606518">
            <w:rPr>
              <w:rFonts w:cs="Arial"/>
              <w:bCs/>
              <w:szCs w:val="22"/>
              <w:lang w:val="lt-LT"/>
            </w:rPr>
            <w:fldChar w:fldCharType="begin"/>
          </w:r>
          <w:r w:rsidR="006134F2" w:rsidRPr="00606518">
            <w:rPr>
              <w:rFonts w:cs="Arial"/>
              <w:bCs/>
              <w:szCs w:val="22"/>
              <w:lang w:val="lt-LT"/>
            </w:rPr>
            <w:instrText xml:space="preserve"> CITATION Pra \l 1063 </w:instrText>
          </w:r>
          <w:r w:rsidR="006134F2" w:rsidRPr="00606518">
            <w:rPr>
              <w:rFonts w:cs="Arial"/>
              <w:bCs/>
              <w:szCs w:val="22"/>
              <w:lang w:val="lt-LT"/>
            </w:rPr>
            <w:fldChar w:fldCharType="separate"/>
          </w:r>
          <w:r w:rsidR="00606518" w:rsidRPr="00606518">
            <w:rPr>
              <w:rFonts w:cs="Arial"/>
              <w:bCs/>
              <w:noProof/>
              <w:szCs w:val="22"/>
              <w:lang w:val="lt-LT"/>
            </w:rPr>
            <w:t>(61)</w:t>
          </w:r>
          <w:r w:rsidR="006134F2" w:rsidRPr="00606518">
            <w:rPr>
              <w:rFonts w:cs="Arial"/>
              <w:bCs/>
              <w:szCs w:val="22"/>
              <w:lang w:val="lt-LT"/>
            </w:rPr>
            <w:fldChar w:fldCharType="end"/>
          </w:r>
        </w:sdtContent>
      </w:sdt>
      <w:r w:rsidR="006134F2" w:rsidRPr="00606518">
        <w:rPr>
          <w:rFonts w:cs="Arial"/>
          <w:bCs/>
          <w:szCs w:val="22"/>
          <w:lang w:val="lt-LT"/>
        </w:rPr>
        <w:t xml:space="preserve"> </w:t>
      </w:r>
      <w:r w:rsidRPr="00606518">
        <w:rPr>
          <w:rFonts w:cs="Arial"/>
          <w:bCs/>
          <w:szCs w:val="22"/>
          <w:lang w:val="lt-LT"/>
        </w:rPr>
        <w:t>priedą);</w:t>
      </w:r>
    </w:p>
    <w:p w14:paraId="56BEA82A" w14:textId="14594C00"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 xml:space="preserve">Ethernet terpės keitikliams (žr. </w:t>
      </w:r>
      <w:sdt>
        <w:sdtPr>
          <w:rPr>
            <w:rFonts w:cs="Arial"/>
            <w:bCs/>
            <w:szCs w:val="22"/>
            <w:lang w:val="lt-LT"/>
          </w:rPr>
          <w:id w:val="898406458"/>
          <w:citation/>
        </w:sdtPr>
        <w:sdtContent>
          <w:r w:rsidR="006134F2" w:rsidRPr="00606518">
            <w:rPr>
              <w:rFonts w:cs="Arial"/>
              <w:bCs/>
              <w:szCs w:val="22"/>
              <w:lang w:val="lt-LT"/>
            </w:rPr>
            <w:fldChar w:fldCharType="begin"/>
          </w:r>
          <w:r w:rsidR="002C5BFD" w:rsidRPr="00606518">
            <w:rPr>
              <w:rFonts w:cs="Arial"/>
              <w:bCs/>
              <w:szCs w:val="22"/>
              <w:lang w:val="lt-LT"/>
            </w:rPr>
            <w:instrText xml:space="preserve">CITATION Pri64 \l 1063 </w:instrText>
          </w:r>
          <w:r w:rsidR="006134F2" w:rsidRPr="00606518">
            <w:rPr>
              <w:rFonts w:cs="Arial"/>
              <w:bCs/>
              <w:szCs w:val="22"/>
              <w:lang w:val="lt-LT"/>
            </w:rPr>
            <w:fldChar w:fldCharType="separate"/>
          </w:r>
          <w:r w:rsidR="00606518" w:rsidRPr="00606518">
            <w:rPr>
              <w:rFonts w:cs="Arial"/>
              <w:bCs/>
              <w:noProof/>
              <w:szCs w:val="22"/>
              <w:lang w:val="lt-LT"/>
            </w:rPr>
            <w:t>(64)</w:t>
          </w:r>
          <w:r w:rsidR="006134F2" w:rsidRPr="00606518">
            <w:rPr>
              <w:rFonts w:cs="Arial"/>
              <w:bCs/>
              <w:szCs w:val="22"/>
              <w:lang w:val="lt-LT"/>
            </w:rPr>
            <w:fldChar w:fldCharType="end"/>
          </w:r>
        </w:sdtContent>
      </w:sdt>
      <w:r w:rsidRPr="00606518">
        <w:rPr>
          <w:rFonts w:cs="Arial"/>
          <w:bCs/>
          <w:szCs w:val="22"/>
          <w:lang w:val="lt-LT"/>
        </w:rPr>
        <w:t xml:space="preserve"> priedą);</w:t>
      </w:r>
    </w:p>
    <w:p w14:paraId="6B463AE2" w14:textId="7068605B"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 xml:space="preserve">Tipinė TP TDPT schema (žr. </w:t>
      </w:r>
      <w:sdt>
        <w:sdtPr>
          <w:rPr>
            <w:rFonts w:cs="Arial"/>
            <w:bCs/>
            <w:szCs w:val="22"/>
            <w:lang w:val="lt-LT"/>
          </w:rPr>
          <w:id w:val="-293602890"/>
          <w:citation/>
        </w:sdtPr>
        <w:sdtContent>
          <w:r w:rsidR="006134F2" w:rsidRPr="00606518">
            <w:rPr>
              <w:rFonts w:cs="Arial"/>
              <w:bCs/>
              <w:szCs w:val="22"/>
              <w:lang w:val="lt-LT"/>
            </w:rPr>
            <w:fldChar w:fldCharType="begin"/>
          </w:r>
          <w:r w:rsidR="006134F2" w:rsidRPr="00606518">
            <w:rPr>
              <w:rFonts w:cs="Arial"/>
              <w:bCs/>
              <w:szCs w:val="22"/>
              <w:lang w:val="lt-LT"/>
            </w:rPr>
            <w:instrText xml:space="preserve"> CITATION Tip \l 1063 </w:instrText>
          </w:r>
          <w:r w:rsidR="006134F2" w:rsidRPr="00606518">
            <w:rPr>
              <w:rFonts w:cs="Arial"/>
              <w:bCs/>
              <w:szCs w:val="22"/>
              <w:lang w:val="lt-LT"/>
            </w:rPr>
            <w:fldChar w:fldCharType="separate"/>
          </w:r>
          <w:r w:rsidR="00606518" w:rsidRPr="00606518">
            <w:rPr>
              <w:rFonts w:cs="Arial"/>
              <w:bCs/>
              <w:noProof/>
              <w:szCs w:val="22"/>
              <w:lang w:val="lt-LT"/>
            </w:rPr>
            <w:t>(63)</w:t>
          </w:r>
          <w:r w:rsidR="006134F2" w:rsidRPr="00606518">
            <w:rPr>
              <w:rFonts w:cs="Arial"/>
              <w:bCs/>
              <w:szCs w:val="22"/>
              <w:lang w:val="lt-LT"/>
            </w:rPr>
            <w:fldChar w:fldCharType="end"/>
          </w:r>
        </w:sdtContent>
      </w:sdt>
      <w:r w:rsidRPr="00606518">
        <w:rPr>
          <w:rFonts w:cs="Arial"/>
          <w:bCs/>
          <w:szCs w:val="22"/>
          <w:lang w:val="lt-LT"/>
        </w:rPr>
        <w:t xml:space="preserve"> priedą);</w:t>
      </w:r>
    </w:p>
    <w:p w14:paraId="004DD1F6" w14:textId="697E60E2" w:rsidR="006B0981" w:rsidRPr="00606518" w:rsidRDefault="006B0981" w:rsidP="00A54971">
      <w:pPr>
        <w:pStyle w:val="NoSpacing"/>
        <w:numPr>
          <w:ilvl w:val="3"/>
          <w:numId w:val="75"/>
        </w:numPr>
        <w:spacing w:line="276" w:lineRule="auto"/>
        <w:ind w:left="2835" w:hanging="1134"/>
        <w:jc w:val="both"/>
        <w:rPr>
          <w:rFonts w:cs="Arial"/>
          <w:bCs/>
          <w:szCs w:val="22"/>
          <w:lang w:val="lt-LT"/>
        </w:rPr>
      </w:pPr>
      <w:r w:rsidRPr="00606518">
        <w:rPr>
          <w:rFonts w:cs="Arial"/>
          <w:bCs/>
          <w:szCs w:val="22"/>
          <w:lang w:val="lt-LT"/>
        </w:rPr>
        <w:t xml:space="preserve">Įrenginių ryšio protokolų nustatymo lentelių ir įrenginių sąrašo pavyzdys (žr. </w:t>
      </w:r>
      <w:sdt>
        <w:sdtPr>
          <w:rPr>
            <w:rFonts w:cs="Arial"/>
            <w:bCs/>
            <w:szCs w:val="22"/>
            <w:lang w:val="lt-LT"/>
          </w:rPr>
          <w:id w:val="930857809"/>
          <w:citation/>
        </w:sdtPr>
        <w:sdtContent>
          <w:r w:rsidR="00296EF1" w:rsidRPr="00606518">
            <w:rPr>
              <w:rFonts w:cs="Arial"/>
              <w:bCs/>
              <w:szCs w:val="22"/>
              <w:lang w:val="lt-LT"/>
            </w:rPr>
            <w:fldChar w:fldCharType="begin"/>
          </w:r>
          <w:r w:rsidR="00296EF1" w:rsidRPr="00606518">
            <w:rPr>
              <w:rFonts w:cs="Arial"/>
              <w:bCs/>
              <w:szCs w:val="22"/>
              <w:lang w:val="lt-LT"/>
            </w:rPr>
            <w:instrText xml:space="preserve"> CITATION Tel4 \l 1063 </w:instrText>
          </w:r>
          <w:r w:rsidR="00296EF1" w:rsidRPr="00606518">
            <w:rPr>
              <w:rFonts w:cs="Arial"/>
              <w:bCs/>
              <w:szCs w:val="22"/>
              <w:lang w:val="lt-LT"/>
            </w:rPr>
            <w:fldChar w:fldCharType="separate"/>
          </w:r>
          <w:r w:rsidR="00606518" w:rsidRPr="00606518">
            <w:rPr>
              <w:rFonts w:cs="Arial"/>
              <w:bCs/>
              <w:noProof/>
              <w:szCs w:val="22"/>
              <w:lang w:val="lt-LT"/>
            </w:rPr>
            <w:t>(62)</w:t>
          </w:r>
          <w:r w:rsidR="00296EF1" w:rsidRPr="00606518">
            <w:rPr>
              <w:rFonts w:cs="Arial"/>
              <w:bCs/>
              <w:szCs w:val="22"/>
              <w:lang w:val="lt-LT"/>
            </w:rPr>
            <w:fldChar w:fldCharType="end"/>
          </w:r>
        </w:sdtContent>
      </w:sdt>
      <w:r w:rsidR="00296EF1" w:rsidRPr="00606518">
        <w:rPr>
          <w:rFonts w:cs="Arial"/>
          <w:bCs/>
          <w:szCs w:val="22"/>
          <w:lang w:val="lt-LT"/>
        </w:rPr>
        <w:t xml:space="preserve"> </w:t>
      </w:r>
      <w:r w:rsidRPr="00606518">
        <w:rPr>
          <w:rFonts w:cs="Arial"/>
          <w:bCs/>
          <w:szCs w:val="22"/>
          <w:lang w:val="lt-LT"/>
        </w:rPr>
        <w:t>priedą)</w:t>
      </w:r>
      <w:r w:rsidR="00EA57F5" w:rsidRPr="00606518">
        <w:rPr>
          <w:rFonts w:cs="Arial"/>
          <w:bCs/>
          <w:szCs w:val="22"/>
          <w:lang w:val="lt-LT"/>
        </w:rPr>
        <w:t>.</w:t>
      </w:r>
    </w:p>
    <w:p w14:paraId="460DFF8B" w14:textId="77777777" w:rsidR="000262E9" w:rsidRPr="00606518" w:rsidRDefault="000262E9" w:rsidP="00956728">
      <w:pPr>
        <w:spacing w:line="276" w:lineRule="auto"/>
        <w:rPr>
          <w:rFonts w:ascii="Trebuchet MS" w:hAnsi="Trebuchet MS" w:cs="Arial"/>
          <w:bCs/>
          <w:sz w:val="22"/>
          <w:szCs w:val="22"/>
          <w:lang w:val="lt-LT"/>
        </w:rPr>
      </w:pPr>
      <w:r w:rsidRPr="00606518">
        <w:rPr>
          <w:rFonts w:ascii="Trebuchet MS" w:hAnsi="Trebuchet MS"/>
          <w:bCs/>
          <w:sz w:val="22"/>
          <w:szCs w:val="22"/>
          <w:lang w:val="lt-LT"/>
        </w:rPr>
        <w:br w:type="page"/>
      </w:r>
    </w:p>
    <w:p w14:paraId="63975C96" w14:textId="10FEA80A" w:rsidR="00AD2F9D" w:rsidRPr="00606518" w:rsidRDefault="00AD2F9D" w:rsidP="00B93105">
      <w:pPr>
        <w:pStyle w:val="Heading1"/>
        <w:numPr>
          <w:ilvl w:val="0"/>
          <w:numId w:val="4"/>
        </w:numPr>
        <w:spacing w:line="276" w:lineRule="auto"/>
        <w:rPr>
          <w:b w:val="0"/>
          <w:bCs/>
          <w:szCs w:val="22"/>
          <w:lang w:val="lt-LT"/>
        </w:rPr>
      </w:pPr>
      <w:bookmarkStart w:id="31" w:name="_Toc176961803"/>
      <w:bookmarkStart w:id="32" w:name="_Hlk166228923"/>
      <w:r w:rsidRPr="00606518">
        <w:rPr>
          <w:b w:val="0"/>
          <w:bCs/>
          <w:szCs w:val="22"/>
          <w:lang w:val="lt-LT"/>
        </w:rPr>
        <w:lastRenderedPageBreak/>
        <w:t>ELEKTROS ENERGIJOS APSKAITOS IR MATAVIMŲ DALIS</w:t>
      </w:r>
      <w:bookmarkEnd w:id="31"/>
    </w:p>
    <w:bookmarkEnd w:id="32"/>
    <w:p w14:paraId="3E259D9B" w14:textId="157C6465" w:rsidR="00124371" w:rsidRPr="00606518" w:rsidRDefault="00B37B85"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Projektuotojas turi atlikti visus reikalingus darbus, susijusius su projektinių pasiūlymų parengimu, turi suprojektuoti elektros energijos apskaitas:</w:t>
      </w:r>
    </w:p>
    <w:p w14:paraId="556B49E6"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40A71904"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3552BB51"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1DABD62C"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2581539F"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4038892C"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35B600E0"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67ABBACF"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71BDD89D"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7DAD09CA"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084FDD0A" w14:textId="77777777" w:rsidR="0027005A" w:rsidRPr="00606518" w:rsidRDefault="0027005A" w:rsidP="00B93105">
      <w:pPr>
        <w:pStyle w:val="ListParagraph"/>
        <w:numPr>
          <w:ilvl w:val="0"/>
          <w:numId w:val="53"/>
        </w:numPr>
        <w:spacing w:line="276" w:lineRule="auto"/>
        <w:jc w:val="both"/>
        <w:rPr>
          <w:rFonts w:ascii="Trebuchet MS" w:hAnsi="Trebuchet MS" w:cs="Arial"/>
          <w:bCs/>
          <w:vanish/>
          <w:sz w:val="22"/>
          <w:szCs w:val="22"/>
          <w:lang w:val="lt-LT"/>
        </w:rPr>
      </w:pPr>
    </w:p>
    <w:p w14:paraId="6CA2F914" w14:textId="77777777" w:rsidR="0027005A" w:rsidRPr="00606518" w:rsidRDefault="0027005A" w:rsidP="00B93105">
      <w:pPr>
        <w:pStyle w:val="ListParagraph"/>
        <w:numPr>
          <w:ilvl w:val="1"/>
          <w:numId w:val="53"/>
        </w:numPr>
        <w:spacing w:line="276" w:lineRule="auto"/>
        <w:jc w:val="both"/>
        <w:rPr>
          <w:rFonts w:ascii="Trebuchet MS" w:hAnsi="Trebuchet MS" w:cs="Arial"/>
          <w:bCs/>
          <w:vanish/>
          <w:sz w:val="22"/>
          <w:szCs w:val="22"/>
          <w:lang w:val="lt-LT"/>
        </w:rPr>
      </w:pPr>
    </w:p>
    <w:p w14:paraId="441C12CF" w14:textId="68C58A85" w:rsidR="00124371" w:rsidRPr="00606518" w:rsidRDefault="00B37B85" w:rsidP="00B93105">
      <w:pPr>
        <w:pStyle w:val="NoSpacing"/>
        <w:numPr>
          <w:ilvl w:val="2"/>
          <w:numId w:val="53"/>
        </w:numPr>
        <w:spacing w:line="276" w:lineRule="auto"/>
        <w:ind w:left="1701" w:hanging="992"/>
        <w:jc w:val="both"/>
        <w:rPr>
          <w:rFonts w:cs="Arial"/>
          <w:bCs/>
          <w:szCs w:val="22"/>
          <w:lang w:val="lt-LT"/>
        </w:rPr>
      </w:pPr>
      <w:r w:rsidRPr="00606518">
        <w:rPr>
          <w:rFonts w:cs="Arial"/>
          <w:bCs/>
          <w:szCs w:val="22"/>
          <w:lang w:val="lt-LT"/>
        </w:rPr>
        <w:t xml:space="preserve">komercines </w:t>
      </w:r>
      <w:r w:rsidR="00124371" w:rsidRPr="00606518">
        <w:rPr>
          <w:rFonts w:cs="Arial"/>
          <w:bCs/>
          <w:szCs w:val="22"/>
          <w:lang w:val="lt-LT"/>
        </w:rPr>
        <w:t>pagrindinę ir dubliuojančią elektros apskaitas – galios transformatoriaus T-1 110 kV prijunginyje;</w:t>
      </w:r>
    </w:p>
    <w:p w14:paraId="040A5E54" w14:textId="67F98069" w:rsidR="00124371" w:rsidRPr="00606518" w:rsidRDefault="00B37B85" w:rsidP="00B93105">
      <w:pPr>
        <w:pStyle w:val="NoSpacing"/>
        <w:numPr>
          <w:ilvl w:val="2"/>
          <w:numId w:val="53"/>
        </w:numPr>
        <w:spacing w:line="276" w:lineRule="auto"/>
        <w:ind w:left="1701" w:hanging="992"/>
        <w:jc w:val="both"/>
        <w:rPr>
          <w:rFonts w:cs="Arial"/>
          <w:bCs/>
          <w:szCs w:val="22"/>
          <w:lang w:val="lt-LT"/>
        </w:rPr>
      </w:pPr>
      <w:r w:rsidRPr="00606518">
        <w:rPr>
          <w:rFonts w:cs="Arial"/>
          <w:bCs/>
          <w:szCs w:val="22"/>
          <w:lang w:val="lt-LT"/>
        </w:rPr>
        <w:t xml:space="preserve">kontrolines </w:t>
      </w:r>
      <w:r w:rsidR="00124371" w:rsidRPr="00606518">
        <w:rPr>
          <w:rFonts w:cs="Arial"/>
          <w:bCs/>
          <w:szCs w:val="22"/>
          <w:lang w:val="lt-LT"/>
        </w:rPr>
        <w:t xml:space="preserve">(technines) elektros apskaitas saulės elektrinės (įrengtos ant 110 kV valdymo pulto (toliau - VP) stogo) 0,4 kV į PSO KSSRS (NSSRS) </w:t>
      </w:r>
      <w:r w:rsidRPr="00606518">
        <w:rPr>
          <w:rFonts w:cs="Arial"/>
          <w:bCs/>
          <w:szCs w:val="22"/>
          <w:lang w:val="lt-LT"/>
        </w:rPr>
        <w:t xml:space="preserve">bei 0,4 kV elektromobilių pakrovimui skirto kištukinio lizdo KSSRS </w:t>
      </w:r>
      <w:r w:rsidR="00124371" w:rsidRPr="00606518">
        <w:rPr>
          <w:rFonts w:cs="Arial"/>
          <w:bCs/>
          <w:szCs w:val="22"/>
          <w:lang w:val="lt-LT"/>
        </w:rPr>
        <w:t>prijunginiuose.</w:t>
      </w:r>
    </w:p>
    <w:p w14:paraId="1CD168CD" w14:textId="66CD4A9C"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Perdavimo tinklo kintamosios srovės skirstomojo skydo prijungimas prie pastotės savųjų reikmių skydo ir perdavimo tinklo savųjų reikmių suvartotos elektros energijos komercinė apskaita turi būti suprojektuota pagal AB ESO prijungimo/technines sąlygas LITGRID AB 110 kV skirstyklos rekonstravimui, pateiktas </w:t>
      </w:r>
      <w:r w:rsidR="004171E3" w:rsidRPr="00606518">
        <w:rPr>
          <w:bCs/>
          <w:szCs w:val="22"/>
          <w:lang w:val="lt-LT"/>
        </w:rPr>
        <w:t>(žr.</w:t>
      </w:r>
      <w:sdt>
        <w:sdtPr>
          <w:rPr>
            <w:bCs/>
            <w:szCs w:val="22"/>
          </w:rPr>
          <w:id w:val="-454018433"/>
          <w:citation/>
        </w:sdtPr>
        <w:sdtContent>
          <w:r w:rsidR="004171E3" w:rsidRPr="00606518">
            <w:rPr>
              <w:bCs/>
              <w:szCs w:val="22"/>
            </w:rPr>
            <w:fldChar w:fldCharType="begin"/>
          </w:r>
          <w:r w:rsidR="002C5BFD" w:rsidRPr="00606518">
            <w:rPr>
              <w:bCs/>
              <w:szCs w:val="22"/>
              <w:lang w:val="lt-LT"/>
            </w:rPr>
            <w:instrText xml:space="preserve">CITATION Pri \l 1063 </w:instrText>
          </w:r>
          <w:r w:rsidR="004171E3" w:rsidRPr="00606518">
            <w:rPr>
              <w:bCs/>
              <w:szCs w:val="22"/>
            </w:rPr>
            <w:fldChar w:fldCharType="separate"/>
          </w:r>
          <w:r w:rsidR="00606518" w:rsidRPr="00606518">
            <w:rPr>
              <w:bCs/>
              <w:noProof/>
              <w:szCs w:val="22"/>
              <w:lang w:val="lt-LT"/>
            </w:rPr>
            <w:t xml:space="preserve"> (2)</w:t>
          </w:r>
          <w:r w:rsidR="004171E3" w:rsidRPr="00606518">
            <w:rPr>
              <w:bCs/>
              <w:szCs w:val="22"/>
            </w:rPr>
            <w:fldChar w:fldCharType="end"/>
          </w:r>
        </w:sdtContent>
      </w:sdt>
      <w:r w:rsidR="004171E3" w:rsidRPr="00606518">
        <w:rPr>
          <w:bCs/>
          <w:szCs w:val="22"/>
        </w:rPr>
        <w:t xml:space="preserve"> priedą).</w:t>
      </w:r>
    </w:p>
    <w:p w14:paraId="28AE415D" w14:textId="68EDBB0A"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Galios transformatoriaus 110 kV prijunginyje įrengiamiems elektros skaitikliams perdavimo tinklui priklausančioje teritorijoje prie kabelinio kanalo turi būti suprojektuota metalinė komercinės elektros apskaitos spinta (toliau - KAS). </w:t>
      </w:r>
      <w:bookmarkStart w:id="33" w:name="_Hlk96328762"/>
      <w:r w:rsidRPr="00606518">
        <w:rPr>
          <w:rFonts w:cs="Arial"/>
          <w:bCs/>
          <w:szCs w:val="22"/>
          <w:lang w:val="lt-LT"/>
        </w:rPr>
        <w:t xml:space="preserve">KAS techniniai reikalavimai ir komplektacija turi atitikti standartinius techninius reikalavimus lauko komercinės apskaitos spintoms, pateiktus </w:t>
      </w:r>
      <w:sdt>
        <w:sdtPr>
          <w:rPr>
            <w:rFonts w:cs="Arial"/>
            <w:bCs/>
            <w:szCs w:val="22"/>
            <w:lang w:val="lt-LT"/>
          </w:rPr>
          <w:id w:val="1861849334"/>
          <w:citation/>
        </w:sdtPr>
        <w:sdtContent>
          <w:r w:rsidR="00AB1739" w:rsidRPr="00606518">
            <w:rPr>
              <w:rFonts w:cs="Arial"/>
              <w:bCs/>
              <w:szCs w:val="22"/>
              <w:lang w:val="lt-LT"/>
            </w:rPr>
            <w:fldChar w:fldCharType="begin"/>
          </w:r>
          <w:r w:rsidR="002C5BFD" w:rsidRPr="00606518">
            <w:rPr>
              <w:rFonts w:cs="Arial"/>
              <w:bCs/>
              <w:noProof/>
              <w:szCs w:val="22"/>
              <w:lang w:val="lt-LT"/>
            </w:rPr>
            <w:instrText xml:space="preserve">CITATION Pri61 \l 1063 </w:instrText>
          </w:r>
          <w:r w:rsidR="00AB1739" w:rsidRPr="00606518">
            <w:rPr>
              <w:rFonts w:cs="Arial"/>
              <w:bCs/>
              <w:szCs w:val="22"/>
              <w:lang w:val="lt-LT"/>
            </w:rPr>
            <w:fldChar w:fldCharType="separate"/>
          </w:r>
          <w:r w:rsidR="00606518" w:rsidRPr="00606518">
            <w:rPr>
              <w:rFonts w:cs="Arial"/>
              <w:bCs/>
              <w:noProof/>
              <w:szCs w:val="22"/>
              <w:lang w:val="lt-LT"/>
            </w:rPr>
            <w:t>(74)</w:t>
          </w:r>
          <w:r w:rsidR="00AB1739" w:rsidRPr="00606518">
            <w:rPr>
              <w:rFonts w:cs="Arial"/>
              <w:bCs/>
              <w:szCs w:val="22"/>
              <w:lang w:val="lt-LT"/>
            </w:rPr>
            <w:fldChar w:fldCharType="end"/>
          </w:r>
        </w:sdtContent>
      </w:sdt>
      <w:r w:rsidR="001738BE" w:rsidRPr="00606518">
        <w:rPr>
          <w:rFonts w:cs="Arial"/>
          <w:bCs/>
          <w:szCs w:val="22"/>
          <w:lang w:val="lt-LT"/>
        </w:rPr>
        <w:t xml:space="preserve"> </w:t>
      </w:r>
      <w:r w:rsidRPr="00606518">
        <w:rPr>
          <w:rFonts w:cs="Arial"/>
          <w:bCs/>
          <w:szCs w:val="22"/>
          <w:lang w:val="lt-LT"/>
        </w:rPr>
        <w:t>priede. KAS komplektaciją patikslinantys reikalavimai plačiau aprašomi tolimesniuose punktuose.</w:t>
      </w:r>
      <w:bookmarkEnd w:id="33"/>
    </w:p>
    <w:p w14:paraId="400E4BCD" w14:textId="13A11FE7"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 KAS turi būti suprojektuota </w:t>
      </w:r>
      <w:r w:rsidR="00B37B85" w:rsidRPr="00606518">
        <w:rPr>
          <w:rFonts w:cs="Arial"/>
          <w:bCs/>
          <w:szCs w:val="22"/>
          <w:lang w:val="lt-LT"/>
        </w:rPr>
        <w:t>įrengti</w:t>
      </w:r>
      <w:r w:rsidRPr="00606518">
        <w:rPr>
          <w:rFonts w:cs="Arial"/>
          <w:bCs/>
          <w:szCs w:val="22"/>
          <w:lang w:val="lt-LT"/>
        </w:rPr>
        <w:t>:</w:t>
      </w:r>
    </w:p>
    <w:p w14:paraId="3D8A5275"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143EAFE1"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1D078C9A"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1AA118DF"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13B8FD60"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4EB24989"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4AFB06CF"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2BAEF283"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46B9F21B"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4E74760C"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3B909F14" w14:textId="77777777" w:rsidR="0027005A" w:rsidRPr="00606518" w:rsidRDefault="0027005A" w:rsidP="00B93105">
      <w:pPr>
        <w:pStyle w:val="ListParagraph"/>
        <w:numPr>
          <w:ilvl w:val="0"/>
          <w:numId w:val="54"/>
        </w:numPr>
        <w:spacing w:line="276" w:lineRule="auto"/>
        <w:jc w:val="both"/>
        <w:rPr>
          <w:rFonts w:ascii="Trebuchet MS" w:hAnsi="Trebuchet MS" w:cs="Arial"/>
          <w:bCs/>
          <w:vanish/>
          <w:sz w:val="22"/>
          <w:szCs w:val="22"/>
          <w:lang w:val="lt-LT"/>
        </w:rPr>
      </w:pPr>
    </w:p>
    <w:p w14:paraId="73889A08" w14:textId="77777777" w:rsidR="0027005A" w:rsidRPr="00606518" w:rsidRDefault="0027005A" w:rsidP="00B93105">
      <w:pPr>
        <w:pStyle w:val="ListParagraph"/>
        <w:numPr>
          <w:ilvl w:val="1"/>
          <w:numId w:val="54"/>
        </w:numPr>
        <w:spacing w:line="276" w:lineRule="auto"/>
        <w:jc w:val="both"/>
        <w:rPr>
          <w:rFonts w:ascii="Trebuchet MS" w:hAnsi="Trebuchet MS" w:cs="Arial"/>
          <w:bCs/>
          <w:vanish/>
          <w:sz w:val="22"/>
          <w:szCs w:val="22"/>
          <w:lang w:val="lt-LT"/>
        </w:rPr>
      </w:pPr>
    </w:p>
    <w:p w14:paraId="7F3D463F" w14:textId="77777777" w:rsidR="0027005A" w:rsidRPr="00606518" w:rsidRDefault="0027005A" w:rsidP="00B93105">
      <w:pPr>
        <w:pStyle w:val="ListParagraph"/>
        <w:numPr>
          <w:ilvl w:val="1"/>
          <w:numId w:val="54"/>
        </w:numPr>
        <w:spacing w:line="276" w:lineRule="auto"/>
        <w:jc w:val="both"/>
        <w:rPr>
          <w:rFonts w:ascii="Trebuchet MS" w:hAnsi="Trebuchet MS" w:cs="Arial"/>
          <w:bCs/>
          <w:vanish/>
          <w:sz w:val="22"/>
          <w:szCs w:val="22"/>
          <w:lang w:val="lt-LT"/>
        </w:rPr>
      </w:pPr>
    </w:p>
    <w:p w14:paraId="224643DE" w14:textId="77777777" w:rsidR="0027005A" w:rsidRPr="00606518" w:rsidRDefault="0027005A" w:rsidP="00B93105">
      <w:pPr>
        <w:pStyle w:val="ListParagraph"/>
        <w:numPr>
          <w:ilvl w:val="1"/>
          <w:numId w:val="54"/>
        </w:numPr>
        <w:spacing w:line="276" w:lineRule="auto"/>
        <w:jc w:val="both"/>
        <w:rPr>
          <w:rFonts w:ascii="Trebuchet MS" w:hAnsi="Trebuchet MS" w:cs="Arial"/>
          <w:bCs/>
          <w:vanish/>
          <w:sz w:val="22"/>
          <w:szCs w:val="22"/>
          <w:lang w:val="lt-LT"/>
        </w:rPr>
      </w:pPr>
    </w:p>
    <w:p w14:paraId="18A591B5" w14:textId="77777777" w:rsidR="0027005A" w:rsidRPr="00606518" w:rsidRDefault="0027005A" w:rsidP="00B93105">
      <w:pPr>
        <w:pStyle w:val="ListParagraph"/>
        <w:numPr>
          <w:ilvl w:val="1"/>
          <w:numId w:val="54"/>
        </w:numPr>
        <w:spacing w:line="276" w:lineRule="auto"/>
        <w:jc w:val="both"/>
        <w:rPr>
          <w:rFonts w:ascii="Trebuchet MS" w:hAnsi="Trebuchet MS" w:cs="Arial"/>
          <w:bCs/>
          <w:vanish/>
          <w:sz w:val="22"/>
          <w:szCs w:val="22"/>
          <w:lang w:val="lt-LT"/>
        </w:rPr>
      </w:pPr>
    </w:p>
    <w:p w14:paraId="7F7EC818" w14:textId="3108C2DC" w:rsidR="00124371" w:rsidRPr="00606518" w:rsidRDefault="00B37B85" w:rsidP="00B93105">
      <w:pPr>
        <w:pStyle w:val="NoSpacing"/>
        <w:numPr>
          <w:ilvl w:val="2"/>
          <w:numId w:val="54"/>
        </w:numPr>
        <w:spacing w:line="276" w:lineRule="auto"/>
        <w:ind w:left="1701" w:hanging="992"/>
        <w:jc w:val="both"/>
        <w:rPr>
          <w:rFonts w:cs="Arial"/>
          <w:bCs/>
          <w:szCs w:val="22"/>
          <w:lang w:val="lt-LT"/>
        </w:rPr>
      </w:pPr>
      <w:r w:rsidRPr="00606518">
        <w:rPr>
          <w:rFonts w:cs="Arial"/>
          <w:bCs/>
          <w:szCs w:val="22"/>
          <w:lang w:val="lt-LT"/>
        </w:rPr>
        <w:t xml:space="preserve">du </w:t>
      </w:r>
      <w:r w:rsidR="00124371" w:rsidRPr="00606518">
        <w:rPr>
          <w:rFonts w:cs="Arial"/>
          <w:bCs/>
          <w:szCs w:val="22"/>
          <w:lang w:val="lt-LT"/>
        </w:rPr>
        <w:t>komerciniai (</w:t>
      </w:r>
      <w:r w:rsidR="009D52F8" w:rsidRPr="00606518">
        <w:rPr>
          <w:rFonts w:cs="Arial"/>
          <w:bCs/>
          <w:szCs w:val="22"/>
          <w:lang w:val="lt-LT"/>
        </w:rPr>
        <w:t xml:space="preserve">T-1 </w:t>
      </w:r>
      <w:r w:rsidR="00124371" w:rsidRPr="00606518">
        <w:rPr>
          <w:rFonts w:cs="Arial"/>
          <w:bCs/>
          <w:szCs w:val="22"/>
          <w:lang w:val="lt-LT"/>
        </w:rPr>
        <w:t xml:space="preserve">galios transformatoriaus </w:t>
      </w:r>
      <w:r w:rsidR="009D52F8" w:rsidRPr="00606518">
        <w:rPr>
          <w:rFonts w:cs="Arial"/>
          <w:bCs/>
          <w:szCs w:val="22"/>
          <w:lang w:val="lt-LT"/>
        </w:rPr>
        <w:t xml:space="preserve">110 kV </w:t>
      </w:r>
      <w:r w:rsidR="00124371" w:rsidRPr="00606518">
        <w:rPr>
          <w:rFonts w:cs="Arial"/>
          <w:bCs/>
          <w:szCs w:val="22"/>
          <w:lang w:val="lt-LT"/>
        </w:rPr>
        <w:t xml:space="preserve">prijunginyje) - vienas komercinis pagrindinis ir vienas komercinis dubliuojantysis elektros skaitikliai. Elektros skaitikliai elektroniniai, turintys po dvi nepriklausomas srovės kilpas (CL1 ir CL2), išoriniai matmenys </w:t>
      </w:r>
      <w:r w:rsidRPr="00606518">
        <w:rPr>
          <w:rFonts w:cs="Arial"/>
          <w:bCs/>
          <w:szCs w:val="22"/>
          <w:lang w:val="lt-LT"/>
        </w:rPr>
        <w:t>325x190x80mm</w:t>
      </w:r>
      <w:r w:rsidR="00124371" w:rsidRPr="00606518">
        <w:rPr>
          <w:rFonts w:cs="Arial"/>
          <w:bCs/>
          <w:szCs w:val="22"/>
          <w:lang w:val="lt-LT"/>
        </w:rPr>
        <w:t xml:space="preserve">. KAS spintoje turi būti numatytos vietos įrengti dar du analogiškus elektros skaitiklius; </w:t>
      </w:r>
    </w:p>
    <w:p w14:paraId="3DCF2BA4" w14:textId="38282E18" w:rsidR="00124371" w:rsidRPr="00606518" w:rsidRDefault="00B37B85" w:rsidP="00B93105">
      <w:pPr>
        <w:pStyle w:val="NoSpacing"/>
        <w:numPr>
          <w:ilvl w:val="2"/>
          <w:numId w:val="54"/>
        </w:numPr>
        <w:spacing w:line="276" w:lineRule="auto"/>
        <w:ind w:left="1701" w:hanging="992"/>
        <w:jc w:val="both"/>
        <w:rPr>
          <w:rFonts w:cs="Arial"/>
          <w:bCs/>
          <w:szCs w:val="22"/>
          <w:lang w:val="lt-LT"/>
        </w:rPr>
      </w:pPr>
      <w:r w:rsidRPr="00606518">
        <w:rPr>
          <w:rFonts w:cs="Arial"/>
          <w:bCs/>
          <w:szCs w:val="22"/>
          <w:lang w:val="lt-LT"/>
        </w:rPr>
        <w:t xml:space="preserve">elektros </w:t>
      </w:r>
      <w:r w:rsidR="00124371" w:rsidRPr="00606518">
        <w:rPr>
          <w:rFonts w:cs="Arial"/>
          <w:bCs/>
          <w:szCs w:val="22"/>
          <w:lang w:val="lt-LT"/>
        </w:rPr>
        <w:t xml:space="preserve">skaitiklių prijungimui du bandymo gnybtynai (išoriniai matmenys 230x140x50 mm). KAS spintoje turi būti numatytos rezervinės vietos įrengti dar du analogiškus bandymo gnybtynus; </w:t>
      </w:r>
    </w:p>
    <w:p w14:paraId="4FCA1436" w14:textId="787D13B9" w:rsidR="00124371" w:rsidRPr="00606518" w:rsidRDefault="00B37B85" w:rsidP="00B93105">
      <w:pPr>
        <w:pStyle w:val="NoSpacing"/>
        <w:numPr>
          <w:ilvl w:val="2"/>
          <w:numId w:val="54"/>
        </w:numPr>
        <w:spacing w:line="276" w:lineRule="auto"/>
        <w:ind w:left="1701" w:hanging="992"/>
        <w:jc w:val="both"/>
        <w:rPr>
          <w:rFonts w:cs="Arial"/>
          <w:bCs/>
          <w:szCs w:val="22"/>
          <w:lang w:val="lt-LT"/>
        </w:rPr>
      </w:pPr>
      <w:r w:rsidRPr="00606518">
        <w:rPr>
          <w:rFonts w:cs="Arial"/>
          <w:bCs/>
          <w:szCs w:val="22"/>
          <w:lang w:val="lt-LT"/>
        </w:rPr>
        <w:t xml:space="preserve">elektros </w:t>
      </w:r>
      <w:r w:rsidR="00124371" w:rsidRPr="00606518">
        <w:rPr>
          <w:rFonts w:cs="Arial"/>
          <w:bCs/>
          <w:szCs w:val="22"/>
          <w:lang w:val="lt-LT"/>
        </w:rPr>
        <w:t>skaitikliai ir bandymo gnybtynai turi būti montuojami ant montažinės plokštės, kuri elektros apskaitos spintos viduje tvirtinama ant vyrių ir paruošta plombavimui uždarytoje padėtyje;</w:t>
      </w:r>
    </w:p>
    <w:p w14:paraId="16762919" w14:textId="716AAB92" w:rsidR="00124371" w:rsidRPr="00606518" w:rsidRDefault="00B37B85" w:rsidP="00B93105">
      <w:pPr>
        <w:pStyle w:val="NoSpacing"/>
        <w:numPr>
          <w:ilvl w:val="2"/>
          <w:numId w:val="54"/>
        </w:numPr>
        <w:spacing w:line="276" w:lineRule="auto"/>
        <w:ind w:left="1701" w:hanging="992"/>
        <w:jc w:val="both"/>
        <w:rPr>
          <w:rFonts w:cs="Arial"/>
          <w:bCs/>
          <w:szCs w:val="22"/>
          <w:lang w:val="lt-LT"/>
        </w:rPr>
      </w:pPr>
      <w:r w:rsidRPr="00606518">
        <w:rPr>
          <w:rFonts w:cs="Arial"/>
          <w:bCs/>
          <w:szCs w:val="22"/>
          <w:lang w:val="lt-LT"/>
        </w:rPr>
        <w:t xml:space="preserve">komercinių </w:t>
      </w:r>
      <w:r w:rsidR="00124371" w:rsidRPr="00606518">
        <w:rPr>
          <w:rFonts w:cs="Arial"/>
          <w:bCs/>
          <w:szCs w:val="22"/>
          <w:lang w:val="lt-LT"/>
        </w:rPr>
        <w:t>pagrindinių ir dubliuojančių elektros skaitiklių įtampos grandinių rezervavimui 230VAC/12VDC rezervinio maitinimo blokas (-ai);</w:t>
      </w:r>
    </w:p>
    <w:p w14:paraId="4E135084" w14:textId="5794B3A3" w:rsidR="00124371" w:rsidRPr="00606518" w:rsidRDefault="00B37B85" w:rsidP="00B93105">
      <w:pPr>
        <w:pStyle w:val="NoSpacing"/>
        <w:numPr>
          <w:ilvl w:val="2"/>
          <w:numId w:val="54"/>
        </w:numPr>
        <w:spacing w:line="276" w:lineRule="auto"/>
        <w:ind w:left="1701" w:hanging="992"/>
        <w:jc w:val="both"/>
        <w:rPr>
          <w:rFonts w:cs="Arial"/>
          <w:bCs/>
          <w:szCs w:val="22"/>
          <w:lang w:val="lt-LT"/>
        </w:rPr>
      </w:pPr>
      <w:r w:rsidRPr="00606518">
        <w:rPr>
          <w:rFonts w:cs="Arial"/>
          <w:bCs/>
          <w:szCs w:val="22"/>
          <w:lang w:val="lt-LT"/>
        </w:rPr>
        <w:t xml:space="preserve">du </w:t>
      </w:r>
      <w:r w:rsidR="00124371" w:rsidRPr="00606518">
        <w:rPr>
          <w:rFonts w:cs="Arial"/>
          <w:bCs/>
          <w:szCs w:val="22"/>
          <w:lang w:val="lt-LT"/>
        </w:rPr>
        <w:t>230VAC kištukinai lizdai ir vietinis LED apšvietimas;</w:t>
      </w:r>
    </w:p>
    <w:p w14:paraId="5604A6C7" w14:textId="2444FA8D" w:rsidR="00124371" w:rsidRPr="00606518" w:rsidRDefault="00B37B85" w:rsidP="00B93105">
      <w:pPr>
        <w:pStyle w:val="NoSpacing"/>
        <w:numPr>
          <w:ilvl w:val="2"/>
          <w:numId w:val="54"/>
        </w:numPr>
        <w:spacing w:line="276" w:lineRule="auto"/>
        <w:ind w:left="1701" w:hanging="992"/>
        <w:jc w:val="both"/>
        <w:rPr>
          <w:rFonts w:cs="Arial"/>
          <w:bCs/>
          <w:szCs w:val="22"/>
          <w:lang w:val="lt-LT"/>
        </w:rPr>
      </w:pPr>
      <w:r w:rsidRPr="00606518">
        <w:rPr>
          <w:rFonts w:cs="Arial"/>
          <w:bCs/>
          <w:szCs w:val="22"/>
          <w:lang w:val="lt-LT"/>
        </w:rPr>
        <w:t xml:space="preserve">antikondensacinis </w:t>
      </w:r>
      <w:r w:rsidR="00124371" w:rsidRPr="00606518">
        <w:rPr>
          <w:rFonts w:cs="Arial"/>
          <w:bCs/>
          <w:szCs w:val="22"/>
          <w:lang w:val="lt-LT"/>
        </w:rPr>
        <w:t>šildymas;</w:t>
      </w:r>
    </w:p>
    <w:p w14:paraId="0B7EFD6F" w14:textId="688CF3BB" w:rsidR="00124371" w:rsidRPr="00606518" w:rsidRDefault="00B37B85" w:rsidP="00B93105">
      <w:pPr>
        <w:pStyle w:val="NoSpacing"/>
        <w:numPr>
          <w:ilvl w:val="2"/>
          <w:numId w:val="54"/>
        </w:numPr>
        <w:spacing w:line="276" w:lineRule="auto"/>
        <w:ind w:left="1701" w:hanging="992"/>
        <w:jc w:val="both"/>
        <w:rPr>
          <w:rFonts w:cs="Arial"/>
          <w:bCs/>
          <w:szCs w:val="22"/>
          <w:lang w:val="lt-LT"/>
        </w:rPr>
      </w:pPr>
      <w:r w:rsidRPr="00606518">
        <w:rPr>
          <w:rFonts w:cs="Arial"/>
          <w:bCs/>
          <w:szCs w:val="22"/>
          <w:lang w:val="lt-LT"/>
        </w:rPr>
        <w:t xml:space="preserve">kita </w:t>
      </w:r>
      <w:r w:rsidR="00124371" w:rsidRPr="00606518">
        <w:rPr>
          <w:rFonts w:cs="Arial"/>
          <w:bCs/>
          <w:szCs w:val="22"/>
          <w:lang w:val="lt-LT"/>
        </w:rPr>
        <w:t xml:space="preserve">šiame </w:t>
      </w:r>
      <w:r w:rsidRPr="00606518">
        <w:rPr>
          <w:rFonts w:cs="Arial"/>
          <w:bCs/>
          <w:szCs w:val="22"/>
          <w:lang w:val="lt-LT"/>
        </w:rPr>
        <w:t xml:space="preserve">TU </w:t>
      </w:r>
      <w:r w:rsidR="00124371" w:rsidRPr="00606518">
        <w:rPr>
          <w:rFonts w:cs="Arial"/>
          <w:bCs/>
          <w:szCs w:val="22"/>
          <w:lang w:val="lt-LT"/>
        </w:rPr>
        <w:t xml:space="preserve">skyriuje bei standartiniuose techniniuose reikalavimuose nenurodyta pilnai KAS komplektacijai reikalinga įranga </w:t>
      </w:r>
      <w:r w:rsidRPr="00606518">
        <w:rPr>
          <w:rFonts w:cs="Arial"/>
          <w:bCs/>
          <w:szCs w:val="22"/>
          <w:lang w:val="lt-LT"/>
        </w:rPr>
        <w:t xml:space="preserve">turės būti </w:t>
      </w:r>
      <w:r w:rsidR="00124371" w:rsidRPr="00606518">
        <w:rPr>
          <w:rFonts w:cs="Arial"/>
          <w:bCs/>
          <w:szCs w:val="22"/>
          <w:lang w:val="lt-LT"/>
        </w:rPr>
        <w:t xml:space="preserve">parenkama </w:t>
      </w:r>
      <w:r w:rsidRPr="00606518">
        <w:rPr>
          <w:rFonts w:cs="Arial"/>
          <w:bCs/>
          <w:szCs w:val="22"/>
          <w:lang w:val="lt-LT"/>
        </w:rPr>
        <w:t xml:space="preserve">techninio </w:t>
      </w:r>
      <w:r w:rsidR="00124371" w:rsidRPr="00606518">
        <w:rPr>
          <w:rFonts w:cs="Arial"/>
          <w:bCs/>
          <w:szCs w:val="22"/>
          <w:lang w:val="lt-LT"/>
        </w:rPr>
        <w:t>darbo projekto rengimo metu.</w:t>
      </w:r>
    </w:p>
    <w:p w14:paraId="21CD3656" w14:textId="543A7383"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Saulės elektrinės </w:t>
      </w:r>
      <w:r w:rsidR="00B37B85" w:rsidRPr="00606518">
        <w:rPr>
          <w:rFonts w:cs="Arial"/>
          <w:bCs/>
          <w:szCs w:val="22"/>
          <w:lang w:val="lt-LT"/>
        </w:rPr>
        <w:t xml:space="preserve">0,4 kV į PSO KSSRS (NSSRS) bei 0,4 kV </w:t>
      </w:r>
      <w:bookmarkStart w:id="34" w:name="_Hlk173763507"/>
      <w:r w:rsidR="00B37B85" w:rsidRPr="00606518">
        <w:rPr>
          <w:rFonts w:cs="Arial"/>
          <w:bCs/>
          <w:szCs w:val="22"/>
          <w:lang w:val="lt-LT"/>
        </w:rPr>
        <w:t>elektromobilių pakrovimui skirto kištukinio lizdo</w:t>
      </w:r>
      <w:bookmarkEnd w:id="34"/>
      <w:r w:rsidR="00B37B85" w:rsidRPr="00606518">
        <w:rPr>
          <w:rFonts w:cs="Arial"/>
          <w:bCs/>
          <w:szCs w:val="22"/>
          <w:lang w:val="lt-LT"/>
        </w:rPr>
        <w:t xml:space="preserve"> KSSRS prijunginių </w:t>
      </w:r>
      <w:r w:rsidRPr="00606518">
        <w:rPr>
          <w:rFonts w:cs="Arial"/>
          <w:bCs/>
          <w:szCs w:val="22"/>
          <w:lang w:val="lt-LT"/>
        </w:rPr>
        <w:t xml:space="preserve">kontrolinės (techninės) elektros apskaitos elektros </w:t>
      </w:r>
      <w:r w:rsidR="00B37B85" w:rsidRPr="00606518">
        <w:rPr>
          <w:rFonts w:cs="Arial"/>
          <w:bCs/>
          <w:szCs w:val="22"/>
          <w:lang w:val="lt-LT"/>
        </w:rPr>
        <w:t>skaitiklius</w:t>
      </w:r>
      <w:r w:rsidRPr="00606518">
        <w:rPr>
          <w:rFonts w:cs="Arial"/>
          <w:bCs/>
          <w:szCs w:val="22"/>
          <w:lang w:val="lt-LT"/>
        </w:rPr>
        <w:t xml:space="preserve"> </w:t>
      </w:r>
      <w:r w:rsidR="00B37B85" w:rsidRPr="00606518">
        <w:rPr>
          <w:rFonts w:cs="Arial"/>
          <w:bCs/>
          <w:szCs w:val="22"/>
          <w:lang w:val="lt-LT"/>
        </w:rPr>
        <w:t xml:space="preserve"> suprojektuoti</w:t>
      </w:r>
      <w:r w:rsidRPr="00606518">
        <w:rPr>
          <w:rFonts w:cs="Arial"/>
          <w:bCs/>
          <w:szCs w:val="22"/>
          <w:lang w:val="lt-LT"/>
        </w:rPr>
        <w:t xml:space="preserve"> įrengti 110 kV skirstyklos valdymo pulto patalpoje kontrolinės (techninės) elektros apskaitos spintoje (toliau – TAS). TAS techniniai reikalavimai ir komplektacija turi atitikti standartinius techninius reikalavimus vidaus kontrolinės (techninės) apskaitos spintoms, pateiktus </w:t>
      </w:r>
      <w:sdt>
        <w:sdtPr>
          <w:rPr>
            <w:rFonts w:cs="Arial"/>
            <w:bCs/>
            <w:szCs w:val="22"/>
            <w:lang w:val="lt-LT"/>
          </w:rPr>
          <w:id w:val="-666865549"/>
          <w:citation/>
        </w:sdtPr>
        <w:sdtContent>
          <w:r w:rsidR="00B15F04" w:rsidRPr="00606518">
            <w:rPr>
              <w:rFonts w:cs="Arial"/>
              <w:bCs/>
              <w:szCs w:val="22"/>
              <w:lang w:val="lt-LT"/>
            </w:rPr>
            <w:fldChar w:fldCharType="begin"/>
          </w:r>
          <w:r w:rsidR="002C5BFD" w:rsidRPr="00606518">
            <w:rPr>
              <w:rFonts w:cs="Arial"/>
              <w:bCs/>
              <w:noProof/>
              <w:szCs w:val="22"/>
              <w:lang w:val="lt-LT"/>
            </w:rPr>
            <w:instrText xml:space="preserve">CITATION Pri62 \l 1063 </w:instrText>
          </w:r>
          <w:r w:rsidR="00B15F04" w:rsidRPr="00606518">
            <w:rPr>
              <w:rFonts w:cs="Arial"/>
              <w:bCs/>
              <w:szCs w:val="22"/>
              <w:lang w:val="lt-LT"/>
            </w:rPr>
            <w:fldChar w:fldCharType="separate"/>
          </w:r>
          <w:r w:rsidR="00606518" w:rsidRPr="00606518">
            <w:rPr>
              <w:rFonts w:cs="Arial"/>
              <w:bCs/>
              <w:noProof/>
              <w:szCs w:val="22"/>
              <w:lang w:val="lt-LT"/>
            </w:rPr>
            <w:t>(75)</w:t>
          </w:r>
          <w:r w:rsidR="00B15F04" w:rsidRPr="00606518">
            <w:rPr>
              <w:rFonts w:cs="Arial"/>
              <w:bCs/>
              <w:szCs w:val="22"/>
              <w:lang w:val="lt-LT"/>
            </w:rPr>
            <w:fldChar w:fldCharType="end"/>
          </w:r>
        </w:sdtContent>
      </w:sdt>
      <w:r w:rsidR="001738BE" w:rsidRPr="00606518">
        <w:rPr>
          <w:rFonts w:cs="Arial"/>
          <w:bCs/>
          <w:szCs w:val="22"/>
          <w:lang w:val="lt-LT"/>
        </w:rPr>
        <w:t xml:space="preserve"> </w:t>
      </w:r>
      <w:r w:rsidRPr="00606518">
        <w:rPr>
          <w:rFonts w:cs="Arial"/>
          <w:bCs/>
          <w:szCs w:val="22"/>
          <w:lang w:val="lt-LT"/>
        </w:rPr>
        <w:t>priede. TAS komplektaciją patikslinantys reikalavimai plačiau aprašomi tolimesniuose punktuose.</w:t>
      </w:r>
    </w:p>
    <w:p w14:paraId="58AA3EC2" w14:textId="22F0ED3A"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TAS turi būti suprojektuota </w:t>
      </w:r>
      <w:r w:rsidR="00B37B85" w:rsidRPr="00606518">
        <w:rPr>
          <w:rFonts w:cs="Arial"/>
          <w:bCs/>
          <w:szCs w:val="22"/>
          <w:lang w:val="lt-LT"/>
        </w:rPr>
        <w:t>įrengti</w:t>
      </w:r>
      <w:r w:rsidRPr="00606518">
        <w:rPr>
          <w:rFonts w:cs="Arial"/>
          <w:bCs/>
          <w:szCs w:val="22"/>
          <w:lang w:val="lt-LT"/>
        </w:rPr>
        <w:t>:</w:t>
      </w:r>
    </w:p>
    <w:p w14:paraId="3577FCEE"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436EAD32"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32B7F2AC"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60717569"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7D982BA4"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15886CA5"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3DE6AF90"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0E015DEB"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7F5C5759"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72E9B2A7"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2A36EA73" w14:textId="77777777" w:rsidR="0027005A" w:rsidRPr="00606518" w:rsidRDefault="0027005A" w:rsidP="00B93105">
      <w:pPr>
        <w:pStyle w:val="ListParagraph"/>
        <w:numPr>
          <w:ilvl w:val="0"/>
          <w:numId w:val="55"/>
        </w:numPr>
        <w:spacing w:line="276" w:lineRule="auto"/>
        <w:jc w:val="both"/>
        <w:rPr>
          <w:rFonts w:ascii="Trebuchet MS" w:hAnsi="Trebuchet MS" w:cs="Arial"/>
          <w:bCs/>
          <w:vanish/>
          <w:sz w:val="22"/>
          <w:szCs w:val="22"/>
          <w:lang w:val="lt-LT"/>
        </w:rPr>
      </w:pPr>
    </w:p>
    <w:p w14:paraId="31C7FD4E" w14:textId="77777777" w:rsidR="0027005A" w:rsidRPr="00606518" w:rsidRDefault="0027005A" w:rsidP="00B93105">
      <w:pPr>
        <w:pStyle w:val="ListParagraph"/>
        <w:numPr>
          <w:ilvl w:val="1"/>
          <w:numId w:val="55"/>
        </w:numPr>
        <w:spacing w:line="276" w:lineRule="auto"/>
        <w:jc w:val="both"/>
        <w:rPr>
          <w:rFonts w:ascii="Trebuchet MS" w:hAnsi="Trebuchet MS" w:cs="Arial"/>
          <w:bCs/>
          <w:vanish/>
          <w:sz w:val="22"/>
          <w:szCs w:val="22"/>
          <w:lang w:val="lt-LT"/>
        </w:rPr>
      </w:pPr>
    </w:p>
    <w:p w14:paraId="14684C9F" w14:textId="77777777" w:rsidR="0027005A" w:rsidRPr="00606518" w:rsidRDefault="0027005A" w:rsidP="00B93105">
      <w:pPr>
        <w:pStyle w:val="ListParagraph"/>
        <w:numPr>
          <w:ilvl w:val="1"/>
          <w:numId w:val="55"/>
        </w:numPr>
        <w:spacing w:line="276" w:lineRule="auto"/>
        <w:jc w:val="both"/>
        <w:rPr>
          <w:rFonts w:ascii="Trebuchet MS" w:hAnsi="Trebuchet MS" w:cs="Arial"/>
          <w:bCs/>
          <w:vanish/>
          <w:sz w:val="22"/>
          <w:szCs w:val="22"/>
          <w:lang w:val="lt-LT"/>
        </w:rPr>
      </w:pPr>
    </w:p>
    <w:p w14:paraId="1CFA519F" w14:textId="77777777" w:rsidR="0027005A" w:rsidRPr="00606518" w:rsidRDefault="0027005A" w:rsidP="00B93105">
      <w:pPr>
        <w:pStyle w:val="ListParagraph"/>
        <w:numPr>
          <w:ilvl w:val="1"/>
          <w:numId w:val="55"/>
        </w:numPr>
        <w:spacing w:line="276" w:lineRule="auto"/>
        <w:jc w:val="both"/>
        <w:rPr>
          <w:rFonts w:ascii="Trebuchet MS" w:hAnsi="Trebuchet MS" w:cs="Arial"/>
          <w:bCs/>
          <w:vanish/>
          <w:sz w:val="22"/>
          <w:szCs w:val="22"/>
          <w:lang w:val="lt-LT"/>
        </w:rPr>
      </w:pPr>
    </w:p>
    <w:p w14:paraId="60850AAC" w14:textId="77777777" w:rsidR="0027005A" w:rsidRPr="00606518" w:rsidRDefault="0027005A" w:rsidP="00B93105">
      <w:pPr>
        <w:pStyle w:val="ListParagraph"/>
        <w:numPr>
          <w:ilvl w:val="1"/>
          <w:numId w:val="55"/>
        </w:numPr>
        <w:spacing w:line="276" w:lineRule="auto"/>
        <w:jc w:val="both"/>
        <w:rPr>
          <w:rFonts w:ascii="Trebuchet MS" w:hAnsi="Trebuchet MS" w:cs="Arial"/>
          <w:bCs/>
          <w:vanish/>
          <w:sz w:val="22"/>
          <w:szCs w:val="22"/>
          <w:lang w:val="lt-LT"/>
        </w:rPr>
      </w:pPr>
    </w:p>
    <w:p w14:paraId="2FEB1FF3" w14:textId="77777777" w:rsidR="0027005A" w:rsidRPr="00606518" w:rsidRDefault="0027005A" w:rsidP="00B93105">
      <w:pPr>
        <w:pStyle w:val="ListParagraph"/>
        <w:numPr>
          <w:ilvl w:val="1"/>
          <w:numId w:val="55"/>
        </w:numPr>
        <w:spacing w:line="276" w:lineRule="auto"/>
        <w:jc w:val="both"/>
        <w:rPr>
          <w:rFonts w:ascii="Trebuchet MS" w:hAnsi="Trebuchet MS" w:cs="Arial"/>
          <w:bCs/>
          <w:vanish/>
          <w:sz w:val="22"/>
          <w:szCs w:val="22"/>
          <w:lang w:val="lt-LT"/>
        </w:rPr>
      </w:pPr>
    </w:p>
    <w:p w14:paraId="1E434CFA" w14:textId="77777777" w:rsidR="0027005A" w:rsidRPr="00606518" w:rsidRDefault="0027005A" w:rsidP="00B93105">
      <w:pPr>
        <w:pStyle w:val="ListParagraph"/>
        <w:numPr>
          <w:ilvl w:val="1"/>
          <w:numId w:val="55"/>
        </w:numPr>
        <w:spacing w:line="276" w:lineRule="auto"/>
        <w:jc w:val="both"/>
        <w:rPr>
          <w:rFonts w:ascii="Trebuchet MS" w:hAnsi="Trebuchet MS" w:cs="Arial"/>
          <w:bCs/>
          <w:vanish/>
          <w:sz w:val="22"/>
          <w:szCs w:val="22"/>
          <w:lang w:val="lt-LT"/>
        </w:rPr>
      </w:pPr>
    </w:p>
    <w:p w14:paraId="16367730" w14:textId="2E7C5E30" w:rsidR="00124371" w:rsidRPr="00606518" w:rsidRDefault="00B37B85" w:rsidP="00B93105">
      <w:pPr>
        <w:pStyle w:val="NoSpacing"/>
        <w:numPr>
          <w:ilvl w:val="2"/>
          <w:numId w:val="55"/>
        </w:numPr>
        <w:spacing w:line="276" w:lineRule="auto"/>
        <w:ind w:left="1701" w:hanging="992"/>
        <w:jc w:val="both"/>
        <w:rPr>
          <w:rFonts w:cs="Arial"/>
          <w:bCs/>
          <w:szCs w:val="22"/>
          <w:lang w:val="lt-LT"/>
        </w:rPr>
      </w:pPr>
      <w:r w:rsidRPr="00606518">
        <w:rPr>
          <w:rFonts w:cs="Arial"/>
          <w:bCs/>
          <w:szCs w:val="22"/>
          <w:lang w:val="lt-LT"/>
        </w:rPr>
        <w:t xml:space="preserve">saulės </w:t>
      </w:r>
      <w:r w:rsidR="00124371" w:rsidRPr="00606518">
        <w:rPr>
          <w:rFonts w:cs="Arial"/>
          <w:bCs/>
          <w:szCs w:val="22"/>
          <w:lang w:val="lt-LT"/>
        </w:rPr>
        <w:t xml:space="preserve">elektrinės </w:t>
      </w:r>
      <w:bookmarkStart w:id="35" w:name="_Hlk175776567"/>
      <w:r w:rsidRPr="00606518">
        <w:rPr>
          <w:rFonts w:cs="Arial"/>
          <w:bCs/>
          <w:szCs w:val="22"/>
          <w:lang w:val="lt-LT"/>
        </w:rPr>
        <w:t>bei 0,4 kV elektromobilių pakrovimui skirto kištukinio lizdo</w:t>
      </w:r>
      <w:bookmarkEnd w:id="35"/>
      <w:r w:rsidRPr="00606518">
        <w:rPr>
          <w:rFonts w:cs="Arial"/>
          <w:bCs/>
          <w:szCs w:val="22"/>
          <w:lang w:val="lt-LT"/>
        </w:rPr>
        <w:t xml:space="preserve"> kontroliniai </w:t>
      </w:r>
      <w:r w:rsidR="00124371" w:rsidRPr="00606518">
        <w:rPr>
          <w:rFonts w:cs="Arial"/>
          <w:bCs/>
          <w:szCs w:val="22"/>
          <w:lang w:val="lt-LT"/>
        </w:rPr>
        <w:t>(</w:t>
      </w:r>
      <w:r w:rsidRPr="00606518">
        <w:rPr>
          <w:rFonts w:cs="Arial"/>
          <w:bCs/>
          <w:szCs w:val="22"/>
          <w:lang w:val="lt-LT"/>
        </w:rPr>
        <w:t>techniniai</w:t>
      </w:r>
      <w:r w:rsidR="00124371" w:rsidRPr="00606518">
        <w:rPr>
          <w:rFonts w:cs="Arial"/>
          <w:bCs/>
          <w:szCs w:val="22"/>
          <w:lang w:val="lt-LT"/>
        </w:rPr>
        <w:t xml:space="preserve">) elektros </w:t>
      </w:r>
      <w:r w:rsidRPr="00606518">
        <w:rPr>
          <w:rFonts w:cs="Arial"/>
          <w:bCs/>
          <w:szCs w:val="22"/>
          <w:lang w:val="lt-LT"/>
        </w:rPr>
        <w:t>skaitikliai</w:t>
      </w:r>
      <w:r w:rsidR="00124371" w:rsidRPr="00606518">
        <w:rPr>
          <w:rFonts w:cs="Arial"/>
          <w:bCs/>
          <w:szCs w:val="22"/>
          <w:lang w:val="lt-LT"/>
        </w:rPr>
        <w:t xml:space="preserve">. Elektros skaitikliai elektroniniai, </w:t>
      </w:r>
      <w:r w:rsidR="00124371" w:rsidRPr="00606518">
        <w:rPr>
          <w:rFonts w:cs="Arial"/>
          <w:bCs/>
          <w:szCs w:val="22"/>
          <w:lang w:val="lt-LT"/>
        </w:rPr>
        <w:lastRenderedPageBreak/>
        <w:t xml:space="preserve">turintys dvi nepriklausomas srovės kilpas (CL1 ir CL2), išoriniai matmenys </w:t>
      </w:r>
      <w:r w:rsidRPr="00606518">
        <w:rPr>
          <w:rFonts w:cs="Arial"/>
          <w:bCs/>
          <w:szCs w:val="22"/>
          <w:lang w:val="lt-LT"/>
        </w:rPr>
        <w:t>325x190x80mm</w:t>
      </w:r>
      <w:r w:rsidR="00124371" w:rsidRPr="00606518">
        <w:rPr>
          <w:rFonts w:cs="Arial"/>
          <w:bCs/>
          <w:szCs w:val="22"/>
          <w:lang w:val="lt-LT"/>
        </w:rPr>
        <w:t>. TAS spintoje turi būti numatytos vietos įrengti dar du analogiškus elektros skaitiklius;</w:t>
      </w:r>
    </w:p>
    <w:p w14:paraId="428736B1" w14:textId="596FD79E" w:rsidR="00124371" w:rsidRPr="00606518" w:rsidRDefault="00B37B85" w:rsidP="00B93105">
      <w:pPr>
        <w:pStyle w:val="NoSpacing"/>
        <w:numPr>
          <w:ilvl w:val="2"/>
          <w:numId w:val="55"/>
        </w:numPr>
        <w:spacing w:line="276" w:lineRule="auto"/>
        <w:ind w:left="1701" w:hanging="992"/>
        <w:jc w:val="both"/>
        <w:rPr>
          <w:rFonts w:cs="Arial"/>
          <w:bCs/>
          <w:szCs w:val="22"/>
          <w:lang w:val="lt-LT"/>
        </w:rPr>
      </w:pPr>
      <w:r w:rsidRPr="00606518">
        <w:rPr>
          <w:rFonts w:cs="Arial"/>
          <w:bCs/>
          <w:szCs w:val="22"/>
          <w:lang w:val="lt-LT"/>
        </w:rPr>
        <w:t xml:space="preserve">elektros </w:t>
      </w:r>
      <w:r w:rsidR="00124371" w:rsidRPr="00606518">
        <w:rPr>
          <w:rFonts w:cs="Arial"/>
          <w:bCs/>
          <w:szCs w:val="22"/>
          <w:lang w:val="lt-LT"/>
        </w:rPr>
        <w:t>skaitiklių prijungimui bandymo gnybtynai (išoriniai matmenys 230x140x50 mm). Palikta vieta įrengti dar du analogiškus bandymo gnybtynus;</w:t>
      </w:r>
    </w:p>
    <w:p w14:paraId="5849FE5D" w14:textId="17BEC686" w:rsidR="00124371" w:rsidRPr="00606518" w:rsidRDefault="00B37B85" w:rsidP="00B93105">
      <w:pPr>
        <w:pStyle w:val="NoSpacing"/>
        <w:numPr>
          <w:ilvl w:val="2"/>
          <w:numId w:val="55"/>
        </w:numPr>
        <w:spacing w:line="276" w:lineRule="auto"/>
        <w:ind w:left="1701" w:hanging="992"/>
        <w:jc w:val="both"/>
        <w:rPr>
          <w:rFonts w:cs="Arial"/>
          <w:bCs/>
          <w:szCs w:val="22"/>
          <w:lang w:val="lt-LT"/>
        </w:rPr>
      </w:pPr>
      <w:r w:rsidRPr="00606518">
        <w:rPr>
          <w:rFonts w:cs="Arial"/>
          <w:bCs/>
          <w:szCs w:val="22"/>
          <w:lang w:val="lt-LT"/>
        </w:rPr>
        <w:t xml:space="preserve">elektros </w:t>
      </w:r>
      <w:r w:rsidR="00124371" w:rsidRPr="00606518">
        <w:rPr>
          <w:rFonts w:cs="Arial"/>
          <w:bCs/>
          <w:szCs w:val="22"/>
          <w:lang w:val="lt-LT"/>
        </w:rPr>
        <w:t>skaitikliai ir bandymo gnybtynai turi būti montuojami ant montažinės plokštės, kuri elektros apskaitos spintos viduje tvirtinama ant vyrių ir turi būti paruošta plombavimui uždarytoje padėtyje;</w:t>
      </w:r>
    </w:p>
    <w:p w14:paraId="29B01C5D" w14:textId="0C189D65" w:rsidR="00124371" w:rsidRPr="00606518" w:rsidRDefault="00B37B85" w:rsidP="00B93105">
      <w:pPr>
        <w:pStyle w:val="NoSpacing"/>
        <w:numPr>
          <w:ilvl w:val="2"/>
          <w:numId w:val="55"/>
        </w:numPr>
        <w:spacing w:line="276" w:lineRule="auto"/>
        <w:ind w:left="1701" w:hanging="992"/>
        <w:jc w:val="both"/>
        <w:rPr>
          <w:rFonts w:cs="Arial"/>
          <w:bCs/>
          <w:szCs w:val="22"/>
          <w:lang w:val="lt-LT"/>
        </w:rPr>
      </w:pPr>
      <w:r w:rsidRPr="00606518">
        <w:rPr>
          <w:rFonts w:cs="Arial"/>
          <w:bCs/>
          <w:szCs w:val="22"/>
          <w:lang w:val="lt-LT"/>
        </w:rPr>
        <w:t xml:space="preserve">elektrotechninėje </w:t>
      </w:r>
      <w:r w:rsidR="00124371" w:rsidRPr="00606518">
        <w:rPr>
          <w:rFonts w:cs="Arial"/>
          <w:bCs/>
          <w:szCs w:val="22"/>
          <w:lang w:val="lt-LT"/>
        </w:rPr>
        <w:t>dėžėje sukomplektuotas automatizuotos elektros apskaitos sistemos (AEEAS, EMCOS) duomenų surinkimo ir perdavimo valdiklis KDV (dėžės išoriniai matmenys 510x315x190 mm);</w:t>
      </w:r>
    </w:p>
    <w:p w14:paraId="643CE8CF" w14:textId="6452C4BD" w:rsidR="00124371" w:rsidRPr="00606518" w:rsidRDefault="00B37B85" w:rsidP="00B93105">
      <w:pPr>
        <w:pStyle w:val="NoSpacing"/>
        <w:numPr>
          <w:ilvl w:val="2"/>
          <w:numId w:val="55"/>
        </w:numPr>
        <w:spacing w:line="276" w:lineRule="auto"/>
        <w:ind w:left="1701" w:hanging="992"/>
        <w:jc w:val="both"/>
        <w:rPr>
          <w:rFonts w:cs="Arial"/>
          <w:bCs/>
          <w:szCs w:val="22"/>
          <w:lang w:val="lt-LT"/>
        </w:rPr>
      </w:pPr>
      <w:r w:rsidRPr="00606518">
        <w:rPr>
          <w:rFonts w:cs="Arial"/>
          <w:bCs/>
          <w:szCs w:val="22"/>
          <w:lang w:val="lt-LT"/>
        </w:rPr>
        <w:t xml:space="preserve">elektrotechninėje </w:t>
      </w:r>
      <w:r w:rsidR="00124371" w:rsidRPr="00606518">
        <w:rPr>
          <w:rFonts w:cs="Arial"/>
          <w:bCs/>
          <w:szCs w:val="22"/>
          <w:lang w:val="lt-LT"/>
        </w:rPr>
        <w:t>dėžėje sukomplektuotas elektros skaitiklių momentinių duomenų surinkimo ir perdavimo valdiklis MDV (dėžės išoriniai matmenys 510x315x190 mm);</w:t>
      </w:r>
    </w:p>
    <w:p w14:paraId="0FBC42EA" w14:textId="3551F1E0" w:rsidR="00124371" w:rsidRPr="00606518" w:rsidRDefault="00B37B85" w:rsidP="00B93105">
      <w:pPr>
        <w:pStyle w:val="NoSpacing"/>
        <w:numPr>
          <w:ilvl w:val="2"/>
          <w:numId w:val="55"/>
        </w:numPr>
        <w:spacing w:line="276" w:lineRule="auto"/>
        <w:ind w:left="1701" w:hanging="992"/>
        <w:jc w:val="both"/>
        <w:rPr>
          <w:rFonts w:cs="Arial"/>
          <w:bCs/>
          <w:szCs w:val="22"/>
          <w:lang w:val="lt-LT"/>
        </w:rPr>
      </w:pPr>
      <w:r w:rsidRPr="00606518">
        <w:rPr>
          <w:rFonts w:cs="Arial"/>
          <w:bCs/>
          <w:szCs w:val="22"/>
          <w:lang w:val="lt-LT"/>
        </w:rPr>
        <w:t xml:space="preserve">elektros </w:t>
      </w:r>
      <w:r w:rsidR="00124371" w:rsidRPr="00606518">
        <w:rPr>
          <w:rFonts w:cs="Arial"/>
          <w:bCs/>
          <w:szCs w:val="22"/>
          <w:lang w:val="lt-LT"/>
        </w:rPr>
        <w:t>skaitiklių įtampos grandinių rezervavimui 230VAC/12VDC rezervinio maitinimo blokas (-ai);</w:t>
      </w:r>
    </w:p>
    <w:p w14:paraId="445FCC32" w14:textId="23B8E63C" w:rsidR="00124371" w:rsidRPr="00606518" w:rsidRDefault="00B37B85" w:rsidP="00B93105">
      <w:pPr>
        <w:pStyle w:val="NoSpacing"/>
        <w:numPr>
          <w:ilvl w:val="2"/>
          <w:numId w:val="55"/>
        </w:numPr>
        <w:spacing w:line="276" w:lineRule="auto"/>
        <w:ind w:left="1701" w:hanging="992"/>
        <w:jc w:val="both"/>
        <w:rPr>
          <w:rFonts w:cs="Arial"/>
          <w:bCs/>
          <w:szCs w:val="22"/>
          <w:lang w:val="lt-LT"/>
        </w:rPr>
      </w:pPr>
      <w:r w:rsidRPr="00606518">
        <w:rPr>
          <w:rFonts w:cs="Arial"/>
          <w:bCs/>
          <w:szCs w:val="22"/>
          <w:lang w:val="lt-LT"/>
        </w:rPr>
        <w:t xml:space="preserve">du </w:t>
      </w:r>
      <w:r w:rsidR="00124371" w:rsidRPr="00606518">
        <w:rPr>
          <w:rFonts w:cs="Arial"/>
          <w:bCs/>
          <w:szCs w:val="22"/>
          <w:lang w:val="lt-LT"/>
        </w:rPr>
        <w:t>230 VAC kištukiniai lizdai ir vietinis LED apšvietimas</w:t>
      </w:r>
      <w:r w:rsidRPr="00606518">
        <w:rPr>
          <w:rFonts w:cs="Arial"/>
          <w:bCs/>
          <w:szCs w:val="22"/>
          <w:lang w:val="lt-LT"/>
        </w:rPr>
        <w:t>;</w:t>
      </w:r>
    </w:p>
    <w:p w14:paraId="2A29750E" w14:textId="1C7EDC03" w:rsidR="00124371" w:rsidRPr="00606518" w:rsidRDefault="00B37B85" w:rsidP="00B93105">
      <w:pPr>
        <w:pStyle w:val="NoSpacing"/>
        <w:numPr>
          <w:ilvl w:val="2"/>
          <w:numId w:val="55"/>
        </w:numPr>
        <w:spacing w:line="276" w:lineRule="auto"/>
        <w:ind w:left="1701" w:hanging="992"/>
        <w:jc w:val="both"/>
        <w:rPr>
          <w:rFonts w:cs="Arial"/>
          <w:bCs/>
          <w:szCs w:val="22"/>
          <w:lang w:val="lt-LT"/>
        </w:rPr>
      </w:pPr>
      <w:r w:rsidRPr="00606518">
        <w:rPr>
          <w:rFonts w:cs="Arial"/>
          <w:bCs/>
          <w:szCs w:val="22"/>
          <w:lang w:val="lt-LT"/>
        </w:rPr>
        <w:t xml:space="preserve">kita </w:t>
      </w:r>
      <w:r w:rsidR="00124371" w:rsidRPr="00606518">
        <w:rPr>
          <w:rFonts w:cs="Arial"/>
          <w:bCs/>
          <w:szCs w:val="22"/>
          <w:lang w:val="lt-LT"/>
        </w:rPr>
        <w:t xml:space="preserve">šiame </w:t>
      </w:r>
      <w:r w:rsidRPr="00606518">
        <w:rPr>
          <w:rFonts w:cs="Arial"/>
          <w:bCs/>
          <w:szCs w:val="22"/>
          <w:lang w:val="lt-LT"/>
        </w:rPr>
        <w:t xml:space="preserve">TU </w:t>
      </w:r>
      <w:r w:rsidR="00124371" w:rsidRPr="00606518">
        <w:rPr>
          <w:rFonts w:cs="Arial"/>
          <w:bCs/>
          <w:szCs w:val="22"/>
          <w:lang w:val="lt-LT"/>
        </w:rPr>
        <w:t xml:space="preserve">skyriuje bei standartiniuose techniniuose reikalavimuose nenurodyta pilnai TAS komplektacijai reikalinga įranga </w:t>
      </w:r>
      <w:r w:rsidRPr="00606518">
        <w:rPr>
          <w:rFonts w:cs="Arial"/>
          <w:bCs/>
          <w:szCs w:val="22"/>
          <w:lang w:val="lt-LT"/>
        </w:rPr>
        <w:t xml:space="preserve">turi būti </w:t>
      </w:r>
      <w:r w:rsidR="00124371" w:rsidRPr="00606518">
        <w:rPr>
          <w:rFonts w:cs="Arial"/>
          <w:bCs/>
          <w:szCs w:val="22"/>
          <w:lang w:val="lt-LT"/>
        </w:rPr>
        <w:t xml:space="preserve">parenkama </w:t>
      </w:r>
      <w:r w:rsidRPr="00606518">
        <w:rPr>
          <w:rFonts w:cs="Arial"/>
          <w:bCs/>
          <w:szCs w:val="22"/>
          <w:lang w:val="lt-LT"/>
        </w:rPr>
        <w:t xml:space="preserve">techninio </w:t>
      </w:r>
      <w:r w:rsidR="00124371" w:rsidRPr="00606518">
        <w:rPr>
          <w:rFonts w:cs="Arial"/>
          <w:bCs/>
          <w:szCs w:val="22"/>
          <w:lang w:val="lt-LT"/>
        </w:rPr>
        <w:t>darbo projekto rengimo metu.</w:t>
      </w:r>
    </w:p>
    <w:p w14:paraId="137C5A3A" w14:textId="12656A61"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Saulės elektrinės </w:t>
      </w:r>
      <w:r w:rsidR="00B37B85" w:rsidRPr="00606518">
        <w:rPr>
          <w:rFonts w:cs="Arial"/>
          <w:bCs/>
          <w:szCs w:val="22"/>
          <w:lang w:val="lt-LT"/>
        </w:rPr>
        <w:t xml:space="preserve">bei elektromobilių pakrovimui skirto kištukinio lizdo 0,4 kV prijunginiuose </w:t>
      </w:r>
      <w:r w:rsidRPr="00606518">
        <w:rPr>
          <w:rFonts w:cs="Arial"/>
          <w:bCs/>
          <w:szCs w:val="22"/>
          <w:lang w:val="lt-LT"/>
        </w:rPr>
        <w:t xml:space="preserve">elektros skaitikliai turi būti prijungti per KSSRS įrengtus 0,72 V XX/5 A srovės transformatorius, kurie turi būti paskaičiuoti atsižvelgiant į saulės elektrinės </w:t>
      </w:r>
      <w:r w:rsidR="00B37B85" w:rsidRPr="00606518">
        <w:rPr>
          <w:rFonts w:cs="Arial"/>
          <w:bCs/>
          <w:szCs w:val="22"/>
          <w:lang w:val="lt-LT"/>
        </w:rPr>
        <w:t>bei elektromobilių pakrovimui skirto kištukinio lizdo įrengtas galias ir vardines apkrovas</w:t>
      </w:r>
      <w:r w:rsidRPr="00606518">
        <w:rPr>
          <w:rFonts w:cs="Arial"/>
          <w:bCs/>
          <w:szCs w:val="22"/>
          <w:lang w:val="lt-LT"/>
        </w:rPr>
        <w:t>. P</w:t>
      </w:r>
      <w:r w:rsidR="00B37B85" w:rsidRPr="00606518">
        <w:rPr>
          <w:rFonts w:cs="Arial"/>
          <w:bCs/>
          <w:szCs w:val="22"/>
          <w:lang w:val="lt-LT"/>
        </w:rPr>
        <w:t>rojekte reikia pažymėti, kad p</w:t>
      </w:r>
      <w:r w:rsidRPr="00606518">
        <w:rPr>
          <w:rFonts w:cs="Arial"/>
          <w:bCs/>
          <w:szCs w:val="22"/>
          <w:lang w:val="lt-LT"/>
        </w:rPr>
        <w:t>arinkti srovės transformatoriai turi atitikti EĮĮBT ir standartų reikalavimus, turėti antrinių grandinių plombavimo galimybę ir turi būti su Lietuvoje pripažintais gamintojo, Lietuvos arba kitos Europos Sąjungos šalies akredituotos laboratorijos išduotais patikros sertifikatais ar pastaruosius pakeičiančiais žymenimis, patvirtinančiais jų matavimo tikslumą.</w:t>
      </w:r>
    </w:p>
    <w:p w14:paraId="249E2921" w14:textId="6883655F"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Galios transformatoriaus komercinio pagrindinio elektros skaitiklio prijungimas turi būti </w:t>
      </w:r>
      <w:r w:rsidR="00B37B85" w:rsidRPr="00606518">
        <w:rPr>
          <w:rFonts w:cs="Arial"/>
          <w:bCs/>
          <w:szCs w:val="22"/>
          <w:lang w:val="lt-LT"/>
        </w:rPr>
        <w:t xml:space="preserve">suprojektuotas </w:t>
      </w:r>
      <w:r w:rsidRPr="00606518">
        <w:rPr>
          <w:rFonts w:cs="Arial"/>
          <w:bCs/>
          <w:szCs w:val="22"/>
          <w:lang w:val="lt-LT"/>
        </w:rPr>
        <w:t xml:space="preserve">prie atskirų (atskirtų nuo relinės apsaugos, kitų matavimo prietaisų ar automatikos įrenginių) srovės ir įtampos transformatorių matavimo apvijų. Komercinis dubliuojantis elektros skaitiklis turi būti </w:t>
      </w:r>
      <w:r w:rsidR="00B37B85" w:rsidRPr="00606518">
        <w:rPr>
          <w:rFonts w:cs="Arial"/>
          <w:bCs/>
          <w:szCs w:val="22"/>
          <w:lang w:val="lt-LT"/>
        </w:rPr>
        <w:t xml:space="preserve">suprojektuotas prijungti </w:t>
      </w:r>
      <w:r w:rsidRPr="00606518">
        <w:rPr>
          <w:rFonts w:cs="Arial"/>
          <w:bCs/>
          <w:szCs w:val="22"/>
          <w:lang w:val="lt-LT"/>
        </w:rPr>
        <w:t>prie kitų srovės ir įtampos transformatorių matavimo apvijų. Komercinis dubliuojantis elektros skaitiklis gali būti jungiamas kartu su kitais matavimo prietaisais ar automatikos įrenginiais.</w:t>
      </w:r>
    </w:p>
    <w:p w14:paraId="629CAA75" w14:textId="13D4D78A"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P</w:t>
      </w:r>
      <w:r w:rsidR="00B37B85" w:rsidRPr="00606518">
        <w:rPr>
          <w:rFonts w:cs="Arial"/>
          <w:bCs/>
          <w:szCs w:val="22"/>
          <w:lang w:val="lt-LT"/>
        </w:rPr>
        <w:t>rojekte p</w:t>
      </w:r>
      <w:r w:rsidRPr="00606518">
        <w:rPr>
          <w:rFonts w:cs="Arial"/>
          <w:bCs/>
          <w:szCs w:val="22"/>
          <w:lang w:val="lt-LT"/>
        </w:rPr>
        <w:t xml:space="preserve">arenkant srovės transformatorių parametrus elektros energijos apskaitoms ir matavimų reikmėms turi būti įvertinta esamo galios transformatoriaus vardinė galia ir būtinybė užtikrinti reikalaujamą elektros energijos matavimo tikslumą visame apkrautumo diapazone bei galimybė AB ESO pakeisti esamą galios transformatorių į 10 MVA nominalios galios transformatorių ateityje. Reikalavimai naujiems 110 kV srovės ir įtampos ar kombinuotiems srovės ir įtampos matavimo transformatoriams nurodyti šios </w:t>
      </w:r>
      <w:r w:rsidR="00B37B85" w:rsidRPr="00606518">
        <w:rPr>
          <w:rFonts w:cs="Arial"/>
          <w:bCs/>
          <w:szCs w:val="22"/>
          <w:lang w:val="lt-LT"/>
        </w:rPr>
        <w:t xml:space="preserve">Techninės </w:t>
      </w:r>
      <w:r w:rsidRPr="00606518">
        <w:rPr>
          <w:rFonts w:cs="Arial"/>
          <w:bCs/>
          <w:szCs w:val="22"/>
          <w:lang w:val="lt-LT"/>
        </w:rPr>
        <w:t>užduoties 5 skyriuje.</w:t>
      </w:r>
    </w:p>
    <w:p w14:paraId="2F4431AE" w14:textId="5BB23B84"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P</w:t>
      </w:r>
      <w:r w:rsidR="00B37B85" w:rsidRPr="00606518">
        <w:rPr>
          <w:rFonts w:cs="Arial"/>
          <w:bCs/>
          <w:szCs w:val="22"/>
          <w:lang w:val="lt-LT"/>
        </w:rPr>
        <w:t>rojekte reikia pažymėti, kad p</w:t>
      </w:r>
      <w:r w:rsidRPr="00606518">
        <w:rPr>
          <w:rFonts w:cs="Arial"/>
          <w:bCs/>
          <w:szCs w:val="22"/>
          <w:lang w:val="lt-LT"/>
        </w:rPr>
        <w:t>o elektros apskaitos sumontavimo turi būti išmatuotos srovės ir įtampos transformatorių elektros apskaitoms naudojamų apvijų ir šerdžių faktinės apkrovos bei elektros apskaitai naudojamų įtampos grandinių įtampos kritimai (ΔU,%) ir pateikti apkrovų patikrinimo ir ΔU matavimo protokolai.</w:t>
      </w:r>
    </w:p>
    <w:p w14:paraId="6632BE9E" w14:textId="2EA8EAA2"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lastRenderedPageBreak/>
        <w:t xml:space="preserve">Dėl aktyviosios galios (P) ir reaktyviosios galios (Q) srautų ženklų perdavimo iš elektros skaitiklių ir jų atvaizdavimo PSO AEEAS ir DVS, elektros skaitiklių prijungimo kryptims </w:t>
      </w:r>
      <w:r w:rsidR="00B37B85" w:rsidRPr="00606518">
        <w:rPr>
          <w:rFonts w:cs="Arial"/>
          <w:bCs/>
          <w:szCs w:val="22"/>
          <w:lang w:val="lt-LT"/>
        </w:rPr>
        <w:t xml:space="preserve">turi būti </w:t>
      </w:r>
      <w:r w:rsidRPr="00606518">
        <w:rPr>
          <w:rFonts w:cs="Arial"/>
          <w:bCs/>
          <w:szCs w:val="22"/>
          <w:lang w:val="lt-LT"/>
        </w:rPr>
        <w:t xml:space="preserve">taikomi perdavimo tinklo transformatorių pastočių ir skirstyklų įrangos nuotolinio valdymo reikalavimų aprašo, pateikto </w:t>
      </w:r>
      <w:sdt>
        <w:sdtPr>
          <w:rPr>
            <w:rFonts w:cs="Arial"/>
            <w:bCs/>
            <w:szCs w:val="22"/>
            <w:lang w:val="lt-LT"/>
          </w:rPr>
          <w:id w:val="1218011992"/>
          <w:citation/>
        </w:sdtPr>
        <w:sdtContent>
          <w:r w:rsidR="002347A3" w:rsidRPr="00606518">
            <w:rPr>
              <w:rFonts w:cs="Arial"/>
              <w:bCs/>
              <w:szCs w:val="22"/>
              <w:lang w:val="lt-LT"/>
            </w:rPr>
            <w:fldChar w:fldCharType="begin"/>
          </w:r>
          <w:r w:rsidR="002C5BFD" w:rsidRPr="00606518">
            <w:rPr>
              <w:rFonts w:cs="Arial"/>
              <w:bCs/>
              <w:noProof/>
              <w:szCs w:val="22"/>
              <w:lang w:val="lt-LT"/>
            </w:rPr>
            <w:instrText xml:space="preserve">CITATION Pri51 \l 1063 </w:instrText>
          </w:r>
          <w:r w:rsidR="002347A3" w:rsidRPr="00606518">
            <w:rPr>
              <w:rFonts w:cs="Arial"/>
              <w:bCs/>
              <w:szCs w:val="22"/>
              <w:lang w:val="lt-LT"/>
            </w:rPr>
            <w:fldChar w:fldCharType="separate"/>
          </w:r>
          <w:r w:rsidR="00606518" w:rsidRPr="00606518">
            <w:rPr>
              <w:rFonts w:cs="Arial"/>
              <w:bCs/>
              <w:noProof/>
              <w:szCs w:val="22"/>
              <w:lang w:val="lt-LT"/>
            </w:rPr>
            <w:t>(53)</w:t>
          </w:r>
          <w:r w:rsidR="002347A3" w:rsidRPr="00606518">
            <w:rPr>
              <w:rFonts w:cs="Arial"/>
              <w:bCs/>
              <w:szCs w:val="22"/>
              <w:lang w:val="lt-LT"/>
            </w:rPr>
            <w:fldChar w:fldCharType="end"/>
          </w:r>
        </w:sdtContent>
      </w:sdt>
      <w:r w:rsidR="00015AB8" w:rsidRPr="00606518">
        <w:rPr>
          <w:rFonts w:cs="Arial"/>
          <w:bCs/>
          <w:szCs w:val="22"/>
          <w:lang w:val="lt-LT"/>
        </w:rPr>
        <w:t xml:space="preserve"> </w:t>
      </w:r>
      <w:r w:rsidRPr="00606518">
        <w:rPr>
          <w:rFonts w:cs="Arial"/>
          <w:bCs/>
          <w:szCs w:val="22"/>
          <w:lang w:val="lt-LT"/>
        </w:rPr>
        <w:t>priede reikalavimai.</w:t>
      </w:r>
    </w:p>
    <w:p w14:paraId="43C7AE81" w14:textId="20D7C166"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KAS ir TAS visų sumontuotų elektros skaitiklių surenkamosios pirmos srovės kilpos ,,CL1” turi būti </w:t>
      </w:r>
      <w:r w:rsidR="00B37B85" w:rsidRPr="00606518">
        <w:rPr>
          <w:rFonts w:cs="Arial"/>
          <w:bCs/>
          <w:szCs w:val="22"/>
          <w:lang w:val="lt-LT"/>
        </w:rPr>
        <w:t xml:space="preserve">suprojektuotos prijungti </w:t>
      </w:r>
      <w:r w:rsidRPr="00606518">
        <w:rPr>
          <w:rFonts w:cs="Arial"/>
          <w:bCs/>
          <w:szCs w:val="22"/>
          <w:lang w:val="lt-LT"/>
        </w:rPr>
        <w:t xml:space="preserve">prie 110 kV skirstyklos VP TAS įrengto automatizuotos elektros apskaitos sistemos duomenų surinkimo ir perdavimo valdiklio (KDV), o srovės kilpos „CL2“ (išskyrus įrengtų saulės elektrinės </w:t>
      </w:r>
      <w:r w:rsidR="00B37B85" w:rsidRPr="00606518">
        <w:rPr>
          <w:rFonts w:cs="Arial"/>
          <w:bCs/>
          <w:szCs w:val="22"/>
          <w:lang w:val="lt-LT"/>
        </w:rPr>
        <w:t xml:space="preserve">bei elektromobilių pakrovimui skirto kištukinio lizdo 0,4 kV </w:t>
      </w:r>
      <w:r w:rsidRPr="00606518">
        <w:rPr>
          <w:rFonts w:cs="Arial"/>
          <w:bCs/>
          <w:szCs w:val="22"/>
          <w:lang w:val="lt-LT"/>
        </w:rPr>
        <w:t xml:space="preserve">prijunginiuose) - prie ten pat įrengto momentinių duomenų valdiklio (MDV). </w:t>
      </w:r>
      <w:r w:rsidR="00B37B85" w:rsidRPr="00606518">
        <w:rPr>
          <w:rFonts w:cs="Arial"/>
          <w:bCs/>
          <w:szCs w:val="22"/>
          <w:lang w:val="lt-LT"/>
        </w:rPr>
        <w:t xml:space="preserve">Projektuojant turi būti įvertinta, kad vienoje </w:t>
      </w:r>
      <w:r w:rsidRPr="00606518">
        <w:rPr>
          <w:rFonts w:cs="Arial"/>
          <w:bCs/>
          <w:szCs w:val="22"/>
          <w:lang w:val="lt-LT"/>
        </w:rPr>
        <w:t>„CL2“ srovės kilpoje turi būti prijungta ne daugiau kaip 2 elektros skaitikliai, o „CL1“ srovės kilpoje rekomenduojama prijungti ne daugiau kaip 4 elektros skaitiklius. Galios transformatoriaus 110 kV prijunginio komerciniai pagrindinis ir komercinis dubliuojantis elektros skaitikliai turi būti jungiami skirtingose KDV bei MDV srovės kilpose. Projektuojant elektros skaitiklių komercinės ir momentinės informacijos perdavimą į PSO informacines sistemas duomenų perdavimo patikimumui turi būti maksimaliai išnaudotos KDV ir MDV srovės kilpos.</w:t>
      </w:r>
    </w:p>
    <w:p w14:paraId="5E7E7569" w14:textId="03B7A7B6"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KDV turi būti sujungtas su pastotės 110 kV skirstyklos valdymo pulte arba, pagal projektą, kitoje vietoje telekomunikacijų spintoje projektuojamos ryšio įrangos Ethernet prieiga (Bendrosios paskirties Ethernet komutatoriumi). </w:t>
      </w:r>
      <w:bookmarkStart w:id="36" w:name="_Hlk96329867"/>
      <w:r w:rsidRPr="00606518">
        <w:rPr>
          <w:rFonts w:cs="Arial"/>
          <w:bCs/>
          <w:szCs w:val="22"/>
          <w:lang w:val="lt-LT"/>
        </w:rPr>
        <w:t xml:space="preserve">Jei pagal projektinius sprendinius toks sujungimas bus suprojektuotas klojant ryšio instaliaciją VP išorėje, tai jis turi būti išpildytas per daugiamodį šviesolaidinį kabelį, panaudojant TAS spintoje įrengtus Ethernet terpės keitiklius. </w:t>
      </w:r>
      <w:bookmarkEnd w:id="36"/>
      <w:r w:rsidRPr="00606518">
        <w:rPr>
          <w:rFonts w:cs="Arial"/>
          <w:bCs/>
          <w:szCs w:val="22"/>
          <w:lang w:val="lt-LT"/>
        </w:rPr>
        <w:t xml:space="preserve">KDV Ethernet prievadas yra RJ-45. </w:t>
      </w:r>
      <w:r w:rsidR="00B37B85" w:rsidRPr="00606518">
        <w:rPr>
          <w:rFonts w:cs="Arial"/>
          <w:bCs/>
          <w:szCs w:val="22"/>
          <w:lang w:val="lt-LT"/>
        </w:rPr>
        <w:t xml:space="preserve">Projekte reikia pažymėti, kad </w:t>
      </w:r>
      <w:r w:rsidRPr="00606518">
        <w:rPr>
          <w:rFonts w:cs="Arial"/>
          <w:bCs/>
          <w:szCs w:val="22"/>
          <w:lang w:val="lt-LT"/>
        </w:rPr>
        <w:t>KDV ryšys (Ethernet) ir duomenų perdavimas turi būti suderintas su PSO AEEAS (EMCOS) duomenų surinkimo serveriu.</w:t>
      </w:r>
    </w:p>
    <w:p w14:paraId="346B2239" w14:textId="3710CB97"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MDV turi būti sujungtas su 110 kV skirstyklos valdymo pulte arba, pagal projektą, kitoje vietoje telekomunikacijų spintoje projektuojamos ryšio įrangos Ethernet prieiga (bendrosios paskirties Ethernet komutatoriumi) pagal pilnąją monitoringo su MDV schemą, leidžiančią nuotolinį MDV ar jo komponentų darbo būklės stebėjimą, parametrų keitimą ir nuskaitymą per LAN. Jei pagal projektinius sprendinius toks sujungimas bus suprojektuotas klojant ryšio instaliaciją VP išorėje, tai jis turi būti išpildytas per daugiamodį šviesolaidinį kabelį, panaudojant TAS spintoje įrengtus Ethernet terpės keitiklius.</w:t>
      </w:r>
      <w:r w:rsidR="00B37B85" w:rsidRPr="00606518">
        <w:rPr>
          <w:rFonts w:cs="Arial"/>
          <w:bCs/>
          <w:szCs w:val="22"/>
          <w:lang w:val="lt-LT"/>
        </w:rPr>
        <w:t xml:space="preserve"> MDV Ethernet prievadas (-ai) yra RJ-45.</w:t>
      </w:r>
      <w:r w:rsidRPr="00606518">
        <w:rPr>
          <w:rFonts w:cs="Arial"/>
          <w:bCs/>
          <w:szCs w:val="22"/>
          <w:lang w:val="lt-LT"/>
        </w:rPr>
        <w:t xml:space="preserve"> </w:t>
      </w:r>
      <w:bookmarkStart w:id="37" w:name="_Hlk175778784"/>
      <w:r w:rsidR="00B37B85" w:rsidRPr="00606518">
        <w:rPr>
          <w:rFonts w:cs="Arial"/>
          <w:bCs/>
          <w:szCs w:val="22"/>
          <w:lang w:val="lt-LT"/>
        </w:rPr>
        <w:t xml:space="preserve">Projekte reikia pažymėti, kad </w:t>
      </w:r>
      <w:bookmarkEnd w:id="37"/>
      <w:r w:rsidR="00B37B85" w:rsidRPr="00606518">
        <w:rPr>
          <w:rFonts w:cs="Arial"/>
          <w:bCs/>
          <w:szCs w:val="22"/>
          <w:lang w:val="lt-LT"/>
        </w:rPr>
        <w:t xml:space="preserve">elektros </w:t>
      </w:r>
      <w:r w:rsidRPr="00606518">
        <w:rPr>
          <w:rFonts w:cs="Arial"/>
          <w:bCs/>
          <w:szCs w:val="22"/>
          <w:lang w:val="lt-LT"/>
        </w:rPr>
        <w:t>skaitiklių realaus laiko momentiniai duomenys iš MDV turi būti perduodami į PSO DVS</w:t>
      </w:r>
      <w:r w:rsidR="00B37B85" w:rsidRPr="00606518">
        <w:rPr>
          <w:rFonts w:cs="Arial"/>
          <w:bCs/>
          <w:szCs w:val="22"/>
          <w:lang w:val="lt-LT"/>
        </w:rPr>
        <w:t xml:space="preserve"> bei ryšys </w:t>
      </w:r>
      <w:r w:rsidRPr="00606518">
        <w:rPr>
          <w:rFonts w:cs="Arial"/>
          <w:bCs/>
          <w:szCs w:val="22"/>
          <w:lang w:val="lt-LT"/>
        </w:rPr>
        <w:t>su MDV, momentinių duomenų perdavimas iš elektros skaitiklių į PSO DVS bei MDV monitoringas turi būti suderintas, momentinių duomenų perdavimas į DVS turi būti rangovo ištestuotas ir pateiktas PSO darbuotojų patikrintas bei pasirašytas testavimo protokolas.</w:t>
      </w:r>
    </w:p>
    <w:p w14:paraId="0D0CBFD3" w14:textId="1A5F3C52" w:rsidR="00124371" w:rsidRPr="00606518" w:rsidRDefault="00B37B85"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Projektuojant turi būti nurodyta, kad visi </w:t>
      </w:r>
      <w:r w:rsidR="00124371" w:rsidRPr="00606518">
        <w:rPr>
          <w:rFonts w:cs="Arial"/>
          <w:bCs/>
          <w:szCs w:val="22"/>
          <w:lang w:val="lt-LT"/>
        </w:rPr>
        <w:t xml:space="preserve">ryšiui su valdikliais naudojami Ethernet terpės keitikliai turi būti su integruotais maitinimo blokais. Ethernet terpės keitiklių standartiniai techniniai reikalavimai pateikti </w:t>
      </w:r>
      <w:sdt>
        <w:sdtPr>
          <w:rPr>
            <w:rFonts w:cs="Arial"/>
            <w:bCs/>
            <w:szCs w:val="22"/>
            <w:lang w:val="lt-LT"/>
          </w:rPr>
          <w:id w:val="1638763872"/>
          <w:citation/>
        </w:sdtPr>
        <w:sdtContent>
          <w:r w:rsidR="002347A3" w:rsidRPr="00606518">
            <w:rPr>
              <w:rFonts w:cs="Arial"/>
              <w:bCs/>
              <w:szCs w:val="22"/>
              <w:lang w:val="lt-LT"/>
            </w:rPr>
            <w:fldChar w:fldCharType="begin"/>
          </w:r>
          <w:r w:rsidR="002C5BFD" w:rsidRPr="00606518">
            <w:rPr>
              <w:rFonts w:cs="Arial"/>
              <w:bCs/>
              <w:noProof/>
              <w:szCs w:val="22"/>
              <w:lang w:val="lt-LT"/>
            </w:rPr>
            <w:instrText xml:space="preserve">CITATION Pri64 \l 1063 </w:instrText>
          </w:r>
          <w:r w:rsidR="002347A3" w:rsidRPr="00606518">
            <w:rPr>
              <w:rFonts w:cs="Arial"/>
              <w:bCs/>
              <w:szCs w:val="22"/>
              <w:lang w:val="lt-LT"/>
            </w:rPr>
            <w:fldChar w:fldCharType="separate"/>
          </w:r>
          <w:r w:rsidR="00606518" w:rsidRPr="00606518">
            <w:rPr>
              <w:rFonts w:cs="Arial"/>
              <w:bCs/>
              <w:noProof/>
              <w:szCs w:val="22"/>
              <w:lang w:val="lt-LT"/>
            </w:rPr>
            <w:t>(64)</w:t>
          </w:r>
          <w:r w:rsidR="002347A3" w:rsidRPr="00606518">
            <w:rPr>
              <w:rFonts w:cs="Arial"/>
              <w:bCs/>
              <w:szCs w:val="22"/>
              <w:lang w:val="lt-LT"/>
            </w:rPr>
            <w:fldChar w:fldCharType="end"/>
          </w:r>
        </w:sdtContent>
      </w:sdt>
      <w:r w:rsidR="00030E85" w:rsidRPr="00606518">
        <w:rPr>
          <w:rFonts w:cs="Arial"/>
          <w:bCs/>
          <w:szCs w:val="22"/>
          <w:lang w:val="lt-LT"/>
        </w:rPr>
        <w:t xml:space="preserve"> </w:t>
      </w:r>
      <w:r w:rsidR="00124371" w:rsidRPr="00606518">
        <w:rPr>
          <w:rFonts w:cs="Arial"/>
          <w:bCs/>
          <w:szCs w:val="22"/>
          <w:lang w:val="lt-LT"/>
        </w:rPr>
        <w:t>priede.</w:t>
      </w:r>
    </w:p>
    <w:p w14:paraId="3D27B055" w14:textId="5AAC2AFF"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Visa KAS ir matavimo transformatorių gnybtų spintose (gnybtynuose) projektuojama įranga bei įtaisai turi būti pritaikyti darbui uždaroje erdvėje (apsaugos apdangalais laipsnio ≥ IP 54 lauko tipo spintose) aplinkos temperatūroje nuo – 25 </w:t>
      </w:r>
      <w:r w:rsidR="0073133F" w:rsidRPr="00606518">
        <w:rPr>
          <w:rFonts w:cs="Arial"/>
          <w:bCs/>
          <w:szCs w:val="22"/>
          <w:lang w:val="lt-LT"/>
        </w:rPr>
        <w:sym w:font="Symbol" w:char="F0B0"/>
      </w:r>
      <w:r w:rsidRPr="00606518">
        <w:rPr>
          <w:rFonts w:cs="Arial"/>
          <w:bCs/>
          <w:szCs w:val="22"/>
          <w:lang w:val="lt-LT"/>
        </w:rPr>
        <w:t xml:space="preserve">C iki +55 </w:t>
      </w:r>
      <w:r w:rsidR="0073133F" w:rsidRPr="00606518">
        <w:rPr>
          <w:rFonts w:cs="Arial"/>
          <w:bCs/>
          <w:szCs w:val="22"/>
          <w:lang w:val="lt-LT"/>
        </w:rPr>
        <w:sym w:font="Symbol" w:char="F0B0"/>
      </w:r>
      <w:r w:rsidRPr="00606518">
        <w:rPr>
          <w:rFonts w:cs="Arial"/>
          <w:bCs/>
          <w:szCs w:val="22"/>
          <w:lang w:val="lt-LT"/>
        </w:rPr>
        <w:t xml:space="preserve">C, o TAS projektuojama įranga bei įtaisai turi būti pritaikyti darbui uždaroje erdvėje (apsaugos apdangalais laipsnio ≥ IP 42 vidaus tipo spintose) aplinkos temperatūroje nuo –0 </w:t>
      </w:r>
      <w:r w:rsidRPr="00606518">
        <w:rPr>
          <w:rFonts w:cs="Arial"/>
          <w:bCs/>
          <w:szCs w:val="22"/>
          <w:lang w:val="lt-LT"/>
        </w:rPr>
        <w:sym w:font="Symbol" w:char="F0B0"/>
      </w:r>
      <w:r w:rsidRPr="00606518">
        <w:rPr>
          <w:rFonts w:cs="Arial"/>
          <w:bCs/>
          <w:szCs w:val="22"/>
          <w:lang w:val="lt-LT"/>
        </w:rPr>
        <w:t xml:space="preserve">C iki +55 </w:t>
      </w:r>
      <w:r w:rsidRPr="00606518">
        <w:rPr>
          <w:rFonts w:cs="Arial"/>
          <w:bCs/>
          <w:szCs w:val="22"/>
          <w:lang w:val="lt-LT"/>
        </w:rPr>
        <w:sym w:font="Symbol" w:char="F0B0"/>
      </w:r>
      <w:r w:rsidRPr="00606518">
        <w:rPr>
          <w:rFonts w:cs="Arial"/>
          <w:bCs/>
          <w:szCs w:val="22"/>
          <w:lang w:val="lt-LT"/>
        </w:rPr>
        <w:t>C.</w:t>
      </w:r>
    </w:p>
    <w:p w14:paraId="36A48CF0" w14:textId="07FECB86" w:rsidR="00124371" w:rsidRPr="00606518" w:rsidRDefault="00B37B85"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lastRenderedPageBreak/>
        <w:t xml:space="preserve">Projektuojant turi būti </w:t>
      </w:r>
      <w:bookmarkStart w:id="38" w:name="_Hlk175778712"/>
      <w:r w:rsidRPr="00606518">
        <w:rPr>
          <w:rFonts w:cs="Arial"/>
          <w:bCs/>
          <w:szCs w:val="22"/>
          <w:lang w:val="lt-LT"/>
        </w:rPr>
        <w:t xml:space="preserve">nurodyta, kad </w:t>
      </w:r>
      <w:bookmarkEnd w:id="38"/>
      <w:r w:rsidRPr="00606518">
        <w:rPr>
          <w:rFonts w:cs="Arial"/>
          <w:bCs/>
          <w:szCs w:val="22"/>
          <w:lang w:val="lt-LT"/>
        </w:rPr>
        <w:t xml:space="preserve">visos </w:t>
      </w:r>
      <w:r w:rsidR="00124371" w:rsidRPr="00606518">
        <w:rPr>
          <w:rFonts w:cs="Arial"/>
          <w:bCs/>
          <w:szCs w:val="22"/>
          <w:lang w:val="lt-LT"/>
        </w:rPr>
        <w:t xml:space="preserve">srovės ir įtampos transformatorių gnybtynų spintos (gnybtynai) turi atitikti standartinius techninius reikalavimus lauko tarpinių gnybtų spintoms, pateiktus </w:t>
      </w:r>
      <w:sdt>
        <w:sdtPr>
          <w:rPr>
            <w:rFonts w:cs="Arial"/>
            <w:bCs/>
            <w:szCs w:val="22"/>
            <w:lang w:val="lt-LT"/>
          </w:rPr>
          <w:id w:val="3878512"/>
          <w:citation/>
        </w:sdtPr>
        <w:sdtContent>
          <w:r w:rsidR="00015AB8" w:rsidRPr="00606518">
            <w:rPr>
              <w:rFonts w:cs="Arial"/>
              <w:bCs/>
              <w:szCs w:val="22"/>
              <w:lang w:val="lt-LT"/>
            </w:rPr>
            <w:fldChar w:fldCharType="begin"/>
          </w:r>
          <w:r w:rsidR="002C5BFD" w:rsidRPr="00606518">
            <w:rPr>
              <w:rFonts w:cs="Arial"/>
              <w:bCs/>
              <w:szCs w:val="22"/>
              <w:lang w:val="lt-LT"/>
            </w:rPr>
            <w:instrText xml:space="preserve">CITATION Pri48 \l 1063 </w:instrText>
          </w:r>
          <w:r w:rsidR="00015AB8" w:rsidRPr="00606518">
            <w:rPr>
              <w:rFonts w:cs="Arial"/>
              <w:bCs/>
              <w:szCs w:val="22"/>
              <w:lang w:val="lt-LT"/>
            </w:rPr>
            <w:fldChar w:fldCharType="separate"/>
          </w:r>
          <w:r w:rsidR="00606518" w:rsidRPr="00606518">
            <w:rPr>
              <w:rFonts w:cs="Arial"/>
              <w:bCs/>
              <w:noProof/>
              <w:szCs w:val="22"/>
              <w:lang w:val="lt-LT"/>
            </w:rPr>
            <w:t>(50)</w:t>
          </w:r>
          <w:r w:rsidR="00015AB8" w:rsidRPr="00606518">
            <w:rPr>
              <w:rFonts w:cs="Arial"/>
              <w:bCs/>
              <w:szCs w:val="22"/>
              <w:lang w:val="lt-LT"/>
            </w:rPr>
            <w:fldChar w:fldCharType="end"/>
          </w:r>
        </w:sdtContent>
      </w:sdt>
      <w:r w:rsidR="00030E85" w:rsidRPr="00606518">
        <w:rPr>
          <w:rFonts w:cs="Arial"/>
          <w:bCs/>
          <w:szCs w:val="22"/>
          <w:lang w:val="lt-LT"/>
        </w:rPr>
        <w:t xml:space="preserve"> </w:t>
      </w:r>
      <w:r w:rsidR="00124371" w:rsidRPr="00606518">
        <w:rPr>
          <w:rFonts w:cs="Arial"/>
          <w:bCs/>
          <w:szCs w:val="22"/>
          <w:lang w:val="lt-LT"/>
        </w:rPr>
        <w:t>priede.</w:t>
      </w:r>
    </w:p>
    <w:p w14:paraId="61BFA7C8" w14:textId="7409CB1A"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Srovės ir įtampos transformatorių antrinių grandinių įžeminimą bei srovės transformatorių koeficientų perjungimą (projektavimo metu parenkant šerdis su atšakomis) suprojektuoti </w:t>
      </w:r>
      <w:r w:rsidR="00B37B85" w:rsidRPr="00606518">
        <w:rPr>
          <w:rFonts w:cs="Arial"/>
          <w:bCs/>
          <w:szCs w:val="22"/>
          <w:lang w:val="lt-LT"/>
        </w:rPr>
        <w:t xml:space="preserve">atitinkamai </w:t>
      </w:r>
      <w:r w:rsidRPr="00606518">
        <w:rPr>
          <w:rFonts w:cs="Arial"/>
          <w:bCs/>
          <w:szCs w:val="22"/>
          <w:lang w:val="lt-LT"/>
        </w:rPr>
        <w:t xml:space="preserve">įrengti srovės </w:t>
      </w:r>
      <w:r w:rsidR="00B37B85" w:rsidRPr="00606518">
        <w:rPr>
          <w:rFonts w:cs="Arial"/>
          <w:bCs/>
          <w:szCs w:val="22"/>
          <w:lang w:val="lt-LT"/>
        </w:rPr>
        <w:t xml:space="preserve">ir įtampos </w:t>
      </w:r>
      <w:r w:rsidRPr="00606518">
        <w:rPr>
          <w:rFonts w:cs="Arial"/>
          <w:bCs/>
          <w:szCs w:val="22"/>
          <w:lang w:val="lt-LT"/>
        </w:rPr>
        <w:t xml:space="preserve">transformatorių gnybtų </w:t>
      </w:r>
      <w:r w:rsidR="00B37B85" w:rsidRPr="00606518">
        <w:rPr>
          <w:rFonts w:cs="Arial"/>
          <w:bCs/>
          <w:szCs w:val="22"/>
          <w:lang w:val="lt-LT"/>
        </w:rPr>
        <w:t xml:space="preserve">spintose </w:t>
      </w:r>
      <w:r w:rsidRPr="00606518">
        <w:rPr>
          <w:rFonts w:cs="Arial"/>
          <w:bCs/>
          <w:szCs w:val="22"/>
          <w:lang w:val="lt-LT"/>
        </w:rPr>
        <w:t>(gnybtyn</w:t>
      </w:r>
      <w:r w:rsidR="00B37B85" w:rsidRPr="00606518">
        <w:rPr>
          <w:rFonts w:cs="Arial"/>
          <w:bCs/>
          <w:szCs w:val="22"/>
          <w:lang w:val="lt-LT"/>
        </w:rPr>
        <w:t>uos</w:t>
      </w:r>
      <w:r w:rsidRPr="00606518">
        <w:rPr>
          <w:rFonts w:cs="Arial"/>
          <w:bCs/>
          <w:szCs w:val="22"/>
          <w:lang w:val="lt-LT"/>
        </w:rPr>
        <w:t>e).</w:t>
      </w:r>
    </w:p>
    <w:p w14:paraId="10948045" w14:textId="57D5D08F"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KAS, TAS ir gnybtynų spintose (gnybtynuose) atitinkamai įrengti kištukiniai lizdai, apšvietimas, antikondensacinis šildymas </w:t>
      </w:r>
      <w:bookmarkStart w:id="39" w:name="_Hlk175778692"/>
      <w:r w:rsidRPr="00606518">
        <w:rPr>
          <w:rFonts w:cs="Arial"/>
          <w:bCs/>
          <w:szCs w:val="22"/>
          <w:lang w:val="lt-LT"/>
        </w:rPr>
        <w:t>privalo turėti atskirą užrezervuotą maitinimą iš perdavimo tinklo kintamosios srovės savųjų reikmių skydo (PT KSSRS).</w:t>
      </w:r>
      <w:bookmarkEnd w:id="39"/>
      <w:r w:rsidRPr="00606518">
        <w:rPr>
          <w:rFonts w:cs="Arial"/>
          <w:bCs/>
          <w:szCs w:val="22"/>
          <w:lang w:val="lt-LT"/>
        </w:rPr>
        <w:t xml:space="preserve"> Elektros skaitiklių įtampos grandinių rezervavimui </w:t>
      </w:r>
      <w:r w:rsidR="00B37B85" w:rsidRPr="00606518">
        <w:rPr>
          <w:rFonts w:cs="Arial"/>
          <w:bCs/>
          <w:szCs w:val="22"/>
          <w:lang w:val="lt-LT"/>
        </w:rPr>
        <w:t>skirt</w:t>
      </w:r>
      <w:r w:rsidR="00260DA5" w:rsidRPr="00606518">
        <w:rPr>
          <w:rFonts w:cs="Arial"/>
          <w:bCs/>
          <w:szCs w:val="22"/>
          <w:lang w:val="lt-LT"/>
        </w:rPr>
        <w:t>i</w:t>
      </w:r>
      <w:r w:rsidR="00B37B85" w:rsidRPr="00606518">
        <w:rPr>
          <w:rFonts w:cs="Arial"/>
          <w:bCs/>
          <w:szCs w:val="22"/>
          <w:lang w:val="lt-LT"/>
        </w:rPr>
        <w:t xml:space="preserve"> </w:t>
      </w:r>
      <w:r w:rsidRPr="00606518">
        <w:rPr>
          <w:rFonts w:cs="Arial"/>
          <w:bCs/>
          <w:szCs w:val="22"/>
          <w:lang w:val="lt-LT"/>
        </w:rPr>
        <w:t xml:space="preserve">12VDC rezervinio maitinimo </w:t>
      </w:r>
      <w:r w:rsidR="00B37B85" w:rsidRPr="00606518">
        <w:rPr>
          <w:rFonts w:cs="Arial"/>
          <w:bCs/>
          <w:szCs w:val="22"/>
          <w:lang w:val="lt-LT"/>
        </w:rPr>
        <w:t>blok</w:t>
      </w:r>
      <w:r w:rsidR="00260DA5" w:rsidRPr="00606518">
        <w:rPr>
          <w:rFonts w:cs="Arial"/>
          <w:bCs/>
          <w:szCs w:val="22"/>
          <w:lang w:val="lt-LT"/>
        </w:rPr>
        <w:t>ai</w:t>
      </w:r>
      <w:r w:rsidRPr="00606518">
        <w:rPr>
          <w:rFonts w:cs="Arial"/>
          <w:bCs/>
          <w:szCs w:val="22"/>
          <w:lang w:val="lt-LT"/>
        </w:rPr>
        <w:t xml:space="preserve">, Ethernet terpės </w:t>
      </w:r>
      <w:r w:rsidR="00260DA5" w:rsidRPr="00606518">
        <w:rPr>
          <w:rFonts w:cs="Arial"/>
          <w:bCs/>
          <w:szCs w:val="22"/>
          <w:lang w:val="lt-LT"/>
        </w:rPr>
        <w:t>keitikliai</w:t>
      </w:r>
      <w:r w:rsidRPr="00606518">
        <w:rPr>
          <w:rFonts w:cs="Arial"/>
          <w:bCs/>
          <w:szCs w:val="22"/>
          <w:lang w:val="lt-LT"/>
        </w:rPr>
        <w:t xml:space="preserve">, duomenų surinkimo ir perdavimo </w:t>
      </w:r>
      <w:r w:rsidR="00260DA5" w:rsidRPr="00606518">
        <w:rPr>
          <w:rFonts w:cs="Arial"/>
          <w:bCs/>
          <w:szCs w:val="22"/>
          <w:lang w:val="lt-LT"/>
        </w:rPr>
        <w:t xml:space="preserve">valdikliai </w:t>
      </w:r>
      <w:r w:rsidRPr="00606518">
        <w:rPr>
          <w:rFonts w:cs="Arial"/>
          <w:bCs/>
          <w:szCs w:val="22"/>
          <w:lang w:val="lt-LT"/>
        </w:rPr>
        <w:t xml:space="preserve">(KDV ir MDV) </w:t>
      </w:r>
      <w:r w:rsidR="00260DA5" w:rsidRPr="00606518">
        <w:rPr>
          <w:rFonts w:cs="Arial"/>
          <w:bCs/>
          <w:szCs w:val="22"/>
          <w:lang w:val="lt-LT"/>
        </w:rPr>
        <w:t xml:space="preserve">privalo turėti atskirą užrezervuotą maitinimą iš perdavimo tinklo nuolatinės srovės savųjų reikmių skydo (PT NSSRS), </w:t>
      </w:r>
      <w:r w:rsidRPr="00606518">
        <w:rPr>
          <w:rFonts w:cs="Arial"/>
          <w:bCs/>
          <w:szCs w:val="22"/>
          <w:lang w:val="lt-LT"/>
        </w:rPr>
        <w:t xml:space="preserve">KAS ir TAS įrengiant pramoninio tipo XXVDC/230VAC ar XXVDC/YYVDC įtampos keitiklius. </w:t>
      </w:r>
    </w:p>
    <w:p w14:paraId="2C099E06" w14:textId="40AEE128" w:rsidR="00124371" w:rsidRPr="00606518" w:rsidRDefault="00260DA5"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Projektuojant turi būti nurodyta, kad vadovaujantis </w:t>
      </w:r>
      <w:r w:rsidR="00124371" w:rsidRPr="00606518">
        <w:rPr>
          <w:rFonts w:cs="Arial"/>
          <w:bCs/>
          <w:szCs w:val="22"/>
          <w:lang w:val="lt-LT"/>
        </w:rPr>
        <w:t>EĮĮBT reikalavimais visų elektros apskaitos schemos elementų (tarp jų ir elektros apskaitų bei gnybtynų spintų vidinio montažo laidininkų, srovės kilpų instaliacijos) prijungimo kabeliai ir laidininkai turi būti izoliuoti, vienvieliai, varinėmis gyslomis. Srovės kilpų laidininkų skerspjūvis turi būti 0,75 ÷ 1,00 mm2. Elektros apskaitos schemos elementų prijungimo kabeliai turi būti su apsauginiu koncentrinės varinės juostos ekranu. Ekranuotų kabelių apsaugai turi būti paskaičiuotas ir suprojektuotas potencialų išlyginimo tinklas. Reikalavimai kabelių klojimo būdui turi būti pateikiami projekto statybinėje dalyje. Kiti standartiniai techniniai reikalavimai, kontroliniams kabeliams pateikiami</w:t>
      </w:r>
      <w:r w:rsidR="00C1382D" w:rsidRPr="00606518">
        <w:rPr>
          <w:rFonts w:cs="Arial"/>
          <w:bCs/>
          <w:noProof/>
          <w:szCs w:val="22"/>
          <w:lang w:val="lt-LT"/>
        </w:rPr>
        <w:t xml:space="preserve"> </w:t>
      </w:r>
      <w:sdt>
        <w:sdtPr>
          <w:rPr>
            <w:rFonts w:cs="Arial"/>
            <w:bCs/>
            <w:szCs w:val="22"/>
            <w:lang w:val="lt-LT"/>
          </w:rPr>
          <w:id w:val="-135493282"/>
          <w:citation/>
        </w:sdtPr>
        <w:sdtContent>
          <w:r w:rsidR="00015AB8" w:rsidRPr="00606518">
            <w:rPr>
              <w:rFonts w:cs="Arial"/>
              <w:bCs/>
              <w:szCs w:val="22"/>
              <w:lang w:val="lt-LT"/>
            </w:rPr>
            <w:fldChar w:fldCharType="begin"/>
          </w:r>
          <w:r w:rsidR="002C5BFD" w:rsidRPr="00606518">
            <w:rPr>
              <w:rFonts w:cs="Arial"/>
              <w:bCs/>
              <w:szCs w:val="22"/>
              <w:lang w:val="lt-LT"/>
            </w:rPr>
            <w:instrText xml:space="preserve">CITATION Pri44 \l 1063 </w:instrText>
          </w:r>
          <w:r w:rsidR="00015AB8" w:rsidRPr="00606518">
            <w:rPr>
              <w:rFonts w:cs="Arial"/>
              <w:bCs/>
              <w:szCs w:val="22"/>
              <w:lang w:val="lt-LT"/>
            </w:rPr>
            <w:fldChar w:fldCharType="separate"/>
          </w:r>
          <w:r w:rsidR="00606518" w:rsidRPr="00606518">
            <w:rPr>
              <w:rFonts w:cs="Arial"/>
              <w:bCs/>
              <w:noProof/>
              <w:szCs w:val="22"/>
              <w:lang w:val="lt-LT"/>
            </w:rPr>
            <w:t>(46)</w:t>
          </w:r>
          <w:r w:rsidR="00015AB8" w:rsidRPr="00606518">
            <w:rPr>
              <w:rFonts w:cs="Arial"/>
              <w:bCs/>
              <w:szCs w:val="22"/>
              <w:lang w:val="lt-LT"/>
            </w:rPr>
            <w:fldChar w:fldCharType="end"/>
          </w:r>
        </w:sdtContent>
      </w:sdt>
      <w:r w:rsidR="00015AB8" w:rsidRPr="00606518">
        <w:rPr>
          <w:rFonts w:cs="Arial"/>
          <w:bCs/>
          <w:szCs w:val="22"/>
          <w:lang w:val="lt-LT"/>
        </w:rPr>
        <w:t xml:space="preserve"> </w:t>
      </w:r>
      <w:r w:rsidR="00124371" w:rsidRPr="00606518">
        <w:rPr>
          <w:rFonts w:cs="Arial"/>
          <w:bCs/>
          <w:szCs w:val="22"/>
          <w:lang w:val="lt-LT"/>
        </w:rPr>
        <w:t xml:space="preserve">priede, lauko ir vidaus spintų vidinio montažo laidams </w:t>
      </w:r>
      <w:sdt>
        <w:sdtPr>
          <w:rPr>
            <w:rFonts w:cs="Arial"/>
            <w:bCs/>
            <w:szCs w:val="22"/>
            <w:lang w:val="lt-LT"/>
          </w:rPr>
          <w:id w:val="-488629091"/>
          <w:citation/>
        </w:sdtPr>
        <w:sdtContent>
          <w:r w:rsidR="00015AB8" w:rsidRPr="00606518">
            <w:rPr>
              <w:rFonts w:cs="Arial"/>
              <w:bCs/>
              <w:szCs w:val="22"/>
              <w:lang w:val="lt-LT"/>
            </w:rPr>
            <w:fldChar w:fldCharType="begin"/>
          </w:r>
          <w:r w:rsidR="002C5BFD" w:rsidRPr="00606518">
            <w:rPr>
              <w:rFonts w:cs="Arial"/>
              <w:bCs/>
              <w:szCs w:val="22"/>
              <w:lang w:val="lt-LT"/>
            </w:rPr>
            <w:instrText xml:space="preserve">CITATION Pri45 \l 1063 </w:instrText>
          </w:r>
          <w:r w:rsidR="00015AB8" w:rsidRPr="00606518">
            <w:rPr>
              <w:rFonts w:cs="Arial"/>
              <w:bCs/>
              <w:szCs w:val="22"/>
              <w:lang w:val="lt-LT"/>
            </w:rPr>
            <w:fldChar w:fldCharType="separate"/>
          </w:r>
          <w:r w:rsidR="00606518" w:rsidRPr="00606518">
            <w:rPr>
              <w:rFonts w:cs="Arial"/>
              <w:bCs/>
              <w:noProof/>
              <w:szCs w:val="22"/>
              <w:lang w:val="lt-LT"/>
            </w:rPr>
            <w:t>(47)</w:t>
          </w:r>
          <w:r w:rsidR="00015AB8" w:rsidRPr="00606518">
            <w:rPr>
              <w:rFonts w:cs="Arial"/>
              <w:bCs/>
              <w:szCs w:val="22"/>
              <w:lang w:val="lt-LT"/>
            </w:rPr>
            <w:fldChar w:fldCharType="end"/>
          </w:r>
        </w:sdtContent>
      </w:sdt>
      <w:r w:rsidR="00015AB8" w:rsidRPr="00606518">
        <w:rPr>
          <w:rFonts w:cs="Arial"/>
          <w:bCs/>
          <w:szCs w:val="22"/>
          <w:lang w:val="lt-LT"/>
        </w:rPr>
        <w:t xml:space="preserve"> </w:t>
      </w:r>
      <w:r w:rsidR="00124371" w:rsidRPr="00606518">
        <w:rPr>
          <w:rFonts w:cs="Arial"/>
          <w:bCs/>
          <w:szCs w:val="22"/>
          <w:lang w:val="lt-LT"/>
        </w:rPr>
        <w:t>priede.</w:t>
      </w:r>
    </w:p>
    <w:p w14:paraId="0800268C" w14:textId="05D2F6A5" w:rsidR="00124371" w:rsidRPr="00606518" w:rsidRDefault="00260DA5"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Projektuojant turi būti nurodyta, kad visi </w:t>
      </w:r>
      <w:r w:rsidR="00124371" w:rsidRPr="00606518">
        <w:rPr>
          <w:rFonts w:cs="Arial"/>
          <w:bCs/>
          <w:szCs w:val="22"/>
          <w:lang w:val="lt-LT"/>
        </w:rPr>
        <w:t>elektros apskaitos grandinių plombavimui skirti dangčiai turi būti vientisi ir pagaminti iš neperforuotos medžiagos.</w:t>
      </w:r>
    </w:p>
    <w:p w14:paraId="08D37E96" w14:textId="470B4BD1"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Turi būti suprojektuota elektros apskaitų įtampos grandinių automatinių jungiklių išjungtos padėties signalinių kontaktų signalizacija ir </w:t>
      </w:r>
      <w:r w:rsidR="00260DA5" w:rsidRPr="00606518">
        <w:rPr>
          <w:rFonts w:cs="Arial"/>
          <w:bCs/>
          <w:szCs w:val="22"/>
          <w:lang w:val="lt-LT"/>
        </w:rPr>
        <w:t xml:space="preserve">projekte turi būti pažymėta, kad </w:t>
      </w:r>
      <w:r w:rsidRPr="00606518">
        <w:rPr>
          <w:rFonts w:cs="Arial"/>
          <w:bCs/>
          <w:szCs w:val="22"/>
          <w:lang w:val="lt-LT"/>
        </w:rPr>
        <w:t>signalai turi būti perduodami į PSO DVS.</w:t>
      </w:r>
    </w:p>
    <w:p w14:paraId="34ABFD09" w14:textId="3212D08C"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 xml:space="preserve">Projekte reikia pažymėti, kad PSO dalies projekto vykdymui būtinus elektros skaitiklius, bandymo gnybtynus, sukonfigūruotą automatizuotos elektros apskaitos sistemos duomenų surinkimo ir perdavimo valdiklį (KDV) ir sukonfigūruotą momentinių duomenų surinkimo ir perdavimo valdiklį (MDV) įrengimui pateiks PSO. Prietaisų perdavimas bus įforminamas pasirašant “Montuotinų įrenginių ir medžiagų perdavimo-priėmimo aktą”. Elektrotechninėse dėžėse sukomplektuotų Automatizuotos elektros apskaitos sistemos duomenų surinkimo ir perdavimo valdiklio KDV bei momentinio duomenų valdiklio MDV techniniai reikalavimai nurodyti atitinkamai </w:t>
      </w:r>
      <w:sdt>
        <w:sdtPr>
          <w:rPr>
            <w:rFonts w:cs="Arial"/>
            <w:bCs/>
            <w:szCs w:val="22"/>
            <w:lang w:val="lt-LT"/>
          </w:rPr>
          <w:id w:val="-1516072562"/>
          <w:citation/>
        </w:sdtPr>
        <w:sdtContent>
          <w:r w:rsidR="003235FF" w:rsidRPr="00606518">
            <w:rPr>
              <w:rFonts w:cs="Arial"/>
              <w:bCs/>
              <w:szCs w:val="22"/>
              <w:lang w:val="lt-LT"/>
            </w:rPr>
            <w:fldChar w:fldCharType="begin"/>
          </w:r>
          <w:r w:rsidR="002C5BFD" w:rsidRPr="00606518">
            <w:rPr>
              <w:rFonts w:cs="Arial"/>
              <w:bCs/>
              <w:noProof/>
              <w:szCs w:val="22"/>
              <w:lang w:val="lt-LT"/>
            </w:rPr>
            <w:instrText xml:space="preserve">CITATION Pri69 \l 1063 </w:instrText>
          </w:r>
          <w:r w:rsidR="003235FF" w:rsidRPr="00606518">
            <w:rPr>
              <w:rFonts w:cs="Arial"/>
              <w:bCs/>
              <w:szCs w:val="22"/>
              <w:lang w:val="lt-LT"/>
            </w:rPr>
            <w:fldChar w:fldCharType="separate"/>
          </w:r>
          <w:r w:rsidR="00606518" w:rsidRPr="00606518">
            <w:rPr>
              <w:rFonts w:cs="Arial"/>
              <w:bCs/>
              <w:noProof/>
              <w:szCs w:val="22"/>
              <w:lang w:val="lt-LT"/>
            </w:rPr>
            <w:t>(76)</w:t>
          </w:r>
          <w:r w:rsidR="003235FF" w:rsidRPr="00606518">
            <w:rPr>
              <w:rFonts w:cs="Arial"/>
              <w:bCs/>
              <w:szCs w:val="22"/>
              <w:lang w:val="lt-LT"/>
            </w:rPr>
            <w:fldChar w:fldCharType="end"/>
          </w:r>
        </w:sdtContent>
      </w:sdt>
      <w:r w:rsidR="00030E85" w:rsidRPr="00606518">
        <w:rPr>
          <w:rFonts w:cs="Arial"/>
          <w:bCs/>
          <w:szCs w:val="22"/>
          <w:lang w:val="lt-LT"/>
        </w:rPr>
        <w:t xml:space="preserve"> </w:t>
      </w:r>
      <w:r w:rsidRPr="00606518">
        <w:rPr>
          <w:rFonts w:cs="Arial"/>
          <w:bCs/>
          <w:szCs w:val="22"/>
          <w:lang w:val="lt-LT"/>
        </w:rPr>
        <w:t xml:space="preserve">priede ir </w:t>
      </w:r>
      <w:sdt>
        <w:sdtPr>
          <w:rPr>
            <w:rFonts w:cs="Arial"/>
            <w:bCs/>
            <w:szCs w:val="22"/>
            <w:lang w:val="lt-LT"/>
          </w:rPr>
          <w:id w:val="83197120"/>
          <w:citation/>
        </w:sdtPr>
        <w:sdtContent>
          <w:r w:rsidR="003235FF" w:rsidRPr="00606518">
            <w:rPr>
              <w:rFonts w:cs="Arial"/>
              <w:bCs/>
              <w:szCs w:val="22"/>
              <w:lang w:val="lt-LT"/>
            </w:rPr>
            <w:fldChar w:fldCharType="begin"/>
          </w:r>
          <w:r w:rsidR="002C5BFD" w:rsidRPr="00606518">
            <w:rPr>
              <w:rFonts w:cs="Arial"/>
              <w:bCs/>
              <w:noProof/>
              <w:szCs w:val="22"/>
              <w:lang w:val="lt-LT"/>
            </w:rPr>
            <w:instrText xml:space="preserve">CITATION Pri70 \l 1063 </w:instrText>
          </w:r>
          <w:r w:rsidR="003235FF" w:rsidRPr="00606518">
            <w:rPr>
              <w:rFonts w:cs="Arial"/>
              <w:bCs/>
              <w:szCs w:val="22"/>
              <w:lang w:val="lt-LT"/>
            </w:rPr>
            <w:fldChar w:fldCharType="separate"/>
          </w:r>
          <w:r w:rsidR="00606518" w:rsidRPr="00606518">
            <w:rPr>
              <w:rFonts w:cs="Arial"/>
              <w:bCs/>
              <w:noProof/>
              <w:szCs w:val="22"/>
              <w:lang w:val="lt-LT"/>
            </w:rPr>
            <w:t>(77)</w:t>
          </w:r>
          <w:r w:rsidR="003235FF" w:rsidRPr="00606518">
            <w:rPr>
              <w:rFonts w:cs="Arial"/>
              <w:bCs/>
              <w:szCs w:val="22"/>
              <w:lang w:val="lt-LT"/>
            </w:rPr>
            <w:fldChar w:fldCharType="end"/>
          </w:r>
        </w:sdtContent>
      </w:sdt>
      <w:r w:rsidR="00030E85" w:rsidRPr="00606518">
        <w:rPr>
          <w:rFonts w:cs="Arial"/>
          <w:bCs/>
          <w:szCs w:val="22"/>
          <w:lang w:val="lt-LT"/>
        </w:rPr>
        <w:t xml:space="preserve"> </w:t>
      </w:r>
      <w:r w:rsidRPr="00606518">
        <w:rPr>
          <w:rFonts w:cs="Arial"/>
          <w:bCs/>
          <w:szCs w:val="22"/>
          <w:lang w:val="lt-LT"/>
        </w:rPr>
        <w:t>priede.</w:t>
      </w:r>
    </w:p>
    <w:p w14:paraId="4517131E" w14:textId="58C6445F" w:rsidR="00124371" w:rsidRPr="002E3F11" w:rsidRDefault="00723041" w:rsidP="00B93105">
      <w:pPr>
        <w:pStyle w:val="NoSpacing"/>
        <w:numPr>
          <w:ilvl w:val="1"/>
          <w:numId w:val="24"/>
        </w:numPr>
        <w:spacing w:line="276" w:lineRule="auto"/>
        <w:ind w:left="709" w:hanging="709"/>
        <w:jc w:val="both"/>
        <w:rPr>
          <w:rFonts w:cs="Arial"/>
          <w:bCs/>
          <w:szCs w:val="22"/>
          <w:lang w:val="lt-LT"/>
        </w:rPr>
      </w:pPr>
      <w:bookmarkStart w:id="40" w:name="_Hlk173764869"/>
      <w:r w:rsidRPr="00606518">
        <w:rPr>
          <w:rFonts w:cs="Arial"/>
          <w:bCs/>
          <w:szCs w:val="22"/>
          <w:lang w:val="lt-LT"/>
        </w:rPr>
        <w:t>Projekte turi būti numatyta</w:t>
      </w:r>
      <w:bookmarkEnd w:id="40"/>
      <w:r w:rsidRPr="00606518">
        <w:rPr>
          <w:rFonts w:cs="Arial"/>
          <w:bCs/>
          <w:szCs w:val="22"/>
          <w:lang w:val="lt-LT"/>
        </w:rPr>
        <w:t xml:space="preserve">, kad rangovas privalo, projekto įgyvendinimo apimtyje, pateikti užpildytus pagrindinės įrangos sąrankos (žr. 1 priedo, 1-os lentelės „Pagrindinė įranga“ sąrašą, EEA vidaus ir/arba lauko spintos) užsakovo patikrinimo protokolus gamyklinių bandymų </w:t>
      </w:r>
      <w:r w:rsidRPr="00606518">
        <w:rPr>
          <w:rFonts w:cs="Arial"/>
          <w:bCs/>
          <w:color w:val="000000"/>
          <w:szCs w:val="22"/>
          <w:lang w:val="lt-LT"/>
        </w:rPr>
        <w:t xml:space="preserve">(angl. factory acceptance test - FAT) </w:t>
      </w:r>
      <w:r w:rsidRPr="00606518">
        <w:rPr>
          <w:rFonts w:cs="Arial"/>
          <w:bCs/>
          <w:szCs w:val="22"/>
          <w:lang w:val="lt-LT"/>
        </w:rPr>
        <w:t xml:space="preserve">metu su techninės priežiūros specialisto ir rangovo/spintos sąrankos gamintojo atstovo vizomis. FAT metu užpildyti protokolai turės būti rangovo pateikti kartu su </w:t>
      </w:r>
      <w:r w:rsidRPr="002E3F11">
        <w:rPr>
          <w:rFonts w:cs="Arial"/>
          <w:bCs/>
          <w:szCs w:val="22"/>
          <w:lang w:val="lt-LT"/>
        </w:rPr>
        <w:t xml:space="preserve">įrangos gamintojo teikiama kita dokumentacija. Protokolų formos pateikiamos </w:t>
      </w:r>
      <w:sdt>
        <w:sdtPr>
          <w:rPr>
            <w:rFonts w:cs="Arial"/>
            <w:bCs/>
            <w:szCs w:val="22"/>
            <w:lang w:val="lt-LT"/>
          </w:rPr>
          <w:id w:val="2007083366"/>
          <w:citation/>
        </w:sdtPr>
        <w:sdtContent>
          <w:r w:rsidR="00892FA9" w:rsidRPr="002E3F11">
            <w:rPr>
              <w:rFonts w:cs="Arial"/>
              <w:bCs/>
              <w:szCs w:val="22"/>
              <w:lang w:val="lt-LT"/>
            </w:rPr>
            <w:fldChar w:fldCharType="begin"/>
          </w:r>
          <w:r w:rsidR="00892FA9" w:rsidRPr="002E3F11">
            <w:rPr>
              <w:rFonts w:cs="Arial"/>
              <w:bCs/>
              <w:color w:val="000000"/>
              <w:szCs w:val="22"/>
              <w:lang w:val="lt-LT"/>
            </w:rPr>
            <w:instrText xml:space="preserve"> CITATION EEA_FAT1 \l 1063 </w:instrText>
          </w:r>
          <w:r w:rsidR="00892FA9" w:rsidRPr="002E3F11">
            <w:rPr>
              <w:rFonts w:cs="Arial"/>
              <w:bCs/>
              <w:szCs w:val="22"/>
              <w:lang w:val="lt-LT"/>
            </w:rPr>
            <w:fldChar w:fldCharType="separate"/>
          </w:r>
          <w:r w:rsidR="00606518" w:rsidRPr="002E3F11">
            <w:rPr>
              <w:rFonts w:cs="Arial"/>
              <w:bCs/>
              <w:noProof/>
              <w:color w:val="000000"/>
              <w:szCs w:val="22"/>
              <w:lang w:val="lt-LT"/>
            </w:rPr>
            <w:t>(78)</w:t>
          </w:r>
          <w:r w:rsidR="00892FA9" w:rsidRPr="002E3F11">
            <w:rPr>
              <w:rFonts w:cs="Arial"/>
              <w:bCs/>
              <w:szCs w:val="22"/>
              <w:lang w:val="lt-LT"/>
            </w:rPr>
            <w:fldChar w:fldCharType="end"/>
          </w:r>
        </w:sdtContent>
      </w:sdt>
      <w:r w:rsidRPr="002E3F11">
        <w:rPr>
          <w:rFonts w:cs="Arial"/>
          <w:bCs/>
          <w:color w:val="000000"/>
          <w:szCs w:val="22"/>
          <w:lang w:val="lt-LT"/>
        </w:rPr>
        <w:t xml:space="preserve"> ir </w:t>
      </w:r>
      <w:sdt>
        <w:sdtPr>
          <w:rPr>
            <w:rFonts w:cs="Arial"/>
            <w:bCs/>
            <w:color w:val="000000"/>
            <w:szCs w:val="22"/>
            <w:lang w:val="lt-LT"/>
          </w:rPr>
          <w:id w:val="-1444842826"/>
          <w:citation/>
        </w:sdtPr>
        <w:sdtContent>
          <w:r w:rsidR="00892FA9" w:rsidRPr="002E3F11">
            <w:rPr>
              <w:rFonts w:cs="Arial"/>
              <w:bCs/>
              <w:color w:val="000000"/>
              <w:szCs w:val="22"/>
              <w:lang w:val="lt-LT"/>
            </w:rPr>
            <w:fldChar w:fldCharType="begin"/>
          </w:r>
          <w:r w:rsidR="00892FA9" w:rsidRPr="002E3F11">
            <w:rPr>
              <w:rFonts w:cs="Arial"/>
              <w:bCs/>
              <w:color w:val="000000"/>
              <w:szCs w:val="22"/>
              <w:lang w:val="lt-LT"/>
            </w:rPr>
            <w:instrText xml:space="preserve"> CITATION EEA_FAT2 \l 1063 </w:instrText>
          </w:r>
          <w:r w:rsidR="00892FA9" w:rsidRPr="002E3F11">
            <w:rPr>
              <w:rFonts w:cs="Arial"/>
              <w:bCs/>
              <w:color w:val="000000"/>
              <w:szCs w:val="22"/>
              <w:lang w:val="lt-LT"/>
            </w:rPr>
            <w:fldChar w:fldCharType="separate"/>
          </w:r>
          <w:r w:rsidR="00606518" w:rsidRPr="002E3F11">
            <w:rPr>
              <w:rFonts w:cs="Arial"/>
              <w:bCs/>
              <w:noProof/>
              <w:color w:val="000000"/>
              <w:szCs w:val="22"/>
              <w:lang w:val="lt-LT"/>
            </w:rPr>
            <w:t>(79)</w:t>
          </w:r>
          <w:r w:rsidR="00892FA9" w:rsidRPr="002E3F11">
            <w:rPr>
              <w:rFonts w:cs="Arial"/>
              <w:bCs/>
              <w:color w:val="000000"/>
              <w:szCs w:val="22"/>
              <w:lang w:val="lt-LT"/>
            </w:rPr>
            <w:fldChar w:fldCharType="end"/>
          </w:r>
        </w:sdtContent>
      </w:sdt>
      <w:r w:rsidRPr="002E3F11">
        <w:rPr>
          <w:rFonts w:cs="Arial"/>
          <w:bCs/>
          <w:color w:val="000000"/>
          <w:szCs w:val="22"/>
          <w:lang w:val="lt-LT"/>
        </w:rPr>
        <w:t xml:space="preserve"> prieduose.</w:t>
      </w:r>
    </w:p>
    <w:p w14:paraId="21453F5D" w14:textId="15CF4B38" w:rsidR="00124371" w:rsidRPr="00606518" w:rsidRDefault="00723041" w:rsidP="00B93105">
      <w:pPr>
        <w:pStyle w:val="NoSpacing"/>
        <w:numPr>
          <w:ilvl w:val="1"/>
          <w:numId w:val="24"/>
        </w:numPr>
        <w:spacing w:line="276" w:lineRule="auto"/>
        <w:ind w:left="709" w:hanging="709"/>
        <w:jc w:val="both"/>
        <w:rPr>
          <w:rFonts w:cs="Arial"/>
          <w:bCs/>
          <w:szCs w:val="22"/>
          <w:lang w:val="lt-LT"/>
        </w:rPr>
      </w:pPr>
      <w:r w:rsidRPr="002E3F11">
        <w:rPr>
          <w:rFonts w:cs="Arial"/>
          <w:bCs/>
          <w:szCs w:val="22"/>
          <w:lang w:val="lt-LT"/>
        </w:rPr>
        <w:t>Teikiant projektinį pasiūlymą projekte turi būti įvertinta, kad rekonstrukcijos</w:t>
      </w:r>
      <w:r w:rsidRPr="00606518">
        <w:rPr>
          <w:rFonts w:cs="Arial"/>
          <w:bCs/>
          <w:szCs w:val="22"/>
          <w:lang w:val="lt-LT"/>
        </w:rPr>
        <w:t xml:space="preserve"> </w:t>
      </w:r>
      <w:r w:rsidR="00124371" w:rsidRPr="00606518">
        <w:rPr>
          <w:rFonts w:cs="Arial"/>
          <w:bCs/>
          <w:szCs w:val="22"/>
          <w:lang w:val="lt-LT"/>
        </w:rPr>
        <w:t xml:space="preserve">metu </w:t>
      </w:r>
      <w:r w:rsidRPr="00606518">
        <w:rPr>
          <w:rFonts w:cs="Arial"/>
          <w:bCs/>
          <w:szCs w:val="22"/>
          <w:lang w:val="lt-LT"/>
        </w:rPr>
        <w:t xml:space="preserve">rangovas </w:t>
      </w:r>
      <w:bookmarkStart w:id="41" w:name="_Hlk129767981"/>
      <w:r w:rsidRPr="00606518">
        <w:rPr>
          <w:rFonts w:cs="Arial"/>
          <w:bCs/>
          <w:szCs w:val="22"/>
          <w:lang w:val="lt-LT"/>
        </w:rPr>
        <w:t xml:space="preserve">numatytų </w:t>
      </w:r>
      <w:r w:rsidR="00124371" w:rsidRPr="00606518">
        <w:rPr>
          <w:rFonts w:cs="Arial"/>
          <w:bCs/>
          <w:szCs w:val="22"/>
          <w:lang w:val="lt-LT"/>
        </w:rPr>
        <w:t>elektros apskaitos esamų PSO įrenginių</w:t>
      </w:r>
      <w:bookmarkEnd w:id="41"/>
      <w:r w:rsidR="00B50BC8" w:rsidRPr="00606518">
        <w:rPr>
          <w:rFonts w:cs="Arial"/>
          <w:bCs/>
          <w:szCs w:val="22"/>
          <w:lang w:val="lt-LT"/>
        </w:rPr>
        <w:t xml:space="preserve"> (10 kV srovės ir įtampos transformatorių, ST ir ĮT gnybtų spintos, </w:t>
      </w:r>
      <w:r w:rsidRPr="00606518">
        <w:rPr>
          <w:rFonts w:cs="Arial"/>
          <w:bCs/>
          <w:szCs w:val="22"/>
          <w:lang w:val="lt-LT"/>
        </w:rPr>
        <w:t>metalokonstrukcijų</w:t>
      </w:r>
      <w:r w:rsidR="00B50BC8" w:rsidRPr="00606518">
        <w:rPr>
          <w:rFonts w:cs="Arial"/>
          <w:bCs/>
          <w:szCs w:val="22"/>
          <w:lang w:val="lt-LT"/>
        </w:rPr>
        <w:t xml:space="preserve">), </w:t>
      </w:r>
      <w:r w:rsidR="00124371" w:rsidRPr="00606518">
        <w:rPr>
          <w:rFonts w:cs="Arial"/>
          <w:bCs/>
          <w:szCs w:val="22"/>
          <w:lang w:val="lt-LT"/>
        </w:rPr>
        <w:t xml:space="preserve">elektros apskaitos spintos, </w:t>
      </w:r>
      <w:r w:rsidR="00124371" w:rsidRPr="00606518">
        <w:rPr>
          <w:rFonts w:cs="Arial"/>
          <w:bCs/>
          <w:szCs w:val="22"/>
          <w:lang w:val="lt-LT"/>
        </w:rPr>
        <w:lastRenderedPageBreak/>
        <w:t>elektros skaitiklių, antrinių grandinių kabelių ir kitos nenaudotinos įrangos demontavimą</w:t>
      </w:r>
      <w:r w:rsidR="00A7674A" w:rsidRPr="00606518">
        <w:rPr>
          <w:rFonts w:cs="Arial"/>
          <w:bCs/>
          <w:szCs w:val="22"/>
          <w:lang w:val="lt-LT"/>
        </w:rPr>
        <w:t xml:space="preserve"> </w:t>
      </w:r>
      <w:r w:rsidR="00124371" w:rsidRPr="00606518">
        <w:rPr>
          <w:rFonts w:cs="Arial"/>
          <w:bCs/>
          <w:szCs w:val="22"/>
          <w:lang w:val="lt-LT"/>
        </w:rPr>
        <w:t xml:space="preserve">ir medžiagų utilizavimą. Projekto vykdymo metu Užsakovui (PSO Infrastruktūros priežiūros centro </w:t>
      </w:r>
      <w:r w:rsidR="00A460A1" w:rsidRPr="00606518">
        <w:rPr>
          <w:rFonts w:cs="Arial"/>
          <w:bCs/>
          <w:szCs w:val="22"/>
          <w:lang w:val="lt-LT"/>
        </w:rPr>
        <w:t>Šiaurės</w:t>
      </w:r>
      <w:r w:rsidR="00124371" w:rsidRPr="00606518">
        <w:rPr>
          <w:rFonts w:cs="Arial"/>
          <w:bCs/>
          <w:szCs w:val="22"/>
          <w:lang w:val="lt-LT"/>
        </w:rPr>
        <w:t xml:space="preserve"> regionui) turi būti perduoti demontuoti MDV ir KDV, visi elektros skaitikliai ir bandymo gnybtynai bei kita suderinta elektros apskaitoje naudojama įranga ir įrenginiai.</w:t>
      </w:r>
    </w:p>
    <w:p w14:paraId="789CA7FA" w14:textId="4C855086" w:rsidR="00124371" w:rsidRPr="00606518" w:rsidRDefault="00124371" w:rsidP="00B93105">
      <w:pPr>
        <w:pStyle w:val="NoSpacing"/>
        <w:numPr>
          <w:ilvl w:val="1"/>
          <w:numId w:val="24"/>
        </w:numPr>
        <w:spacing w:line="276" w:lineRule="auto"/>
        <w:ind w:left="709" w:hanging="709"/>
        <w:jc w:val="both"/>
        <w:rPr>
          <w:rFonts w:cs="Arial"/>
          <w:bCs/>
          <w:szCs w:val="22"/>
          <w:lang w:val="lt-LT"/>
        </w:rPr>
      </w:pPr>
      <w:r w:rsidRPr="00606518">
        <w:rPr>
          <w:rFonts w:cs="Arial"/>
          <w:bCs/>
          <w:szCs w:val="22"/>
          <w:lang w:val="lt-LT"/>
        </w:rPr>
        <w:t>Pagal situaciją techniniai reikalavimai minėtoms elektros energijos apskaitoms, elektros apskaitų komercinės ir momentinės informacijos nuskaitymui ir perdavimui gali būti keičiami. Visi pakeitimai turi būti suderinti su PSO projekto rengimo metu.</w:t>
      </w:r>
    </w:p>
    <w:bookmarkStart w:id="42" w:name="_Hlk166228956"/>
    <w:p w14:paraId="40C7C9FF" w14:textId="04DFD62E" w:rsidR="00AD2F9D" w:rsidRPr="00606518" w:rsidRDefault="00AD2F9D" w:rsidP="00B93105">
      <w:pPr>
        <w:pStyle w:val="Heading1"/>
        <w:numPr>
          <w:ilvl w:val="0"/>
          <w:numId w:val="4"/>
        </w:numPr>
        <w:spacing w:line="276" w:lineRule="auto"/>
        <w:rPr>
          <w:b w:val="0"/>
          <w:bCs/>
          <w:szCs w:val="22"/>
          <w:lang w:val="lt-LT"/>
        </w:rPr>
      </w:pPr>
      <w:r w:rsidRPr="00606518">
        <w:rPr>
          <w:b w:val="0"/>
          <w:bCs/>
          <w:szCs w:val="22"/>
          <w:lang w:val="lt-LT"/>
        </w:rPr>
        <w:fldChar w:fldCharType="begin"/>
      </w:r>
      <w:r w:rsidRPr="00606518">
        <w:rPr>
          <w:b w:val="0"/>
          <w:bCs/>
          <w:szCs w:val="22"/>
          <w:lang w:val="lt-LT"/>
        </w:rPr>
        <w:instrText>HYPERLINK \l "_Toc163806436"</w:instrText>
      </w:r>
      <w:r w:rsidRPr="00606518">
        <w:rPr>
          <w:b w:val="0"/>
          <w:bCs/>
          <w:szCs w:val="22"/>
          <w:lang w:val="lt-LT"/>
        </w:rPr>
      </w:r>
      <w:r w:rsidRPr="00606518">
        <w:rPr>
          <w:b w:val="0"/>
          <w:bCs/>
          <w:szCs w:val="22"/>
          <w:lang w:val="lt-LT"/>
        </w:rPr>
        <w:fldChar w:fldCharType="separate"/>
      </w:r>
      <w:bookmarkStart w:id="43" w:name="_Toc176961804"/>
      <w:r w:rsidRPr="00606518">
        <w:rPr>
          <w:b w:val="0"/>
          <w:bCs/>
          <w:szCs w:val="22"/>
          <w:lang w:val="lt-LT"/>
        </w:rPr>
        <w:t>APSAUGINĖS SIGNALIZACIJOS DALIS</w:t>
      </w:r>
      <w:bookmarkEnd w:id="43"/>
      <w:r w:rsidRPr="00606518">
        <w:rPr>
          <w:b w:val="0"/>
          <w:bCs/>
          <w:szCs w:val="22"/>
          <w:lang w:val="lt-LT"/>
        </w:rPr>
        <w:fldChar w:fldCharType="end"/>
      </w:r>
    </w:p>
    <w:bookmarkEnd w:id="42"/>
    <w:p w14:paraId="2E982D26" w14:textId="17CD0921"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Projektuojamos apsaugos sistemos turi siųsti ir priimti informaciją esamu 802.3 Ethernet LAN, IP maršrutizuojamu, MPLS-VPN duomenų tinklu, naudojant TCP multicast, unicast UDP duomenų pristatymo protokolus. Tinklo konfigūravimo ir papildymo aktyviąją telekomunikacinę įrangą, kuri turi atitikti standartinius techninius reikalavimus (</w:t>
      </w:r>
      <w:hyperlink r:id="rId16" w:history="1">
        <w:r w:rsidRPr="00606518">
          <w:rPr>
            <w:rFonts w:ascii="Trebuchet MS" w:hAnsi="Trebuchet MS" w:cs="Arial"/>
            <w:bCs/>
            <w:sz w:val="22"/>
            <w:szCs w:val="22"/>
            <w:lang w:val="lt-LT"/>
          </w:rPr>
          <w:t>www.litgrid.eu</w:t>
        </w:r>
      </w:hyperlink>
      <w:r w:rsidRPr="00606518">
        <w:rPr>
          <w:rFonts w:ascii="Trebuchet MS" w:hAnsi="Trebuchet MS" w:cs="Arial"/>
          <w:bCs/>
          <w:sz w:val="22"/>
          <w:szCs w:val="22"/>
          <w:lang w:val="lt-LT"/>
        </w:rPr>
        <w:t xml:space="preserve"> &gt; Tinklo plėtra &gt; Standartiniai techniniai reikalavimai &gt; Telekomunikacija &gt; Pramoniniams duomenų tinklo komutatoriams).</w:t>
      </w:r>
    </w:p>
    <w:p w14:paraId="1F08D356"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Projektuojami potinkliai su parametrais reikalingais apsaugos sistemų kokybiškam funkcionavimui.</w:t>
      </w:r>
    </w:p>
    <w:p w14:paraId="30A05D7D"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Projektuojami testai ryšio kanalų projektinių parametrų įvertinimui.</w:t>
      </w:r>
    </w:p>
    <w:p w14:paraId="132F56AF"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Projektuojami įrenginiai turi būti suderinami su atvaizdavimo ir valdymo priemonėmis apsaugos postuose bei duomenų saugyklų formatu duomenų centruose.</w:t>
      </w:r>
    </w:p>
    <w:p w14:paraId="1A1D3BFD"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Jeigu esamų atvaizdavimo ir valdymo priemonių panaudojimas jau neįmanomas arba jas naudojant negalima pasiekti reikalaujamų parametrų, būtina numatyti jų plėtimo priemones.</w:t>
      </w:r>
    </w:p>
    <w:p w14:paraId="6E93062A"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Apsauginės signalizacijos sprendiniai turi atitikti 2019 m. sausio 15 d. Nr. 1-9 Lietuvos Respublikos energetikos ministro įsakymo „Dėl nacionaliniam saugumui užtikrinti svarbių Energetikos įmonių ir nacionaliniam saugumui užtikrinti strateginę ar svarbią reikšmę turinčios Energetikos infrastruktūros fizinės ir veiklos apsaugos reikalavimų patvirtinimo“  numatytus fizinės saugos lygių reikalavimus bei ne žemesnį negu 2 saugumo lygmenį pagal LST EN50131-1 standartą.</w:t>
      </w:r>
    </w:p>
    <w:p w14:paraId="19606E60"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Projektuojant būtina atsižvelgti į tai, kad skirstyklos teritorijoje veikia stiprūs elektromagnetiniai laukai (susidarantys trumpųjų jungimų, komutacinių ir atmosferinių viršįtampių metu).</w:t>
      </w:r>
    </w:p>
    <w:p w14:paraId="237708C2"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Projektuojama įranga turi užtikrinti visų įprogramuotų parametrų išsaugojimą įtampos dingimo atveju.</w:t>
      </w:r>
    </w:p>
    <w:p w14:paraId="2897B094"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Turi būti suprojektuotas atskiras apsaugos sistemų duomenų perdavimo tinklas ir pajungimas į esamą duomenų perdavimo tinklo infrastruktūrą.</w:t>
      </w:r>
    </w:p>
    <w:p w14:paraId="5E5DD6C9"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Turi būti numatytos sistemos nuotolinio administravimo priemonės.</w:t>
      </w:r>
    </w:p>
    <w:p w14:paraId="5105BFA0"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Objekte (ryšių patalpoje) suprojektuoti naują spintą apsaugos sistemoms, įskaitant jų elektros maitinimą. Spinta turi atitikti standartinius techninius reikalavimus telekomunikacijų vidaus spintoms (www.litgrid.eu &gt; Tinklo plėtra &gt; Standartiniai techniniai reikalavimai &gt; Telekomunikacijos).</w:t>
      </w:r>
    </w:p>
    <w:p w14:paraId="64953876"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Spintos viduje turi būti sužymėti automatinių jungiklių „darbinės“ būsenos, kuriose būtų matomą automatas įjungtas/išjungtas.</w:t>
      </w:r>
    </w:p>
    <w:p w14:paraId="4BA3F0D1"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Spintos viduje turi būti pakabinta el. maitinimo schema.</w:t>
      </w:r>
    </w:p>
    <w:p w14:paraId="6B5A559E"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 Spintose turi būti suprojektuotas ir sumontuotas rezervinis maitinimo šaltinis užtikrinantis visos vaizdo stebėjimo sistemos montuojamos įrangos maitinimą dingus </w:t>
      </w:r>
      <w:r w:rsidRPr="00606518">
        <w:rPr>
          <w:rFonts w:ascii="Trebuchet MS" w:hAnsi="Trebuchet MS" w:cs="Arial"/>
          <w:bCs/>
          <w:sz w:val="22"/>
          <w:szCs w:val="22"/>
          <w:lang w:val="lt-LT"/>
        </w:rPr>
        <w:lastRenderedPageBreak/>
        <w:t>elektros įvadui, ne trumpiau kaip 6 val. Turi būti pateikti tai įrodantys skaičiavimai.</w:t>
      </w:r>
    </w:p>
    <w:p w14:paraId="03938A7C"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Visų kabelių tiesimas projektuojamas ir įrengiamas pastato viduje ir išorėje vadovaujantis Elektros linijų ir instaliacijos įrengimo taisyklėmis, 2011 m. spalio 14 d. Nr. 1V-978 „Dėl elektroninių ryšių infrastruktūros įrengimo, žymėjimo, priežiūros ir naudojimo taisyklių patvirtinimo“ bei kitais norminiais dokumentais.</w:t>
      </w:r>
    </w:p>
    <w:p w14:paraId="4E3462BB"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Įžeminimas ir viršįtampių apsauga projektuojama vadovaujantis Lietuvos Respublikos Energetikos Ministro Nr. 1-22 patvirtinto 2012 m. vasario 3 d. įsakymo „Dėl elektros įrenginių įrengimo bendrųjų taisyklių patvirtinimo“ Elektros įrenginių bendrųjų taisyklių (8 skyrius) reikalavimais.</w:t>
      </w:r>
    </w:p>
    <w:p w14:paraId="4ABC75CD"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Projektuojamų metalinių konstrukcinių elementų paviršius turi būti apsaugotas nuo korozijos.</w:t>
      </w:r>
    </w:p>
    <w:p w14:paraId="3B001975"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 Reikalavimai perdavimo tinklo objektų apsauginės signalizacijos sistemai:</w:t>
      </w:r>
    </w:p>
    <w:p w14:paraId="0DDD6B22"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nustatytus privalomus reikalavimus.</w:t>
      </w:r>
    </w:p>
    <w:p w14:paraId="0263B1BA"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Sistemos funkcinis aprašymas. </w:t>
      </w:r>
    </w:p>
    <w:p w14:paraId="45A5CCCA" w14:textId="56AED0AE"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Objekto teritorijoje esančių pastatų ir patalpų apsaugai projektuojama įsibrovimo pavojaus signalizavimo sistema veikiančia IP technologijos pagrindu. Reikalavimai apsauginiai signalizacijos centralei pateikiami </w:t>
      </w:r>
      <w:sdt>
        <w:sdtPr>
          <w:rPr>
            <w:rFonts w:ascii="Trebuchet MS" w:hAnsi="Trebuchet MS" w:cs="Arial"/>
            <w:bCs/>
            <w:sz w:val="22"/>
            <w:szCs w:val="22"/>
            <w:lang w:val="lt-LT"/>
          </w:rPr>
          <w:id w:val="1550271778"/>
          <w:citation/>
        </w:sdtPr>
        <w:sdtContent>
          <w:r w:rsidR="00030E85"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Pri71 \l 1063 </w:instrText>
          </w:r>
          <w:r w:rsidR="00030E85"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(80)</w:t>
          </w:r>
          <w:r w:rsidR="00030E85" w:rsidRPr="00606518">
            <w:rPr>
              <w:rFonts w:ascii="Trebuchet MS" w:hAnsi="Trebuchet MS" w:cs="Arial"/>
              <w:bCs/>
              <w:sz w:val="22"/>
              <w:szCs w:val="22"/>
              <w:lang w:val="lt-LT"/>
            </w:rPr>
            <w:fldChar w:fldCharType="end"/>
          </w:r>
        </w:sdtContent>
      </w:sdt>
      <w:r w:rsidR="00030E85"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priede. Pirmą apsaugos ruožą sudaro pastatų durų varstomos dalys, kontroliuojamos magnetiniais kontaktiniais jutikliais (jeigu yra langai, jų kontroliavimui numatomi magnetiniai kontaktiniai ir stiklo dūžio jutikliai). Antrą apsaugos ruožą sudaro pastatų patalpų pasyvūs infraraudonųjų spindulių (PIR) jutikliai.. Apsauginis valdymo įrenginys (centralė) numatomas vidinėje patalpoje 11 punkte aprašytoje spintoje. Spintos durys turi būti apsaugotos magnetiniais kontaktais ir pajungtos į apsauginę signalizacijos sistemą. Sistemos valdymui naudojami kortelių skaitytuvai, kurie montuojami patalpos išorėje prie kiekvienų įėjimo/išėjimo durų ir valdymo pultelis, kuris turi suprojektuotas ir sumontuotas toje patalpoje, kaip ir apsaugos spinta. Skaitytuvuose turi būti aiški sistemos būsenos indikacija:</w:t>
      </w:r>
    </w:p>
    <w:p w14:paraId="04AE3F46" w14:textId="50E6E3C9" w:rsidR="00825C74" w:rsidRPr="00606518" w:rsidRDefault="00825C74" w:rsidP="00B93105">
      <w:pPr>
        <w:pStyle w:val="ListParagraph"/>
        <w:numPr>
          <w:ilvl w:val="2"/>
          <w:numId w:val="47"/>
        </w:numPr>
        <w:spacing w:line="276" w:lineRule="auto"/>
        <w:ind w:left="1701" w:hanging="992"/>
        <w:jc w:val="both"/>
        <w:rPr>
          <w:rFonts w:ascii="Trebuchet MS" w:hAnsi="Trebuchet MS" w:cs="Arial"/>
          <w:bCs/>
          <w:sz w:val="22"/>
          <w:szCs w:val="22"/>
          <w:lang w:val="lt-LT"/>
        </w:rPr>
      </w:pPr>
      <w:r w:rsidRPr="00606518">
        <w:rPr>
          <w:rFonts w:ascii="Trebuchet MS" w:hAnsi="Trebuchet MS" w:cs="Arial"/>
          <w:bCs/>
          <w:sz w:val="22"/>
          <w:szCs w:val="22"/>
          <w:lang w:val="lt-LT"/>
        </w:rPr>
        <w:t>Žalia spalva – apsauginė signalizacija išjungta</w:t>
      </w:r>
      <w:r w:rsidR="00C01FF3" w:rsidRPr="00606518">
        <w:rPr>
          <w:rFonts w:ascii="Trebuchet MS" w:hAnsi="Trebuchet MS" w:cs="Arial"/>
          <w:bCs/>
          <w:sz w:val="22"/>
          <w:szCs w:val="22"/>
          <w:lang w:val="lt-LT"/>
        </w:rPr>
        <w:t>;</w:t>
      </w:r>
    </w:p>
    <w:p w14:paraId="2BBE1B66" w14:textId="0860DDCA" w:rsidR="00825C74" w:rsidRPr="00606518" w:rsidRDefault="00825C74" w:rsidP="00B93105">
      <w:pPr>
        <w:pStyle w:val="ListParagraph"/>
        <w:numPr>
          <w:ilvl w:val="2"/>
          <w:numId w:val="47"/>
        </w:numPr>
        <w:spacing w:line="276" w:lineRule="auto"/>
        <w:ind w:left="1701" w:hanging="992"/>
        <w:jc w:val="both"/>
        <w:rPr>
          <w:rFonts w:ascii="Trebuchet MS" w:hAnsi="Trebuchet MS" w:cs="Arial"/>
          <w:bCs/>
          <w:sz w:val="22"/>
          <w:szCs w:val="22"/>
          <w:lang w:val="lt-LT"/>
        </w:rPr>
      </w:pPr>
      <w:r w:rsidRPr="00606518">
        <w:rPr>
          <w:rFonts w:ascii="Trebuchet MS" w:hAnsi="Trebuchet MS" w:cs="Arial"/>
          <w:bCs/>
          <w:sz w:val="22"/>
          <w:szCs w:val="22"/>
          <w:lang w:val="lt-LT"/>
        </w:rPr>
        <w:t>Raudona spalva – apsauginė signalizacija įjungta</w:t>
      </w:r>
      <w:r w:rsidR="00C01FF3" w:rsidRPr="00606518">
        <w:rPr>
          <w:rFonts w:ascii="Trebuchet MS" w:hAnsi="Trebuchet MS" w:cs="Arial"/>
          <w:bCs/>
          <w:sz w:val="22"/>
          <w:szCs w:val="22"/>
          <w:lang w:val="lt-LT"/>
        </w:rPr>
        <w:t>.</w:t>
      </w:r>
    </w:p>
    <w:p w14:paraId="372DF005" w14:textId="737FB550"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Reikalavimai kortelių skaitytuvam pateikiami </w:t>
      </w:r>
      <w:sdt>
        <w:sdtPr>
          <w:rPr>
            <w:rFonts w:ascii="Trebuchet MS" w:hAnsi="Trebuchet MS" w:cs="Arial"/>
            <w:bCs/>
            <w:sz w:val="22"/>
            <w:szCs w:val="22"/>
            <w:lang w:val="lt-LT"/>
          </w:rPr>
          <w:id w:val="317926803"/>
          <w:citation/>
        </w:sdtPr>
        <w:sdtContent>
          <w:r w:rsidR="00030E85"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Pri72 \l 1063 </w:instrText>
          </w:r>
          <w:r w:rsidR="00030E85"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(81)</w:t>
          </w:r>
          <w:r w:rsidR="00030E85" w:rsidRPr="00606518">
            <w:rPr>
              <w:rFonts w:ascii="Trebuchet MS" w:hAnsi="Trebuchet MS" w:cs="Arial"/>
              <w:bCs/>
              <w:sz w:val="22"/>
              <w:szCs w:val="22"/>
              <w:lang w:val="lt-LT"/>
            </w:rPr>
            <w:fldChar w:fldCharType="end"/>
          </w:r>
        </w:sdtContent>
      </w:sdt>
      <w:r w:rsidR="00030E85"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priede.</w:t>
      </w:r>
    </w:p>
    <w:p w14:paraId="785DD318" w14:textId="7668B6DF"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Reikalavimai įeigos kontrolės valdikliu pateikiami </w:t>
      </w:r>
      <w:sdt>
        <w:sdtPr>
          <w:rPr>
            <w:rFonts w:ascii="Trebuchet MS" w:hAnsi="Trebuchet MS" w:cs="Arial"/>
            <w:bCs/>
            <w:sz w:val="22"/>
            <w:szCs w:val="22"/>
            <w:lang w:val="lt-LT"/>
          </w:rPr>
          <w:id w:val="-773791907"/>
          <w:citation/>
        </w:sdtPr>
        <w:sdtContent>
          <w:r w:rsidR="00030E85"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Pri73 \l 1063 </w:instrText>
          </w:r>
          <w:r w:rsidR="00030E85"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(82)</w:t>
          </w:r>
          <w:r w:rsidR="00030E85" w:rsidRPr="00606518">
            <w:rPr>
              <w:rFonts w:ascii="Trebuchet MS" w:hAnsi="Trebuchet MS" w:cs="Arial"/>
              <w:bCs/>
              <w:sz w:val="22"/>
              <w:szCs w:val="22"/>
              <w:lang w:val="lt-LT"/>
            </w:rPr>
            <w:fldChar w:fldCharType="end"/>
          </w:r>
        </w:sdtContent>
      </w:sdt>
      <w:r w:rsidR="00030E85"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priede</w:t>
      </w:r>
      <w:r w:rsidR="00C01FF3" w:rsidRPr="00606518">
        <w:rPr>
          <w:rFonts w:ascii="Trebuchet MS" w:hAnsi="Trebuchet MS" w:cs="Arial"/>
          <w:bCs/>
          <w:sz w:val="22"/>
          <w:szCs w:val="22"/>
          <w:lang w:val="lt-LT"/>
        </w:rPr>
        <w:t>.</w:t>
      </w:r>
      <w:r w:rsidRPr="00606518">
        <w:rPr>
          <w:rFonts w:ascii="Trebuchet MS" w:hAnsi="Trebuchet MS" w:cs="Arial"/>
          <w:bCs/>
          <w:sz w:val="22"/>
          <w:szCs w:val="22"/>
          <w:lang w:val="lt-LT"/>
        </w:rPr>
        <w:t xml:space="preserve"> </w:t>
      </w:r>
    </w:p>
    <w:p w14:paraId="42783369"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Įeigos kontrolės valdikliai  turi būti pajungti į veikiančią, įeigos kontrolės sistemos serverį.</w:t>
      </w:r>
    </w:p>
    <w:p w14:paraId="18590802"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Kiekvienas iš jutiklių jungiamas į atskirą spindulį. Numatoma ne mažesnė, kaip 10% spindulių atsarga.</w:t>
      </w:r>
    </w:p>
    <w:p w14:paraId="2A94E56E"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Apsaugos centralių būsenos turi būti suprogramuotos ir grafiškai atvaizduojamos Nuotoliniame Monitoringo Centre (toliau – NMC). </w:t>
      </w:r>
    </w:p>
    <w:p w14:paraId="2D328959"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NMC turi būti sukelti visų patalpų ir teritorijos žemėlapiai, kuriuose būtų atvaizduojami konkrečiose vietose apsaugos sistemų komponentai (judesio davikliai, stiklo dūžio davikliai ir t.t.) su jų būsenomis.</w:t>
      </w:r>
    </w:p>
    <w:p w14:paraId="06CBF3C0"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Apsaugos sistemų akumuliatoriai turi būti suprojektuoti ir sumontuoti tokie, kurie užtikrintų  autonomišką veikimą dingus pagrindinei maitinimo įtampai 24 val. budėjimo režime ir po to 30 min. aliarmo režime.</w:t>
      </w:r>
    </w:p>
    <w:p w14:paraId="5952CD1D"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Atskirų patalpų, pastatų, ryšio aparatinių ir teritorijos signalizacija turi būti valdoma atskirai.</w:t>
      </w:r>
    </w:p>
    <w:p w14:paraId="5893AC7F"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lastRenderedPageBreak/>
        <w:t>Patalpų aliarmas turi būti skelbiamas lauko optiniu garsiniu signalizatoriumi.</w:t>
      </w:r>
    </w:p>
    <w:p w14:paraId="1A0C2F9D" w14:textId="7A146328"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Garsinio signalizatoriaus veikimas aliarmo režime negali būti ilgesnis, negu 5 min. Optinis signalizavimas turi būti aktyvus tol, kol sistema yra aliarmo režime.</w:t>
      </w:r>
    </w:p>
    <w:p w14:paraId="608B4784"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Techniniai reikalavimai perdavimo tinklo objektų teritorijos vaizdo stebėjimo sistemai:</w:t>
      </w:r>
    </w:p>
    <w:p w14:paraId="5A43769B" w14:textId="7A3EEE58" w:rsidR="00825C74" w:rsidRPr="00606518" w:rsidRDefault="00825C74" w:rsidP="00B93105">
      <w:pPr>
        <w:pStyle w:val="ListParagraph"/>
        <w:widowControl w:val="0"/>
        <w:numPr>
          <w:ilvl w:val="2"/>
          <w:numId w:val="47"/>
        </w:numPr>
        <w:suppressAutoHyphens/>
        <w:spacing w:line="276" w:lineRule="auto"/>
        <w:ind w:left="1701" w:hanging="992"/>
        <w:jc w:val="both"/>
        <w:rPr>
          <w:rFonts w:ascii="Trebuchet MS" w:hAnsi="Trebuchet MS" w:cs="Arial"/>
          <w:bCs/>
          <w:sz w:val="22"/>
          <w:szCs w:val="22"/>
          <w:lang w:val="lt-LT"/>
        </w:rPr>
      </w:pPr>
      <w:r w:rsidRPr="00606518">
        <w:rPr>
          <w:rFonts w:ascii="Trebuchet MS" w:hAnsi="Trebuchet MS" w:cs="Arial"/>
          <w:bCs/>
          <w:sz w:val="22"/>
          <w:szCs w:val="22"/>
          <w:lang w:val="lt-LT"/>
        </w:rPr>
        <w:t>Sistemos funkcinis aprašymas</w:t>
      </w:r>
      <w:r w:rsidR="00EA57F5" w:rsidRPr="00606518">
        <w:rPr>
          <w:rFonts w:ascii="Trebuchet MS" w:hAnsi="Trebuchet MS" w:cs="Arial"/>
          <w:bCs/>
          <w:sz w:val="22"/>
          <w:szCs w:val="22"/>
          <w:lang w:val="lt-LT"/>
        </w:rPr>
        <w:t>;</w:t>
      </w:r>
    </w:p>
    <w:p w14:paraId="692A0879" w14:textId="77777777" w:rsidR="00825C74" w:rsidRPr="00606518" w:rsidRDefault="00825C74" w:rsidP="00B93105">
      <w:pPr>
        <w:pStyle w:val="ListParagraph"/>
        <w:widowControl w:val="0"/>
        <w:numPr>
          <w:ilvl w:val="2"/>
          <w:numId w:val="47"/>
        </w:numPr>
        <w:suppressAutoHyphens/>
        <w:spacing w:line="276" w:lineRule="auto"/>
        <w:ind w:left="1701" w:hanging="992"/>
        <w:jc w:val="both"/>
        <w:rPr>
          <w:rFonts w:ascii="Trebuchet MS" w:hAnsi="Trebuchet MS" w:cs="Arial"/>
          <w:bCs/>
          <w:sz w:val="22"/>
          <w:szCs w:val="22"/>
          <w:lang w:val="lt-LT"/>
        </w:rPr>
      </w:pPr>
      <w:r w:rsidRPr="00606518">
        <w:rPr>
          <w:rFonts w:ascii="Trebuchet MS" w:hAnsi="Trebuchet MS" w:cs="Arial"/>
          <w:bCs/>
          <w:sz w:val="22"/>
          <w:szCs w:val="22"/>
          <w:lang w:val="lt-LT"/>
        </w:rPr>
        <w:t xml:space="preserve">Teritorijos perimetro apsaugai projektuojamos stacionarios kameros su vaizdo analitikos funkcija. Kamerų skaičius turi būti suprojektuotas ir įrengtas toks, kuris užtikrintų visos teritorijos perimetro apsaugą, išvengiant „aklųjų“ zonų. Kamerų montavimo vieta ir aukštis parenkamas toks, kad apžvalga būtų maksimali arba kaip rekomenduoja įrangos gamintojas. Kontrolės zonos ribos – objekto teritorijos išorinės ribos. Turi būti atlikta už objekto teritorijos ribų matomų objektų programinis maskavimas. Kamerų montavimo vieta galima ant apšvietimo stulpo arba kitų teritorijoje esančių konstrukcijų. Jei nėra galimybės panaudoti esamos infrastruktūros turi būti suprojektuotos ir įrengtos ažūrinės atramos.  Konkreti montavimo vieta derinama su Užsakovo atstovais. Kameros turi būti sumontuotos taip, kad kameras būtų galima aptarnauti/remontuoti/pakeisti fiziškai prie jų prieinant ar pakilus bokšteliu, be įtampos atjungimo objekte. Turi būti suprojektuotos fiksuotos lauko kameros, kurios stebi įvažiavimą/išvažiavimą iš objekto ir lauko įėjimą/išėjimą iš pastatų, valdymo pultų, ryšio aparatinių ir kitokių objekte numatomų patalpų. Teritorijos apžvalgai projektuojamos valdomos kameros. Valdomų kamerų turi būti suprojektuota ir įrengta objekto perimetro ne mažiau kaip dviejuose priešinguose kampuose. Valdomos kameros reaguoja į stacionarių kamerų, skirtų perimetro apsaugai, aliarmus ir automatiškai atsisuka į pažeidimo vietą. Valdymo pultų ir ryšių patalpose projektuojamos vidinės fiksuotos kameros. Projektuojamos kameros taip, kad būtų matomos visos eilės tarp spintų. Kamerų montavimo vieta ir aukštis parenkamas toks, kad apžvalga būtų maksimali arba kaip rekomenduoja įrangos gamintojas. Kameros jungiamos į telekomunikacinį tinklą ir vaizdo signalas perduodamas į skaitmeninį įrašymo įrenginį su vaizdo įrašų valdymo sistemos programine įranga, naudojantį H.264 vaizdo kompresijos. Skaitmeninis įrašymo įrenginys bus pateiktas Litgrid AB. Turi būti suprojektuotos, įdiegtos ir pateiktos licencijos pagal suprojektuotų kamerų skaičių. Kameros jungiamos į komutatorių. </w:t>
      </w:r>
    </w:p>
    <w:p w14:paraId="0C9406F1"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Pagrindinės perduodamo koduoto vaizdo signalo charakteristikos:</w:t>
      </w:r>
    </w:p>
    <w:p w14:paraId="25DAFE21" w14:textId="33A0D058" w:rsidR="00825C74" w:rsidRPr="00606518" w:rsidRDefault="00825C74" w:rsidP="00B93105">
      <w:pPr>
        <w:pStyle w:val="ListParagraph"/>
        <w:widowControl w:val="0"/>
        <w:numPr>
          <w:ilvl w:val="2"/>
          <w:numId w:val="47"/>
        </w:numPr>
        <w:suppressAutoHyphens/>
        <w:spacing w:line="276" w:lineRule="auto"/>
        <w:ind w:left="1701" w:hanging="992"/>
        <w:jc w:val="both"/>
        <w:rPr>
          <w:rFonts w:ascii="Trebuchet MS" w:hAnsi="Trebuchet MS" w:cs="Arial"/>
          <w:bCs/>
          <w:sz w:val="22"/>
          <w:szCs w:val="22"/>
          <w:lang w:val="lt-LT"/>
        </w:rPr>
      </w:pPr>
      <w:r w:rsidRPr="00606518">
        <w:rPr>
          <w:rFonts w:ascii="Trebuchet MS" w:hAnsi="Trebuchet MS" w:cs="Arial"/>
          <w:bCs/>
          <w:sz w:val="22"/>
          <w:szCs w:val="22"/>
          <w:lang w:val="lt-LT"/>
        </w:rPr>
        <w:t>Visos vaizdo kameros konfigūruojamos perdavimui dviem srautam:</w:t>
      </w:r>
    </w:p>
    <w:p w14:paraId="5D5402C4" w14:textId="568E3338" w:rsidR="00825C74" w:rsidRPr="00606518" w:rsidRDefault="00825C74" w:rsidP="00B93105">
      <w:pPr>
        <w:pStyle w:val="ListParagraph"/>
        <w:widowControl w:val="0"/>
        <w:numPr>
          <w:ilvl w:val="3"/>
          <w:numId w:val="47"/>
        </w:numPr>
        <w:suppressAutoHyphens/>
        <w:spacing w:line="276" w:lineRule="auto"/>
        <w:ind w:left="2835" w:hanging="1134"/>
        <w:jc w:val="both"/>
        <w:rPr>
          <w:rFonts w:ascii="Trebuchet MS" w:hAnsi="Trebuchet MS" w:cs="Arial"/>
          <w:bCs/>
          <w:sz w:val="22"/>
          <w:szCs w:val="22"/>
          <w:lang w:val="lt-LT"/>
        </w:rPr>
      </w:pPr>
      <w:r w:rsidRPr="00606518">
        <w:rPr>
          <w:rFonts w:ascii="Trebuchet MS" w:hAnsi="Trebuchet MS" w:cs="Arial"/>
          <w:bCs/>
          <w:sz w:val="22"/>
          <w:szCs w:val="22"/>
          <w:lang w:val="lt-LT"/>
        </w:rPr>
        <w:t>Vienas srautas skirtas vaizdo įrašymui:</w:t>
      </w:r>
    </w:p>
    <w:p w14:paraId="7AFAFDAE" w14:textId="3C585B9F" w:rsidR="00825C74" w:rsidRPr="00606518" w:rsidRDefault="00825C74" w:rsidP="00B93105">
      <w:pPr>
        <w:pStyle w:val="ListParagraph"/>
        <w:numPr>
          <w:ilvl w:val="4"/>
          <w:numId w:val="47"/>
        </w:numPr>
        <w:spacing w:line="276" w:lineRule="auto"/>
        <w:ind w:left="4253" w:hanging="1418"/>
        <w:jc w:val="both"/>
        <w:rPr>
          <w:rFonts w:ascii="Trebuchet MS" w:hAnsi="Trebuchet MS" w:cs="Arial"/>
          <w:bCs/>
          <w:sz w:val="22"/>
          <w:szCs w:val="22"/>
          <w:lang w:val="lt-LT"/>
        </w:rPr>
      </w:pPr>
      <w:r w:rsidRPr="00606518">
        <w:rPr>
          <w:rFonts w:ascii="Trebuchet MS" w:hAnsi="Trebuchet MS" w:cs="Arial"/>
          <w:bCs/>
          <w:sz w:val="22"/>
          <w:szCs w:val="22"/>
          <w:lang w:val="lt-LT"/>
        </w:rPr>
        <w:t>Kadro dydis Full HD (1920x1080);</w:t>
      </w:r>
    </w:p>
    <w:p w14:paraId="09E2EC4F" w14:textId="79496965" w:rsidR="00825C74" w:rsidRPr="00606518" w:rsidRDefault="00825C74" w:rsidP="00B93105">
      <w:pPr>
        <w:pStyle w:val="ListParagraph"/>
        <w:numPr>
          <w:ilvl w:val="4"/>
          <w:numId w:val="47"/>
        </w:numPr>
        <w:spacing w:line="276" w:lineRule="auto"/>
        <w:ind w:left="4253" w:hanging="1418"/>
        <w:jc w:val="both"/>
        <w:rPr>
          <w:rFonts w:ascii="Trebuchet MS" w:hAnsi="Trebuchet MS" w:cs="Arial"/>
          <w:bCs/>
          <w:sz w:val="22"/>
          <w:szCs w:val="22"/>
          <w:lang w:val="lt-LT"/>
        </w:rPr>
      </w:pPr>
      <w:r w:rsidRPr="00606518">
        <w:rPr>
          <w:rFonts w:ascii="Trebuchet MS" w:hAnsi="Trebuchet MS" w:cs="Arial"/>
          <w:bCs/>
          <w:sz w:val="22"/>
          <w:szCs w:val="22"/>
          <w:lang w:val="lt-LT"/>
        </w:rPr>
        <w:t>Ne mažiau kaip 12 kadrų per sekundę</w:t>
      </w:r>
      <w:r w:rsidR="000C0A89" w:rsidRPr="00606518">
        <w:rPr>
          <w:rFonts w:ascii="Trebuchet MS" w:hAnsi="Trebuchet MS" w:cs="Arial"/>
          <w:bCs/>
          <w:sz w:val="22"/>
          <w:szCs w:val="22"/>
          <w:lang w:val="lt-LT"/>
        </w:rPr>
        <w:t>;</w:t>
      </w:r>
    </w:p>
    <w:p w14:paraId="61903BFC" w14:textId="762781D6" w:rsidR="00825C74" w:rsidRPr="00606518" w:rsidRDefault="00825C74" w:rsidP="00B93105">
      <w:pPr>
        <w:pStyle w:val="ListParagraph"/>
        <w:numPr>
          <w:ilvl w:val="4"/>
          <w:numId w:val="47"/>
        </w:numPr>
        <w:spacing w:line="276" w:lineRule="auto"/>
        <w:ind w:left="4253" w:hanging="1418"/>
        <w:jc w:val="both"/>
        <w:rPr>
          <w:rFonts w:ascii="Trebuchet MS" w:hAnsi="Trebuchet MS" w:cs="Arial"/>
          <w:bCs/>
          <w:sz w:val="22"/>
          <w:szCs w:val="22"/>
          <w:lang w:val="lt-LT"/>
        </w:rPr>
      </w:pPr>
      <w:r w:rsidRPr="00606518">
        <w:rPr>
          <w:rFonts w:ascii="Trebuchet MS" w:hAnsi="Trebuchet MS" w:cs="Arial"/>
          <w:bCs/>
          <w:sz w:val="22"/>
          <w:szCs w:val="22"/>
          <w:lang w:val="lt-LT"/>
        </w:rPr>
        <w:t>Suspaudimo formatas H.265</w:t>
      </w:r>
      <w:r w:rsidR="000C0A89" w:rsidRPr="00606518">
        <w:rPr>
          <w:rFonts w:ascii="Trebuchet MS" w:hAnsi="Trebuchet MS" w:cs="Arial"/>
          <w:bCs/>
          <w:sz w:val="22"/>
          <w:szCs w:val="22"/>
          <w:lang w:val="lt-LT"/>
        </w:rPr>
        <w:t>.</w:t>
      </w:r>
    </w:p>
    <w:p w14:paraId="755A0F9B" w14:textId="77777777" w:rsidR="00825C74" w:rsidRPr="00606518" w:rsidRDefault="00825C74" w:rsidP="00B93105">
      <w:pPr>
        <w:pStyle w:val="ListParagraph"/>
        <w:widowControl w:val="0"/>
        <w:numPr>
          <w:ilvl w:val="3"/>
          <w:numId w:val="47"/>
        </w:numPr>
        <w:suppressAutoHyphens/>
        <w:spacing w:line="276" w:lineRule="auto"/>
        <w:ind w:left="2835" w:hanging="1134"/>
        <w:jc w:val="both"/>
        <w:rPr>
          <w:rFonts w:ascii="Trebuchet MS" w:hAnsi="Trebuchet MS" w:cs="Arial"/>
          <w:bCs/>
          <w:sz w:val="22"/>
          <w:szCs w:val="22"/>
          <w:lang w:val="lt-LT"/>
        </w:rPr>
      </w:pPr>
      <w:r w:rsidRPr="00606518">
        <w:rPr>
          <w:rFonts w:ascii="Trebuchet MS" w:hAnsi="Trebuchet MS" w:cs="Arial"/>
          <w:bCs/>
          <w:sz w:val="22"/>
          <w:szCs w:val="22"/>
          <w:lang w:val="lt-LT"/>
        </w:rPr>
        <w:t>Antras srautas skirtas tiesioginiam stebėjimui (live view):</w:t>
      </w:r>
    </w:p>
    <w:p w14:paraId="1B159E14" w14:textId="4416599B" w:rsidR="00825C74" w:rsidRPr="00606518" w:rsidRDefault="00825C74" w:rsidP="00B93105">
      <w:pPr>
        <w:pStyle w:val="ListParagraph"/>
        <w:numPr>
          <w:ilvl w:val="4"/>
          <w:numId w:val="47"/>
        </w:numPr>
        <w:spacing w:line="276" w:lineRule="auto"/>
        <w:ind w:left="4253" w:hanging="1418"/>
        <w:jc w:val="both"/>
        <w:rPr>
          <w:rFonts w:ascii="Trebuchet MS" w:hAnsi="Trebuchet MS" w:cs="Arial"/>
          <w:bCs/>
          <w:sz w:val="22"/>
          <w:szCs w:val="22"/>
          <w:lang w:val="lt-LT"/>
        </w:rPr>
      </w:pPr>
      <w:r w:rsidRPr="00606518">
        <w:rPr>
          <w:rFonts w:ascii="Trebuchet MS" w:hAnsi="Trebuchet MS" w:cs="Arial"/>
          <w:bCs/>
          <w:sz w:val="22"/>
          <w:szCs w:val="22"/>
          <w:lang w:val="lt-LT"/>
        </w:rPr>
        <w:t>Kadro dydis 704x240</w:t>
      </w:r>
      <w:r w:rsidR="000C0A89" w:rsidRPr="00606518">
        <w:rPr>
          <w:rFonts w:ascii="Trebuchet MS" w:hAnsi="Trebuchet MS" w:cs="Arial"/>
          <w:bCs/>
          <w:sz w:val="22"/>
          <w:szCs w:val="22"/>
          <w:lang w:val="lt-LT"/>
        </w:rPr>
        <w:t>;</w:t>
      </w:r>
    </w:p>
    <w:p w14:paraId="275E26FB" w14:textId="46666A1A" w:rsidR="00825C74" w:rsidRPr="00606518" w:rsidRDefault="00825C74" w:rsidP="00B93105">
      <w:pPr>
        <w:pStyle w:val="ListParagraph"/>
        <w:numPr>
          <w:ilvl w:val="4"/>
          <w:numId w:val="47"/>
        </w:numPr>
        <w:spacing w:line="276" w:lineRule="auto"/>
        <w:ind w:left="4253" w:hanging="1418"/>
        <w:jc w:val="both"/>
        <w:rPr>
          <w:rFonts w:ascii="Trebuchet MS" w:hAnsi="Trebuchet MS" w:cs="Arial"/>
          <w:bCs/>
          <w:sz w:val="22"/>
          <w:szCs w:val="22"/>
          <w:lang w:val="lt-LT"/>
        </w:rPr>
      </w:pPr>
      <w:r w:rsidRPr="00606518">
        <w:rPr>
          <w:rFonts w:ascii="Trebuchet MS" w:hAnsi="Trebuchet MS" w:cs="Arial"/>
          <w:bCs/>
          <w:sz w:val="22"/>
          <w:szCs w:val="22"/>
          <w:lang w:val="lt-LT"/>
        </w:rPr>
        <w:t>25 kadrai per sekundę</w:t>
      </w:r>
      <w:r w:rsidR="000C0A89" w:rsidRPr="00606518">
        <w:rPr>
          <w:rFonts w:ascii="Trebuchet MS" w:hAnsi="Trebuchet MS" w:cs="Arial"/>
          <w:bCs/>
          <w:sz w:val="22"/>
          <w:szCs w:val="22"/>
          <w:lang w:val="lt-LT"/>
        </w:rPr>
        <w:t>;</w:t>
      </w:r>
    </w:p>
    <w:p w14:paraId="620A2A1F" w14:textId="470BE20F" w:rsidR="00825C74" w:rsidRPr="00606518" w:rsidRDefault="00825C74" w:rsidP="00B93105">
      <w:pPr>
        <w:pStyle w:val="ListParagraph"/>
        <w:numPr>
          <w:ilvl w:val="4"/>
          <w:numId w:val="47"/>
        </w:numPr>
        <w:spacing w:line="276" w:lineRule="auto"/>
        <w:ind w:left="4253" w:hanging="1418"/>
        <w:jc w:val="both"/>
        <w:rPr>
          <w:rFonts w:ascii="Trebuchet MS" w:hAnsi="Trebuchet MS" w:cs="Arial"/>
          <w:bCs/>
          <w:sz w:val="22"/>
          <w:szCs w:val="22"/>
          <w:lang w:val="lt-LT"/>
        </w:rPr>
      </w:pPr>
      <w:r w:rsidRPr="00606518">
        <w:rPr>
          <w:rFonts w:ascii="Trebuchet MS" w:hAnsi="Trebuchet MS" w:cs="Arial"/>
          <w:bCs/>
          <w:sz w:val="22"/>
          <w:szCs w:val="22"/>
          <w:lang w:val="lt-LT"/>
        </w:rPr>
        <w:t>Suspaudimo formatas H.265</w:t>
      </w:r>
      <w:r w:rsidR="000C0A89" w:rsidRPr="00606518">
        <w:rPr>
          <w:rFonts w:ascii="Trebuchet MS" w:hAnsi="Trebuchet MS" w:cs="Arial"/>
          <w:bCs/>
          <w:sz w:val="22"/>
          <w:szCs w:val="22"/>
          <w:lang w:val="lt-LT"/>
        </w:rPr>
        <w:t>.</w:t>
      </w:r>
    </w:p>
    <w:p w14:paraId="3AFED748"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Kamerų tipas: skaitmeninės kameros, jungiamos į Litgrid AB telekomunikacinį tinklą naudojant šviesolaidinį kabelį arba kompiuterinio tinklo kabelį ir galvaninius izoliatorius. Kameros veikia režimu diena/naktis (spalvoto/juodai- balto vaizdo).</w:t>
      </w:r>
    </w:p>
    <w:p w14:paraId="5D95ADD6" w14:textId="7F4CF275"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lastRenderedPageBreak/>
        <w:t xml:space="preserve">Pagrindinės valdomos kameros reikalavimai pateikiami </w:t>
      </w:r>
      <w:sdt>
        <w:sdtPr>
          <w:rPr>
            <w:rFonts w:ascii="Trebuchet MS" w:hAnsi="Trebuchet MS" w:cs="Arial"/>
            <w:bCs/>
            <w:sz w:val="22"/>
            <w:szCs w:val="22"/>
            <w:lang w:val="lt-LT"/>
          </w:rPr>
          <w:id w:val="315540170"/>
          <w:citation/>
        </w:sdtPr>
        <w:sdtContent>
          <w:r w:rsidR="00030E85"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Pri74 \l 1063 </w:instrText>
          </w:r>
          <w:r w:rsidR="00030E85"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(83)</w:t>
          </w:r>
          <w:r w:rsidR="00030E85" w:rsidRPr="00606518">
            <w:rPr>
              <w:rFonts w:ascii="Trebuchet MS" w:hAnsi="Trebuchet MS" w:cs="Arial"/>
              <w:bCs/>
              <w:sz w:val="22"/>
              <w:szCs w:val="22"/>
              <w:lang w:val="lt-LT"/>
            </w:rPr>
            <w:fldChar w:fldCharType="end"/>
          </w:r>
        </w:sdtContent>
      </w:sdt>
      <w:r w:rsidR="00030E85"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priede.</w:t>
      </w:r>
    </w:p>
    <w:p w14:paraId="523ACBEC" w14:textId="3975F33D"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Pagrindinės vidinės fiksuotos kameros reikalavimai pateikiami </w:t>
      </w:r>
      <w:sdt>
        <w:sdtPr>
          <w:rPr>
            <w:rFonts w:ascii="Trebuchet MS" w:hAnsi="Trebuchet MS" w:cs="Arial"/>
            <w:bCs/>
            <w:sz w:val="22"/>
            <w:szCs w:val="22"/>
            <w:lang w:val="lt-LT"/>
          </w:rPr>
          <w:id w:val="-1828585102"/>
          <w:citation/>
        </w:sdtPr>
        <w:sdtContent>
          <w:r w:rsidR="00030E85"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Pri75 \l 1063 </w:instrText>
          </w:r>
          <w:r w:rsidR="00030E85"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(84)</w:t>
          </w:r>
          <w:r w:rsidR="00030E85" w:rsidRPr="00606518">
            <w:rPr>
              <w:rFonts w:ascii="Trebuchet MS" w:hAnsi="Trebuchet MS" w:cs="Arial"/>
              <w:bCs/>
              <w:sz w:val="22"/>
              <w:szCs w:val="22"/>
              <w:lang w:val="lt-LT"/>
            </w:rPr>
            <w:fldChar w:fldCharType="end"/>
          </w:r>
        </w:sdtContent>
      </w:sdt>
      <w:r w:rsidR="00030E85"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priede.</w:t>
      </w:r>
    </w:p>
    <w:p w14:paraId="34AE0D21" w14:textId="14E1534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Pagrindinės perimetro apsaugai stacionarios kameros reikalavimai pateikiami </w:t>
      </w:r>
      <w:sdt>
        <w:sdtPr>
          <w:rPr>
            <w:rFonts w:ascii="Trebuchet MS" w:hAnsi="Trebuchet MS" w:cs="Arial"/>
            <w:bCs/>
            <w:sz w:val="22"/>
            <w:szCs w:val="22"/>
            <w:lang w:val="lt-LT"/>
          </w:rPr>
          <w:id w:val="1538313815"/>
          <w:citation/>
        </w:sdtPr>
        <w:sdtContent>
          <w:r w:rsidR="00030E85"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Pri76 \l 1063 </w:instrText>
          </w:r>
          <w:r w:rsidR="00030E85"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(85)</w:t>
          </w:r>
          <w:r w:rsidR="00030E85" w:rsidRPr="00606518">
            <w:rPr>
              <w:rFonts w:ascii="Trebuchet MS" w:hAnsi="Trebuchet MS" w:cs="Arial"/>
              <w:bCs/>
              <w:sz w:val="22"/>
              <w:szCs w:val="22"/>
              <w:lang w:val="lt-LT"/>
            </w:rPr>
            <w:fldChar w:fldCharType="end"/>
          </w:r>
        </w:sdtContent>
      </w:sdt>
      <w:r w:rsidR="00030E85"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priede.</w:t>
      </w:r>
    </w:p>
    <w:p w14:paraId="143A7026"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Reikalavimai įrašui:</w:t>
      </w:r>
    </w:p>
    <w:p w14:paraId="20ED2E62" w14:textId="5C78CACF" w:rsidR="00825C74" w:rsidRPr="00606518" w:rsidRDefault="00EA57F5" w:rsidP="00B93105">
      <w:pPr>
        <w:pStyle w:val="ListParagraph"/>
        <w:widowControl w:val="0"/>
        <w:numPr>
          <w:ilvl w:val="2"/>
          <w:numId w:val="47"/>
        </w:numPr>
        <w:suppressAutoHyphens/>
        <w:spacing w:line="276" w:lineRule="auto"/>
        <w:ind w:left="1701" w:hanging="992"/>
        <w:jc w:val="both"/>
        <w:rPr>
          <w:rFonts w:ascii="Trebuchet MS" w:hAnsi="Trebuchet MS" w:cs="Arial"/>
          <w:bCs/>
          <w:sz w:val="22"/>
          <w:szCs w:val="22"/>
          <w:lang w:val="lt-LT"/>
        </w:rPr>
      </w:pPr>
      <w:r w:rsidRPr="00606518">
        <w:rPr>
          <w:rFonts w:ascii="Trebuchet MS" w:hAnsi="Trebuchet MS" w:cs="Arial"/>
          <w:bCs/>
          <w:sz w:val="22"/>
          <w:szCs w:val="22"/>
          <w:lang w:val="lt-LT"/>
        </w:rPr>
        <w:t>Į</w:t>
      </w:r>
      <w:r w:rsidR="00825C74" w:rsidRPr="00606518">
        <w:rPr>
          <w:rFonts w:ascii="Trebuchet MS" w:hAnsi="Trebuchet MS" w:cs="Arial"/>
          <w:bCs/>
          <w:sz w:val="22"/>
          <w:szCs w:val="22"/>
          <w:lang w:val="lt-LT"/>
        </w:rPr>
        <w:t>rašas skaitmeniniame įrašymo įrenginyje vykdomas nuolat 24/7 režimu;</w:t>
      </w:r>
    </w:p>
    <w:p w14:paraId="46193181" w14:textId="21095DE3" w:rsidR="00825C74" w:rsidRPr="00606518" w:rsidRDefault="00EA57F5" w:rsidP="00B93105">
      <w:pPr>
        <w:pStyle w:val="ListParagraph"/>
        <w:widowControl w:val="0"/>
        <w:numPr>
          <w:ilvl w:val="2"/>
          <w:numId w:val="47"/>
        </w:numPr>
        <w:suppressAutoHyphens/>
        <w:spacing w:line="276" w:lineRule="auto"/>
        <w:ind w:left="1701" w:hanging="992"/>
        <w:jc w:val="both"/>
        <w:rPr>
          <w:rFonts w:ascii="Trebuchet MS" w:hAnsi="Trebuchet MS" w:cs="Arial"/>
          <w:bCs/>
          <w:sz w:val="22"/>
          <w:szCs w:val="22"/>
          <w:lang w:val="lt-LT"/>
        </w:rPr>
      </w:pPr>
      <w:r w:rsidRPr="00606518">
        <w:rPr>
          <w:rFonts w:ascii="Trebuchet MS" w:hAnsi="Trebuchet MS" w:cs="Arial"/>
          <w:bCs/>
          <w:sz w:val="22"/>
          <w:szCs w:val="22"/>
          <w:lang w:val="lt-LT"/>
        </w:rPr>
        <w:t>V</w:t>
      </w:r>
      <w:r w:rsidR="00825C74" w:rsidRPr="00606518">
        <w:rPr>
          <w:rFonts w:ascii="Trebuchet MS" w:hAnsi="Trebuchet MS" w:cs="Arial"/>
          <w:bCs/>
          <w:sz w:val="22"/>
          <w:szCs w:val="22"/>
          <w:lang w:val="lt-LT"/>
        </w:rPr>
        <w:t>aizdo įrašo archyvas 30 parų;</w:t>
      </w:r>
    </w:p>
    <w:p w14:paraId="4F8CFBC7" w14:textId="7F639C83" w:rsidR="00825C74" w:rsidRPr="00606518" w:rsidRDefault="00EA57F5" w:rsidP="00B93105">
      <w:pPr>
        <w:pStyle w:val="ListParagraph"/>
        <w:widowControl w:val="0"/>
        <w:numPr>
          <w:ilvl w:val="2"/>
          <w:numId w:val="47"/>
        </w:numPr>
        <w:suppressAutoHyphens/>
        <w:spacing w:line="276" w:lineRule="auto"/>
        <w:ind w:left="1701" w:hanging="992"/>
        <w:jc w:val="both"/>
        <w:rPr>
          <w:rFonts w:ascii="Trebuchet MS" w:hAnsi="Trebuchet MS" w:cs="Arial"/>
          <w:bCs/>
          <w:sz w:val="22"/>
          <w:szCs w:val="22"/>
          <w:lang w:val="lt-LT"/>
        </w:rPr>
      </w:pPr>
      <w:r w:rsidRPr="00606518">
        <w:rPr>
          <w:rFonts w:ascii="Trebuchet MS" w:hAnsi="Trebuchet MS" w:cs="Arial"/>
          <w:bCs/>
          <w:sz w:val="22"/>
          <w:szCs w:val="22"/>
          <w:lang w:val="lt-LT"/>
        </w:rPr>
        <w:t>T</w:t>
      </w:r>
      <w:r w:rsidR="00825C74" w:rsidRPr="00606518">
        <w:rPr>
          <w:rFonts w:ascii="Trebuchet MS" w:hAnsi="Trebuchet MS" w:cs="Arial"/>
          <w:bCs/>
          <w:sz w:val="22"/>
          <w:szCs w:val="22"/>
          <w:lang w:val="lt-LT"/>
        </w:rPr>
        <w:t>uri būti įdiegta paieškos galimybė pagal datą/laiką ir įvykį.</w:t>
      </w:r>
    </w:p>
    <w:p w14:paraId="6EA3D9EE" w14:textId="77777777" w:rsidR="00825C74" w:rsidRPr="00606518" w:rsidRDefault="00825C74" w:rsidP="00956728">
      <w:pPr>
        <w:pStyle w:val="ListParagraph"/>
        <w:spacing w:line="276" w:lineRule="auto"/>
        <w:ind w:left="0" w:firstLine="567"/>
        <w:jc w:val="both"/>
        <w:rPr>
          <w:rFonts w:ascii="Trebuchet MS" w:hAnsi="Trebuchet MS" w:cs="Arial"/>
          <w:bCs/>
          <w:sz w:val="22"/>
          <w:szCs w:val="22"/>
          <w:lang w:val="lt-LT"/>
        </w:rPr>
      </w:pPr>
    </w:p>
    <w:p w14:paraId="1EEC7B18" w14:textId="77777777" w:rsidR="00825C74" w:rsidRPr="00606518" w:rsidRDefault="00825C74" w:rsidP="007F19C4">
      <w:pPr>
        <w:pStyle w:val="AntrasteText"/>
        <w:spacing w:line="276" w:lineRule="auto"/>
        <w:rPr>
          <w:rFonts w:ascii="Trebuchet MS" w:hAnsi="Trebuchet MS" w:cs="Arial"/>
          <w:b w:val="0"/>
          <w:bCs/>
          <w:color w:val="auto"/>
          <w:sz w:val="22"/>
          <w:szCs w:val="22"/>
          <w:u w:val="single"/>
        </w:rPr>
      </w:pPr>
      <w:r w:rsidRPr="00606518">
        <w:rPr>
          <w:rFonts w:ascii="Trebuchet MS" w:hAnsi="Trebuchet MS" w:cs="Arial"/>
          <w:b w:val="0"/>
          <w:bCs/>
          <w:color w:val="auto"/>
          <w:sz w:val="22"/>
          <w:szCs w:val="22"/>
          <w:u w:val="single"/>
        </w:rPr>
        <w:t>Reikalavimai perdavimo tinklo objektų teritorijos judesio aptikimo sistemai:</w:t>
      </w:r>
    </w:p>
    <w:p w14:paraId="713B1677"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Sistema projektuojama atsižvelgiant į LST EN50131 “Pavojaus signalizavimo sistemos. Įsibrovimo pavojaus signalizavimo sistemos”, LST EN50133 “Pavojaus signalizavimo sistemos. Patekimo valdymo sistemos saugumui laiduoti”, LST EN50136 “Pavojaus signalizavimo sistemos. Pavojaus signalų perdavimo sistemos ir įrenginiai” rekomendacijas ir kitus Užsakovo nustatytus privalomus reikalavimus.</w:t>
      </w:r>
    </w:p>
    <w:p w14:paraId="02D9CFC4"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Sistemos funkcinis aprašymas.</w:t>
      </w:r>
    </w:p>
    <w:p w14:paraId="7904417B"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Objekto teritorijoje esančiose pastotės valdymo pultų (PVP) prieigos apsaugai projektuojami jutikliai, kurie pajungiami į PVP įsibrovimo pavojaus signalizavimo sistemą. Pirmą apsaugos ruožą sudaro įėjimo ir įvažiavimo vartai ir varteliai, kontroliuojami magnetiniais kontaktiniais jutikliais. </w:t>
      </w:r>
    </w:p>
    <w:p w14:paraId="3350FD21"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Antrą apsaugos ruožą sudaro pasyvūs infraraudonųjų spindulių (PIR) jutikliai kontroliuojantys teritorijoje esančių pastatų įėjimo durų prieigas. Judesio jutikliai taip pat turi būti suprojektuoti ir įrengti prie patekimo į teritoriją kelių, vartų ir vartelių. Teritorijoje išdėstytų jutiklių bei pastatų signalizacijos suveikimas formuoja valdymo signalą, nukreipiantį kameras į suveikimo vietą. Suveikus davikliui, ant pastato esantis garsinis signalizatorius nesužadinamas, reaguoja valdomos kameros, o aliarmo signalas nukreipiamas į nuotolinio monitoringo centrą apsaugos poste.</w:t>
      </w:r>
    </w:p>
    <w:p w14:paraId="450BA5B1"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Projektuojamas teritorijoje esančių jutiklių pajungimas į apsauginę centralę, pagal poreikį ją išplečiant. Kiekvienam iš jutiklių projektuojamas atskiras spindulys. Numatoma ne mažesnė, kaip 10% spindulių atsarga.</w:t>
      </w:r>
    </w:p>
    <w:p w14:paraId="6AE054CF"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Teritorijos judesio aptikimo sistema turi būti valdoma kortelių skaitytuvu suprojektuotu ir įdiegtu prie įvažiavimo vartų ar vartelių.</w:t>
      </w:r>
    </w:p>
    <w:p w14:paraId="3B227D6A"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Turi būti numatytas toks lauko jutiklių montavimo būdas, kad išvengti jutiklio lango uždengimo šlapdribos ar pūgos metu arba kaip rekomenduoja įrangos gamintojas.</w:t>
      </w:r>
    </w:p>
    <w:p w14:paraId="35321ADC" w14:textId="77777777" w:rsidR="00825C74" w:rsidRPr="00606518" w:rsidRDefault="00825C74" w:rsidP="00956728">
      <w:pPr>
        <w:tabs>
          <w:tab w:val="left" w:pos="1134"/>
        </w:tabs>
        <w:spacing w:line="276" w:lineRule="auto"/>
        <w:ind w:firstLine="567"/>
        <w:jc w:val="both"/>
        <w:rPr>
          <w:rFonts w:ascii="Trebuchet MS" w:hAnsi="Trebuchet MS" w:cs="Arial"/>
          <w:bCs/>
          <w:sz w:val="22"/>
          <w:szCs w:val="22"/>
          <w:lang w:val="lt-LT"/>
        </w:rPr>
      </w:pPr>
    </w:p>
    <w:p w14:paraId="5E3D2B1C" w14:textId="77777777" w:rsidR="00825C74" w:rsidRPr="00606518" w:rsidRDefault="00825C74" w:rsidP="007F19C4">
      <w:pPr>
        <w:pStyle w:val="AntrasteText"/>
        <w:spacing w:line="276" w:lineRule="auto"/>
        <w:rPr>
          <w:rFonts w:ascii="Trebuchet MS" w:hAnsi="Trebuchet MS" w:cs="Arial"/>
          <w:b w:val="0"/>
          <w:bCs/>
          <w:color w:val="auto"/>
          <w:sz w:val="22"/>
          <w:szCs w:val="22"/>
          <w:u w:val="single"/>
        </w:rPr>
      </w:pPr>
      <w:r w:rsidRPr="00606518">
        <w:rPr>
          <w:rFonts w:ascii="Trebuchet MS" w:hAnsi="Trebuchet MS" w:cs="Arial"/>
          <w:b w:val="0"/>
          <w:bCs/>
          <w:color w:val="auto"/>
          <w:sz w:val="22"/>
          <w:szCs w:val="22"/>
          <w:u w:val="single"/>
        </w:rPr>
        <w:t xml:space="preserve">Techniniai reikalavimai gaisrinei signalizacijai: </w:t>
      </w:r>
    </w:p>
    <w:p w14:paraId="6BABAC0F"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Gaisrinė signalizacija projektuojama pastatuose vadovaujantis LST EN 60849 ir LST EN 54 serijos standartais. </w:t>
      </w:r>
    </w:p>
    <w:p w14:paraId="33F4A1F4"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Atskira Gaisrinė centralė projektuojama esant didesniam negu 200 m2 saugomam plotui.</w:t>
      </w:r>
    </w:p>
    <w:p w14:paraId="4AF5D3B3"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Esant mažesniam negu 200 m2 saugomam plotui gaisrinės signalizacijos davikliai turi būti jungiami prie apsauginės signalizacijos centralės.</w:t>
      </w:r>
    </w:p>
    <w:p w14:paraId="53C74D7F"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Gaisrinės signalizacijos poveikio signalai turi būti perduodami į apsauginės signalizacijos ir DVS sistemas.</w:t>
      </w:r>
    </w:p>
    <w:p w14:paraId="1FF4E851" w14:textId="2F3468B3"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 Gaisrinės signalizacijos sistemos reikalavimai pateikiami </w:t>
      </w:r>
      <w:sdt>
        <w:sdtPr>
          <w:rPr>
            <w:rFonts w:ascii="Trebuchet MS" w:hAnsi="Trebuchet MS" w:cs="Arial"/>
            <w:bCs/>
            <w:sz w:val="22"/>
            <w:szCs w:val="22"/>
            <w:lang w:val="lt-LT"/>
          </w:rPr>
          <w:id w:val="-1555298140"/>
          <w:citation/>
        </w:sdtPr>
        <w:sdtContent>
          <w:r w:rsidR="00030E85"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Pri77 \l 1063 </w:instrText>
          </w:r>
          <w:r w:rsidR="00030E85"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(86)</w:t>
          </w:r>
          <w:r w:rsidR="00030E85" w:rsidRPr="00606518">
            <w:rPr>
              <w:rFonts w:ascii="Trebuchet MS" w:hAnsi="Trebuchet MS" w:cs="Arial"/>
              <w:bCs/>
              <w:sz w:val="22"/>
              <w:szCs w:val="22"/>
              <w:lang w:val="lt-LT"/>
            </w:rPr>
            <w:fldChar w:fldCharType="end"/>
          </w:r>
        </w:sdtContent>
      </w:sdt>
      <w:r w:rsidR="00030E85"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priede.</w:t>
      </w:r>
    </w:p>
    <w:p w14:paraId="1181237A" w14:textId="77777777" w:rsidR="00825C74" w:rsidRPr="00606518" w:rsidRDefault="00825C74" w:rsidP="00956728">
      <w:pPr>
        <w:spacing w:line="276" w:lineRule="auto"/>
        <w:ind w:firstLine="567"/>
        <w:jc w:val="both"/>
        <w:rPr>
          <w:rFonts w:ascii="Trebuchet MS" w:hAnsi="Trebuchet MS" w:cs="Arial"/>
          <w:bCs/>
          <w:sz w:val="22"/>
          <w:szCs w:val="22"/>
          <w:lang w:val="lt-LT"/>
        </w:rPr>
      </w:pPr>
    </w:p>
    <w:p w14:paraId="223AADB4" w14:textId="77777777" w:rsidR="00825C74" w:rsidRPr="00606518" w:rsidRDefault="00825C74" w:rsidP="007F19C4">
      <w:pPr>
        <w:pStyle w:val="AntrasteText"/>
        <w:spacing w:line="276" w:lineRule="auto"/>
        <w:rPr>
          <w:rFonts w:ascii="Trebuchet MS" w:hAnsi="Trebuchet MS" w:cs="Arial"/>
          <w:b w:val="0"/>
          <w:bCs/>
          <w:color w:val="auto"/>
          <w:sz w:val="22"/>
          <w:szCs w:val="22"/>
          <w:u w:val="single"/>
        </w:rPr>
      </w:pPr>
      <w:r w:rsidRPr="00606518">
        <w:rPr>
          <w:rFonts w:ascii="Trebuchet MS" w:hAnsi="Trebuchet MS" w:cs="Arial"/>
          <w:b w:val="0"/>
          <w:bCs/>
          <w:color w:val="auto"/>
          <w:sz w:val="22"/>
          <w:szCs w:val="22"/>
          <w:u w:val="single"/>
        </w:rPr>
        <w:t>Techniniai reikalavimai objekto užraktams ir rakinimo sistemai:</w:t>
      </w:r>
    </w:p>
    <w:p w14:paraId="40269693" w14:textId="66F620F2"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lastRenderedPageBreak/>
        <w:t xml:space="preserve">Objekte turi būti įdiegtos pakabinamos spynos ir įleidžiami cilindrai, pagal Litgrid AB naudojamą serijinio rakinimo sistemą. Pakabinamos spynos turi būti suprojektuotos ant visų vartų, vartelių, kabelinio rūsio durų, ar kitų įrenginių durų. Konkrečios vietos derinamos </w:t>
      </w:r>
      <w:r w:rsidR="002244D3" w:rsidRPr="00606518">
        <w:rPr>
          <w:rFonts w:ascii="Trebuchet MS" w:hAnsi="Trebuchet MS" w:cs="Arial"/>
          <w:bCs/>
          <w:sz w:val="22"/>
          <w:szCs w:val="22"/>
          <w:lang w:val="lt-LT"/>
        </w:rPr>
        <w:t>projektinių pasiūlymų</w:t>
      </w:r>
      <w:r w:rsidRPr="00606518">
        <w:rPr>
          <w:rFonts w:ascii="Trebuchet MS" w:hAnsi="Trebuchet MS" w:cs="Arial"/>
          <w:bCs/>
          <w:sz w:val="22"/>
          <w:szCs w:val="22"/>
          <w:lang w:val="lt-LT"/>
        </w:rPr>
        <w:t xml:space="preserve"> metu. Įleidžiami cilindrai turi būti suprojektuoti ir įrengti visose objekte esančiose duryse. Sistemoje naudojami cilindrai ir raktai su elektronine rakinimo sistema. </w:t>
      </w:r>
    </w:p>
    <w:p w14:paraId="236B6A7C"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Turi būti pateikiami ne mažiau kaip trys nauji vieningos rakinimo sistemos programuojami elektroniniai raktai.</w:t>
      </w:r>
    </w:p>
    <w:p w14:paraId="6AE0CBCB" w14:textId="77777777"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Serijinio rakinimo sistema sumontuojama pilnai objektą užbaigus ir dalyvaujant užsakovo atstovui.</w:t>
      </w:r>
    </w:p>
    <w:p w14:paraId="4CF72627" w14:textId="2D8308FD"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Reikalavimai cilindrams pateikiami </w:t>
      </w:r>
      <w:sdt>
        <w:sdtPr>
          <w:rPr>
            <w:rFonts w:ascii="Trebuchet MS" w:hAnsi="Trebuchet MS" w:cs="Arial"/>
            <w:bCs/>
            <w:sz w:val="22"/>
            <w:szCs w:val="22"/>
            <w:lang w:val="lt-LT"/>
          </w:rPr>
          <w:id w:val="1519114816"/>
          <w:citation/>
        </w:sdtPr>
        <w:sdtContent>
          <w:r w:rsidR="00030E85"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Pri78 \l 1063 </w:instrText>
          </w:r>
          <w:r w:rsidR="00030E85"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(87)</w:t>
          </w:r>
          <w:r w:rsidR="00030E85" w:rsidRPr="00606518">
            <w:rPr>
              <w:rFonts w:ascii="Trebuchet MS" w:hAnsi="Trebuchet MS" w:cs="Arial"/>
              <w:bCs/>
              <w:sz w:val="22"/>
              <w:szCs w:val="22"/>
              <w:lang w:val="lt-LT"/>
            </w:rPr>
            <w:fldChar w:fldCharType="end"/>
          </w:r>
        </w:sdtContent>
      </w:sdt>
      <w:r w:rsidR="00030E85"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priede.</w:t>
      </w:r>
    </w:p>
    <w:p w14:paraId="407F864D" w14:textId="09F0CBD9" w:rsidR="00825C74" w:rsidRPr="00606518" w:rsidRDefault="00825C74" w:rsidP="00B93105">
      <w:pPr>
        <w:pStyle w:val="ListParagraph"/>
        <w:widowControl w:val="0"/>
        <w:numPr>
          <w:ilvl w:val="1"/>
          <w:numId w:val="47"/>
        </w:numPr>
        <w:tabs>
          <w:tab w:val="left" w:pos="1134"/>
        </w:tabs>
        <w:suppressAutoHyphens/>
        <w:spacing w:line="276" w:lineRule="auto"/>
        <w:ind w:left="709" w:hanging="709"/>
        <w:jc w:val="both"/>
        <w:rPr>
          <w:rFonts w:ascii="Trebuchet MS" w:hAnsi="Trebuchet MS" w:cs="Arial"/>
          <w:bCs/>
          <w:sz w:val="22"/>
          <w:szCs w:val="22"/>
          <w:lang w:val="lt-LT"/>
        </w:rPr>
      </w:pPr>
      <w:r w:rsidRPr="00606518">
        <w:rPr>
          <w:rFonts w:ascii="Trebuchet MS" w:hAnsi="Trebuchet MS" w:cs="Arial"/>
          <w:bCs/>
          <w:sz w:val="22"/>
          <w:szCs w:val="22"/>
          <w:lang w:val="lt-LT"/>
        </w:rPr>
        <w:t xml:space="preserve">Reikalavimai pakabinamoms spynoms pateikiami </w:t>
      </w:r>
      <w:sdt>
        <w:sdtPr>
          <w:rPr>
            <w:rFonts w:ascii="Trebuchet MS" w:hAnsi="Trebuchet MS" w:cs="Arial"/>
            <w:bCs/>
            <w:sz w:val="22"/>
            <w:szCs w:val="22"/>
            <w:lang w:val="lt-LT"/>
          </w:rPr>
          <w:id w:val="-2000034010"/>
          <w:citation/>
        </w:sdtPr>
        <w:sdtContent>
          <w:r w:rsidR="00030E85" w:rsidRPr="00606518">
            <w:rPr>
              <w:rFonts w:ascii="Trebuchet MS" w:hAnsi="Trebuchet MS" w:cs="Arial"/>
              <w:bCs/>
              <w:sz w:val="22"/>
              <w:szCs w:val="22"/>
              <w:lang w:val="lt-LT"/>
            </w:rPr>
            <w:fldChar w:fldCharType="begin"/>
          </w:r>
          <w:r w:rsidR="002C5BFD" w:rsidRPr="00606518">
            <w:rPr>
              <w:rFonts w:ascii="Trebuchet MS" w:hAnsi="Trebuchet MS" w:cs="Arial"/>
              <w:bCs/>
              <w:sz w:val="22"/>
              <w:szCs w:val="22"/>
              <w:lang w:val="lt-LT"/>
            </w:rPr>
            <w:instrText xml:space="preserve">CITATION Pri79 \l 1063 </w:instrText>
          </w:r>
          <w:r w:rsidR="00030E85" w:rsidRPr="00606518">
            <w:rPr>
              <w:rFonts w:ascii="Trebuchet MS" w:hAnsi="Trebuchet MS" w:cs="Arial"/>
              <w:bCs/>
              <w:sz w:val="22"/>
              <w:szCs w:val="22"/>
              <w:lang w:val="lt-LT"/>
            </w:rPr>
            <w:fldChar w:fldCharType="separate"/>
          </w:r>
          <w:r w:rsidR="00606518" w:rsidRPr="00606518">
            <w:rPr>
              <w:rFonts w:ascii="Trebuchet MS" w:hAnsi="Trebuchet MS" w:cs="Arial"/>
              <w:bCs/>
              <w:noProof/>
              <w:sz w:val="22"/>
              <w:szCs w:val="22"/>
              <w:lang w:val="lt-LT"/>
            </w:rPr>
            <w:t>(88)</w:t>
          </w:r>
          <w:r w:rsidR="00030E85" w:rsidRPr="00606518">
            <w:rPr>
              <w:rFonts w:ascii="Trebuchet MS" w:hAnsi="Trebuchet MS" w:cs="Arial"/>
              <w:bCs/>
              <w:sz w:val="22"/>
              <w:szCs w:val="22"/>
              <w:lang w:val="lt-LT"/>
            </w:rPr>
            <w:fldChar w:fldCharType="end"/>
          </w:r>
        </w:sdtContent>
      </w:sdt>
      <w:r w:rsidR="00030E85" w:rsidRPr="00606518">
        <w:rPr>
          <w:rFonts w:ascii="Trebuchet MS" w:hAnsi="Trebuchet MS" w:cs="Arial"/>
          <w:bCs/>
          <w:sz w:val="22"/>
          <w:szCs w:val="22"/>
          <w:lang w:val="lt-LT"/>
        </w:rPr>
        <w:t xml:space="preserve"> </w:t>
      </w:r>
      <w:r w:rsidRPr="00606518">
        <w:rPr>
          <w:rFonts w:ascii="Trebuchet MS" w:hAnsi="Trebuchet MS" w:cs="Arial"/>
          <w:bCs/>
          <w:sz w:val="22"/>
          <w:szCs w:val="22"/>
          <w:lang w:val="lt-LT"/>
        </w:rPr>
        <w:t xml:space="preserve">priede. </w:t>
      </w:r>
    </w:p>
    <w:p w14:paraId="2D8B448D" w14:textId="44A1A471" w:rsidR="000262E9" w:rsidRPr="00606518" w:rsidRDefault="000262E9" w:rsidP="00956728">
      <w:pPr>
        <w:pStyle w:val="Heading1"/>
        <w:spacing w:line="276" w:lineRule="auto"/>
        <w:ind w:left="360"/>
        <w:rPr>
          <w:b w:val="0"/>
          <w:bCs/>
          <w:szCs w:val="22"/>
          <w:lang w:val="lt-LT"/>
        </w:rPr>
      </w:pPr>
    </w:p>
    <w:p w14:paraId="082E54A7" w14:textId="77777777" w:rsidR="000262E9" w:rsidRPr="00606518" w:rsidRDefault="000262E9" w:rsidP="00956728">
      <w:pPr>
        <w:spacing w:line="276" w:lineRule="auto"/>
        <w:rPr>
          <w:rFonts w:ascii="Trebuchet MS" w:hAnsi="Trebuchet MS"/>
          <w:bCs/>
          <w:sz w:val="22"/>
          <w:szCs w:val="22"/>
          <w:lang w:val="lt-LT"/>
        </w:rPr>
      </w:pPr>
      <w:r w:rsidRPr="00606518">
        <w:rPr>
          <w:rFonts w:ascii="Trebuchet MS" w:hAnsi="Trebuchet MS"/>
          <w:bCs/>
          <w:sz w:val="22"/>
          <w:szCs w:val="22"/>
          <w:lang w:val="lt-LT"/>
        </w:rPr>
        <w:br w:type="page"/>
      </w:r>
    </w:p>
    <w:p w14:paraId="4B9D1DDE" w14:textId="1108AA9E" w:rsidR="00AD2F9D" w:rsidRPr="00606518" w:rsidRDefault="00AD2F9D" w:rsidP="00B93105">
      <w:pPr>
        <w:pStyle w:val="Heading1"/>
        <w:numPr>
          <w:ilvl w:val="0"/>
          <w:numId w:val="4"/>
        </w:numPr>
        <w:spacing w:line="276" w:lineRule="auto"/>
        <w:rPr>
          <w:b w:val="0"/>
          <w:bCs/>
          <w:szCs w:val="22"/>
          <w:lang w:val="lt-LT"/>
        </w:rPr>
      </w:pPr>
      <w:hyperlink w:anchor="_Toc163806437" w:history="1">
        <w:bookmarkStart w:id="44" w:name="_Toc176961805"/>
        <w:r w:rsidRPr="00606518">
          <w:rPr>
            <w:b w:val="0"/>
            <w:bCs/>
            <w:szCs w:val="22"/>
            <w:lang w:val="lt-LT"/>
          </w:rPr>
          <w:t>APLINKOSAUGOS DALIS</w:t>
        </w:r>
        <w:bookmarkEnd w:id="44"/>
      </w:hyperlink>
    </w:p>
    <w:p w14:paraId="17685486" w14:textId="19CC2F56" w:rsidR="00AE0A18" w:rsidRPr="00606518" w:rsidRDefault="00AE0A18" w:rsidP="00B93105">
      <w:pPr>
        <w:pStyle w:val="NoSpacing"/>
        <w:numPr>
          <w:ilvl w:val="1"/>
          <w:numId w:val="46"/>
        </w:numPr>
        <w:tabs>
          <w:tab w:val="left" w:pos="1418"/>
        </w:tabs>
        <w:spacing w:line="276" w:lineRule="auto"/>
        <w:ind w:left="709" w:hanging="709"/>
        <w:jc w:val="both"/>
        <w:rPr>
          <w:rFonts w:cs="Arial"/>
          <w:bCs/>
          <w:szCs w:val="22"/>
          <w:lang w:val="lt-LT"/>
        </w:rPr>
      </w:pPr>
      <w:r w:rsidRPr="00606518">
        <w:rPr>
          <w:rFonts w:cs="Arial"/>
          <w:bCs/>
          <w:szCs w:val="22"/>
          <w:lang w:val="lt-LT"/>
        </w:rPr>
        <w:t>Atlikti poveikio „Natura 2000“ teritorijoms reikšmingumo vertinimą vadovaujantis Planų ar programų ir planuojamos ūkinės veiklos įgyvendinimo poveikio įsteigtoms ar potencialioms „Natura 2000“ teritorijoms reikšmingumo nustatymo tvarkos aprašu</w:t>
      </w:r>
      <w:r w:rsidRPr="00606518">
        <w:rPr>
          <w:rStyle w:val="FootnoteReference"/>
          <w:rFonts w:cs="Arial"/>
          <w:bCs/>
          <w:szCs w:val="22"/>
          <w:lang w:val="lt-LT"/>
        </w:rPr>
        <w:footnoteReference w:id="2"/>
      </w:r>
      <w:r w:rsidRPr="00606518">
        <w:rPr>
          <w:rFonts w:cs="Arial"/>
          <w:bCs/>
          <w:szCs w:val="22"/>
          <w:lang w:val="lt-LT"/>
        </w:rPr>
        <w:t xml:space="preserve"> (rekonstruojama OL yra 150 m atstumu iki „Natura 2000" teritorijos BAST </w:t>
      </w:r>
      <w:r w:rsidRPr="00606518">
        <w:rPr>
          <w:bCs/>
          <w:szCs w:val="22"/>
          <w:lang w:val="lt-LT"/>
        </w:rPr>
        <w:t>Nevėžio upės slėnis ties Šventybrasčiu II be to</w:t>
      </w:r>
      <w:r w:rsidRPr="00606518">
        <w:rPr>
          <w:rFonts w:cs="Arial"/>
          <w:bCs/>
          <w:szCs w:val="22"/>
          <w:lang w:val="lt-LT"/>
        </w:rPr>
        <w:t xml:space="preserve"> TP </w:t>
      </w:r>
      <w:r w:rsidRPr="00606518">
        <w:rPr>
          <w:bCs/>
          <w:szCs w:val="22"/>
          <w:lang w:val="lt-LT"/>
        </w:rPr>
        <w:t>teritorija ribojasi su Šventybrasčio kraštovaizdžio draustiniu</w:t>
      </w:r>
      <w:r w:rsidRPr="00606518">
        <w:rPr>
          <w:rFonts w:cs="Arial"/>
          <w:bCs/>
          <w:szCs w:val="22"/>
          <w:lang w:val="lt-LT"/>
        </w:rPr>
        <w:t>.</w:t>
      </w:r>
    </w:p>
    <w:p w14:paraId="01FE205F" w14:textId="72A1636C" w:rsidR="00FB6EED" w:rsidRPr="00606518" w:rsidRDefault="00FB6EED" w:rsidP="00B93105">
      <w:pPr>
        <w:pStyle w:val="NoSpacing"/>
        <w:numPr>
          <w:ilvl w:val="1"/>
          <w:numId w:val="46"/>
        </w:numPr>
        <w:tabs>
          <w:tab w:val="left" w:pos="1418"/>
        </w:tabs>
        <w:spacing w:line="276" w:lineRule="auto"/>
        <w:ind w:left="709" w:hanging="709"/>
        <w:jc w:val="both"/>
        <w:rPr>
          <w:rFonts w:cs="Arial"/>
          <w:bCs/>
          <w:szCs w:val="22"/>
          <w:lang w:val="lt-LT"/>
        </w:rPr>
      </w:pPr>
      <w:r w:rsidRPr="00606518">
        <w:rPr>
          <w:rFonts w:cs="Arial"/>
          <w:bCs/>
          <w:szCs w:val="22"/>
          <w:lang w:val="lt-LT"/>
        </w:rPr>
        <w:t xml:space="preserve">Poveikio „Natura 2000“ reikšmingumo nustatymo procedūrų dokumentuose nurodytas poveikio mažinimo priemones visa apimti perkelti į </w:t>
      </w:r>
      <w:r w:rsidR="0027054D" w:rsidRPr="00606518">
        <w:rPr>
          <w:rFonts w:cs="Arial"/>
          <w:bCs/>
          <w:szCs w:val="22"/>
          <w:lang w:val="lt-LT"/>
        </w:rPr>
        <w:t>projektinius pasiūlymus</w:t>
      </w:r>
      <w:r w:rsidRPr="00606518">
        <w:rPr>
          <w:rFonts w:cs="Arial"/>
          <w:bCs/>
          <w:szCs w:val="22"/>
          <w:lang w:val="lt-LT"/>
        </w:rPr>
        <w:t xml:space="preserve"> bei suplanuoti jų įgyvendinimą.</w:t>
      </w:r>
    </w:p>
    <w:p w14:paraId="402CCD07" w14:textId="4A5D6C71" w:rsidR="00D037FB" w:rsidRPr="00606518" w:rsidRDefault="0027054D" w:rsidP="00B93105">
      <w:pPr>
        <w:pStyle w:val="NoSpacing"/>
        <w:numPr>
          <w:ilvl w:val="1"/>
          <w:numId w:val="46"/>
        </w:numPr>
        <w:tabs>
          <w:tab w:val="left" w:pos="1418"/>
        </w:tabs>
        <w:spacing w:line="276" w:lineRule="auto"/>
        <w:ind w:left="709" w:hanging="709"/>
        <w:jc w:val="both"/>
        <w:rPr>
          <w:rFonts w:cs="Arial"/>
          <w:bCs/>
          <w:szCs w:val="22"/>
          <w:lang w:val="lt-LT"/>
        </w:rPr>
      </w:pPr>
      <w:r w:rsidRPr="00606518">
        <w:rPr>
          <w:rFonts w:cs="Arial"/>
          <w:bCs/>
          <w:szCs w:val="22"/>
          <w:lang w:val="lt-LT"/>
        </w:rPr>
        <w:t>Projektiniuose pasiūlymuose</w:t>
      </w:r>
      <w:r w:rsidR="00D037FB" w:rsidRPr="00606518">
        <w:rPr>
          <w:rFonts w:cs="Arial"/>
          <w:bCs/>
          <w:szCs w:val="22"/>
          <w:lang w:val="lt-LT"/>
        </w:rPr>
        <w:t xml:space="preserve"> pagal STR 1.04.04:2017 „Statinio projektavimas, projekto ekspertizė“ nuostatas parengti aplinkosaugos reikalavimus, įskaitant bet neapsiribojant reikalavimais pateiktais šiame skyriuje. </w:t>
      </w:r>
      <w:r w:rsidRPr="00606518">
        <w:rPr>
          <w:rFonts w:cs="Arial"/>
          <w:bCs/>
          <w:szCs w:val="22"/>
          <w:lang w:val="lt-LT"/>
        </w:rPr>
        <w:t>Projektiniuose pasiūlymuose</w:t>
      </w:r>
      <w:r w:rsidR="00D037FB" w:rsidRPr="00606518">
        <w:rPr>
          <w:rFonts w:cs="Arial"/>
          <w:bCs/>
          <w:szCs w:val="22"/>
          <w:lang w:val="lt-LT"/>
        </w:rPr>
        <w:t xml:space="preserve"> turi būti pateikti duomenys apie:</w:t>
      </w:r>
    </w:p>
    <w:p w14:paraId="11C25DF6" w14:textId="640CED92" w:rsidR="00D037FB" w:rsidRPr="00606518" w:rsidRDefault="00EA57F5" w:rsidP="00B93105">
      <w:pPr>
        <w:pStyle w:val="NoSpacing"/>
        <w:numPr>
          <w:ilvl w:val="2"/>
          <w:numId w:val="46"/>
        </w:numPr>
        <w:spacing w:line="276" w:lineRule="auto"/>
        <w:ind w:left="1701" w:hanging="992"/>
        <w:jc w:val="both"/>
        <w:rPr>
          <w:rFonts w:cstheme="minorHAnsi"/>
          <w:bCs/>
          <w:szCs w:val="22"/>
          <w:lang w:val="lt-LT"/>
        </w:rPr>
      </w:pPr>
      <w:r w:rsidRPr="00606518">
        <w:rPr>
          <w:rFonts w:cs="Arial"/>
          <w:bCs/>
          <w:szCs w:val="22"/>
          <w:lang w:val="lt-LT"/>
        </w:rPr>
        <w:t>P</w:t>
      </w:r>
      <w:r w:rsidR="00D037FB" w:rsidRPr="00606518">
        <w:rPr>
          <w:rFonts w:cs="Arial"/>
          <w:bCs/>
          <w:szCs w:val="22"/>
          <w:lang w:val="lt-LT"/>
        </w:rPr>
        <w:t>rojekto įgyvendinimo metu ir eksploatavimo metu susidarysiančias pavojingas ir nepavojingas atliekas, nurodant jų pavadinimus, kodus ir jų kiekius, įskaitant demontuojamus PSO reikmėms nereikalingus įrenginius, požeminius inžinierinius tinklus;</w:t>
      </w:r>
    </w:p>
    <w:p w14:paraId="689B66BA" w14:textId="5F02F359" w:rsidR="00D037FB" w:rsidRPr="00606518" w:rsidRDefault="00EA57F5"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A</w:t>
      </w:r>
      <w:r w:rsidR="00D037FB" w:rsidRPr="00606518">
        <w:rPr>
          <w:rFonts w:cs="Arial"/>
          <w:bCs/>
          <w:szCs w:val="22"/>
          <w:lang w:val="lt-LT"/>
        </w:rPr>
        <w:t>pskaičiuotą projekto įgyvendinimo metu nuimamo derlingojo dirvožemio sluoksnio plotą, storį ir tūrį, nuimto dirvožemio sluoksnio laikino saugojimo vietą, jo panaudojimą;</w:t>
      </w:r>
    </w:p>
    <w:p w14:paraId="2CC0EEE6" w14:textId="0F3E7A19" w:rsidR="00D037FB" w:rsidRPr="00606518" w:rsidRDefault="00EA57F5"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N</w:t>
      </w:r>
      <w:r w:rsidR="00D037FB" w:rsidRPr="00606518">
        <w:rPr>
          <w:rFonts w:cs="Arial"/>
          <w:bCs/>
          <w:szCs w:val="22"/>
          <w:lang w:val="lt-LT"/>
        </w:rPr>
        <w:t>umatomų naudoti gamtos išteklių (elektros energija, vanduo, kuras) skaičiavimą po rekonstrukcijos. Nurodyti eksploatavimo metu susidarysiančių atliekų, oro ir vandens taršos bei gamtos išteklių sunaudojimą nurodant vnt. per metus;</w:t>
      </w:r>
    </w:p>
    <w:p w14:paraId="0099B4AA" w14:textId="6ADEBF9C" w:rsidR="00D037FB" w:rsidRPr="00606518" w:rsidRDefault="00EA57F5"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A</w:t>
      </w:r>
      <w:r w:rsidR="00D037FB" w:rsidRPr="00606518">
        <w:rPr>
          <w:rFonts w:cs="Arial"/>
          <w:bCs/>
          <w:szCs w:val="22"/>
          <w:lang w:val="lt-LT"/>
        </w:rPr>
        <w:t>plinkos apsaugos, kultūros paveldo išsaugojimo, urbanistikos, gaisrinės, civilinės saugos priemonių principinių sprendinių trumpą aprašymą; apsaugines ir sanitarines zonas; projekte numatytų poveikį aplinkai mažinančių priemonių aprašymą;</w:t>
      </w:r>
    </w:p>
    <w:p w14:paraId="23B49FB2" w14:textId="7E69BC27" w:rsidR="00D037FB" w:rsidRPr="00606518" w:rsidRDefault="00EA57F5"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R</w:t>
      </w:r>
      <w:r w:rsidR="00D037FB" w:rsidRPr="00606518">
        <w:rPr>
          <w:rFonts w:cs="Arial"/>
          <w:bCs/>
          <w:szCs w:val="22"/>
          <w:lang w:val="lt-LT"/>
        </w:rPr>
        <w:t>eikalavimus įrenginių tiekėjams, kad šie privalo pateikti informaciją apie įrenginiuose esančių cheminių medžiagų (dujos SF6 ir alyva) kiekius ir markes, taip pat pateikti jų sertifikatus ir saugos duomenų lapus.</w:t>
      </w:r>
    </w:p>
    <w:p w14:paraId="635F4382" w14:textId="77777777" w:rsidR="00D037FB" w:rsidRPr="00606518" w:rsidRDefault="00D037FB"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Aprašyti priemones, kurių turi imtis rangovas statybvietėje mažindamas triukšmą, oro ar grunto taršą bei kitus veiksnius žmonėms ir aplinkai.</w:t>
      </w:r>
    </w:p>
    <w:p w14:paraId="58ADC162" w14:textId="508A1337" w:rsidR="00D037FB" w:rsidRPr="00606518" w:rsidRDefault="0027054D" w:rsidP="00B93105">
      <w:pPr>
        <w:pStyle w:val="NoSpacing"/>
        <w:numPr>
          <w:ilvl w:val="1"/>
          <w:numId w:val="46"/>
        </w:numPr>
        <w:spacing w:line="276" w:lineRule="auto"/>
        <w:ind w:left="709" w:hanging="709"/>
        <w:jc w:val="both"/>
        <w:rPr>
          <w:rFonts w:cs="Arial"/>
          <w:bCs/>
          <w:szCs w:val="22"/>
          <w:lang w:val="lt-LT"/>
        </w:rPr>
      </w:pPr>
      <w:r w:rsidRPr="00606518">
        <w:rPr>
          <w:rFonts w:cs="Arial"/>
          <w:bCs/>
          <w:szCs w:val="22"/>
          <w:lang w:val="lt-LT"/>
        </w:rPr>
        <w:t>Projekte numatyti, kad rangovas privalo</w:t>
      </w:r>
      <w:r w:rsidR="00D037FB" w:rsidRPr="00606518">
        <w:rPr>
          <w:rFonts w:cs="Arial"/>
          <w:bCs/>
          <w:szCs w:val="22"/>
          <w:lang w:val="lt-LT"/>
        </w:rPr>
        <w:t>:</w:t>
      </w:r>
    </w:p>
    <w:p w14:paraId="0C58E009" w14:textId="5AAD524F" w:rsidR="000F1B10" w:rsidRPr="00606518" w:rsidRDefault="000F1B10"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Suplanuoti ir užtikrinti savalaikį poveikio mažinimo priemonių (nurodytų poveikio „Natura 2000“ reikšmingumo nustatymo procedūrų dokumentuose) įgyvendinimą savo sąskaita atitinkamuose projekto etapuose;</w:t>
      </w:r>
    </w:p>
    <w:p w14:paraId="4E0DF0F7" w14:textId="1608F82A" w:rsidR="000F1B10" w:rsidRPr="00606518" w:rsidRDefault="000F1B10"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Iki statybos darbų (įskaitant demontavimą) pradžios informuoti Litgrid apie poveikio mažinimo priemonių (nurodytų poveikio „Natura 2000“ reikšmingumo nustatymo procedūrų dokumentuose) įgyvendinimą, kai jas privaloma įvykdyti prieš statybos darbus. Kitų poveikio mažinimo priemonių įgyvendinimą numatyti darbų grafike bei suderinti su Užsakovu;</w:t>
      </w:r>
    </w:p>
    <w:p w14:paraId="1CE0A505" w14:textId="13AC0DFF" w:rsidR="00D037FB" w:rsidRPr="00606518" w:rsidRDefault="00472618"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lastRenderedPageBreak/>
        <w:t>S</w:t>
      </w:r>
      <w:r w:rsidR="00D037FB" w:rsidRPr="00606518">
        <w:rPr>
          <w:rFonts w:cs="Arial"/>
          <w:bCs/>
          <w:szCs w:val="22"/>
          <w:lang w:val="lt-LT"/>
        </w:rPr>
        <w:t>avo sąskaita, nepažeidžiant aplinkosaugos reikalavimų, organizuoti ir vykdyti projekto įgyvendinimo metu susidarančių atliekų bei naujai gautų įrenginių pakuotės atliekų surinkimą, rūšiavimą, ženklinimą, laikiną saugojimą ir perdavimą atitinkamiems pagal atliekų rūšį atliekų tvarkytojams, vykdyti atliekų apskaitą ir teikti ataskaitas GPAIS sistemoje „Atliekų tvarkymo taisyklių“, „Atliekų susidarymo ir tvarkymo apskaitos ir ataskaitų teikimo taisyklių“ nustatyta tvarka.</w:t>
      </w:r>
    </w:p>
    <w:p w14:paraId="7127712D" w14:textId="4AA1A343" w:rsidR="00D037FB" w:rsidRPr="00606518" w:rsidRDefault="00472618"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A</w:t>
      </w:r>
      <w:r w:rsidR="00D037FB" w:rsidRPr="00606518">
        <w:rPr>
          <w:rFonts w:cs="Arial"/>
          <w:bCs/>
          <w:szCs w:val="22"/>
          <w:lang w:val="lt-LT"/>
        </w:rPr>
        <w:t>tliekų apskaitos dokumentuose turi būti nurodytas statomo objekto pavadinimas ir adresas, jų kopijas pateikti techninę priežiūrą vykdantiems asmenims;</w:t>
      </w:r>
    </w:p>
    <w:p w14:paraId="112DCCAD" w14:textId="17EF4761" w:rsidR="00D037FB" w:rsidRPr="00606518" w:rsidRDefault="00D037FB"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PSO reikmėms nereikalingi įrenginiai ir konstrukcijos turi būti išmontuoti arba atskirti ir išrūšiuoti iki atskirų atliekų rūšių pagal atliekų kodus. Demontuota elektros įranga, įskaitant alyvinius įrenginius, atliekų tvarkytojams perduodama neišardyta, jeigu tokią įrangą galima vežti kaip gabari</w:t>
      </w:r>
      <w:r w:rsidR="00A72E68" w:rsidRPr="00606518">
        <w:rPr>
          <w:rFonts w:cs="Arial"/>
          <w:bCs/>
          <w:szCs w:val="22"/>
          <w:lang w:val="lt-LT"/>
        </w:rPr>
        <w:t>t</w:t>
      </w:r>
      <w:r w:rsidRPr="00606518">
        <w:rPr>
          <w:rFonts w:cs="Arial"/>
          <w:bCs/>
          <w:szCs w:val="22"/>
          <w:lang w:val="lt-LT"/>
        </w:rPr>
        <w:t>inį krovinį. Atskirų įrangos elementų, kurių išmontavimas numatytas technologikškai, išmontavimo darbai (pvz. didžiatūrių jungtuvų įvadų išmontavimas) nelaikomi ardymu. Demontuotos elektros įrangos ardymą atlieka atliekų tvarkytojai turintys teisę tvarkyti šias atliekas. Visi demontuotos elektros įrangos ardymo darbai atliekami tik atliekų tvarkytojo teritorijoje. Prieš perduodant atliekų tvarkytojams alyvinius elektros įrenginius, Rangovai privalo organizuoti alyvos išleidimą bei jos pridavimą atliekų tvarkytojams. IEC tipo srovės matavimo transformatorius IMB konstrukcijos su smėliu, kurių alyvos išleidimas sudėtingas galima perduoti atliekų tvarkytojui ir neišleidus iš jų alyvos, jeigu įrenginiai yra sandarūs ir užtikrinamas saugus šių įrenginių pakrovimas bei nugabenimas iki atliekų priėmimo vietos. Atliekų tvarkytojas, kuriam perduodamos atliekos, privalo turėti tokių atliekų tvarkymo licenciją ir išduoti pavojingųjų atliekų lydraštį visam įrenginių svoriui</w:t>
      </w:r>
      <w:r w:rsidR="00472618" w:rsidRPr="00606518">
        <w:rPr>
          <w:rFonts w:cs="Arial"/>
          <w:bCs/>
          <w:szCs w:val="22"/>
          <w:lang w:val="lt-LT"/>
        </w:rPr>
        <w:t>;</w:t>
      </w:r>
      <w:r w:rsidRPr="00606518">
        <w:rPr>
          <w:rFonts w:cs="Arial"/>
          <w:bCs/>
          <w:szCs w:val="22"/>
          <w:lang w:val="lt-LT"/>
        </w:rPr>
        <w:t xml:space="preserve"> </w:t>
      </w:r>
    </w:p>
    <w:p w14:paraId="2511D01B" w14:textId="6643B392" w:rsidR="00D037FB" w:rsidRPr="00606518" w:rsidRDefault="00472618"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S</w:t>
      </w:r>
      <w:r w:rsidR="00D037FB" w:rsidRPr="00606518">
        <w:rPr>
          <w:rFonts w:cs="Arial"/>
          <w:bCs/>
          <w:szCs w:val="22"/>
          <w:lang w:val="lt-LT"/>
        </w:rPr>
        <w:t>usidariusias antrines žaliavas (metalus) surinkti ir saugoti objekte bei dalyvaujant PSO atstovams, perduoti nurodytai atliekas perdirbančiai įmonei su kuria PSO turi galiojančią sutartį (atliekų perdavimą patvirtinančiuose dokumentuose (perdavimo-priėmimo aktai, vežimo lydraščiai ir kt.) atliekų darytoju nurodant PSO), o kitas susidariusias atliekas savo sąskaita perduoti atitinkamoms pagal atliekų rūšį atliekas tvarkančioms įmonėms (atliekų perdavimą patvirtinančiuose dokumentuose atliekų darytoju nurodant Rangovą);</w:t>
      </w:r>
    </w:p>
    <w:p w14:paraId="37696BAF" w14:textId="4E4CD31C" w:rsidR="00D037FB" w:rsidRPr="00606518" w:rsidRDefault="00472618"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O</w:t>
      </w:r>
      <w:r w:rsidR="00D037FB" w:rsidRPr="00606518">
        <w:rPr>
          <w:rFonts w:cs="Arial"/>
          <w:bCs/>
          <w:szCs w:val="22"/>
          <w:lang w:val="lt-LT"/>
        </w:rPr>
        <w:t xml:space="preserve">bjekto techninio įvertinimo komisijai pateikti bendrą objekte susidariusių atliekų ataskaitą (metines ataskaitas </w:t>
      </w:r>
      <w:bookmarkStart w:id="45" w:name="_Hlk153783476"/>
      <w:r w:rsidR="00D037FB" w:rsidRPr="00606518">
        <w:rPr>
          <w:rFonts w:cs="Arial"/>
          <w:bCs/>
          <w:szCs w:val="22"/>
          <w:lang w:val="lt-LT"/>
        </w:rPr>
        <w:t xml:space="preserve">Excel (*.xlsx) formatu (ištrauktas iš GPAIS) </w:t>
      </w:r>
      <w:bookmarkEnd w:id="45"/>
      <w:r w:rsidR="00D037FB" w:rsidRPr="00606518">
        <w:rPr>
          <w:rFonts w:cs="Arial"/>
          <w:bCs/>
          <w:szCs w:val="22"/>
          <w:lang w:val="lt-LT"/>
        </w:rPr>
        <w:t>ir/ar ataskaitą už visą rekonstrukcijos laikotarpį, suformuotą naudojantis GPAIS, taip pat Excel (*.xlsx) formatu), ir atliekų perdavimą patvirtinančius dokumentus.</w:t>
      </w:r>
    </w:p>
    <w:p w14:paraId="6CBA5F32" w14:textId="744BC8AA" w:rsidR="00E20CCE" w:rsidRPr="00606518" w:rsidRDefault="00472618" w:rsidP="00B93105">
      <w:pPr>
        <w:pStyle w:val="NoSpacing"/>
        <w:numPr>
          <w:ilvl w:val="2"/>
          <w:numId w:val="46"/>
        </w:numPr>
        <w:spacing w:line="276" w:lineRule="auto"/>
        <w:ind w:left="1701" w:hanging="992"/>
        <w:jc w:val="both"/>
        <w:rPr>
          <w:rFonts w:cs="Arial"/>
          <w:bCs/>
          <w:szCs w:val="22"/>
          <w:lang w:val="lt-LT"/>
        </w:rPr>
      </w:pPr>
      <w:r w:rsidRPr="00606518">
        <w:rPr>
          <w:rFonts w:cs="Arial"/>
          <w:bCs/>
          <w:szCs w:val="22"/>
          <w:lang w:val="lt-LT"/>
        </w:rPr>
        <w:t>V</w:t>
      </w:r>
      <w:r w:rsidR="00E20CCE" w:rsidRPr="00606518">
        <w:rPr>
          <w:rFonts w:cs="Arial"/>
          <w:bCs/>
          <w:szCs w:val="22"/>
          <w:lang w:val="lt-LT"/>
        </w:rPr>
        <w:t>ykdyti importuojamos apmokestinamosios pakuotės ir apmokestinamųjų gaminių (akumuliatorių baterijos)  apskaitą  „Pakuočių ir pakuočių atliekų tvarkymo įstatymo“, „Atliekų tvarkymo įstatymo” ir kitų teisės aktų nustatyta tvarka. Pateikti PSO parengtas ataskaitas, ir, jei būtina, šių ataskaitų pagrindu, parengti mokesčių deklaraciją ir sumokėti mokesčius.</w:t>
      </w:r>
    </w:p>
    <w:p w14:paraId="2410BC63" w14:textId="77777777" w:rsidR="000262E9" w:rsidRPr="00606518" w:rsidRDefault="000262E9" w:rsidP="00956728">
      <w:pPr>
        <w:spacing w:line="276" w:lineRule="auto"/>
        <w:rPr>
          <w:rFonts w:ascii="Trebuchet MS" w:hAnsi="Trebuchet MS"/>
          <w:bCs/>
          <w:sz w:val="22"/>
          <w:szCs w:val="22"/>
          <w:lang w:val="lt-LT"/>
        </w:rPr>
      </w:pPr>
      <w:r w:rsidRPr="00606518">
        <w:rPr>
          <w:rFonts w:ascii="Trebuchet MS" w:hAnsi="Trebuchet MS"/>
          <w:bCs/>
          <w:sz w:val="22"/>
          <w:szCs w:val="22"/>
          <w:lang w:val="lt-LT"/>
        </w:rPr>
        <w:br w:type="page"/>
      </w:r>
    </w:p>
    <w:p w14:paraId="54CB7DA0" w14:textId="795F1842" w:rsidR="000262E9" w:rsidRPr="00606518" w:rsidRDefault="00AD2F9D" w:rsidP="00B93105">
      <w:pPr>
        <w:pStyle w:val="Heading1"/>
        <w:numPr>
          <w:ilvl w:val="0"/>
          <w:numId w:val="4"/>
        </w:numPr>
        <w:spacing w:line="276" w:lineRule="auto"/>
        <w:rPr>
          <w:b w:val="0"/>
          <w:bCs/>
          <w:szCs w:val="22"/>
          <w:lang w:val="lt-LT"/>
        </w:rPr>
      </w:pPr>
      <w:hyperlink w:anchor="_Toc163806438" w:history="1">
        <w:bookmarkStart w:id="46" w:name="_Toc176961806"/>
        <w:r w:rsidRPr="00606518">
          <w:rPr>
            <w:b w:val="0"/>
            <w:bCs/>
            <w:szCs w:val="22"/>
            <w:lang w:val="lt-LT"/>
          </w:rPr>
          <w:t>GAISRINĖS SAUGOS, DARBUOTOJŲ SAUGOS DALIS</w:t>
        </w:r>
        <w:bookmarkEnd w:id="46"/>
      </w:hyperlink>
    </w:p>
    <w:p w14:paraId="65F6A7ED" w14:textId="0CE2C891" w:rsidR="00D25BDD" w:rsidRPr="00606518" w:rsidRDefault="00D25BDD" w:rsidP="00B93105">
      <w:pPr>
        <w:pStyle w:val="NoSpacing"/>
        <w:numPr>
          <w:ilvl w:val="1"/>
          <w:numId w:val="45"/>
        </w:numPr>
        <w:tabs>
          <w:tab w:val="left" w:pos="1418"/>
        </w:tabs>
        <w:spacing w:line="276" w:lineRule="auto"/>
        <w:ind w:left="709" w:hanging="709"/>
        <w:jc w:val="both"/>
        <w:rPr>
          <w:rFonts w:cs="Arial"/>
          <w:bCs/>
          <w:kern w:val="1"/>
          <w:szCs w:val="22"/>
          <w:lang w:val="lt-LT" w:eastAsia="ar-SA"/>
        </w:rPr>
      </w:pPr>
      <w:r w:rsidRPr="00606518">
        <w:rPr>
          <w:rFonts w:cs="Arial"/>
          <w:bCs/>
          <w:szCs w:val="22"/>
          <w:lang w:val="lt-LT"/>
        </w:rPr>
        <w:t>Projekte turi būti pateikti reikalingi skaičiavimai ir nurodytas valdymo pulto atsparumo ugniai laipsnis, gaisro apkrovos kategorija (kai ją nustatyti būtina), gaisrinio pavojingumo klasė, statinio konstrukcijų atsparumas ugniai, statinių ir konstrukcijų gaisrinė geba bei pateikti kiti gaisrinės saugos reikalavimai pagal Gaisrinės saugos pagrindinius reikalavimus, patvirtintus Priešgaisrinės apsaugos ir gelbėjimo departamento prie Vidaus reikalų ministerijos direktoriaus 2010 m. gruodžio 7 d. įsakymu Nr. 1-388 ir kitus teisės aktus.</w:t>
      </w:r>
    </w:p>
    <w:p w14:paraId="4295172C" w14:textId="77777777" w:rsidR="00D25BDD" w:rsidRPr="00606518" w:rsidRDefault="00D25BDD" w:rsidP="00B93105">
      <w:pPr>
        <w:pStyle w:val="NoSpacing"/>
        <w:numPr>
          <w:ilvl w:val="1"/>
          <w:numId w:val="45"/>
        </w:numPr>
        <w:tabs>
          <w:tab w:val="left" w:pos="1418"/>
        </w:tabs>
        <w:spacing w:line="276" w:lineRule="auto"/>
        <w:ind w:left="709" w:hanging="709"/>
        <w:jc w:val="both"/>
        <w:rPr>
          <w:rFonts w:cs="Arial"/>
          <w:bCs/>
          <w:szCs w:val="22"/>
          <w:lang w:val="lt-LT"/>
        </w:rPr>
      </w:pPr>
      <w:r w:rsidRPr="00606518">
        <w:rPr>
          <w:rFonts w:cs="Arial"/>
          <w:bCs/>
          <w:szCs w:val="22"/>
          <w:lang w:val="lt-LT"/>
        </w:rPr>
        <w:t>Kabelių patalpose ir kabelių pusrūsiuose naudoti kabelius su degimo nepalaikančia izoliacija arba, jei jų izoliacija yra degi, numatyti kabelių padengimą ugniai atspariais dažais.</w:t>
      </w:r>
    </w:p>
    <w:p w14:paraId="6CA6D849" w14:textId="77777777" w:rsidR="00D25BDD" w:rsidRPr="00606518" w:rsidRDefault="00D25BDD" w:rsidP="00B93105">
      <w:pPr>
        <w:pStyle w:val="NoSpacing"/>
        <w:numPr>
          <w:ilvl w:val="1"/>
          <w:numId w:val="45"/>
        </w:numPr>
        <w:tabs>
          <w:tab w:val="left" w:pos="1418"/>
        </w:tabs>
        <w:spacing w:line="276" w:lineRule="auto"/>
        <w:ind w:left="709" w:hanging="709"/>
        <w:jc w:val="both"/>
        <w:rPr>
          <w:rFonts w:cs="Arial"/>
          <w:bCs/>
          <w:szCs w:val="22"/>
          <w:lang w:val="lt-LT"/>
        </w:rPr>
      </w:pPr>
      <w:r w:rsidRPr="00606518">
        <w:rPr>
          <w:rFonts w:cs="Arial"/>
          <w:bCs/>
          <w:szCs w:val="22"/>
          <w:lang w:val="lt-LT"/>
        </w:rPr>
        <w:t>Statybinių konstrukcijų vietos, pro kurias eina kabeliai, neturi sumažinti pačiai konstrukcijai keliamų gaisrinių reikalavimų. Angos priešgaisrinėse užtvarose, skirtos inžinerinėms komunikacijoms tiesti, turi būti užsandarintos priešgaisrinėmis sandarinimo priemonių sistemomis pagal norminio dokumento Gaisrinės saugos pagrindiniai reikalavimai nustatytus reikalavimus. Kai statybinę konstrukciją kertantis kabelis yra plastikiniame vamzdyje, turi būti užsandarintas tarpas tarp vamzdžio ir kabelio. Angų sandarinimui naudojamos medžiagos turi būti išbandytos pagal standarto LST EN-1366-3 „Inžinerinių tinklų įrenginių atsparumo ugniai bandymai. 3 dalis. Angų sandarinimo priemonės“ reikalavimus.</w:t>
      </w:r>
    </w:p>
    <w:p w14:paraId="57C45889" w14:textId="77777777" w:rsidR="00D25BDD" w:rsidRPr="00606518" w:rsidRDefault="00D25BDD" w:rsidP="00B93105">
      <w:pPr>
        <w:pStyle w:val="NoSpacing"/>
        <w:numPr>
          <w:ilvl w:val="1"/>
          <w:numId w:val="45"/>
        </w:numPr>
        <w:tabs>
          <w:tab w:val="left" w:pos="1418"/>
        </w:tabs>
        <w:spacing w:line="276" w:lineRule="auto"/>
        <w:ind w:left="709" w:hanging="709"/>
        <w:jc w:val="both"/>
        <w:rPr>
          <w:rFonts w:cs="Arial"/>
          <w:bCs/>
          <w:szCs w:val="22"/>
          <w:lang w:val="lt-LT"/>
        </w:rPr>
      </w:pPr>
      <w:r w:rsidRPr="00606518">
        <w:rPr>
          <w:rFonts w:cs="Arial"/>
          <w:bCs/>
          <w:szCs w:val="22"/>
          <w:lang w:val="lt-LT"/>
        </w:rPr>
        <w:t>Numatyti du taškus gaisrinei technikai (įrangai) įžeminti per 5-10- metrų nuo valdymo pulto pastato fasadinės pusės, ties pastato kampais. Gaisrinei technikai (įrangai) įžeminti skirtos įžeminimo juostos privalo turėti nedažytą 50 mm tarpą įžemikliui uždėti. Prie tos pačios juostos (50-70 mm atstumu nuo nedažytos dalies) papildomai įrengti 10 mm diametro ir 20, 30 mm ilgio cinkuoto metalo varžtą su sparnaveržle. Vietos, skirtos įžeminti gaisrinei technikai turi būti pažymėtos užrašu “Gaisrinės technikos įžeminimo vieta”, juodomis raidėmis raudoname fone. Užrašas tvirtinamas ant metalinės plokštės , kurios matmenys 150x400 (±10)mm.</w:t>
      </w:r>
    </w:p>
    <w:p w14:paraId="22856EE4" w14:textId="6E19BFAA" w:rsidR="00D25BDD" w:rsidRPr="00606518" w:rsidRDefault="00D25BDD" w:rsidP="00B93105">
      <w:pPr>
        <w:pStyle w:val="NoSpacing"/>
        <w:numPr>
          <w:ilvl w:val="1"/>
          <w:numId w:val="45"/>
        </w:numPr>
        <w:tabs>
          <w:tab w:val="left" w:pos="1418"/>
        </w:tabs>
        <w:spacing w:line="276" w:lineRule="auto"/>
        <w:ind w:left="709" w:hanging="709"/>
        <w:jc w:val="both"/>
        <w:rPr>
          <w:rFonts w:cs="Arial"/>
          <w:bCs/>
          <w:szCs w:val="22"/>
          <w:lang w:val="lt-LT"/>
        </w:rPr>
      </w:pPr>
      <w:r w:rsidRPr="00606518">
        <w:rPr>
          <w:rFonts w:cs="Arial"/>
          <w:bCs/>
          <w:szCs w:val="22"/>
          <w:lang w:val="lt-LT"/>
        </w:rPr>
        <w:t xml:space="preserve">PVP </w:t>
      </w:r>
      <w:r w:rsidR="0027054D" w:rsidRPr="00606518">
        <w:rPr>
          <w:rFonts w:cs="Arial"/>
          <w:bCs/>
          <w:szCs w:val="22"/>
          <w:lang w:val="lt-LT"/>
        </w:rPr>
        <w:t xml:space="preserve">numatyti </w:t>
      </w:r>
      <w:r w:rsidRPr="00606518">
        <w:rPr>
          <w:rFonts w:cs="Arial"/>
          <w:bCs/>
          <w:szCs w:val="22"/>
          <w:lang w:val="lt-LT"/>
        </w:rPr>
        <w:t xml:space="preserve">bent du </w:t>
      </w:r>
      <w:r w:rsidR="0027054D" w:rsidRPr="00606518">
        <w:rPr>
          <w:rFonts w:cs="Arial"/>
          <w:bCs/>
          <w:szCs w:val="22"/>
          <w:lang w:val="lt-LT"/>
        </w:rPr>
        <w:t xml:space="preserve">gesintuvus </w:t>
      </w:r>
      <w:r w:rsidRPr="00606518">
        <w:rPr>
          <w:rFonts w:cs="Arial"/>
          <w:bCs/>
          <w:szCs w:val="22"/>
          <w:lang w:val="lt-LT"/>
        </w:rPr>
        <w:t>su ne mažiau kaip 4 kg gesinimo medžiaga.</w:t>
      </w:r>
    </w:p>
    <w:p w14:paraId="73FBE29D" w14:textId="2036BF54" w:rsidR="00D25BDD" w:rsidRPr="00606518" w:rsidRDefault="00D25BDD" w:rsidP="00B93105">
      <w:pPr>
        <w:pStyle w:val="NoSpacing"/>
        <w:numPr>
          <w:ilvl w:val="1"/>
          <w:numId w:val="45"/>
        </w:numPr>
        <w:tabs>
          <w:tab w:val="left" w:pos="1418"/>
        </w:tabs>
        <w:spacing w:line="276" w:lineRule="auto"/>
        <w:ind w:left="709" w:hanging="709"/>
        <w:jc w:val="both"/>
        <w:rPr>
          <w:rFonts w:cs="Arial"/>
          <w:bCs/>
          <w:szCs w:val="22"/>
          <w:lang w:val="lt-LT"/>
        </w:rPr>
      </w:pPr>
      <w:r w:rsidRPr="00606518">
        <w:rPr>
          <w:rFonts w:cs="Arial"/>
          <w:bCs/>
          <w:szCs w:val="22"/>
          <w:lang w:val="lt-LT"/>
        </w:rPr>
        <w:t xml:space="preserve">PVP </w:t>
      </w:r>
      <w:r w:rsidR="0027054D" w:rsidRPr="00606518">
        <w:rPr>
          <w:rFonts w:cs="Arial"/>
          <w:bCs/>
          <w:szCs w:val="22"/>
          <w:lang w:val="lt-LT"/>
        </w:rPr>
        <w:t>suprojektuoti</w:t>
      </w:r>
      <w:r w:rsidRPr="00606518">
        <w:rPr>
          <w:rFonts w:cs="Arial"/>
          <w:bCs/>
          <w:szCs w:val="22"/>
          <w:lang w:val="lt-LT"/>
        </w:rPr>
        <w:t xml:space="preserve">priešgaisrinę signalizaciją pagal skyriuje „Apsauginės signalizacijos dalis“ nurodytus reikalavimus. </w:t>
      </w:r>
    </w:p>
    <w:p w14:paraId="21318D4F" w14:textId="77777777" w:rsidR="00D25BDD" w:rsidRPr="00606518" w:rsidRDefault="00D25BDD" w:rsidP="00B93105">
      <w:pPr>
        <w:pStyle w:val="NoSpacing"/>
        <w:numPr>
          <w:ilvl w:val="1"/>
          <w:numId w:val="45"/>
        </w:numPr>
        <w:tabs>
          <w:tab w:val="left" w:pos="1418"/>
        </w:tabs>
        <w:spacing w:line="276" w:lineRule="auto"/>
        <w:ind w:left="709" w:hanging="709"/>
        <w:jc w:val="both"/>
        <w:rPr>
          <w:rFonts w:cs="Arial"/>
          <w:bCs/>
          <w:szCs w:val="22"/>
          <w:lang w:val="lt-LT"/>
        </w:rPr>
      </w:pPr>
      <w:r w:rsidRPr="00606518">
        <w:rPr>
          <w:rFonts w:cs="Arial"/>
          <w:bCs/>
          <w:szCs w:val="22"/>
          <w:lang w:val="lt-LT"/>
        </w:rPr>
        <w:t>Ant visų įėjimo durų ar vartų į skirstyklą turi būti: užrašas, nurodantis skirstyklos pagrindinių įrenginių įtampą,(pvz.: 110 kV), ženklas „ATSARGIAI, ELEKTROS SMŪGIO PAVOJUS“, kurio trikampio kraštinės ilgis – 160 mm, kraštas juodas, 10 mm pločio, strėlė juoda geltoname fone.</w:t>
      </w:r>
    </w:p>
    <w:p w14:paraId="0025996E" w14:textId="6F56B694" w:rsidR="00D25BDD" w:rsidRPr="00606518" w:rsidRDefault="0027054D" w:rsidP="00B93105">
      <w:pPr>
        <w:pStyle w:val="NoSpacing"/>
        <w:numPr>
          <w:ilvl w:val="1"/>
          <w:numId w:val="45"/>
        </w:numPr>
        <w:tabs>
          <w:tab w:val="left" w:pos="1418"/>
        </w:tabs>
        <w:spacing w:line="276" w:lineRule="auto"/>
        <w:ind w:left="709" w:hanging="709"/>
        <w:jc w:val="both"/>
        <w:rPr>
          <w:rFonts w:cs="Arial"/>
          <w:bCs/>
          <w:szCs w:val="22"/>
          <w:lang w:val="lt-LT"/>
        </w:rPr>
      </w:pPr>
      <w:r w:rsidRPr="00606518">
        <w:rPr>
          <w:rFonts w:cs="Arial"/>
          <w:bCs/>
          <w:szCs w:val="22"/>
          <w:lang w:val="lt-LT"/>
        </w:rPr>
        <w:t>P</w:t>
      </w:r>
      <w:r w:rsidR="00D25BDD" w:rsidRPr="00606518">
        <w:rPr>
          <w:rFonts w:cs="Arial"/>
          <w:bCs/>
          <w:szCs w:val="22"/>
          <w:lang w:val="lt-LT"/>
        </w:rPr>
        <w:t>rojekte numatyti ir projektinius sprendinius, nustatančius technines priemones, darbų metodus, užtikrinant darbuotojų saugą ir sveikatą.</w:t>
      </w:r>
    </w:p>
    <w:p w14:paraId="29B01BA2" w14:textId="6950D875" w:rsidR="002940B0" w:rsidRPr="00606518" w:rsidRDefault="0027054D" w:rsidP="00B93105">
      <w:pPr>
        <w:pStyle w:val="NoSpacing"/>
        <w:numPr>
          <w:ilvl w:val="1"/>
          <w:numId w:val="45"/>
        </w:numPr>
        <w:tabs>
          <w:tab w:val="left" w:pos="1418"/>
        </w:tabs>
        <w:spacing w:line="276" w:lineRule="auto"/>
        <w:ind w:left="709" w:hanging="709"/>
        <w:jc w:val="both"/>
        <w:rPr>
          <w:rFonts w:cs="Arial"/>
          <w:bCs/>
          <w:szCs w:val="22"/>
          <w:lang w:val="lt-LT"/>
        </w:rPr>
      </w:pPr>
      <w:r w:rsidRPr="00606518">
        <w:rPr>
          <w:rFonts w:cs="Arial"/>
          <w:bCs/>
          <w:szCs w:val="22"/>
          <w:lang w:val="lt-LT"/>
        </w:rPr>
        <w:t>Projekte numatyti, kad rangovas v</w:t>
      </w:r>
      <w:r w:rsidR="002940B0" w:rsidRPr="00606518">
        <w:rPr>
          <w:rFonts w:cs="Arial"/>
          <w:bCs/>
          <w:szCs w:val="22"/>
          <w:lang w:val="lt-LT"/>
        </w:rPr>
        <w:t>ykd</w:t>
      </w:r>
      <w:r w:rsidRPr="00606518">
        <w:rPr>
          <w:rFonts w:cs="Arial"/>
          <w:bCs/>
          <w:szCs w:val="22"/>
          <w:lang w:val="lt-LT"/>
        </w:rPr>
        <w:t>ydamas</w:t>
      </w:r>
      <w:r w:rsidR="002940B0" w:rsidRPr="00606518">
        <w:rPr>
          <w:rFonts w:cs="Arial"/>
          <w:bCs/>
          <w:szCs w:val="22"/>
          <w:lang w:val="lt-LT"/>
        </w:rPr>
        <w:t xml:space="preserve"> darbus gyvenvietėse,</w:t>
      </w:r>
      <w:r w:rsidRPr="00606518">
        <w:rPr>
          <w:rFonts w:cs="Arial"/>
          <w:bCs/>
          <w:szCs w:val="22"/>
          <w:lang w:val="lt-LT"/>
        </w:rPr>
        <w:t xml:space="preserve"> privalo</w:t>
      </w:r>
      <w:r w:rsidR="002940B0" w:rsidRPr="00606518">
        <w:rPr>
          <w:rFonts w:cs="Arial"/>
          <w:bCs/>
          <w:szCs w:val="22"/>
          <w:lang w:val="lt-LT"/>
        </w:rPr>
        <w:t xml:space="preserve"> aptverti statybos aikšteles pagal Rangovų saugaus darbo organizavimo ir vykdymo LITGRID AB objektuose tvarkos aprašo (žr. priedą Nr. </w:t>
      </w:r>
      <w:sdt>
        <w:sdtPr>
          <w:rPr>
            <w:rFonts w:cs="Arial"/>
            <w:bCs/>
            <w:szCs w:val="22"/>
            <w:lang w:val="lt-LT"/>
          </w:rPr>
          <w:id w:val="724569898"/>
          <w:citation/>
        </w:sdtPr>
        <w:sdtContent>
          <w:r w:rsidR="00030E85" w:rsidRPr="00606518">
            <w:rPr>
              <w:rFonts w:cs="Arial"/>
              <w:bCs/>
              <w:szCs w:val="22"/>
              <w:lang w:val="lt-LT"/>
            </w:rPr>
            <w:fldChar w:fldCharType="begin"/>
          </w:r>
          <w:r w:rsidR="002C5BFD" w:rsidRPr="00606518">
            <w:rPr>
              <w:rFonts w:cs="Arial"/>
              <w:bCs/>
              <w:szCs w:val="22"/>
              <w:lang w:val="lt-LT"/>
            </w:rPr>
            <w:instrText xml:space="preserve">CITATION Pri80 \l 1063 </w:instrText>
          </w:r>
          <w:r w:rsidR="00030E85" w:rsidRPr="00606518">
            <w:rPr>
              <w:rFonts w:cs="Arial"/>
              <w:bCs/>
              <w:szCs w:val="22"/>
              <w:lang w:val="lt-LT"/>
            </w:rPr>
            <w:fldChar w:fldCharType="separate"/>
          </w:r>
          <w:r w:rsidR="00606518" w:rsidRPr="00606518">
            <w:rPr>
              <w:rFonts w:cs="Arial"/>
              <w:bCs/>
              <w:noProof/>
              <w:szCs w:val="22"/>
              <w:lang w:val="lt-LT"/>
            </w:rPr>
            <w:t>(89)</w:t>
          </w:r>
          <w:r w:rsidR="00030E85" w:rsidRPr="00606518">
            <w:rPr>
              <w:rFonts w:cs="Arial"/>
              <w:bCs/>
              <w:szCs w:val="22"/>
              <w:lang w:val="lt-LT"/>
            </w:rPr>
            <w:fldChar w:fldCharType="end"/>
          </w:r>
        </w:sdtContent>
      </w:sdt>
      <w:r w:rsidR="002940B0" w:rsidRPr="00606518">
        <w:rPr>
          <w:rFonts w:cs="Arial"/>
          <w:bCs/>
          <w:szCs w:val="22"/>
          <w:lang w:val="lt-LT"/>
        </w:rPr>
        <w:t>) reikalavimus, kitose vietovėse aptverti iškastas duobes, jei darbai nesibaigia per 1 dieną.</w:t>
      </w:r>
    </w:p>
    <w:p w14:paraId="4AED59E3" w14:textId="33AA429A" w:rsidR="000262E9" w:rsidRPr="00606518" w:rsidRDefault="000262E9" w:rsidP="00956728">
      <w:pPr>
        <w:spacing w:line="276" w:lineRule="auto"/>
        <w:rPr>
          <w:rFonts w:ascii="Trebuchet MS" w:hAnsi="Trebuchet MS"/>
          <w:bCs/>
          <w:sz w:val="22"/>
          <w:szCs w:val="22"/>
          <w:lang w:val="lt-LT"/>
        </w:rPr>
      </w:pPr>
      <w:r w:rsidRPr="00606518">
        <w:rPr>
          <w:rFonts w:ascii="Trebuchet MS" w:hAnsi="Trebuchet MS"/>
          <w:bCs/>
          <w:sz w:val="22"/>
          <w:szCs w:val="22"/>
          <w:lang w:val="lt-LT"/>
        </w:rPr>
        <w:br w:type="page"/>
      </w:r>
    </w:p>
    <w:p w14:paraId="0F44F3F7" w14:textId="2689D9D6" w:rsidR="00D87F7A" w:rsidRPr="00606518" w:rsidRDefault="00254ED2" w:rsidP="00A73B37">
      <w:pPr>
        <w:pStyle w:val="Heading1"/>
        <w:spacing w:line="276" w:lineRule="auto"/>
        <w:rPr>
          <w:b w:val="0"/>
          <w:bCs/>
          <w:szCs w:val="22"/>
          <w:lang w:val="lt-LT"/>
        </w:rPr>
      </w:pPr>
      <w:bookmarkStart w:id="47" w:name="_Toc176961807"/>
      <w:r w:rsidRPr="00606518">
        <w:rPr>
          <w:b w:val="0"/>
          <w:bCs/>
          <w:szCs w:val="22"/>
          <w:lang w:val="lt-LT"/>
        </w:rPr>
        <w:lastRenderedPageBreak/>
        <w:t>P</w:t>
      </w:r>
      <w:r w:rsidR="00A73B37" w:rsidRPr="00606518">
        <w:rPr>
          <w:b w:val="0"/>
          <w:bCs/>
          <w:szCs w:val="22"/>
          <w:lang w:val="lt-LT"/>
        </w:rPr>
        <w:t>RIEDAI</w:t>
      </w:r>
      <w:bookmarkEnd w:id="47"/>
    </w:p>
    <w:tbl>
      <w:tblPr>
        <w:tblW w:w="9360" w:type="dxa"/>
        <w:tblLook w:val="04A0" w:firstRow="1" w:lastRow="0" w:firstColumn="1" w:lastColumn="0" w:noHBand="0" w:noVBand="1"/>
      </w:tblPr>
      <w:tblGrid>
        <w:gridCol w:w="9360"/>
      </w:tblGrid>
      <w:tr w:rsidR="00A72E68" w:rsidRPr="00606518" w14:paraId="7D1FD53B" w14:textId="77777777" w:rsidTr="00A72E68">
        <w:trPr>
          <w:trHeight w:val="290"/>
        </w:trPr>
        <w:tc>
          <w:tcPr>
            <w:tcW w:w="9360" w:type="dxa"/>
            <w:tcBorders>
              <w:top w:val="nil"/>
              <w:left w:val="nil"/>
              <w:bottom w:val="nil"/>
              <w:right w:val="nil"/>
            </w:tcBorders>
            <w:shd w:val="clear" w:color="000000" w:fill="FFFFFF"/>
            <w:noWrap/>
            <w:vAlign w:val="bottom"/>
            <w:hideMark/>
          </w:tcPr>
          <w:p w14:paraId="12707858" w14:textId="4BA6BF75" w:rsidR="00501928" w:rsidRPr="00606518" w:rsidRDefault="00501928" w:rsidP="00A72E68">
            <w:pPr>
              <w:tabs>
                <w:tab w:val="left" w:pos="1168"/>
              </w:tabs>
              <w:rPr>
                <w:rFonts w:ascii="Trebuchet MS" w:hAnsi="Trebuchet MS"/>
                <w:bCs/>
                <w:color w:val="000000"/>
                <w:sz w:val="22"/>
                <w:szCs w:val="22"/>
                <w:lang w:val="lt-LT"/>
              </w:rPr>
            </w:pPr>
          </w:p>
          <w:bookmarkStart w:id="48" w:name="_Toc176961808" w:displacedByCustomXml="next"/>
          <w:sdt>
            <w:sdtPr>
              <w:rPr>
                <w:rFonts w:ascii="Times New Roman" w:hAnsi="Times New Roman"/>
                <w:b w:val="0"/>
                <w:bCs/>
                <w:sz w:val="24"/>
                <w:szCs w:val="22"/>
              </w:rPr>
              <w:id w:val="1132437374"/>
              <w:docPartObj>
                <w:docPartGallery w:val="Bibliographies"/>
                <w:docPartUnique/>
              </w:docPartObj>
            </w:sdtPr>
            <w:sdtContent>
              <w:bookmarkEnd w:id="48" w:displacedByCustomXml="prev"/>
              <w:p w14:paraId="549AE77F" w14:textId="0CFE6825" w:rsidR="00501928" w:rsidRPr="00606518" w:rsidRDefault="00501928">
                <w:pPr>
                  <w:pStyle w:val="Heading1"/>
                  <w:rPr>
                    <w:b w:val="0"/>
                    <w:bCs/>
                    <w:szCs w:val="22"/>
                  </w:rPr>
                </w:pPr>
              </w:p>
              <w:sdt>
                <w:sdtPr>
                  <w:rPr>
                    <w:rFonts w:ascii="Trebuchet MS" w:hAnsi="Trebuchet MS"/>
                    <w:bCs/>
                    <w:sz w:val="22"/>
                    <w:szCs w:val="22"/>
                  </w:rPr>
                  <w:id w:val="111145805"/>
                  <w:bibliography/>
                </w:sdtPr>
                <w:sdtContent>
                  <w:p w14:paraId="04DE7D98" w14:textId="77777777" w:rsidR="00606518" w:rsidRPr="00606518" w:rsidRDefault="00501928" w:rsidP="00606518">
                    <w:pPr>
                      <w:pStyle w:val="Bibliography"/>
                      <w:rPr>
                        <w:rFonts w:ascii="Trebuchet MS" w:hAnsi="Trebuchet MS"/>
                        <w:bCs/>
                        <w:noProof/>
                        <w:sz w:val="22"/>
                        <w:szCs w:val="22"/>
                      </w:rPr>
                    </w:pPr>
                    <w:r w:rsidRPr="00C14433">
                      <w:rPr>
                        <w:rFonts w:ascii="Trebuchet MS" w:hAnsi="Trebuchet MS"/>
                        <w:bCs/>
                        <w:sz w:val="22"/>
                        <w:szCs w:val="22"/>
                      </w:rPr>
                      <w:fldChar w:fldCharType="begin"/>
                    </w:r>
                    <w:r w:rsidRPr="00C14433">
                      <w:rPr>
                        <w:rFonts w:ascii="Trebuchet MS" w:hAnsi="Trebuchet MS"/>
                        <w:bCs/>
                        <w:sz w:val="22"/>
                        <w:szCs w:val="22"/>
                      </w:rPr>
                      <w:instrText xml:space="preserve"> BIBLIOGRAPHY </w:instrText>
                    </w:r>
                    <w:r w:rsidRPr="00C14433">
                      <w:rPr>
                        <w:rFonts w:ascii="Trebuchet MS" w:hAnsi="Trebuchet MS"/>
                        <w:bCs/>
                        <w:sz w:val="22"/>
                        <w:szCs w:val="22"/>
                      </w:rPr>
                      <w:fldChar w:fldCharType="separate"/>
                    </w:r>
                    <w:r w:rsidR="00606518" w:rsidRPr="00606518">
                      <w:rPr>
                        <w:rFonts w:ascii="Trebuchet MS" w:hAnsi="Trebuchet MS"/>
                        <w:bCs/>
                        <w:noProof/>
                        <w:sz w:val="22"/>
                        <w:szCs w:val="22"/>
                      </w:rPr>
                      <w:t xml:space="preserve">1. Techninių projektų specifikacijų sudarymui. </w:t>
                    </w:r>
                  </w:p>
                  <w:p w14:paraId="6684DA40"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 AB ESO prijungimo/techninės sąlygos. </w:t>
                    </w:r>
                  </w:p>
                  <w:p w14:paraId="11B5C5A2"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 LITGRID AB reikalavimai techninių projektų sudėčiai. </w:t>
                    </w:r>
                  </w:p>
                  <w:p w14:paraId="056B9F69"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4. Perdavimo tinklo objekto statybos/rekonstravimo dokumentacijos aprašas. </w:t>
                    </w:r>
                  </w:p>
                  <w:p w14:paraId="0CCF4488"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 Minimalūs inf. saugumo reikalavimai projektavimui ir diegimui. </w:t>
                    </w:r>
                  </w:p>
                  <w:p w14:paraId="0684D087"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 Minimalūs Informacijos saugos reikalavimai paslaugų teikimui. </w:t>
                    </w:r>
                  </w:p>
                  <w:p w14:paraId="30408A95"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 Gelžbetoninių surenkamų pamatų STR 2023. </w:t>
                    </w:r>
                  </w:p>
                  <w:p w14:paraId="3711512B"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8. Reikalavimai įrenginius laikančioms konstrukcijoms 2022. </w:t>
                    </w:r>
                  </w:p>
                  <w:p w14:paraId="2E63ACB3"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9. Plieninių konstrukcijų dengimui cinku k. b 2018-08-09. </w:t>
                    </w:r>
                  </w:p>
                  <w:p w14:paraId="40E50CD8"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10. PVP STR 2023-11-28. </w:t>
                    </w:r>
                  </w:p>
                  <w:p w14:paraId="2E2A8EB1"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11. Kondicionieriai ir jungiamosios dalys 2023-12-08. </w:t>
                    </w:r>
                  </w:p>
                  <w:p w14:paraId="31B0D612"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12. Reikalavimai įgilintiems kabelių kanalams 2023-12-28. </w:t>
                    </w:r>
                  </w:p>
                  <w:p w14:paraId="68114C19"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13. Antžeminiai g/b kanalai standartiniai techniniai reikalavimai 2023-11-26. </w:t>
                    </w:r>
                  </w:p>
                  <w:p w14:paraId="7AA159EF"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14. Kl apsauginiams vamzdžiams 2020-12-09. </w:t>
                    </w:r>
                  </w:p>
                  <w:p w14:paraId="1B041386"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15. TP ir AS sklypo plano sprendimų tipiniai mazgai. </w:t>
                    </w:r>
                  </w:p>
                  <w:p w14:paraId="066DAC2A"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16. Reikalavimai AS keliams 2023. </w:t>
                    </w:r>
                  </w:p>
                  <w:p w14:paraId="38726860"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17. Reikalavimai AS teritorijos dangai 2023. </w:t>
                    </w:r>
                  </w:p>
                  <w:p w14:paraId="181B0FA8"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18. Reikalavimai tvoroms 2022. </w:t>
                    </w:r>
                  </w:p>
                  <w:p w14:paraId="61345F45"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19. Skirstyklos demontuojamų įrenginių perduodamų į LITGRID AB avarinį rezervą sąrašo forma. </w:t>
                    </w:r>
                  </w:p>
                  <w:p w14:paraId="3137BF98"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20. 110kV dujiniams jungtuvams 2020-11-25 Nr. 20NU-426. </w:t>
                    </w:r>
                  </w:p>
                  <w:p w14:paraId="42BE08C7"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21. 110kV matavimo transformatoriams 2024-05-06 Nr. 24NU-185. </w:t>
                    </w:r>
                  </w:p>
                  <w:p w14:paraId="0F639CFA"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22. 110kV skyrikliams 2022-07-27 Nr. NU-277. </w:t>
                    </w:r>
                  </w:p>
                  <w:p w14:paraId="7B89DEC2"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23. 110kV 2kl ribotuvam 2021-06-15 Nr. 21NU-194. </w:t>
                    </w:r>
                  </w:p>
                  <w:p w14:paraId="7333C4AA"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24. 110kV 3kl ribotuvams 2021-06-15 Nr. 21NU-194. </w:t>
                    </w:r>
                  </w:p>
                  <w:p w14:paraId="240CA845"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25. 110kV viršitampių ribotuvų įrengimui 2021-06-14 Nr. 21NU-191. </w:t>
                    </w:r>
                  </w:p>
                  <w:p w14:paraId="14A011F2"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26. TP ir skirstyklų savųjų reikmių maitinimui 2024-03-17 Nr. 24NU-91. </w:t>
                    </w:r>
                  </w:p>
                  <w:p w14:paraId="5BDD3133"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27. Nuolatinės srovės savųjų reikmių skydui 2018-05-18 Nr. NU-140. </w:t>
                    </w:r>
                  </w:p>
                  <w:p w14:paraId="4FB56BE2"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28. Standartiniai techniniai reikalavimai stacionariosioms akumuliatorių baterijoms. </w:t>
                    </w:r>
                  </w:p>
                  <w:p w14:paraId="7DF8AEB0"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29. Akumuliatorių baterijų įkrovikliamas 2017-05-10 Nr. NU-88. </w:t>
                    </w:r>
                  </w:p>
                  <w:p w14:paraId="4852A43A"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30. Standartiniai techniniai reikalavimai stacionarių akumuliatorių baterijų įrengimui spintose. </w:t>
                    </w:r>
                  </w:p>
                  <w:p w14:paraId="25731C83"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31. Kintamosios srovės savųjų reikmių skydui 2018-05-18 Nr. NU-140. </w:t>
                    </w:r>
                  </w:p>
                  <w:p w14:paraId="4C19A674"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32. Standartiniai techniniai reikalavimai saulės elektrinių fotovoltiams moduliams. </w:t>
                    </w:r>
                  </w:p>
                  <w:p w14:paraId="0F139A51"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33. Standartiniai techniniai reikalavimai saulės elektrinių galios keitikliams. </w:t>
                    </w:r>
                  </w:p>
                  <w:p w14:paraId="7E13D7A9"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34. 110-400kV vamzdiniams laidininkams 2022-07-26 Nr. NU-276. </w:t>
                    </w:r>
                  </w:p>
                  <w:p w14:paraId="5A455E1D"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35. 110-400kV laidams TP teritorijoje 2020-09-18 Nr. 20NU-327. </w:t>
                    </w:r>
                  </w:p>
                  <w:p w14:paraId="323851C8"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36. 110 kV polimeriniams strypiniams izoliatoriams 2022-12-08 Nr. 22NU-448. </w:t>
                    </w:r>
                  </w:p>
                  <w:p w14:paraId="35A637EE"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37. 110kV atraminiams izoliatoriams 2021-12-20 Nr. 21NU-479. </w:t>
                    </w:r>
                  </w:p>
                  <w:p w14:paraId="44BC69DF"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38. Standartiniai techniniai reikalavimai 400-330-110 kV pirminių įrenginių prijungimo gnybtams. </w:t>
                    </w:r>
                  </w:p>
                  <w:p w14:paraId="0B3663A3"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39. 400-330-110kV TP įžeminimo kontūro elementams 2018-06-29 Nr. NU-193. </w:t>
                    </w:r>
                  </w:p>
                  <w:p w14:paraId="40990C9A"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40. 400-330-110kV TP įžeminimo kontūro įrengimui 2018-06-29 Nr. NU-193. </w:t>
                    </w:r>
                  </w:p>
                  <w:p w14:paraId="4A85461D"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41. Perdavimo tinklo operatyvinių ir techninių pavadinimų sudarymo ir žymėjimo tvarkos aprašas. </w:t>
                    </w:r>
                  </w:p>
                  <w:p w14:paraId="75DF9C06"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42. Techninių duomenų lentelėms 2023-07-20 23NU-326. </w:t>
                    </w:r>
                  </w:p>
                  <w:p w14:paraId="1E719C0D"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43. 2021 RAA kompleksinių bandymų aprašas V1.1. </w:t>
                    </w:r>
                  </w:p>
                  <w:p w14:paraId="077C5A98"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44. RAA Mikroprocesorinėms relėms ir valdikliams 2022-06-20 Nr. NU-234. </w:t>
                    </w:r>
                  </w:p>
                  <w:p w14:paraId="48AC31B7"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lastRenderedPageBreak/>
                      <w:t xml:space="preserve">45. RAA standartinių struktūrinių schemų išpildymo techniniuose projektuose aprašas. </w:t>
                    </w:r>
                  </w:p>
                  <w:p w14:paraId="10FC11AD"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46. RAA Kontr kab. jung. RAA ir AS pirminius įrenginius 2021-06-09 Nr. NU-185. </w:t>
                    </w:r>
                  </w:p>
                  <w:p w14:paraId="313EC54F"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47. Lauko ir vidaus spintų vidinio montažo laidams 2021-08-30 Nr. 21NU-290. </w:t>
                    </w:r>
                  </w:p>
                  <w:p w14:paraId="502428A9"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48. RAA vidaus spintoms 2020-08-26 Nr. 20NU-290. </w:t>
                    </w:r>
                  </w:p>
                  <w:p w14:paraId="1638C7BE"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49. Vidaus RAA spintų gamyklinių bandymų forma V2.1 2019-09-27 Nr. 19NU-349. </w:t>
                    </w:r>
                  </w:p>
                  <w:p w14:paraId="1B539087"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50. RAA lauko tarpinių gnybtų spintoms 2020-08-26 Nr. 20NU-289. </w:t>
                    </w:r>
                  </w:p>
                  <w:p w14:paraId="6FDC4FF9"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51. Lauko RAA spintų gamyklinių bandymų forma V2.1 2019-09-27 Nr. 19NU-349. </w:t>
                    </w:r>
                  </w:p>
                  <w:p w14:paraId="71F507DA"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52. Elektros grandinių elektromechaninėms rėlėms 2020-08-26 Nr. 20NU-287. </w:t>
                    </w:r>
                  </w:p>
                  <w:p w14:paraId="603B34E6"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53. NVRA_20240307. </w:t>
                    </w:r>
                  </w:p>
                  <w:p w14:paraId="5A693B63"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54. STR teleinformacijos surinkimo ir perdavimo įrenginiams 2023-09-19. </w:t>
                    </w:r>
                  </w:p>
                  <w:p w14:paraId="12182B05"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55. Teleinformacijos mainų principų ir apimčIų tvarkos aprašas. </w:t>
                    </w:r>
                  </w:p>
                  <w:p w14:paraId="4437216D"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56. STR šviesolaidiniams elektriniams keitikliams 2023-09-19. </w:t>
                    </w:r>
                  </w:p>
                  <w:p w14:paraId="120A3ECC"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57. STR pastočių laiko sinchronizavimo įrenginiams 2023-09-19. </w:t>
                    </w:r>
                  </w:p>
                  <w:p w14:paraId="2E17D6AD"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58. Reikalavimai telekomunikaciju ir TSPI el. maitinimo projektavimui nuo NSSRS. </w:t>
                    </w:r>
                  </w:p>
                  <w:p w14:paraId="63937806"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59. STR telekomunikacijų vidaus spintoms valdymo pultuose ir ryšių aparatinėse. </w:t>
                    </w:r>
                  </w:p>
                  <w:p w14:paraId="2B705B78"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60. MPLS maršrutizatoriaus techniniai reikalavimai 2019-12-27 Nr. NU-469. </w:t>
                    </w:r>
                  </w:p>
                  <w:p w14:paraId="1071C38B"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61. Pramoniniu duomenu perdavimo tinklo komutatoriu techniniai reikalavimai. </w:t>
                    </w:r>
                  </w:p>
                  <w:p w14:paraId="776760C4"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62. Įrenginių ryšio protokolų nustatymo lentelės ir įrenginių sąrašas. </w:t>
                    </w:r>
                  </w:p>
                  <w:p w14:paraId="53F84506"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63. Tipine TP TDPT schema. </w:t>
                    </w:r>
                  </w:p>
                  <w:p w14:paraId="767CE0E7"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64. Ethernet terpės keitiklių techniniai reikalavimai 2021-02-05 Nr. 21NU-45. </w:t>
                    </w:r>
                  </w:p>
                  <w:p w14:paraId="2FCCE313"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65. Tipiniai reikalavimai ŽTŠK movos projektavimui. </w:t>
                    </w:r>
                  </w:p>
                  <w:p w14:paraId="62300BC5"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66. Tipiniai reikalavimai šviesolaidinio kabelio projektavimui. </w:t>
                    </w:r>
                  </w:p>
                  <w:p w14:paraId="6840636C"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67. STR jungiamiesiems sviesolaidiniams kabeliams. </w:t>
                    </w:r>
                  </w:p>
                  <w:p w14:paraId="093324CB"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68. Tipiniai reikalavimai skaidulu paskirstymo irenginio projektavimui. </w:t>
                    </w:r>
                  </w:p>
                  <w:p w14:paraId="0A172B35"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69. Tipinis ryšio nutraukimo darbų planas. </w:t>
                    </w:r>
                  </w:p>
                  <w:p w14:paraId="35E15138"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70. Tipinė šviesolaidinio paso forma. </w:t>
                    </w:r>
                  </w:p>
                  <w:p w14:paraId="1FF59754"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71. Tipiniai reikalavimai ryšių apsauginiams vamzdžiams. </w:t>
                    </w:r>
                  </w:p>
                  <w:p w14:paraId="2BBB3E05"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72. Tipiniai reikalavimai rysio šuliniams. </w:t>
                    </w:r>
                  </w:p>
                  <w:p w14:paraId="49470AC0"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73. STR Telekomunikacijų maitinimo šaltiniui. </w:t>
                    </w:r>
                  </w:p>
                  <w:p w14:paraId="457445C9"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74. EEA_Lauko KAS spintoms. </w:t>
                    </w:r>
                  </w:p>
                  <w:p w14:paraId="18A6084A"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75. EEA_Vidaus TAS spintoms. </w:t>
                    </w:r>
                  </w:p>
                  <w:p w14:paraId="3498B150"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76. EEA_AEEAS valdikliui KDV. </w:t>
                    </w:r>
                  </w:p>
                  <w:p w14:paraId="60D706E7"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77. EEA_DVS valdikliui MDV. </w:t>
                    </w:r>
                  </w:p>
                  <w:p w14:paraId="3430B8A4"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78. Lauko EEA spintų gamyklinių bandymų forma. </w:t>
                    </w:r>
                  </w:p>
                  <w:p w14:paraId="4C28348F"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79. Vidaus EEA spintų gamyklinių bandymų forma. </w:t>
                    </w:r>
                  </w:p>
                  <w:p w14:paraId="3D7528A4"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80. Standartiniai techniniai reikalavimai apsauginės signalizacijos centralės komplektui. </w:t>
                    </w:r>
                  </w:p>
                  <w:p w14:paraId="52A4FB7C"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81. Standartiniai techniniai reikalavimai įeigos kontrolės kortelių skaitytuvui. </w:t>
                    </w:r>
                  </w:p>
                  <w:p w14:paraId="1E50B112"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82. Standartiniai techniniai reikalavimai įeigos kontrolės valdikliui. </w:t>
                    </w:r>
                  </w:p>
                  <w:p w14:paraId="18A5BE08"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83. Standartiniai techniniai reikalavimai valdomai vaizdo kamerai. </w:t>
                    </w:r>
                  </w:p>
                  <w:p w14:paraId="2977FF1E"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84. Standartiniai techniniai reikalavimai fiksuotai vidaus vaizdo kamerai. </w:t>
                    </w:r>
                  </w:p>
                  <w:p w14:paraId="7B82DCF0"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85. Standartiniai techniniai reikalavimai fiksuotai lauko vaizdo kamerai. </w:t>
                    </w:r>
                  </w:p>
                  <w:p w14:paraId="6662E87C"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86. Standartiniai techniniai reikalavimai gaisro aptikimo centralei. </w:t>
                    </w:r>
                  </w:p>
                  <w:p w14:paraId="7B7DBC47"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87. Standartiniai techniniai reikalavimai serijinio rankinimo sistemos cilindrams. </w:t>
                    </w:r>
                  </w:p>
                  <w:p w14:paraId="21ACEAD4" w14:textId="77777777" w:rsidR="00606518" w:rsidRPr="00606518"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 xml:space="preserve">88. Standartiniai techniniai reikalavimai serijinio rankinimo sistemos pakabinamoms spynoms. </w:t>
                    </w:r>
                  </w:p>
                  <w:p w14:paraId="42B37C2F" w14:textId="77777777" w:rsidR="0035150F" w:rsidRDefault="00606518" w:rsidP="00606518">
                    <w:pPr>
                      <w:pStyle w:val="Bibliography"/>
                      <w:rPr>
                        <w:rFonts w:ascii="Trebuchet MS" w:hAnsi="Trebuchet MS"/>
                        <w:bCs/>
                        <w:noProof/>
                        <w:sz w:val="22"/>
                        <w:szCs w:val="22"/>
                      </w:rPr>
                    </w:pPr>
                    <w:r w:rsidRPr="00606518">
                      <w:rPr>
                        <w:rFonts w:ascii="Trebuchet MS" w:hAnsi="Trebuchet MS"/>
                        <w:bCs/>
                        <w:noProof/>
                        <w:sz w:val="22"/>
                        <w:szCs w:val="22"/>
                      </w:rPr>
                      <w:t>89. Rangovų saugaus darbo organizavimo ir vykdymo LITGRID AB objektuose tvarkos aprašas.</w:t>
                    </w:r>
                  </w:p>
                  <w:p w14:paraId="01B98463" w14:textId="32D8E0B5" w:rsidR="00606518" w:rsidRPr="0035150F" w:rsidRDefault="0035150F" w:rsidP="00606518">
                    <w:pPr>
                      <w:pStyle w:val="Bibliography"/>
                      <w:rPr>
                        <w:rFonts w:ascii="Trebuchet MS" w:hAnsi="Trebuchet MS"/>
                        <w:bCs/>
                        <w:noProof/>
                        <w:sz w:val="22"/>
                        <w:szCs w:val="22"/>
                        <w:lang w:val="lt-LT"/>
                      </w:rPr>
                    </w:pPr>
                    <w:r>
                      <w:rPr>
                        <w:rFonts w:ascii="Trebuchet MS" w:hAnsi="Trebuchet MS"/>
                        <w:bCs/>
                        <w:noProof/>
                        <w:sz w:val="22"/>
                        <w:szCs w:val="22"/>
                      </w:rPr>
                      <w:t xml:space="preserve">90. </w:t>
                    </w:r>
                    <w:r w:rsidRPr="0035150F">
                      <w:rPr>
                        <w:rFonts w:ascii="Trebuchet MS" w:hAnsi="Trebuchet MS"/>
                        <w:bCs/>
                        <w:noProof/>
                        <w:sz w:val="22"/>
                        <w:szCs w:val="22"/>
                      </w:rPr>
                      <w:t xml:space="preserve">STR 400-110 kV OL </w:t>
                    </w:r>
                    <w:r>
                      <w:rPr>
                        <w:rFonts w:ascii="Trebuchet MS" w:hAnsi="Trebuchet MS"/>
                        <w:bCs/>
                        <w:noProof/>
                        <w:sz w:val="22"/>
                        <w:szCs w:val="22"/>
                        <w:lang w:val="lt-LT"/>
                      </w:rPr>
                      <w:t>ŽTŠK</w:t>
                    </w:r>
                  </w:p>
                  <w:p w14:paraId="55AFD178" w14:textId="0B8E2464" w:rsidR="00501928" w:rsidRPr="00606518" w:rsidRDefault="00501928" w:rsidP="00606518">
                    <w:pPr>
                      <w:rPr>
                        <w:rFonts w:ascii="Trebuchet MS" w:hAnsi="Trebuchet MS"/>
                        <w:bCs/>
                        <w:sz w:val="22"/>
                        <w:szCs w:val="22"/>
                      </w:rPr>
                    </w:pPr>
                    <w:r w:rsidRPr="00C14433">
                      <w:rPr>
                        <w:rFonts w:ascii="Trebuchet MS" w:hAnsi="Trebuchet MS"/>
                        <w:bCs/>
                        <w:noProof/>
                        <w:sz w:val="22"/>
                        <w:szCs w:val="22"/>
                      </w:rPr>
                      <w:fldChar w:fldCharType="end"/>
                    </w:r>
                  </w:p>
                </w:sdtContent>
              </w:sdt>
            </w:sdtContent>
          </w:sdt>
          <w:p w14:paraId="2339D7FD" w14:textId="1A4C18FD" w:rsidR="00A72E68" w:rsidRPr="00606518" w:rsidRDefault="00A72E68" w:rsidP="00A72E68">
            <w:pPr>
              <w:tabs>
                <w:tab w:val="left" w:pos="1168"/>
              </w:tabs>
              <w:rPr>
                <w:rFonts w:ascii="Trebuchet MS" w:hAnsi="Trebuchet MS"/>
                <w:bCs/>
                <w:color w:val="000000"/>
                <w:sz w:val="22"/>
                <w:szCs w:val="22"/>
                <w:lang w:val="lt-LT"/>
              </w:rPr>
            </w:pPr>
          </w:p>
        </w:tc>
      </w:tr>
    </w:tbl>
    <w:p w14:paraId="5661D1A6" w14:textId="77777777" w:rsidR="00D87F7A" w:rsidRPr="00606518" w:rsidRDefault="00D87F7A" w:rsidP="002C5BFD">
      <w:pPr>
        <w:pStyle w:val="NoSpacing"/>
        <w:tabs>
          <w:tab w:val="left" w:pos="1418"/>
        </w:tabs>
        <w:spacing w:line="276" w:lineRule="auto"/>
        <w:ind w:firstLine="0"/>
        <w:jc w:val="both"/>
        <w:rPr>
          <w:rFonts w:cs="Arial"/>
          <w:bCs/>
          <w:szCs w:val="22"/>
          <w:lang w:val="en-US"/>
        </w:rPr>
      </w:pPr>
    </w:p>
    <w:sectPr w:rsidR="00D87F7A" w:rsidRPr="00606518" w:rsidSect="0076479C">
      <w:headerReference w:type="default" r:id="rId17"/>
      <w:footerReference w:type="default" r:id="rId18"/>
      <w:headerReference w:type="first" r:id="rId19"/>
      <w:pgSz w:w="11906" w:h="16838" w:code="9"/>
      <w:pgMar w:top="1134" w:right="567" w:bottom="709" w:left="1843"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40299" w14:textId="77777777" w:rsidR="00BF7A6E" w:rsidRDefault="00BF7A6E" w:rsidP="00EF30E4">
      <w:pPr>
        <w:pStyle w:val="antraste"/>
      </w:pPr>
      <w:r>
        <w:separator/>
      </w:r>
    </w:p>
  </w:endnote>
  <w:endnote w:type="continuationSeparator" w:id="0">
    <w:p w14:paraId="24609A8C" w14:textId="77777777" w:rsidR="00BF7A6E" w:rsidRDefault="00BF7A6E" w:rsidP="00EF30E4">
      <w:pPr>
        <w:pStyle w:val="antraste"/>
      </w:pPr>
      <w:r>
        <w:continuationSeparator/>
      </w:r>
    </w:p>
  </w:endnote>
  <w:endnote w:type="continuationNotice" w:id="1">
    <w:p w14:paraId="3ED447FB" w14:textId="77777777" w:rsidR="00BF7A6E" w:rsidRDefault="00BF7A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9457771"/>
      <w:docPartObj>
        <w:docPartGallery w:val="Page Numbers (Bottom of Page)"/>
        <w:docPartUnique/>
      </w:docPartObj>
    </w:sdtPr>
    <w:sdtEndPr>
      <w:rPr>
        <w:rFonts w:ascii="Trebuchet MS" w:hAnsi="Trebuchet MS" w:cs="Arial"/>
        <w:noProof/>
        <w:sz w:val="22"/>
        <w:szCs w:val="20"/>
      </w:rPr>
    </w:sdtEndPr>
    <w:sdtContent>
      <w:p w14:paraId="7DEAD8AE" w14:textId="5741977F" w:rsidR="0024541A" w:rsidRPr="00E07536" w:rsidRDefault="0024541A">
        <w:pPr>
          <w:pStyle w:val="Footer"/>
          <w:jc w:val="right"/>
          <w:rPr>
            <w:rFonts w:ascii="Trebuchet MS" w:hAnsi="Trebuchet MS" w:cs="Arial"/>
            <w:sz w:val="22"/>
            <w:szCs w:val="20"/>
          </w:rPr>
        </w:pPr>
        <w:r w:rsidRPr="00E07536">
          <w:rPr>
            <w:rFonts w:ascii="Trebuchet MS" w:hAnsi="Trebuchet MS" w:cs="Arial"/>
            <w:sz w:val="22"/>
            <w:szCs w:val="20"/>
          </w:rPr>
          <w:fldChar w:fldCharType="begin"/>
        </w:r>
        <w:r w:rsidRPr="00E07536">
          <w:rPr>
            <w:rFonts w:ascii="Trebuchet MS" w:hAnsi="Trebuchet MS" w:cs="Arial"/>
            <w:sz w:val="22"/>
            <w:szCs w:val="20"/>
          </w:rPr>
          <w:instrText xml:space="preserve"> PAGE   \* MERGEFORMAT </w:instrText>
        </w:r>
        <w:r w:rsidRPr="00E07536">
          <w:rPr>
            <w:rFonts w:ascii="Trebuchet MS" w:hAnsi="Trebuchet MS" w:cs="Arial"/>
            <w:sz w:val="22"/>
            <w:szCs w:val="20"/>
          </w:rPr>
          <w:fldChar w:fldCharType="separate"/>
        </w:r>
        <w:r w:rsidR="00630D64">
          <w:rPr>
            <w:rFonts w:ascii="Trebuchet MS" w:hAnsi="Trebuchet MS" w:cs="Arial"/>
            <w:noProof/>
            <w:sz w:val="22"/>
            <w:szCs w:val="20"/>
          </w:rPr>
          <w:t>18</w:t>
        </w:r>
        <w:r w:rsidRPr="00E07536">
          <w:rPr>
            <w:rFonts w:ascii="Trebuchet MS" w:hAnsi="Trebuchet MS" w:cs="Arial"/>
            <w:noProof/>
            <w:sz w:val="22"/>
            <w:szCs w:val="20"/>
          </w:rPr>
          <w:fldChar w:fldCharType="end"/>
        </w:r>
      </w:p>
    </w:sdtContent>
  </w:sdt>
  <w:p w14:paraId="3587886B" w14:textId="77777777" w:rsidR="0024541A" w:rsidRDefault="0024541A"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BDCF8" w14:textId="77777777" w:rsidR="00BF7A6E" w:rsidRDefault="00BF7A6E" w:rsidP="00EF30E4">
      <w:pPr>
        <w:pStyle w:val="antraste"/>
      </w:pPr>
      <w:r>
        <w:separator/>
      </w:r>
    </w:p>
  </w:footnote>
  <w:footnote w:type="continuationSeparator" w:id="0">
    <w:p w14:paraId="0F7A12FC" w14:textId="77777777" w:rsidR="00BF7A6E" w:rsidRDefault="00BF7A6E" w:rsidP="00EF30E4">
      <w:pPr>
        <w:pStyle w:val="antraste"/>
      </w:pPr>
      <w:r>
        <w:continuationSeparator/>
      </w:r>
    </w:p>
  </w:footnote>
  <w:footnote w:type="continuationNotice" w:id="1">
    <w:p w14:paraId="30F2350A" w14:textId="77777777" w:rsidR="00BF7A6E" w:rsidRDefault="00BF7A6E"/>
  </w:footnote>
  <w:footnote w:id="2">
    <w:p w14:paraId="37B8508B" w14:textId="77777777" w:rsidR="00AE0A18" w:rsidRPr="00A72E68" w:rsidRDefault="00AE0A18" w:rsidP="00AE0A18">
      <w:pPr>
        <w:pStyle w:val="FootnoteText"/>
        <w:jc w:val="both"/>
        <w:rPr>
          <w:rFonts w:ascii="Trebuchet MS" w:hAnsi="Trebuchet MS"/>
          <w:sz w:val="18"/>
          <w:szCs w:val="18"/>
          <w:lang w:val="lt-LT"/>
        </w:rPr>
      </w:pPr>
      <w:r w:rsidRPr="00A72E68">
        <w:rPr>
          <w:rStyle w:val="FootnoteReference"/>
          <w:rFonts w:ascii="Trebuchet MS" w:hAnsi="Trebuchet MS"/>
        </w:rPr>
        <w:footnoteRef/>
      </w:r>
      <w:r w:rsidRPr="00A72E68">
        <w:rPr>
          <w:rFonts w:ascii="Trebuchet MS" w:hAnsi="Trebuchet MS"/>
        </w:rPr>
        <w:t xml:space="preserve"> </w:t>
      </w:r>
      <w:r w:rsidRPr="00A72E68">
        <w:rPr>
          <w:rFonts w:ascii="Trebuchet MS" w:hAnsi="Trebuchet MS"/>
          <w:color w:val="000000"/>
          <w:sz w:val="18"/>
          <w:szCs w:val="18"/>
          <w:shd w:val="clear" w:color="auto" w:fill="FFFFFF"/>
          <w:lang w:val="lt-LT"/>
        </w:rPr>
        <w:t xml:space="preserve">Planų ar programų ir planuojamos ūkinės veiklos įgyvendinimo poveikio įsteigtoms ar potencialioms „Natura 2000“ teritorijoms reikšmingumo nustatymo tvarkos aprašas, patvirtintas </w:t>
      </w:r>
      <w:r w:rsidRPr="00A72E68">
        <w:rPr>
          <w:rFonts w:ascii="Trebuchet MS" w:eastAsiaTheme="minorHAnsi" w:hAnsi="Trebuchet MS" w:cstheme="minorBidi"/>
          <w:color w:val="000000"/>
          <w:kern w:val="2"/>
          <w:sz w:val="18"/>
          <w:szCs w:val="18"/>
          <w:shd w:val="clear" w:color="auto" w:fill="FFFFFF"/>
          <w:lang w:val="lt-LT"/>
          <w14:ligatures w14:val="standardContextual"/>
        </w:rPr>
        <w:t>Lietuvos Respublikos aplinkos ministro</w:t>
      </w:r>
      <w:r w:rsidRPr="00A72E68">
        <w:rPr>
          <w:rFonts w:ascii="Trebuchet MS" w:hAnsi="Trebuchet MS"/>
          <w:color w:val="000000"/>
          <w:sz w:val="18"/>
          <w:szCs w:val="18"/>
          <w:shd w:val="clear" w:color="auto" w:fill="FFFFFF"/>
          <w:lang w:val="lt-LT"/>
        </w:rPr>
        <w:t xml:space="preserve"> </w:t>
      </w:r>
      <w:r w:rsidRPr="00A72E68">
        <w:rPr>
          <w:rFonts w:ascii="Trebuchet MS" w:eastAsiaTheme="minorHAnsi" w:hAnsi="Trebuchet MS" w:cstheme="minorBidi"/>
          <w:color w:val="000000"/>
          <w:kern w:val="2"/>
          <w:sz w:val="18"/>
          <w:szCs w:val="18"/>
          <w:shd w:val="clear" w:color="auto" w:fill="FFFFFF"/>
          <w:lang w:val="lt-LT"/>
          <w14:ligatures w14:val="standardContextual"/>
        </w:rPr>
        <w:t>2006 m. gegužės 22 d. įsakymu Nr. D1-255</w:t>
      </w:r>
      <w:r w:rsidRPr="00A72E68">
        <w:rPr>
          <w:rFonts w:ascii="Trebuchet MS" w:hAnsi="Trebuchet MS"/>
          <w:color w:val="000000"/>
          <w:sz w:val="18"/>
          <w:szCs w:val="18"/>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D9956" w14:textId="5E200BC9" w:rsidR="009750BD" w:rsidRPr="00425C4C" w:rsidRDefault="0024541A" w:rsidP="00FC53EF">
    <w:pPr>
      <w:spacing w:before="360"/>
      <w:jc w:val="right"/>
      <w:rPr>
        <w:rFonts w:ascii="Trebuchet MS" w:hAnsi="Trebuchet MS" w:cs="Arial"/>
        <w:lang w:val="lt-LT"/>
      </w:rPr>
    </w:pPr>
    <w:r>
      <w:rPr>
        <w:noProof/>
        <w:lang w:val="en-US"/>
      </w:rPr>
      <w:drawing>
        <wp:anchor distT="0" distB="0" distL="114300" distR="114300" simplePos="0" relativeHeight="251658241" behindDoc="1" locked="0" layoutInCell="1" allowOverlap="1" wp14:anchorId="6921C9DA" wp14:editId="48E23463">
          <wp:simplePos x="0" y="0"/>
          <wp:positionH relativeFrom="column">
            <wp:posOffset>-499745</wp:posOffset>
          </wp:positionH>
          <wp:positionV relativeFrom="paragraph">
            <wp:posOffset>135171</wp:posOffset>
          </wp:positionV>
          <wp:extent cx="381000" cy="568960"/>
          <wp:effectExtent l="0" t="0" r="0" b="2540"/>
          <wp:wrapTight wrapText="bothSides">
            <wp:wrapPolygon edited="0">
              <wp:start x="0" y="0"/>
              <wp:lineTo x="0" y="20973"/>
              <wp:lineTo x="20520" y="20973"/>
              <wp:lineTo x="20520" y="0"/>
              <wp:lineTo x="0" y="0"/>
            </wp:wrapPolygon>
          </wp:wrapTight>
          <wp:docPr id="377466823" name="Picture 377466823"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sidR="009750BD" w:rsidRPr="00425C4C">
      <w:rPr>
        <w:rFonts w:ascii="Trebuchet MS" w:hAnsi="Trebuchet MS" w:cs="Arial"/>
        <w:lang w:val="lt-LT"/>
      </w:rPr>
      <w:t xml:space="preserve">Projekto </w:t>
    </w:r>
    <w:r w:rsidR="009750BD" w:rsidRPr="007B5BE6">
      <w:rPr>
        <w:rFonts w:ascii="Trebuchet MS" w:hAnsi="Trebuchet MS" w:cs="Arial"/>
        <w:lang w:val="lt-LT"/>
      </w:rPr>
      <w:t>„</w:t>
    </w:r>
    <w:r w:rsidR="007B1F22" w:rsidRPr="007B1F22">
      <w:rPr>
        <w:rFonts w:ascii="Trebuchet MS" w:hAnsi="Trebuchet MS" w:cs="Arial"/>
        <w:lang w:val="lt-LT"/>
      </w:rPr>
      <w:t>110-10 kV Surviliškio TP 110 kV skirstyklos rekonstravimas</w:t>
    </w:r>
    <w:r w:rsidR="009750BD" w:rsidRPr="00425C4C">
      <w:rPr>
        <w:rFonts w:ascii="Trebuchet MS" w:hAnsi="Trebuchet MS" w:cs="Arial"/>
        <w:lang w:val="lt-LT"/>
      </w:rPr>
      <w:t>“ projektavimo užduotis</w:t>
    </w:r>
  </w:p>
  <w:p w14:paraId="6F002EE9" w14:textId="5A3FC193" w:rsidR="009566F5" w:rsidRDefault="009750BD" w:rsidP="009566F5">
    <w:pPr>
      <w:jc w:val="right"/>
      <w:rPr>
        <w:rFonts w:ascii="Trebuchet MS" w:hAnsi="Trebuchet MS" w:cs="Arial"/>
        <w:lang w:val="lt-LT"/>
      </w:rPr>
    </w:pPr>
    <w:r w:rsidRPr="00425C4C">
      <w:rPr>
        <w:rFonts w:ascii="Trebuchet MS" w:hAnsi="Trebuchet MS" w:cs="Arial"/>
        <w:lang w:val="lt-LT"/>
      </w:rPr>
      <w:t xml:space="preserve">INVESTICINIO PROJEKTO NR. </w:t>
    </w:r>
    <w:r w:rsidR="007B1F22" w:rsidRPr="007B1F22">
      <w:rPr>
        <w:rFonts w:ascii="Trebuchet MS" w:hAnsi="Trebuchet MS" w:cs="Arial"/>
        <w:lang w:val="lt-LT"/>
      </w:rPr>
      <w:t>PPRK23220</w:t>
    </w:r>
  </w:p>
  <w:p w14:paraId="60641A07" w14:textId="41D7253A" w:rsidR="0024541A" w:rsidRDefault="0024541A" w:rsidP="00476BA2">
    <w:pPr>
      <w:spacing w:after="240"/>
      <w:jc w:val="center"/>
    </w:pPr>
    <w:r>
      <w:t>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69958" w14:textId="12779CC5" w:rsidR="0024541A" w:rsidRDefault="0024541A" w:rsidP="001116FF">
    <w:pPr>
      <w:pStyle w:val="Header"/>
    </w:pPr>
    <w:r>
      <w:rPr>
        <w:noProof/>
        <w:lang w:val="en-US"/>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360699330" name="Picture 360699330"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4833210"/>
    <w:multiLevelType w:val="multilevel"/>
    <w:tmpl w:val="85F69F30"/>
    <w:lvl w:ilvl="0">
      <w:start w:val="10"/>
      <w:numFmt w:val="decimal"/>
      <w:lvlText w:val="%1."/>
      <w:lvlJc w:val="left"/>
      <w:pPr>
        <w:ind w:left="720" w:hanging="720"/>
      </w:pPr>
      <w:rPr>
        <w:rFonts w:hint="default"/>
      </w:rPr>
    </w:lvl>
    <w:lvl w:ilvl="1">
      <w:start w:val="4"/>
      <w:numFmt w:val="decimal"/>
      <w:lvlText w:val="%1.%2."/>
      <w:lvlJc w:val="left"/>
      <w:pPr>
        <w:ind w:left="150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9" w15:restartNumberingAfterBreak="0">
    <w:nsid w:val="060B0927"/>
    <w:multiLevelType w:val="multilevel"/>
    <w:tmpl w:val="C986B3E6"/>
    <w:lvl w:ilvl="0">
      <w:start w:val="10"/>
      <w:numFmt w:val="decimal"/>
      <w:lvlText w:val="%1."/>
      <w:lvlJc w:val="left"/>
      <w:pPr>
        <w:ind w:left="984" w:hanging="984"/>
      </w:pPr>
      <w:rPr>
        <w:rFonts w:hint="default"/>
      </w:rPr>
    </w:lvl>
    <w:lvl w:ilvl="1">
      <w:start w:val="7"/>
      <w:numFmt w:val="decimal"/>
      <w:lvlText w:val="%1.%2."/>
      <w:lvlJc w:val="left"/>
      <w:pPr>
        <w:ind w:left="1248" w:hanging="984"/>
      </w:pPr>
      <w:rPr>
        <w:rFonts w:hint="default"/>
      </w:rPr>
    </w:lvl>
    <w:lvl w:ilvl="2">
      <w:start w:val="11"/>
      <w:numFmt w:val="decimal"/>
      <w:lvlText w:val="%1.%2.%3."/>
      <w:lvlJc w:val="left"/>
      <w:pPr>
        <w:ind w:left="1512" w:hanging="984"/>
      </w:pPr>
      <w:rPr>
        <w:rFonts w:hint="default"/>
      </w:rPr>
    </w:lvl>
    <w:lvl w:ilvl="3">
      <w:start w:val="1"/>
      <w:numFmt w:val="decimal"/>
      <w:lvlText w:val="%1.%2.%3.%4."/>
      <w:lvlJc w:val="left"/>
      <w:pPr>
        <w:ind w:left="1872" w:hanging="1080"/>
      </w:pPr>
      <w:rPr>
        <w:rFonts w:hint="default"/>
        <w:color w:val="FF0000"/>
      </w:rPr>
    </w:lvl>
    <w:lvl w:ilvl="4">
      <w:start w:val="1"/>
      <w:numFmt w:val="decimal"/>
      <w:lvlText w:val="%1.%2.%3.%4.%5."/>
      <w:lvlJc w:val="left"/>
      <w:pPr>
        <w:ind w:left="2136" w:hanging="1080"/>
      </w:pPr>
      <w:rPr>
        <w:rFonts w:hint="default"/>
      </w:rPr>
    </w:lvl>
    <w:lvl w:ilvl="5">
      <w:start w:val="1"/>
      <w:numFmt w:val="decimal"/>
      <w:lvlText w:val="%1.%2.%3.%4.%5.%6."/>
      <w:lvlJc w:val="left"/>
      <w:pPr>
        <w:ind w:left="2760" w:hanging="144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648" w:hanging="1800"/>
      </w:pPr>
      <w:rPr>
        <w:rFonts w:hint="default"/>
      </w:rPr>
    </w:lvl>
    <w:lvl w:ilvl="8">
      <w:start w:val="1"/>
      <w:numFmt w:val="decimal"/>
      <w:lvlText w:val="%1.%2.%3.%4.%5.%6.%7.%8.%9."/>
      <w:lvlJc w:val="left"/>
      <w:pPr>
        <w:ind w:left="3912" w:hanging="1800"/>
      </w:pPr>
      <w:rPr>
        <w:rFonts w:hint="default"/>
      </w:rPr>
    </w:lvl>
  </w:abstractNum>
  <w:abstractNum w:abstractNumId="10" w15:restartNumberingAfterBreak="0">
    <w:nsid w:val="074056FF"/>
    <w:multiLevelType w:val="hybridMultilevel"/>
    <w:tmpl w:val="A73E7874"/>
    <w:lvl w:ilvl="0" w:tplc="AB80D980">
      <w:start w:val="1"/>
      <w:numFmt w:val="decimal"/>
      <w:pStyle w:val="papunktis811"/>
      <w:lvlText w:val="8.1.%1"/>
      <w:lvlJc w:val="left"/>
      <w:pPr>
        <w:ind w:left="1191" w:hanging="360"/>
      </w:pPr>
      <w:rPr>
        <w:rFonts w:hint="default"/>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11" w15:restartNumberingAfterBreak="0">
    <w:nsid w:val="09EE2AC6"/>
    <w:multiLevelType w:val="multilevel"/>
    <w:tmpl w:val="A13850CE"/>
    <w:lvl w:ilvl="0">
      <w:start w:val="9"/>
      <w:numFmt w:val="decimal"/>
      <w:lvlText w:val="%1"/>
      <w:lvlJc w:val="left"/>
      <w:pPr>
        <w:ind w:left="520" w:hanging="520"/>
      </w:pPr>
      <w:rPr>
        <w:rFonts w:hint="default"/>
      </w:rPr>
    </w:lvl>
    <w:lvl w:ilvl="1">
      <w:start w:val="5"/>
      <w:numFmt w:val="decimal"/>
      <w:lvlText w:val="%1.%2"/>
      <w:lvlJc w:val="left"/>
      <w:pPr>
        <w:ind w:left="803" w:hanging="520"/>
      </w:pPr>
      <w:rPr>
        <w:rFonts w:hint="default"/>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0D3B5015"/>
    <w:multiLevelType w:val="multilevel"/>
    <w:tmpl w:val="4FB8A6EA"/>
    <w:lvl w:ilvl="0">
      <w:start w:val="12"/>
      <w:numFmt w:val="decimal"/>
      <w:lvlText w:val="%1"/>
      <w:lvlJc w:val="left"/>
      <w:pPr>
        <w:ind w:left="440" w:hanging="440"/>
      </w:pPr>
      <w:rPr>
        <w:rFonts w:hint="default"/>
        <w:color w:val="auto"/>
      </w:rPr>
    </w:lvl>
    <w:lvl w:ilvl="1">
      <w:start w:val="1"/>
      <w:numFmt w:val="decimal"/>
      <w:lvlText w:val="%1.%2"/>
      <w:lvlJc w:val="left"/>
      <w:pPr>
        <w:ind w:left="1007" w:hanging="44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639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336" w:hanging="1800"/>
      </w:pPr>
      <w:rPr>
        <w:rFonts w:hint="default"/>
        <w:color w:val="auto"/>
      </w:rPr>
    </w:lvl>
  </w:abstractNum>
  <w:abstractNum w:abstractNumId="13" w15:restartNumberingAfterBreak="0">
    <w:nsid w:val="0DDC6430"/>
    <w:multiLevelType w:val="multilevel"/>
    <w:tmpl w:val="CA8AB956"/>
    <w:lvl w:ilvl="0">
      <w:start w:val="9"/>
      <w:numFmt w:val="decimal"/>
      <w:lvlText w:val="%1"/>
      <w:lvlJc w:val="left"/>
      <w:pPr>
        <w:ind w:left="520" w:hanging="520"/>
      </w:pPr>
      <w:rPr>
        <w:rFonts w:hint="default"/>
      </w:rPr>
    </w:lvl>
    <w:lvl w:ilvl="1">
      <w:start w:val="2"/>
      <w:numFmt w:val="decimal"/>
      <w:lvlText w:val="%1.%2"/>
      <w:lvlJc w:val="left"/>
      <w:pPr>
        <w:ind w:left="803" w:hanging="520"/>
      </w:pPr>
      <w:rPr>
        <w:rFonts w:hint="default"/>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0E1445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EAE4DAA"/>
    <w:multiLevelType w:val="multilevel"/>
    <w:tmpl w:val="9524EEAE"/>
    <w:lvl w:ilvl="0">
      <w:start w:val="10"/>
      <w:numFmt w:val="decimal"/>
      <w:lvlText w:val="%1."/>
      <w:lvlJc w:val="left"/>
      <w:pPr>
        <w:ind w:left="720" w:hanging="72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EC37788"/>
    <w:multiLevelType w:val="multilevel"/>
    <w:tmpl w:val="B7108550"/>
    <w:lvl w:ilvl="0">
      <w:start w:val="10"/>
      <w:numFmt w:val="decimal"/>
      <w:lvlText w:val="%1."/>
      <w:lvlJc w:val="left"/>
      <w:pPr>
        <w:ind w:left="720" w:hanging="720"/>
      </w:pPr>
      <w:rPr>
        <w:rFonts w:hint="default"/>
      </w:rPr>
    </w:lvl>
    <w:lvl w:ilvl="1">
      <w:start w:val="9"/>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600" w:hanging="1800"/>
      </w:pPr>
      <w:rPr>
        <w:rFonts w:hint="default"/>
      </w:rPr>
    </w:lvl>
  </w:abstractNum>
  <w:abstractNum w:abstractNumId="17" w15:restartNumberingAfterBreak="0">
    <w:nsid w:val="10304548"/>
    <w:multiLevelType w:val="hybridMultilevel"/>
    <w:tmpl w:val="2B22445C"/>
    <w:lvl w:ilvl="0" w:tplc="8E1C3264">
      <w:start w:val="1"/>
      <w:numFmt w:val="decimal"/>
      <w:pStyle w:val="Papunktis5341"/>
      <w:lvlText w:val="5.34.%1"/>
      <w:lvlJc w:val="left"/>
      <w:pPr>
        <w:ind w:left="1191" w:hanging="360"/>
      </w:pPr>
      <w:rPr>
        <w:rFonts w:hint="default"/>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18" w15:restartNumberingAfterBreak="0">
    <w:nsid w:val="113D031D"/>
    <w:multiLevelType w:val="hybridMultilevel"/>
    <w:tmpl w:val="47E475AC"/>
    <w:lvl w:ilvl="0" w:tplc="3BD24462">
      <w:start w:val="1"/>
      <w:numFmt w:val="decimal"/>
      <w:pStyle w:val="punktas9"/>
      <w:lvlText w:val="9.%1"/>
      <w:lvlJc w:val="left"/>
      <w:pPr>
        <w:ind w:left="1191" w:hanging="360"/>
      </w:pPr>
      <w:rPr>
        <w:rFonts w:hint="default"/>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19" w15:restartNumberingAfterBreak="0">
    <w:nsid w:val="11C61B53"/>
    <w:multiLevelType w:val="hybridMultilevel"/>
    <w:tmpl w:val="FC5E5662"/>
    <w:lvl w:ilvl="0" w:tplc="22C07876">
      <w:start w:val="1"/>
      <w:numFmt w:val="decimal"/>
      <w:pStyle w:val="Skyriu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0A0521"/>
    <w:multiLevelType w:val="hybridMultilevel"/>
    <w:tmpl w:val="FC804098"/>
    <w:lvl w:ilvl="0" w:tplc="8C36748E">
      <w:start w:val="1"/>
      <w:numFmt w:val="decimal"/>
      <w:pStyle w:val="821"/>
      <w:lvlText w:val="8.2.%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1432762A"/>
    <w:multiLevelType w:val="hybridMultilevel"/>
    <w:tmpl w:val="73CA9B68"/>
    <w:lvl w:ilvl="0" w:tplc="86785398">
      <w:start w:val="1"/>
      <w:numFmt w:val="decimal"/>
      <w:pStyle w:val="5351"/>
      <w:lvlText w:val="5.35.%1"/>
      <w:lvlJc w:val="left"/>
      <w:pPr>
        <w:ind w:left="1193" w:hanging="360"/>
      </w:pPr>
      <w:rPr>
        <w:rFonts w:hint="default"/>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22" w15:restartNumberingAfterBreak="0">
    <w:nsid w:val="14442818"/>
    <w:multiLevelType w:val="multilevel"/>
    <w:tmpl w:val="CCCC3BE6"/>
    <w:lvl w:ilvl="0">
      <w:start w:val="4"/>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6060" w:hanging="144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8268" w:hanging="1800"/>
      </w:pPr>
      <w:rPr>
        <w:rFonts w:hint="default"/>
      </w:rPr>
    </w:lvl>
    <w:lvl w:ilvl="8">
      <w:start w:val="1"/>
      <w:numFmt w:val="decimal"/>
      <w:lvlText w:val="%1.%2.%3.%4.%5.%6.%7.%8.%9"/>
      <w:lvlJc w:val="left"/>
      <w:pPr>
        <w:ind w:left="9192" w:hanging="1800"/>
      </w:pPr>
      <w:rPr>
        <w:rFonts w:hint="default"/>
      </w:rPr>
    </w:lvl>
  </w:abstractNum>
  <w:abstractNum w:abstractNumId="23" w15:restartNumberingAfterBreak="0">
    <w:nsid w:val="14E37D29"/>
    <w:multiLevelType w:val="multilevel"/>
    <w:tmpl w:val="4826598E"/>
    <w:lvl w:ilvl="0">
      <w:start w:val="9"/>
      <w:numFmt w:val="decimal"/>
      <w:lvlText w:val="%1"/>
      <w:lvlJc w:val="left"/>
      <w:pPr>
        <w:ind w:left="640" w:hanging="640"/>
      </w:pPr>
      <w:rPr>
        <w:rFonts w:hint="default"/>
      </w:rPr>
    </w:lvl>
    <w:lvl w:ilvl="1">
      <w:start w:val="13"/>
      <w:numFmt w:val="decimal"/>
      <w:lvlText w:val="%1.%2"/>
      <w:lvlJc w:val="left"/>
      <w:pPr>
        <w:ind w:left="2994" w:hanging="640"/>
      </w:pPr>
      <w:rPr>
        <w:rFonts w:hint="default"/>
      </w:rPr>
    </w:lvl>
    <w:lvl w:ilvl="2">
      <w:start w:val="1"/>
      <w:numFmt w:val="decimal"/>
      <w:lvlText w:val="%1.%2.%3"/>
      <w:lvlJc w:val="left"/>
      <w:pPr>
        <w:ind w:left="5428" w:hanging="720"/>
      </w:pPr>
      <w:rPr>
        <w:rFonts w:hint="default"/>
        <w:color w:val="auto"/>
      </w:rPr>
    </w:lvl>
    <w:lvl w:ilvl="3">
      <w:start w:val="1"/>
      <w:numFmt w:val="decimal"/>
      <w:lvlText w:val="%1.%2.%3.%4"/>
      <w:lvlJc w:val="left"/>
      <w:pPr>
        <w:ind w:left="7782" w:hanging="720"/>
      </w:pPr>
      <w:rPr>
        <w:rFonts w:hint="default"/>
      </w:rPr>
    </w:lvl>
    <w:lvl w:ilvl="4">
      <w:start w:val="1"/>
      <w:numFmt w:val="decimal"/>
      <w:lvlText w:val="%1.%2.%3.%4.%5"/>
      <w:lvlJc w:val="left"/>
      <w:pPr>
        <w:ind w:left="10496" w:hanging="1080"/>
      </w:pPr>
      <w:rPr>
        <w:rFonts w:hint="default"/>
      </w:rPr>
    </w:lvl>
    <w:lvl w:ilvl="5">
      <w:start w:val="1"/>
      <w:numFmt w:val="decimal"/>
      <w:lvlText w:val="%1.%2.%3.%4.%5.%6"/>
      <w:lvlJc w:val="left"/>
      <w:pPr>
        <w:ind w:left="13210" w:hanging="1440"/>
      </w:pPr>
      <w:rPr>
        <w:rFonts w:hint="default"/>
      </w:rPr>
    </w:lvl>
    <w:lvl w:ilvl="6">
      <w:start w:val="1"/>
      <w:numFmt w:val="decimal"/>
      <w:lvlText w:val="%1.%2.%3.%4.%5.%6.%7"/>
      <w:lvlJc w:val="left"/>
      <w:pPr>
        <w:ind w:left="15564" w:hanging="1440"/>
      </w:pPr>
      <w:rPr>
        <w:rFonts w:hint="default"/>
      </w:rPr>
    </w:lvl>
    <w:lvl w:ilvl="7">
      <w:start w:val="1"/>
      <w:numFmt w:val="decimal"/>
      <w:lvlText w:val="%1.%2.%3.%4.%5.%6.%7.%8"/>
      <w:lvlJc w:val="left"/>
      <w:pPr>
        <w:ind w:left="18278" w:hanging="1800"/>
      </w:pPr>
      <w:rPr>
        <w:rFonts w:hint="default"/>
      </w:rPr>
    </w:lvl>
    <w:lvl w:ilvl="8">
      <w:start w:val="1"/>
      <w:numFmt w:val="decimal"/>
      <w:lvlText w:val="%1.%2.%3.%4.%5.%6.%7.%8.%9"/>
      <w:lvlJc w:val="left"/>
      <w:pPr>
        <w:ind w:left="20632" w:hanging="1800"/>
      </w:pPr>
      <w:rPr>
        <w:rFonts w:hint="default"/>
      </w:rPr>
    </w:lvl>
  </w:abstractNum>
  <w:abstractNum w:abstractNumId="24" w15:restartNumberingAfterBreak="0">
    <w:nsid w:val="1A240B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B8036EC"/>
    <w:multiLevelType w:val="multilevel"/>
    <w:tmpl w:val="7FE642CE"/>
    <w:lvl w:ilvl="0">
      <w:start w:val="1"/>
      <w:numFmt w:val="decimal"/>
      <w:lvlText w:val="%1."/>
      <w:lvlJc w:val="left"/>
      <w:pPr>
        <w:ind w:left="360" w:hanging="360"/>
      </w:pPr>
      <w:rPr>
        <w:rFonts w:hint="default"/>
      </w:rPr>
    </w:lvl>
    <w:lvl w:ilvl="1">
      <w:start w:val="1"/>
      <w:numFmt w:val="decimal"/>
      <w:lvlText w:val="%2.1"/>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11.%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BFE26DE"/>
    <w:multiLevelType w:val="multilevel"/>
    <w:tmpl w:val="06BE1AAE"/>
    <w:lvl w:ilvl="0">
      <w:start w:val="9"/>
      <w:numFmt w:val="decimal"/>
      <w:lvlText w:val="%1"/>
      <w:lvlJc w:val="left"/>
      <w:pPr>
        <w:ind w:left="520" w:hanging="520"/>
      </w:pPr>
      <w:rPr>
        <w:rFonts w:hint="default"/>
      </w:rPr>
    </w:lvl>
    <w:lvl w:ilvl="1">
      <w:start w:val="7"/>
      <w:numFmt w:val="decimal"/>
      <w:lvlText w:val="%1.%2"/>
      <w:lvlJc w:val="left"/>
      <w:pPr>
        <w:ind w:left="945" w:hanging="52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7" w15:restartNumberingAfterBreak="0">
    <w:nsid w:val="1E1F3AE8"/>
    <w:multiLevelType w:val="multilevel"/>
    <w:tmpl w:val="36281366"/>
    <w:lvl w:ilvl="0">
      <w:start w:val="7"/>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7"/>
      <w:numFmt w:val="decimal"/>
      <w:lvlText w:val="%1.%2.%3"/>
      <w:lvlJc w:val="left"/>
      <w:pPr>
        <w:ind w:left="720" w:hanging="720"/>
      </w:pPr>
      <w:rPr>
        <w:rFonts w:hint="default"/>
      </w:rPr>
    </w:lvl>
    <w:lvl w:ilvl="3">
      <w:start w:val="1"/>
      <w:numFmt w:val="decimal"/>
      <w:lvlText w:val="%1.%2.11.%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0227B22"/>
    <w:multiLevelType w:val="hybridMultilevel"/>
    <w:tmpl w:val="84C26A76"/>
    <w:lvl w:ilvl="0" w:tplc="3B0CCED6">
      <w:start w:val="1"/>
      <w:numFmt w:val="decimal"/>
      <w:pStyle w:val="Punktas5"/>
      <w:lvlText w:val="5.%1"/>
      <w:lvlJc w:val="left"/>
      <w:pPr>
        <w:ind w:left="1077" w:hanging="360"/>
      </w:pPr>
      <w:rPr>
        <w:rFonts w:hint="default"/>
        <w:b w:val="0"/>
        <w:bCs w:val="0"/>
        <w:sz w:val="22"/>
        <w:szCs w:val="22"/>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9" w15:restartNumberingAfterBreak="0">
    <w:nsid w:val="23E65C3A"/>
    <w:multiLevelType w:val="multilevel"/>
    <w:tmpl w:val="13CCBAF8"/>
    <w:lvl w:ilvl="0">
      <w:start w:val="9"/>
      <w:numFmt w:val="decimal"/>
      <w:lvlText w:val="%1"/>
      <w:lvlJc w:val="left"/>
      <w:pPr>
        <w:ind w:left="520" w:hanging="520"/>
      </w:pPr>
      <w:rPr>
        <w:rFonts w:hint="default"/>
      </w:rPr>
    </w:lvl>
    <w:lvl w:ilvl="1">
      <w:start w:val="3"/>
      <w:numFmt w:val="decimal"/>
      <w:lvlText w:val="%1.%2"/>
      <w:lvlJc w:val="left"/>
      <w:pPr>
        <w:ind w:left="1370" w:hanging="520"/>
      </w:pPr>
      <w:rPr>
        <w:rFonts w:hint="default"/>
      </w:rPr>
    </w:lvl>
    <w:lvl w:ilvl="2">
      <w:start w:val="1"/>
      <w:numFmt w:val="decimal"/>
      <w:lvlText w:val="%1.%2.%3"/>
      <w:lvlJc w:val="left"/>
      <w:pPr>
        <w:ind w:left="2420" w:hanging="720"/>
      </w:pPr>
      <w:rPr>
        <w:rFonts w:hint="default"/>
        <w:color w:val="auto"/>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253F293B"/>
    <w:multiLevelType w:val="multilevel"/>
    <w:tmpl w:val="86E6CC98"/>
    <w:lvl w:ilvl="0">
      <w:start w:val="9"/>
      <w:numFmt w:val="decimal"/>
      <w:lvlText w:val="%1"/>
      <w:lvlJc w:val="left"/>
      <w:pPr>
        <w:ind w:left="640" w:hanging="640"/>
      </w:pPr>
      <w:rPr>
        <w:rFonts w:hint="default"/>
      </w:rPr>
    </w:lvl>
    <w:lvl w:ilvl="1">
      <w:start w:val="11"/>
      <w:numFmt w:val="decimal"/>
      <w:lvlText w:val="%1.%2"/>
      <w:lvlJc w:val="left"/>
      <w:pPr>
        <w:ind w:left="1708" w:hanging="640"/>
      </w:pPr>
      <w:rPr>
        <w:rFonts w:hint="default"/>
      </w:rPr>
    </w:lvl>
    <w:lvl w:ilvl="2">
      <w:start w:val="1"/>
      <w:numFmt w:val="decimal"/>
      <w:lvlText w:val="%1.%2.%3"/>
      <w:lvlJc w:val="left"/>
      <w:pPr>
        <w:ind w:left="2856" w:hanging="720"/>
      </w:pPr>
      <w:rPr>
        <w:rFonts w:hint="default"/>
        <w:color w:val="auto"/>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344" w:hanging="1800"/>
      </w:pPr>
      <w:rPr>
        <w:rFonts w:hint="default"/>
      </w:rPr>
    </w:lvl>
  </w:abstractNum>
  <w:abstractNum w:abstractNumId="31" w15:restartNumberingAfterBreak="0">
    <w:nsid w:val="254467E8"/>
    <w:multiLevelType w:val="hybridMultilevel"/>
    <w:tmpl w:val="39F6F154"/>
    <w:lvl w:ilvl="0" w:tplc="36EA3AA8">
      <w:start w:val="1"/>
      <w:numFmt w:val="decimal"/>
      <w:pStyle w:val="101"/>
      <w:lvlText w:val="10.%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2" w15:restartNumberingAfterBreak="0">
    <w:nsid w:val="25E4631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95C5CE9"/>
    <w:multiLevelType w:val="multilevel"/>
    <w:tmpl w:val="E2AA56B8"/>
    <w:lvl w:ilvl="0">
      <w:start w:val="6"/>
      <w:numFmt w:val="decimal"/>
      <w:lvlText w:val="%1"/>
      <w:lvlJc w:val="left"/>
      <w:pPr>
        <w:ind w:left="520" w:hanging="520"/>
      </w:pPr>
      <w:rPr>
        <w:rFonts w:hint="default"/>
      </w:rPr>
    </w:lvl>
    <w:lvl w:ilvl="1">
      <w:start w:val="4"/>
      <w:numFmt w:val="decimal"/>
      <w:lvlText w:val="%1.%2"/>
      <w:lvlJc w:val="left"/>
      <w:pPr>
        <w:ind w:left="1725" w:hanging="520"/>
      </w:pPr>
      <w:rPr>
        <w:rFonts w:hint="default"/>
      </w:rPr>
    </w:lvl>
    <w:lvl w:ilvl="2">
      <w:start w:val="1"/>
      <w:numFmt w:val="decimal"/>
      <w:lvlText w:val="%1.%2.%3"/>
      <w:lvlJc w:val="left"/>
      <w:pPr>
        <w:ind w:left="2139" w:hanging="720"/>
      </w:pPr>
      <w:rPr>
        <w:rFonts w:hint="default"/>
        <w:color w:val="auto"/>
      </w:rPr>
    </w:lvl>
    <w:lvl w:ilvl="3">
      <w:start w:val="1"/>
      <w:numFmt w:val="decimal"/>
      <w:lvlText w:val="%1.%2.%3.%4"/>
      <w:lvlJc w:val="left"/>
      <w:pPr>
        <w:ind w:left="4335" w:hanging="72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465" w:hanging="1440"/>
      </w:pPr>
      <w:rPr>
        <w:rFonts w:hint="default"/>
      </w:rPr>
    </w:lvl>
    <w:lvl w:ilvl="6">
      <w:start w:val="1"/>
      <w:numFmt w:val="decimal"/>
      <w:lvlText w:val="%1.%2.%3.%4.%5.%6.%7"/>
      <w:lvlJc w:val="left"/>
      <w:pPr>
        <w:ind w:left="8670" w:hanging="1440"/>
      </w:pPr>
      <w:rPr>
        <w:rFonts w:hint="default"/>
      </w:rPr>
    </w:lvl>
    <w:lvl w:ilvl="7">
      <w:start w:val="1"/>
      <w:numFmt w:val="decimal"/>
      <w:lvlText w:val="%1.%2.%3.%4.%5.%6.%7.%8"/>
      <w:lvlJc w:val="left"/>
      <w:pPr>
        <w:ind w:left="10235" w:hanging="1800"/>
      </w:pPr>
      <w:rPr>
        <w:rFonts w:hint="default"/>
      </w:rPr>
    </w:lvl>
    <w:lvl w:ilvl="8">
      <w:start w:val="1"/>
      <w:numFmt w:val="decimal"/>
      <w:lvlText w:val="%1.%2.%3.%4.%5.%6.%7.%8.%9"/>
      <w:lvlJc w:val="left"/>
      <w:pPr>
        <w:ind w:left="11440" w:hanging="1800"/>
      </w:pPr>
      <w:rPr>
        <w:rFonts w:hint="default"/>
      </w:rPr>
    </w:lvl>
  </w:abstractNum>
  <w:abstractNum w:abstractNumId="34" w15:restartNumberingAfterBreak="0">
    <w:nsid w:val="2CB426B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E761B32"/>
    <w:multiLevelType w:val="multilevel"/>
    <w:tmpl w:val="37BA40F4"/>
    <w:lvl w:ilvl="0">
      <w:start w:val="8"/>
      <w:numFmt w:val="decimal"/>
      <w:lvlText w:val="%1"/>
      <w:lvlJc w:val="left"/>
      <w:pPr>
        <w:ind w:left="520" w:hanging="520"/>
      </w:pPr>
      <w:rPr>
        <w:rFonts w:hint="default"/>
      </w:rPr>
    </w:lvl>
    <w:lvl w:ilvl="1">
      <w:start w:val="5"/>
      <w:numFmt w:val="decimal"/>
      <w:lvlText w:val="%1.%2"/>
      <w:lvlJc w:val="left"/>
      <w:pPr>
        <w:ind w:left="1441" w:hanging="520"/>
      </w:pPr>
      <w:rPr>
        <w:rFonts w:hint="default"/>
      </w:rPr>
    </w:lvl>
    <w:lvl w:ilvl="2">
      <w:start w:val="1"/>
      <w:numFmt w:val="decimal"/>
      <w:lvlText w:val="%1.%2.%3"/>
      <w:lvlJc w:val="left"/>
      <w:pPr>
        <w:ind w:left="2562" w:hanging="720"/>
      </w:pPr>
      <w:rPr>
        <w:rFonts w:hint="default"/>
        <w:color w:val="auto"/>
      </w:rPr>
    </w:lvl>
    <w:lvl w:ilvl="3">
      <w:start w:val="1"/>
      <w:numFmt w:val="decimal"/>
      <w:lvlText w:val="%1.%2.%3.%4"/>
      <w:lvlJc w:val="left"/>
      <w:pPr>
        <w:ind w:left="3483" w:hanging="72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6045" w:hanging="1440"/>
      </w:pPr>
      <w:rPr>
        <w:rFonts w:hint="default"/>
      </w:rPr>
    </w:lvl>
    <w:lvl w:ilvl="6">
      <w:start w:val="1"/>
      <w:numFmt w:val="decimal"/>
      <w:lvlText w:val="%1.%2.%3.%4.%5.%6.%7"/>
      <w:lvlJc w:val="left"/>
      <w:pPr>
        <w:ind w:left="6966" w:hanging="1440"/>
      </w:pPr>
      <w:rPr>
        <w:rFonts w:hint="default"/>
      </w:rPr>
    </w:lvl>
    <w:lvl w:ilvl="7">
      <w:start w:val="1"/>
      <w:numFmt w:val="decimal"/>
      <w:lvlText w:val="%1.%2.%3.%4.%5.%6.%7.%8"/>
      <w:lvlJc w:val="left"/>
      <w:pPr>
        <w:ind w:left="8247" w:hanging="1800"/>
      </w:pPr>
      <w:rPr>
        <w:rFonts w:hint="default"/>
      </w:rPr>
    </w:lvl>
    <w:lvl w:ilvl="8">
      <w:start w:val="1"/>
      <w:numFmt w:val="decimal"/>
      <w:lvlText w:val="%1.%2.%3.%4.%5.%6.%7.%8.%9"/>
      <w:lvlJc w:val="left"/>
      <w:pPr>
        <w:ind w:left="9168" w:hanging="1800"/>
      </w:pPr>
      <w:rPr>
        <w:rFonts w:hint="default"/>
      </w:rPr>
    </w:lvl>
  </w:abstractNum>
  <w:abstractNum w:abstractNumId="36" w15:restartNumberingAfterBreak="0">
    <w:nsid w:val="2F69795F"/>
    <w:multiLevelType w:val="multilevel"/>
    <w:tmpl w:val="FB4E6E9C"/>
    <w:lvl w:ilvl="0">
      <w:start w:val="10"/>
      <w:numFmt w:val="decimal"/>
      <w:lvlText w:val="%1."/>
      <w:lvlJc w:val="left"/>
      <w:pPr>
        <w:ind w:left="920" w:hanging="920"/>
      </w:pPr>
      <w:rPr>
        <w:rFonts w:hint="default"/>
      </w:rPr>
    </w:lvl>
    <w:lvl w:ilvl="1">
      <w:start w:val="6"/>
      <w:numFmt w:val="decimal"/>
      <w:lvlText w:val="%1.%2."/>
      <w:lvlJc w:val="left"/>
      <w:pPr>
        <w:ind w:left="920" w:hanging="920"/>
      </w:pPr>
      <w:rPr>
        <w:rFonts w:hint="default"/>
      </w:rPr>
    </w:lvl>
    <w:lvl w:ilvl="2">
      <w:start w:val="1"/>
      <w:numFmt w:val="decimal"/>
      <w:lvlText w:val="%1.%2.%3."/>
      <w:lvlJc w:val="left"/>
      <w:pPr>
        <w:ind w:left="920" w:hanging="9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0475786"/>
    <w:multiLevelType w:val="multilevel"/>
    <w:tmpl w:val="CA326F5A"/>
    <w:lvl w:ilvl="0">
      <w:start w:val="6"/>
      <w:numFmt w:val="decimal"/>
      <w:lvlText w:val="%1."/>
      <w:lvlJc w:val="left"/>
      <w:pPr>
        <w:ind w:left="600" w:hanging="600"/>
      </w:pPr>
      <w:rPr>
        <w:rFonts w:hint="default"/>
      </w:rPr>
    </w:lvl>
    <w:lvl w:ilvl="1">
      <w:start w:val="4"/>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31A25DC8"/>
    <w:multiLevelType w:val="multilevel"/>
    <w:tmpl w:val="1ED8B6E4"/>
    <w:lvl w:ilvl="0">
      <w:start w:val="14"/>
      <w:numFmt w:val="decimal"/>
      <w:lvlText w:val="%1"/>
      <w:lvlJc w:val="left"/>
      <w:pPr>
        <w:ind w:left="440" w:hanging="440"/>
      </w:pPr>
      <w:rPr>
        <w:rFonts w:hint="default"/>
      </w:rPr>
    </w:lvl>
    <w:lvl w:ilvl="1">
      <w:start w:val="1"/>
      <w:numFmt w:val="decimal"/>
      <w:lvlText w:val="%1.%2"/>
      <w:lvlJc w:val="left"/>
      <w:pPr>
        <w:ind w:left="800" w:hanging="4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31F3056A"/>
    <w:multiLevelType w:val="multilevel"/>
    <w:tmpl w:val="1404387E"/>
    <w:lvl w:ilvl="0">
      <w:start w:val="8"/>
      <w:numFmt w:val="decimal"/>
      <w:lvlText w:val="%1"/>
      <w:lvlJc w:val="left"/>
      <w:pPr>
        <w:ind w:left="640" w:hanging="640"/>
      </w:pPr>
      <w:rPr>
        <w:rFonts w:hint="default"/>
      </w:rPr>
    </w:lvl>
    <w:lvl w:ilvl="1">
      <w:start w:val="11"/>
      <w:numFmt w:val="decimal"/>
      <w:lvlText w:val="%1.%2"/>
      <w:lvlJc w:val="left"/>
      <w:pPr>
        <w:ind w:left="1561" w:hanging="640"/>
      </w:pPr>
      <w:rPr>
        <w:rFonts w:hint="default"/>
      </w:rPr>
    </w:lvl>
    <w:lvl w:ilvl="2">
      <w:start w:val="1"/>
      <w:numFmt w:val="decimal"/>
      <w:lvlText w:val="%1.%2.%3"/>
      <w:lvlJc w:val="left"/>
      <w:pPr>
        <w:ind w:left="2562" w:hanging="720"/>
      </w:pPr>
      <w:rPr>
        <w:rFonts w:hint="default"/>
        <w:color w:val="auto"/>
      </w:rPr>
    </w:lvl>
    <w:lvl w:ilvl="3">
      <w:start w:val="1"/>
      <w:numFmt w:val="decimal"/>
      <w:lvlText w:val="%1.%2.%3.%4"/>
      <w:lvlJc w:val="left"/>
      <w:pPr>
        <w:ind w:left="3483" w:hanging="72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6045" w:hanging="1440"/>
      </w:pPr>
      <w:rPr>
        <w:rFonts w:hint="default"/>
      </w:rPr>
    </w:lvl>
    <w:lvl w:ilvl="6">
      <w:start w:val="1"/>
      <w:numFmt w:val="decimal"/>
      <w:lvlText w:val="%1.%2.%3.%4.%5.%6.%7"/>
      <w:lvlJc w:val="left"/>
      <w:pPr>
        <w:ind w:left="6966" w:hanging="1440"/>
      </w:pPr>
      <w:rPr>
        <w:rFonts w:hint="default"/>
      </w:rPr>
    </w:lvl>
    <w:lvl w:ilvl="7">
      <w:start w:val="1"/>
      <w:numFmt w:val="decimal"/>
      <w:lvlText w:val="%1.%2.%3.%4.%5.%6.%7.%8"/>
      <w:lvlJc w:val="left"/>
      <w:pPr>
        <w:ind w:left="8247" w:hanging="1800"/>
      </w:pPr>
      <w:rPr>
        <w:rFonts w:hint="default"/>
      </w:rPr>
    </w:lvl>
    <w:lvl w:ilvl="8">
      <w:start w:val="1"/>
      <w:numFmt w:val="decimal"/>
      <w:lvlText w:val="%1.%2.%3.%4.%5.%6.%7.%8.%9"/>
      <w:lvlJc w:val="left"/>
      <w:pPr>
        <w:ind w:left="9168" w:hanging="1800"/>
      </w:pPr>
      <w:rPr>
        <w:rFonts w:hint="default"/>
      </w:rPr>
    </w:lvl>
  </w:abstractNum>
  <w:abstractNum w:abstractNumId="40" w15:restartNumberingAfterBreak="0">
    <w:nsid w:val="32FF22D9"/>
    <w:multiLevelType w:val="multilevel"/>
    <w:tmpl w:val="04ACB1DE"/>
    <w:lvl w:ilvl="0">
      <w:start w:val="8"/>
      <w:numFmt w:val="decimal"/>
      <w:lvlText w:val="%1"/>
      <w:lvlJc w:val="left"/>
      <w:pPr>
        <w:ind w:left="520" w:hanging="520"/>
      </w:pPr>
      <w:rPr>
        <w:rFonts w:hint="default"/>
      </w:rPr>
    </w:lvl>
    <w:lvl w:ilvl="1">
      <w:start w:val="2"/>
      <w:numFmt w:val="decimal"/>
      <w:lvlText w:val="%1.%2"/>
      <w:lvlJc w:val="left"/>
      <w:pPr>
        <w:ind w:left="1441" w:hanging="520"/>
      </w:pPr>
      <w:rPr>
        <w:rFonts w:hint="default"/>
      </w:rPr>
    </w:lvl>
    <w:lvl w:ilvl="2">
      <w:start w:val="1"/>
      <w:numFmt w:val="decimal"/>
      <w:lvlText w:val="%1.%2.%3"/>
      <w:lvlJc w:val="left"/>
      <w:pPr>
        <w:ind w:left="2562" w:hanging="720"/>
      </w:pPr>
      <w:rPr>
        <w:rFonts w:hint="default"/>
        <w:color w:val="auto"/>
      </w:rPr>
    </w:lvl>
    <w:lvl w:ilvl="3">
      <w:start w:val="1"/>
      <w:numFmt w:val="decimal"/>
      <w:lvlText w:val="%1.%2.%3.%4"/>
      <w:lvlJc w:val="left"/>
      <w:pPr>
        <w:ind w:left="3483" w:hanging="720"/>
      </w:pPr>
      <w:rPr>
        <w:rFonts w:hint="default"/>
        <w:color w:val="auto"/>
      </w:rPr>
    </w:lvl>
    <w:lvl w:ilvl="4">
      <w:start w:val="1"/>
      <w:numFmt w:val="decimal"/>
      <w:lvlText w:val="%1.%2.%3.%4.%5"/>
      <w:lvlJc w:val="left"/>
      <w:pPr>
        <w:ind w:left="4764" w:hanging="1080"/>
      </w:pPr>
      <w:rPr>
        <w:rFonts w:hint="default"/>
      </w:rPr>
    </w:lvl>
    <w:lvl w:ilvl="5">
      <w:start w:val="1"/>
      <w:numFmt w:val="decimal"/>
      <w:lvlText w:val="%1.%2.%3.%4.%5.%6"/>
      <w:lvlJc w:val="left"/>
      <w:pPr>
        <w:ind w:left="6045" w:hanging="1440"/>
      </w:pPr>
      <w:rPr>
        <w:rFonts w:hint="default"/>
      </w:rPr>
    </w:lvl>
    <w:lvl w:ilvl="6">
      <w:start w:val="1"/>
      <w:numFmt w:val="decimal"/>
      <w:lvlText w:val="%1.%2.%3.%4.%5.%6.%7"/>
      <w:lvlJc w:val="left"/>
      <w:pPr>
        <w:ind w:left="6966" w:hanging="1440"/>
      </w:pPr>
      <w:rPr>
        <w:rFonts w:hint="default"/>
      </w:rPr>
    </w:lvl>
    <w:lvl w:ilvl="7">
      <w:start w:val="1"/>
      <w:numFmt w:val="decimal"/>
      <w:lvlText w:val="%1.%2.%3.%4.%5.%6.%7.%8"/>
      <w:lvlJc w:val="left"/>
      <w:pPr>
        <w:ind w:left="8247" w:hanging="1800"/>
      </w:pPr>
      <w:rPr>
        <w:rFonts w:hint="default"/>
      </w:rPr>
    </w:lvl>
    <w:lvl w:ilvl="8">
      <w:start w:val="1"/>
      <w:numFmt w:val="decimal"/>
      <w:lvlText w:val="%1.%2.%3.%4.%5.%6.%7.%8.%9"/>
      <w:lvlJc w:val="left"/>
      <w:pPr>
        <w:ind w:left="9168" w:hanging="1800"/>
      </w:pPr>
      <w:rPr>
        <w:rFonts w:hint="default"/>
      </w:rPr>
    </w:lvl>
  </w:abstractNum>
  <w:abstractNum w:abstractNumId="41" w15:restartNumberingAfterBreak="0">
    <w:nsid w:val="33A6371C"/>
    <w:multiLevelType w:val="multilevel"/>
    <w:tmpl w:val="FAE827C2"/>
    <w:lvl w:ilvl="0">
      <w:start w:val="9"/>
      <w:numFmt w:val="decimal"/>
      <w:lvlText w:val="%1"/>
      <w:lvlJc w:val="left"/>
      <w:pPr>
        <w:ind w:left="520" w:hanging="520"/>
      </w:pPr>
      <w:rPr>
        <w:rFonts w:hint="default"/>
      </w:rPr>
    </w:lvl>
    <w:lvl w:ilvl="1">
      <w:start w:val="8"/>
      <w:numFmt w:val="decimal"/>
      <w:lvlText w:val="%1.%2"/>
      <w:lvlJc w:val="left"/>
      <w:pPr>
        <w:ind w:left="945" w:hanging="52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2" w15:restartNumberingAfterBreak="0">
    <w:nsid w:val="33F217BA"/>
    <w:multiLevelType w:val="hybridMultilevel"/>
    <w:tmpl w:val="F5AC6F70"/>
    <w:lvl w:ilvl="0" w:tplc="915CE130">
      <w:start w:val="1"/>
      <w:numFmt w:val="decimal"/>
      <w:pStyle w:val="papunktis74"/>
      <w:lvlText w:val="7.4.%1"/>
      <w:lvlJc w:val="left"/>
      <w:pPr>
        <w:ind w:left="1191" w:hanging="360"/>
      </w:pPr>
      <w:rPr>
        <w:rFonts w:hint="default"/>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43" w15:restartNumberingAfterBreak="0">
    <w:nsid w:val="366C1815"/>
    <w:multiLevelType w:val="multilevel"/>
    <w:tmpl w:val="06D200F0"/>
    <w:lvl w:ilvl="0">
      <w:start w:val="13"/>
      <w:numFmt w:val="decimal"/>
      <w:lvlText w:val="%1"/>
      <w:lvlJc w:val="left"/>
      <w:pPr>
        <w:ind w:left="440" w:hanging="440"/>
      </w:pPr>
      <w:rPr>
        <w:rFonts w:hint="default"/>
      </w:rPr>
    </w:lvl>
    <w:lvl w:ilvl="1">
      <w:start w:val="1"/>
      <w:numFmt w:val="decimal"/>
      <w:lvlText w:val="%1.%2"/>
      <w:lvlJc w:val="left"/>
      <w:pPr>
        <w:ind w:left="800" w:hanging="4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388F0DA7"/>
    <w:multiLevelType w:val="multilevel"/>
    <w:tmpl w:val="FB06B08A"/>
    <w:lvl w:ilvl="0">
      <w:start w:val="10"/>
      <w:numFmt w:val="decimal"/>
      <w:lvlText w:val="%1."/>
      <w:lvlJc w:val="left"/>
      <w:pPr>
        <w:ind w:left="684" w:hanging="684"/>
      </w:pPr>
      <w:rPr>
        <w:rFonts w:hint="default"/>
      </w:rPr>
    </w:lvl>
    <w:lvl w:ilvl="1">
      <w:start w:val="2"/>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3230" w:hanging="144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4306" w:hanging="1800"/>
      </w:pPr>
      <w:rPr>
        <w:rFonts w:hint="default"/>
      </w:rPr>
    </w:lvl>
    <w:lvl w:ilvl="8">
      <w:start w:val="1"/>
      <w:numFmt w:val="decimal"/>
      <w:lvlText w:val="%1.%2.%3.%4.%5.%6.%7.%8.%9."/>
      <w:lvlJc w:val="left"/>
      <w:pPr>
        <w:ind w:left="4664" w:hanging="1800"/>
      </w:pPr>
      <w:rPr>
        <w:rFonts w:hint="default"/>
      </w:rPr>
    </w:lvl>
  </w:abstractNum>
  <w:abstractNum w:abstractNumId="45" w15:restartNumberingAfterBreak="0">
    <w:nsid w:val="3A5C1E3C"/>
    <w:multiLevelType w:val="multilevel"/>
    <w:tmpl w:val="182C9B3C"/>
    <w:lvl w:ilvl="0">
      <w:start w:val="3"/>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11.%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ADD5E91"/>
    <w:multiLevelType w:val="hybridMultilevel"/>
    <w:tmpl w:val="5C824E64"/>
    <w:lvl w:ilvl="0" w:tplc="DFF8AD12">
      <w:start w:val="1"/>
      <w:numFmt w:val="decimal"/>
      <w:pStyle w:val="111"/>
      <w:lvlText w:val="11.%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7" w15:restartNumberingAfterBreak="0">
    <w:nsid w:val="3B1D1226"/>
    <w:multiLevelType w:val="multilevel"/>
    <w:tmpl w:val="D63660B4"/>
    <w:lvl w:ilvl="0">
      <w:start w:val="10"/>
      <w:numFmt w:val="decimal"/>
      <w:lvlText w:val="%1."/>
      <w:lvlJc w:val="left"/>
      <w:pPr>
        <w:ind w:left="750" w:hanging="750"/>
      </w:pPr>
      <w:rPr>
        <w:rFonts w:hint="default"/>
      </w:rPr>
    </w:lvl>
    <w:lvl w:ilvl="1">
      <w:start w:val="3"/>
      <w:numFmt w:val="decimal"/>
      <w:lvlText w:val="%1.%2."/>
      <w:lvlJc w:val="left"/>
      <w:pPr>
        <w:ind w:left="1530" w:hanging="750"/>
      </w:pPr>
      <w:rPr>
        <w:rFonts w:hint="default"/>
      </w:rPr>
    </w:lvl>
    <w:lvl w:ilvl="2">
      <w:start w:val="1"/>
      <w:numFmt w:val="decimal"/>
      <w:lvlText w:val="%1.%2.%3."/>
      <w:lvlJc w:val="left"/>
      <w:pPr>
        <w:ind w:left="2310" w:hanging="75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48" w15:restartNumberingAfterBreak="0">
    <w:nsid w:val="3CFA11DF"/>
    <w:multiLevelType w:val="multilevel"/>
    <w:tmpl w:val="AB5EDCD2"/>
    <w:lvl w:ilvl="0">
      <w:start w:val="10"/>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9" w15:restartNumberingAfterBreak="0">
    <w:nsid w:val="3E7A1A6C"/>
    <w:multiLevelType w:val="multilevel"/>
    <w:tmpl w:val="33B65946"/>
    <w:lvl w:ilvl="0">
      <w:start w:val="5"/>
      <w:numFmt w:val="decimal"/>
      <w:lvlText w:val="%1"/>
      <w:lvlJc w:val="left"/>
      <w:pPr>
        <w:ind w:left="640" w:hanging="640"/>
      </w:pPr>
      <w:rPr>
        <w:rFonts w:hint="default"/>
      </w:rPr>
    </w:lvl>
    <w:lvl w:ilvl="1">
      <w:start w:val="36"/>
      <w:numFmt w:val="decimal"/>
      <w:lvlText w:val="%1.%2"/>
      <w:lvlJc w:val="left"/>
      <w:pPr>
        <w:ind w:left="1433" w:hanging="640"/>
      </w:pPr>
      <w:rPr>
        <w:rFonts w:hint="default"/>
      </w:rPr>
    </w:lvl>
    <w:lvl w:ilvl="2">
      <w:start w:val="1"/>
      <w:numFmt w:val="decimal"/>
      <w:lvlText w:val="%1.%2.%3"/>
      <w:lvlJc w:val="left"/>
      <w:pPr>
        <w:ind w:left="2306" w:hanging="720"/>
      </w:pPr>
      <w:rPr>
        <w:rFonts w:hint="default"/>
        <w:color w:val="FF0000"/>
      </w:rPr>
    </w:lvl>
    <w:lvl w:ilvl="3">
      <w:start w:val="1"/>
      <w:numFmt w:val="decimal"/>
      <w:lvlText w:val="%1.%2.%3.%4"/>
      <w:lvlJc w:val="left"/>
      <w:pPr>
        <w:ind w:left="3099" w:hanging="720"/>
      </w:pPr>
      <w:rPr>
        <w:rFonts w:hint="default"/>
      </w:rPr>
    </w:lvl>
    <w:lvl w:ilvl="4">
      <w:start w:val="1"/>
      <w:numFmt w:val="decimal"/>
      <w:lvlText w:val="%1.%2.%3.%4.%5"/>
      <w:lvlJc w:val="left"/>
      <w:pPr>
        <w:ind w:left="4252" w:hanging="1080"/>
      </w:pPr>
      <w:rPr>
        <w:rFonts w:hint="default"/>
      </w:rPr>
    </w:lvl>
    <w:lvl w:ilvl="5">
      <w:start w:val="1"/>
      <w:numFmt w:val="decimal"/>
      <w:lvlText w:val="%1.%2.%3.%4.%5.%6"/>
      <w:lvlJc w:val="left"/>
      <w:pPr>
        <w:ind w:left="5405" w:hanging="1440"/>
      </w:pPr>
      <w:rPr>
        <w:rFonts w:hint="default"/>
      </w:rPr>
    </w:lvl>
    <w:lvl w:ilvl="6">
      <w:start w:val="1"/>
      <w:numFmt w:val="decimal"/>
      <w:lvlText w:val="%1.%2.%3.%4.%5.%6.%7"/>
      <w:lvlJc w:val="left"/>
      <w:pPr>
        <w:ind w:left="6198" w:hanging="1440"/>
      </w:pPr>
      <w:rPr>
        <w:rFonts w:hint="default"/>
      </w:rPr>
    </w:lvl>
    <w:lvl w:ilvl="7">
      <w:start w:val="1"/>
      <w:numFmt w:val="decimal"/>
      <w:lvlText w:val="%1.%2.%3.%4.%5.%6.%7.%8"/>
      <w:lvlJc w:val="left"/>
      <w:pPr>
        <w:ind w:left="7351" w:hanging="1800"/>
      </w:pPr>
      <w:rPr>
        <w:rFonts w:hint="default"/>
      </w:rPr>
    </w:lvl>
    <w:lvl w:ilvl="8">
      <w:start w:val="1"/>
      <w:numFmt w:val="decimal"/>
      <w:lvlText w:val="%1.%2.%3.%4.%5.%6.%7.%8.%9"/>
      <w:lvlJc w:val="left"/>
      <w:pPr>
        <w:ind w:left="8144" w:hanging="1800"/>
      </w:pPr>
      <w:rPr>
        <w:rFonts w:hint="default"/>
      </w:rPr>
    </w:lvl>
  </w:abstractNum>
  <w:abstractNum w:abstractNumId="50" w15:restartNumberingAfterBreak="0">
    <w:nsid w:val="420C073B"/>
    <w:multiLevelType w:val="hybridMultilevel"/>
    <w:tmpl w:val="9AC03380"/>
    <w:lvl w:ilvl="0" w:tplc="871246F8">
      <w:start w:val="1"/>
      <w:numFmt w:val="decimal"/>
      <w:pStyle w:val="Papunktis3221"/>
      <w:lvlText w:val="3.21.%1"/>
      <w:lvlJc w:val="left"/>
      <w:pPr>
        <w:ind w:left="1191" w:hanging="360"/>
      </w:pPr>
      <w:rPr>
        <w:rFonts w:hint="default"/>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51" w15:restartNumberingAfterBreak="0">
    <w:nsid w:val="43A019D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1A851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21233E4"/>
    <w:multiLevelType w:val="multilevel"/>
    <w:tmpl w:val="FD30D044"/>
    <w:lvl w:ilvl="0">
      <w:start w:val="10"/>
      <w:numFmt w:val="decimal"/>
      <w:lvlText w:val="%1."/>
      <w:lvlJc w:val="left"/>
      <w:pPr>
        <w:ind w:left="750" w:hanging="750"/>
      </w:pPr>
      <w:rPr>
        <w:rFonts w:hint="default"/>
      </w:rPr>
    </w:lvl>
    <w:lvl w:ilvl="1">
      <w:start w:val="5"/>
      <w:numFmt w:val="decimal"/>
      <w:lvlText w:val="%1.%2."/>
      <w:lvlJc w:val="left"/>
      <w:pPr>
        <w:ind w:left="1530" w:hanging="750"/>
      </w:pPr>
      <w:rPr>
        <w:rFonts w:hint="default"/>
      </w:rPr>
    </w:lvl>
    <w:lvl w:ilvl="2">
      <w:start w:val="1"/>
      <w:numFmt w:val="decimal"/>
      <w:lvlText w:val="%1.%2.%3."/>
      <w:lvlJc w:val="left"/>
      <w:pPr>
        <w:ind w:left="2310" w:hanging="75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54" w15:restartNumberingAfterBreak="0">
    <w:nsid w:val="57496200"/>
    <w:multiLevelType w:val="multilevel"/>
    <w:tmpl w:val="E7DA21EE"/>
    <w:lvl w:ilvl="0">
      <w:start w:val="10"/>
      <w:numFmt w:val="decimal"/>
      <w:lvlText w:val="%1."/>
      <w:lvlJc w:val="left"/>
      <w:pPr>
        <w:ind w:left="720" w:hanging="720"/>
      </w:pPr>
      <w:rPr>
        <w:rFonts w:hint="default"/>
      </w:rPr>
    </w:lvl>
    <w:lvl w:ilvl="1">
      <w:start w:val="5"/>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3230" w:hanging="144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4306" w:hanging="1800"/>
      </w:pPr>
      <w:rPr>
        <w:rFonts w:hint="default"/>
      </w:rPr>
    </w:lvl>
    <w:lvl w:ilvl="8">
      <w:start w:val="1"/>
      <w:numFmt w:val="decimal"/>
      <w:lvlText w:val="%1.%2.%3.%4.%5.%6.%7.%8.%9."/>
      <w:lvlJc w:val="left"/>
      <w:pPr>
        <w:ind w:left="4664" w:hanging="1800"/>
      </w:pPr>
      <w:rPr>
        <w:rFonts w:hint="default"/>
      </w:rPr>
    </w:lvl>
  </w:abstractNum>
  <w:abstractNum w:abstractNumId="55" w15:restartNumberingAfterBreak="0">
    <w:nsid w:val="580922FC"/>
    <w:multiLevelType w:val="multilevel"/>
    <w:tmpl w:val="B606AC46"/>
    <w:lvl w:ilvl="0">
      <w:start w:val="10"/>
      <w:numFmt w:val="decimal"/>
      <w:lvlText w:val="%1."/>
      <w:lvlJc w:val="left"/>
      <w:pPr>
        <w:ind w:left="720" w:hanging="720"/>
      </w:pPr>
      <w:rPr>
        <w:rFonts w:hint="default"/>
      </w:rPr>
    </w:lvl>
    <w:lvl w:ilvl="1">
      <w:start w:val="3"/>
      <w:numFmt w:val="decimal"/>
      <w:lvlText w:val="%1.%2."/>
      <w:lvlJc w:val="left"/>
      <w:pPr>
        <w:ind w:left="1078" w:hanging="720"/>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2154" w:hanging="108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3230" w:hanging="144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4306" w:hanging="1800"/>
      </w:pPr>
      <w:rPr>
        <w:rFonts w:hint="default"/>
      </w:rPr>
    </w:lvl>
    <w:lvl w:ilvl="8">
      <w:start w:val="1"/>
      <w:numFmt w:val="decimal"/>
      <w:lvlText w:val="%1.%2.%3.%4.%5.%6.%7.%8.%9."/>
      <w:lvlJc w:val="left"/>
      <w:pPr>
        <w:ind w:left="4664" w:hanging="1800"/>
      </w:pPr>
      <w:rPr>
        <w:rFonts w:hint="default"/>
      </w:rPr>
    </w:lvl>
  </w:abstractNum>
  <w:abstractNum w:abstractNumId="56" w15:restartNumberingAfterBreak="0">
    <w:nsid w:val="5A7A4259"/>
    <w:multiLevelType w:val="multilevel"/>
    <w:tmpl w:val="DC4AB5AA"/>
    <w:lvl w:ilvl="0">
      <w:start w:val="9"/>
      <w:numFmt w:val="decimal"/>
      <w:lvlText w:val="%1"/>
      <w:lvlJc w:val="left"/>
      <w:pPr>
        <w:ind w:left="640" w:hanging="640"/>
      </w:pPr>
      <w:rPr>
        <w:rFonts w:hint="default"/>
      </w:rPr>
    </w:lvl>
    <w:lvl w:ilvl="1">
      <w:start w:val="15"/>
      <w:numFmt w:val="decimal"/>
      <w:lvlText w:val="%1.%2"/>
      <w:lvlJc w:val="left"/>
      <w:pPr>
        <w:ind w:left="4280" w:hanging="640"/>
      </w:pPr>
      <w:rPr>
        <w:rFonts w:hint="default"/>
      </w:rPr>
    </w:lvl>
    <w:lvl w:ilvl="2">
      <w:start w:val="1"/>
      <w:numFmt w:val="decimal"/>
      <w:lvlText w:val="%1.%2.%3"/>
      <w:lvlJc w:val="left"/>
      <w:pPr>
        <w:ind w:left="8000" w:hanging="720"/>
      </w:pPr>
      <w:rPr>
        <w:rFonts w:hint="default"/>
        <w:color w:val="auto"/>
      </w:rPr>
    </w:lvl>
    <w:lvl w:ilvl="3">
      <w:start w:val="1"/>
      <w:numFmt w:val="decimal"/>
      <w:lvlText w:val="%1.%2.%3.%4"/>
      <w:lvlJc w:val="left"/>
      <w:pPr>
        <w:ind w:left="11640" w:hanging="720"/>
      </w:pPr>
      <w:rPr>
        <w:rFonts w:hint="default"/>
      </w:rPr>
    </w:lvl>
    <w:lvl w:ilvl="4">
      <w:start w:val="1"/>
      <w:numFmt w:val="decimal"/>
      <w:lvlText w:val="%1.%2.%3.%4.%5"/>
      <w:lvlJc w:val="left"/>
      <w:pPr>
        <w:ind w:left="15640" w:hanging="1080"/>
      </w:pPr>
      <w:rPr>
        <w:rFonts w:hint="default"/>
      </w:rPr>
    </w:lvl>
    <w:lvl w:ilvl="5">
      <w:start w:val="1"/>
      <w:numFmt w:val="decimal"/>
      <w:lvlText w:val="%1.%2.%3.%4.%5.%6"/>
      <w:lvlJc w:val="left"/>
      <w:pPr>
        <w:ind w:left="19640" w:hanging="1440"/>
      </w:pPr>
      <w:rPr>
        <w:rFonts w:hint="default"/>
      </w:rPr>
    </w:lvl>
    <w:lvl w:ilvl="6">
      <w:start w:val="1"/>
      <w:numFmt w:val="decimal"/>
      <w:lvlText w:val="%1.%2.%3.%4.%5.%6.%7"/>
      <w:lvlJc w:val="left"/>
      <w:pPr>
        <w:ind w:left="23280" w:hanging="1440"/>
      </w:pPr>
      <w:rPr>
        <w:rFonts w:hint="default"/>
      </w:rPr>
    </w:lvl>
    <w:lvl w:ilvl="7">
      <w:start w:val="1"/>
      <w:numFmt w:val="decimal"/>
      <w:lvlText w:val="%1.%2.%3.%4.%5.%6.%7.%8"/>
      <w:lvlJc w:val="left"/>
      <w:pPr>
        <w:ind w:left="27280" w:hanging="1800"/>
      </w:pPr>
      <w:rPr>
        <w:rFonts w:hint="default"/>
      </w:rPr>
    </w:lvl>
    <w:lvl w:ilvl="8">
      <w:start w:val="1"/>
      <w:numFmt w:val="decimal"/>
      <w:lvlText w:val="%1.%2.%3.%4.%5.%6.%7.%8.%9"/>
      <w:lvlJc w:val="left"/>
      <w:pPr>
        <w:ind w:left="30920" w:hanging="1800"/>
      </w:pPr>
      <w:rPr>
        <w:rFonts w:hint="default"/>
      </w:rPr>
    </w:lvl>
  </w:abstractNum>
  <w:abstractNum w:abstractNumId="57" w15:restartNumberingAfterBreak="0">
    <w:nsid w:val="5B755816"/>
    <w:multiLevelType w:val="hybridMultilevel"/>
    <w:tmpl w:val="054802FE"/>
    <w:lvl w:ilvl="0" w:tplc="BFA22A92">
      <w:start w:val="1"/>
      <w:numFmt w:val="decimal"/>
      <w:pStyle w:val="punktas8"/>
      <w:lvlText w:val="8.%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8" w15:restartNumberingAfterBreak="0">
    <w:nsid w:val="5BA805FB"/>
    <w:multiLevelType w:val="multilevel"/>
    <w:tmpl w:val="C2B41DDC"/>
    <w:lvl w:ilvl="0">
      <w:start w:val="9"/>
      <w:numFmt w:val="decimal"/>
      <w:lvlText w:val="%1"/>
      <w:lvlJc w:val="left"/>
      <w:pPr>
        <w:ind w:left="520" w:hanging="520"/>
      </w:pPr>
      <w:rPr>
        <w:rFonts w:hint="default"/>
      </w:rPr>
    </w:lvl>
    <w:lvl w:ilvl="1">
      <w:start w:val="4"/>
      <w:numFmt w:val="decimal"/>
      <w:lvlText w:val="%1.%2"/>
      <w:lvlJc w:val="left"/>
      <w:pPr>
        <w:ind w:left="803" w:hanging="520"/>
      </w:pPr>
      <w:rPr>
        <w:rFonts w:hint="default"/>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9" w15:restartNumberingAfterBreak="0">
    <w:nsid w:val="5BF93BBF"/>
    <w:multiLevelType w:val="multilevel"/>
    <w:tmpl w:val="86CCA402"/>
    <w:lvl w:ilvl="0">
      <w:start w:val="10"/>
      <w:numFmt w:val="decimal"/>
      <w:lvlText w:val="%1."/>
      <w:lvlJc w:val="left"/>
      <w:pPr>
        <w:ind w:left="720" w:hanging="720"/>
      </w:pPr>
      <w:rPr>
        <w:rFonts w:hint="default"/>
      </w:rPr>
    </w:lvl>
    <w:lvl w:ilvl="1">
      <w:start w:val="8"/>
      <w:numFmt w:val="decimal"/>
      <w:lvlText w:val="%1.%2."/>
      <w:lvlJc w:val="left"/>
      <w:pPr>
        <w:ind w:left="1570" w:hanging="72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600" w:hanging="1800"/>
      </w:pPr>
      <w:rPr>
        <w:rFonts w:hint="default"/>
      </w:rPr>
    </w:lvl>
  </w:abstractNum>
  <w:abstractNum w:abstractNumId="60" w15:restartNumberingAfterBreak="0">
    <w:nsid w:val="5C043CF8"/>
    <w:multiLevelType w:val="multilevel"/>
    <w:tmpl w:val="E9EEF810"/>
    <w:lvl w:ilvl="0">
      <w:start w:val="9"/>
      <w:numFmt w:val="decimal"/>
      <w:lvlText w:val="%1"/>
      <w:lvlJc w:val="left"/>
      <w:pPr>
        <w:ind w:left="640" w:hanging="640"/>
      </w:pPr>
      <w:rPr>
        <w:rFonts w:hint="default"/>
      </w:rPr>
    </w:lvl>
    <w:lvl w:ilvl="1">
      <w:start w:val="12"/>
      <w:numFmt w:val="decimal"/>
      <w:lvlText w:val="%1.%2"/>
      <w:lvlJc w:val="left"/>
      <w:pPr>
        <w:ind w:left="2351" w:hanging="640"/>
      </w:pPr>
      <w:rPr>
        <w:rFonts w:hint="default"/>
      </w:rPr>
    </w:lvl>
    <w:lvl w:ilvl="2">
      <w:start w:val="1"/>
      <w:numFmt w:val="decimal"/>
      <w:lvlText w:val="%1.%2.%3"/>
      <w:lvlJc w:val="left"/>
      <w:pPr>
        <w:ind w:left="4142" w:hanging="720"/>
      </w:pPr>
      <w:rPr>
        <w:rFonts w:hint="default"/>
        <w:color w:val="auto"/>
      </w:rPr>
    </w:lvl>
    <w:lvl w:ilvl="3">
      <w:start w:val="1"/>
      <w:numFmt w:val="decimal"/>
      <w:lvlText w:val="%1.%2.%3.%4"/>
      <w:lvlJc w:val="left"/>
      <w:pPr>
        <w:ind w:left="5853" w:hanging="720"/>
      </w:pPr>
      <w:rPr>
        <w:rFonts w:hint="default"/>
      </w:rPr>
    </w:lvl>
    <w:lvl w:ilvl="4">
      <w:start w:val="1"/>
      <w:numFmt w:val="decimal"/>
      <w:lvlText w:val="%1.%2.%3.%4.%5"/>
      <w:lvlJc w:val="left"/>
      <w:pPr>
        <w:ind w:left="7924" w:hanging="1080"/>
      </w:pPr>
      <w:rPr>
        <w:rFonts w:hint="default"/>
      </w:rPr>
    </w:lvl>
    <w:lvl w:ilvl="5">
      <w:start w:val="1"/>
      <w:numFmt w:val="decimal"/>
      <w:lvlText w:val="%1.%2.%3.%4.%5.%6"/>
      <w:lvlJc w:val="left"/>
      <w:pPr>
        <w:ind w:left="9995" w:hanging="1440"/>
      </w:pPr>
      <w:rPr>
        <w:rFonts w:hint="default"/>
      </w:rPr>
    </w:lvl>
    <w:lvl w:ilvl="6">
      <w:start w:val="1"/>
      <w:numFmt w:val="decimal"/>
      <w:lvlText w:val="%1.%2.%3.%4.%5.%6.%7"/>
      <w:lvlJc w:val="left"/>
      <w:pPr>
        <w:ind w:left="11706" w:hanging="1440"/>
      </w:pPr>
      <w:rPr>
        <w:rFonts w:hint="default"/>
      </w:rPr>
    </w:lvl>
    <w:lvl w:ilvl="7">
      <w:start w:val="1"/>
      <w:numFmt w:val="decimal"/>
      <w:lvlText w:val="%1.%2.%3.%4.%5.%6.%7.%8"/>
      <w:lvlJc w:val="left"/>
      <w:pPr>
        <w:ind w:left="13777" w:hanging="1800"/>
      </w:pPr>
      <w:rPr>
        <w:rFonts w:hint="default"/>
      </w:rPr>
    </w:lvl>
    <w:lvl w:ilvl="8">
      <w:start w:val="1"/>
      <w:numFmt w:val="decimal"/>
      <w:lvlText w:val="%1.%2.%3.%4.%5.%6.%7.%8.%9"/>
      <w:lvlJc w:val="left"/>
      <w:pPr>
        <w:ind w:left="15488" w:hanging="1800"/>
      </w:pPr>
      <w:rPr>
        <w:rFonts w:hint="default"/>
      </w:rPr>
    </w:lvl>
  </w:abstractNum>
  <w:abstractNum w:abstractNumId="61" w15:restartNumberingAfterBreak="0">
    <w:nsid w:val="5DA013B5"/>
    <w:multiLevelType w:val="hybridMultilevel"/>
    <w:tmpl w:val="9064E9AA"/>
    <w:lvl w:ilvl="0" w:tplc="8D068AF6">
      <w:start w:val="1"/>
      <w:numFmt w:val="decimal"/>
      <w:pStyle w:val="9151"/>
      <w:lvlText w:val="9.15.%1"/>
      <w:lvlJc w:val="left"/>
      <w:pPr>
        <w:ind w:left="1191" w:hanging="360"/>
      </w:pPr>
      <w:rPr>
        <w:rFonts w:hint="default"/>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62" w15:restartNumberingAfterBreak="0">
    <w:nsid w:val="5F963C6A"/>
    <w:multiLevelType w:val="hybridMultilevel"/>
    <w:tmpl w:val="338A9C76"/>
    <w:lvl w:ilvl="0" w:tplc="F4CCE888">
      <w:start w:val="1"/>
      <w:numFmt w:val="decimal"/>
      <w:pStyle w:val="Punktas"/>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7478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2A10294"/>
    <w:multiLevelType w:val="hybridMultilevel"/>
    <w:tmpl w:val="019874AE"/>
    <w:lvl w:ilvl="0" w:tplc="A3E4E6C6">
      <w:start w:val="12"/>
      <w:numFmt w:val="decimal"/>
      <w:pStyle w:val="Style1"/>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5" w15:restartNumberingAfterBreak="0">
    <w:nsid w:val="63F04B0C"/>
    <w:multiLevelType w:val="hybridMultilevel"/>
    <w:tmpl w:val="B3C88E96"/>
    <w:lvl w:ilvl="0" w:tplc="B8A8B644">
      <w:start w:val="1"/>
      <w:numFmt w:val="decimal"/>
      <w:pStyle w:val="4281"/>
      <w:lvlText w:val="4.28.%1"/>
      <w:lvlJc w:val="left"/>
      <w:pPr>
        <w:ind w:left="1193" w:hanging="360"/>
      </w:pPr>
      <w:rPr>
        <w:rFonts w:hint="default"/>
        <w:color w:val="auto"/>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66" w15:restartNumberingAfterBreak="0">
    <w:nsid w:val="64265B92"/>
    <w:multiLevelType w:val="hybridMultilevel"/>
    <w:tmpl w:val="06E6EC78"/>
    <w:lvl w:ilvl="0" w:tplc="49A2448E">
      <w:start w:val="1"/>
      <w:numFmt w:val="decimal"/>
      <w:pStyle w:val="711"/>
      <w:lvlText w:val="7.1.%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67" w15:restartNumberingAfterBreak="0">
    <w:nsid w:val="643A405F"/>
    <w:multiLevelType w:val="multilevel"/>
    <w:tmpl w:val="EEDABF78"/>
    <w:lvl w:ilvl="0">
      <w:start w:val="11"/>
      <w:numFmt w:val="decimal"/>
      <w:lvlText w:val="%1."/>
      <w:lvlJc w:val="left"/>
      <w:pPr>
        <w:ind w:left="360" w:hanging="360"/>
      </w:pPr>
      <w:rPr>
        <w:rFonts w:hint="default"/>
      </w:rPr>
    </w:lvl>
    <w:lvl w:ilvl="1">
      <w:start w:val="1"/>
      <w:numFmt w:val="decimal"/>
      <w:suff w:val="space"/>
      <w:lvlText w:val="11.%2."/>
      <w:lvlJc w:val="left"/>
      <w:pPr>
        <w:ind w:left="1" w:firstLine="709"/>
      </w:pPr>
      <w:rPr>
        <w:rFonts w:hint="default"/>
      </w:rPr>
    </w:lvl>
    <w:lvl w:ilvl="2">
      <w:start w:val="1"/>
      <w:numFmt w:val="decimal"/>
      <w:suff w:val="space"/>
      <w:lvlText w:val="%1.%2.%3."/>
      <w:lvlJc w:val="left"/>
      <w:pPr>
        <w:ind w:left="0" w:firstLine="709"/>
      </w:pPr>
      <w:rPr>
        <w:rFonts w:hint="default"/>
        <w:color w:val="FF0000"/>
      </w:rPr>
    </w:lvl>
    <w:lvl w:ilvl="3">
      <w:start w:val="1"/>
      <w:numFmt w:val="decimal"/>
      <w:lvlText w:val="%1.%2.11.%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570504F"/>
    <w:multiLevelType w:val="hybridMultilevel"/>
    <w:tmpl w:val="60005DDE"/>
    <w:lvl w:ilvl="0" w:tplc="A1DE64F8">
      <w:start w:val="1"/>
      <w:numFmt w:val="decimal"/>
      <w:pStyle w:val="641"/>
      <w:lvlText w:val="6.4.%1"/>
      <w:lvlJc w:val="left"/>
      <w:pPr>
        <w:ind w:left="1191" w:hanging="360"/>
      </w:pPr>
      <w:rPr>
        <w:rFonts w:hint="default"/>
      </w:rPr>
    </w:lvl>
    <w:lvl w:ilvl="1" w:tplc="04090019" w:tentative="1">
      <w:start w:val="1"/>
      <w:numFmt w:val="lowerLetter"/>
      <w:lvlText w:val="%2."/>
      <w:lvlJc w:val="left"/>
      <w:pPr>
        <w:ind w:left="1911" w:hanging="360"/>
      </w:pPr>
    </w:lvl>
    <w:lvl w:ilvl="2" w:tplc="0409001B" w:tentative="1">
      <w:start w:val="1"/>
      <w:numFmt w:val="lowerRoman"/>
      <w:lvlText w:val="%3."/>
      <w:lvlJc w:val="right"/>
      <w:pPr>
        <w:ind w:left="2631" w:hanging="180"/>
      </w:pPr>
    </w:lvl>
    <w:lvl w:ilvl="3" w:tplc="0409000F" w:tentative="1">
      <w:start w:val="1"/>
      <w:numFmt w:val="decimal"/>
      <w:lvlText w:val="%4."/>
      <w:lvlJc w:val="left"/>
      <w:pPr>
        <w:ind w:left="3351" w:hanging="360"/>
      </w:pPr>
    </w:lvl>
    <w:lvl w:ilvl="4" w:tplc="04090019" w:tentative="1">
      <w:start w:val="1"/>
      <w:numFmt w:val="lowerLetter"/>
      <w:lvlText w:val="%5."/>
      <w:lvlJc w:val="left"/>
      <w:pPr>
        <w:ind w:left="4071" w:hanging="360"/>
      </w:pPr>
    </w:lvl>
    <w:lvl w:ilvl="5" w:tplc="0409001B" w:tentative="1">
      <w:start w:val="1"/>
      <w:numFmt w:val="lowerRoman"/>
      <w:lvlText w:val="%6."/>
      <w:lvlJc w:val="right"/>
      <w:pPr>
        <w:ind w:left="4791" w:hanging="180"/>
      </w:pPr>
    </w:lvl>
    <w:lvl w:ilvl="6" w:tplc="0409000F" w:tentative="1">
      <w:start w:val="1"/>
      <w:numFmt w:val="decimal"/>
      <w:lvlText w:val="%7."/>
      <w:lvlJc w:val="left"/>
      <w:pPr>
        <w:ind w:left="5511" w:hanging="360"/>
      </w:pPr>
    </w:lvl>
    <w:lvl w:ilvl="7" w:tplc="04090019" w:tentative="1">
      <w:start w:val="1"/>
      <w:numFmt w:val="lowerLetter"/>
      <w:lvlText w:val="%8."/>
      <w:lvlJc w:val="left"/>
      <w:pPr>
        <w:ind w:left="6231" w:hanging="360"/>
      </w:pPr>
    </w:lvl>
    <w:lvl w:ilvl="8" w:tplc="0409001B" w:tentative="1">
      <w:start w:val="1"/>
      <w:numFmt w:val="lowerRoman"/>
      <w:lvlText w:val="%9."/>
      <w:lvlJc w:val="right"/>
      <w:pPr>
        <w:ind w:left="6951" w:hanging="180"/>
      </w:pPr>
    </w:lvl>
  </w:abstractNum>
  <w:abstractNum w:abstractNumId="69" w15:restartNumberingAfterBreak="0">
    <w:nsid w:val="687355B7"/>
    <w:multiLevelType w:val="multilevel"/>
    <w:tmpl w:val="7CAE8A52"/>
    <w:lvl w:ilvl="0">
      <w:start w:val="1"/>
      <w:numFmt w:val="decimal"/>
      <w:isLg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e2"/>
      <w:lvlText w:val="%1.%2.%3."/>
      <w:lvlJc w:val="left"/>
      <w:pPr>
        <w:ind w:left="1224" w:hanging="504"/>
      </w:pPr>
      <w:rPr>
        <w:rFonts w:hint="default"/>
      </w:rPr>
    </w:lvl>
    <w:lvl w:ilvl="3">
      <w:start w:val="1"/>
      <w:numFmt w:val="decimal"/>
      <w:lvlText w:val="%1.%2.%3.%4."/>
      <w:lvlJc w:val="left"/>
      <w:pPr>
        <w:ind w:left="190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8F2473F"/>
    <w:multiLevelType w:val="hybridMultilevel"/>
    <w:tmpl w:val="180E3EBA"/>
    <w:lvl w:ilvl="0" w:tplc="AF5A9EF0">
      <w:start w:val="1"/>
      <w:numFmt w:val="decimal"/>
      <w:pStyle w:val="Punktas4"/>
      <w:lvlText w:val="4.%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1" w15:restartNumberingAfterBreak="0">
    <w:nsid w:val="69D02F31"/>
    <w:multiLevelType w:val="multilevel"/>
    <w:tmpl w:val="594873D8"/>
    <w:lvl w:ilvl="0">
      <w:start w:val="10"/>
      <w:numFmt w:val="decimal"/>
      <w:lvlText w:val="%1."/>
      <w:lvlJc w:val="left"/>
      <w:pPr>
        <w:ind w:left="750" w:hanging="750"/>
      </w:pPr>
      <w:rPr>
        <w:rFonts w:hint="default"/>
      </w:rPr>
    </w:lvl>
    <w:lvl w:ilvl="1">
      <w:start w:val="2"/>
      <w:numFmt w:val="decimal"/>
      <w:lvlText w:val="%1.%2."/>
      <w:lvlJc w:val="left"/>
      <w:pPr>
        <w:ind w:left="1104" w:hanging="750"/>
      </w:pPr>
      <w:rPr>
        <w:rFonts w:hint="default"/>
      </w:rPr>
    </w:lvl>
    <w:lvl w:ilvl="2">
      <w:start w:val="1"/>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72" w15:restartNumberingAfterBreak="0">
    <w:nsid w:val="6E3F3CE6"/>
    <w:multiLevelType w:val="multilevel"/>
    <w:tmpl w:val="2ADECDDC"/>
    <w:lvl w:ilvl="0">
      <w:start w:val="10"/>
      <w:numFmt w:val="decimal"/>
      <w:lvlText w:val="%1."/>
      <w:lvlJc w:val="left"/>
      <w:pPr>
        <w:ind w:left="750" w:hanging="750"/>
      </w:pPr>
      <w:rPr>
        <w:rFonts w:hint="default"/>
      </w:rPr>
    </w:lvl>
    <w:lvl w:ilvl="1">
      <w:start w:val="4"/>
      <w:numFmt w:val="decimal"/>
      <w:lvlText w:val="%1.%2."/>
      <w:lvlJc w:val="left"/>
      <w:pPr>
        <w:ind w:left="1530" w:hanging="750"/>
      </w:pPr>
      <w:rPr>
        <w:rFonts w:hint="default"/>
      </w:rPr>
    </w:lvl>
    <w:lvl w:ilvl="2">
      <w:start w:val="1"/>
      <w:numFmt w:val="decimal"/>
      <w:lvlText w:val="%1.%2.%3."/>
      <w:lvlJc w:val="left"/>
      <w:pPr>
        <w:ind w:left="2310" w:hanging="75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73" w15:restartNumberingAfterBreak="0">
    <w:nsid w:val="707040D3"/>
    <w:multiLevelType w:val="multilevel"/>
    <w:tmpl w:val="43F6BFDA"/>
    <w:lvl w:ilvl="0">
      <w:start w:val="10"/>
      <w:numFmt w:val="decimal"/>
      <w:lvlText w:val="%1."/>
      <w:lvlJc w:val="left"/>
      <w:pPr>
        <w:ind w:left="750" w:hanging="750"/>
      </w:pPr>
      <w:rPr>
        <w:rFonts w:hint="default"/>
      </w:rPr>
    </w:lvl>
    <w:lvl w:ilvl="1">
      <w:start w:val="6"/>
      <w:numFmt w:val="decimal"/>
      <w:lvlText w:val="%1.%2."/>
      <w:lvlJc w:val="left"/>
      <w:pPr>
        <w:ind w:left="1600" w:hanging="750"/>
      </w:pPr>
      <w:rPr>
        <w:rFonts w:hint="default"/>
      </w:rPr>
    </w:lvl>
    <w:lvl w:ilvl="2">
      <w:start w:val="1"/>
      <w:numFmt w:val="decimal"/>
      <w:lvlText w:val="%1.%2.%3."/>
      <w:lvlJc w:val="left"/>
      <w:pPr>
        <w:ind w:left="2450" w:hanging="75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600" w:hanging="1800"/>
      </w:pPr>
      <w:rPr>
        <w:rFonts w:hint="default"/>
      </w:rPr>
    </w:lvl>
  </w:abstractNum>
  <w:abstractNum w:abstractNumId="74" w15:restartNumberingAfterBreak="0">
    <w:nsid w:val="747F0DC1"/>
    <w:multiLevelType w:val="hybridMultilevel"/>
    <w:tmpl w:val="69CE8E1A"/>
    <w:lvl w:ilvl="0" w:tplc="E61C6BDC">
      <w:start w:val="1"/>
      <w:numFmt w:val="decimal"/>
      <w:pStyle w:val="punktas7"/>
      <w:lvlText w:val="7.%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5" w15:restartNumberingAfterBreak="0">
    <w:nsid w:val="75FE70FA"/>
    <w:multiLevelType w:val="hybridMultilevel"/>
    <w:tmpl w:val="11F2EDAE"/>
    <w:lvl w:ilvl="0" w:tplc="6DD60C36">
      <w:start w:val="1"/>
      <w:numFmt w:val="decimal"/>
      <w:pStyle w:val="Punktas6"/>
      <w:lvlText w:val="6.%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6" w15:restartNumberingAfterBreak="0">
    <w:nsid w:val="763F1543"/>
    <w:multiLevelType w:val="multilevel"/>
    <w:tmpl w:val="B8F649DC"/>
    <w:lvl w:ilvl="0">
      <w:start w:val="7"/>
      <w:numFmt w:val="decimal"/>
      <w:lvlText w:val="%1"/>
      <w:lvlJc w:val="left"/>
      <w:pPr>
        <w:ind w:left="360" w:hanging="360"/>
      </w:pPr>
      <w:rPr>
        <w:rFonts w:hint="default"/>
      </w:rPr>
    </w:lvl>
    <w:lvl w:ilvl="1">
      <w:start w:val="1"/>
      <w:numFmt w:val="decimal"/>
      <w:lvlText w:val="%1.%2"/>
      <w:lvlJc w:val="left"/>
      <w:pPr>
        <w:ind w:left="1437" w:hanging="360"/>
      </w:pPr>
      <w:rPr>
        <w:rFonts w:hint="default"/>
      </w:rPr>
    </w:lvl>
    <w:lvl w:ilvl="2">
      <w:start w:val="1"/>
      <w:numFmt w:val="decimal"/>
      <w:lvlText w:val="%1.%2.%3"/>
      <w:lvlJc w:val="left"/>
      <w:pPr>
        <w:ind w:left="5115" w:hanging="720"/>
      </w:pPr>
      <w:rPr>
        <w:rFonts w:hint="default"/>
        <w:color w:val="auto"/>
      </w:rPr>
    </w:lvl>
    <w:lvl w:ilvl="3">
      <w:start w:val="1"/>
      <w:numFmt w:val="decimal"/>
      <w:lvlText w:val="%1.%2.%3.%4"/>
      <w:lvlJc w:val="left"/>
      <w:pPr>
        <w:ind w:left="3951" w:hanging="72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416" w:hanging="1800"/>
      </w:pPr>
      <w:rPr>
        <w:rFonts w:hint="default"/>
      </w:rPr>
    </w:lvl>
  </w:abstractNum>
  <w:abstractNum w:abstractNumId="77" w15:restartNumberingAfterBreak="0">
    <w:nsid w:val="7803590E"/>
    <w:multiLevelType w:val="multilevel"/>
    <w:tmpl w:val="7670454A"/>
    <w:lvl w:ilvl="0">
      <w:start w:val="6"/>
      <w:numFmt w:val="decimal"/>
      <w:lvlText w:val="%1"/>
      <w:lvlJc w:val="left"/>
      <w:pPr>
        <w:ind w:left="520" w:hanging="520"/>
      </w:pPr>
      <w:rPr>
        <w:rFonts w:hint="default"/>
      </w:rPr>
    </w:lvl>
    <w:lvl w:ilvl="1">
      <w:start w:val="4"/>
      <w:numFmt w:val="decimal"/>
      <w:lvlText w:val="%1.%2"/>
      <w:lvlJc w:val="left"/>
      <w:pPr>
        <w:ind w:left="878" w:hanging="520"/>
      </w:pPr>
      <w:rPr>
        <w:rFonts w:hint="default"/>
      </w:rPr>
    </w:lvl>
    <w:lvl w:ilvl="2">
      <w:start w:val="5"/>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3230" w:hanging="144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4306" w:hanging="1800"/>
      </w:pPr>
      <w:rPr>
        <w:rFonts w:hint="default"/>
      </w:rPr>
    </w:lvl>
    <w:lvl w:ilvl="8">
      <w:start w:val="1"/>
      <w:numFmt w:val="decimal"/>
      <w:lvlText w:val="%1.%2.%3.%4.%5.%6.%7.%8.%9"/>
      <w:lvlJc w:val="left"/>
      <w:pPr>
        <w:ind w:left="4664" w:hanging="1800"/>
      </w:pPr>
      <w:rPr>
        <w:rFonts w:hint="default"/>
      </w:rPr>
    </w:lvl>
  </w:abstractNum>
  <w:abstractNum w:abstractNumId="78" w15:restartNumberingAfterBreak="0">
    <w:nsid w:val="79133254"/>
    <w:multiLevelType w:val="multilevel"/>
    <w:tmpl w:val="9BCC5EE0"/>
    <w:lvl w:ilvl="0">
      <w:start w:val="3"/>
      <w:numFmt w:val="decimal"/>
      <w:lvlText w:val="%1"/>
      <w:lvlJc w:val="left"/>
      <w:pPr>
        <w:ind w:left="360" w:hanging="360"/>
      </w:pPr>
      <w:rPr>
        <w:rFonts w:hint="default"/>
      </w:rPr>
    </w:lvl>
    <w:lvl w:ilvl="1">
      <w:start w:val="1"/>
      <w:numFmt w:val="decimal"/>
      <w:lvlText w:val="%1.%2"/>
      <w:lvlJc w:val="left"/>
      <w:pPr>
        <w:ind w:left="1077" w:hanging="360"/>
      </w:pPr>
      <w:rPr>
        <w:rFonts w:hint="default"/>
      </w:rPr>
    </w:lvl>
    <w:lvl w:ilvl="2">
      <w:start w:val="1"/>
      <w:numFmt w:val="decimal"/>
      <w:lvlText w:val="%1.%2.%3"/>
      <w:lvlJc w:val="left"/>
      <w:pPr>
        <w:ind w:left="2154" w:hanging="720"/>
      </w:pPr>
      <w:rPr>
        <w:rFonts w:hint="default"/>
        <w:color w:val="auto"/>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5025" w:hanging="144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819" w:hanging="1800"/>
      </w:pPr>
      <w:rPr>
        <w:rFonts w:hint="default"/>
      </w:rPr>
    </w:lvl>
    <w:lvl w:ilvl="8">
      <w:start w:val="1"/>
      <w:numFmt w:val="decimal"/>
      <w:lvlText w:val="%1.%2.%3.%4.%5.%6.%7.%8.%9"/>
      <w:lvlJc w:val="left"/>
      <w:pPr>
        <w:ind w:left="7536" w:hanging="1800"/>
      </w:pPr>
      <w:rPr>
        <w:rFonts w:hint="default"/>
      </w:rPr>
    </w:lvl>
  </w:abstractNum>
  <w:abstractNum w:abstractNumId="79" w15:restartNumberingAfterBreak="0">
    <w:nsid w:val="7915663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79533068"/>
    <w:multiLevelType w:val="multilevel"/>
    <w:tmpl w:val="1BD41C7C"/>
    <w:lvl w:ilvl="0">
      <w:start w:val="9"/>
      <w:numFmt w:val="decimal"/>
      <w:lvlText w:val="%1"/>
      <w:lvlJc w:val="left"/>
      <w:pPr>
        <w:ind w:left="640" w:hanging="640"/>
      </w:pPr>
      <w:rPr>
        <w:rFonts w:hint="default"/>
        <w:color w:val="auto"/>
      </w:rPr>
    </w:lvl>
    <w:lvl w:ilvl="1">
      <w:start w:val="14"/>
      <w:numFmt w:val="decimal"/>
      <w:lvlText w:val="%1.%2"/>
      <w:lvlJc w:val="left"/>
      <w:pPr>
        <w:ind w:left="3637" w:hanging="640"/>
      </w:pPr>
      <w:rPr>
        <w:rFonts w:hint="default"/>
        <w:color w:val="auto"/>
      </w:rPr>
    </w:lvl>
    <w:lvl w:ilvl="2">
      <w:start w:val="1"/>
      <w:numFmt w:val="decimal"/>
      <w:lvlText w:val="%1.%2.%3"/>
      <w:lvlJc w:val="left"/>
      <w:pPr>
        <w:ind w:left="6714" w:hanging="720"/>
      </w:pPr>
      <w:rPr>
        <w:rFonts w:hint="default"/>
        <w:color w:val="auto"/>
      </w:rPr>
    </w:lvl>
    <w:lvl w:ilvl="3">
      <w:start w:val="1"/>
      <w:numFmt w:val="decimal"/>
      <w:lvlText w:val="%1.%2.%3.%4"/>
      <w:lvlJc w:val="left"/>
      <w:pPr>
        <w:ind w:left="9711" w:hanging="720"/>
      </w:pPr>
      <w:rPr>
        <w:rFonts w:hint="default"/>
        <w:color w:val="auto"/>
      </w:rPr>
    </w:lvl>
    <w:lvl w:ilvl="4">
      <w:start w:val="1"/>
      <w:numFmt w:val="decimal"/>
      <w:lvlText w:val="%1.%2.%3.%4.%5"/>
      <w:lvlJc w:val="left"/>
      <w:pPr>
        <w:ind w:left="13068" w:hanging="1080"/>
      </w:pPr>
      <w:rPr>
        <w:rFonts w:hint="default"/>
        <w:color w:val="auto"/>
      </w:rPr>
    </w:lvl>
    <w:lvl w:ilvl="5">
      <w:start w:val="1"/>
      <w:numFmt w:val="decimal"/>
      <w:lvlText w:val="%1.%2.%3.%4.%5.%6"/>
      <w:lvlJc w:val="left"/>
      <w:pPr>
        <w:ind w:left="16425" w:hanging="1440"/>
      </w:pPr>
      <w:rPr>
        <w:rFonts w:hint="default"/>
        <w:color w:val="auto"/>
      </w:rPr>
    </w:lvl>
    <w:lvl w:ilvl="6">
      <w:start w:val="1"/>
      <w:numFmt w:val="decimal"/>
      <w:lvlText w:val="%1.%2.%3.%4.%5.%6.%7"/>
      <w:lvlJc w:val="left"/>
      <w:pPr>
        <w:ind w:left="19422" w:hanging="1440"/>
      </w:pPr>
      <w:rPr>
        <w:rFonts w:hint="default"/>
        <w:color w:val="auto"/>
      </w:rPr>
    </w:lvl>
    <w:lvl w:ilvl="7">
      <w:start w:val="1"/>
      <w:numFmt w:val="decimal"/>
      <w:lvlText w:val="%1.%2.%3.%4.%5.%6.%7.%8"/>
      <w:lvlJc w:val="left"/>
      <w:pPr>
        <w:ind w:left="22779" w:hanging="1800"/>
      </w:pPr>
      <w:rPr>
        <w:rFonts w:hint="default"/>
        <w:color w:val="auto"/>
      </w:rPr>
    </w:lvl>
    <w:lvl w:ilvl="8">
      <w:start w:val="1"/>
      <w:numFmt w:val="decimal"/>
      <w:lvlText w:val="%1.%2.%3.%4.%5.%6.%7.%8.%9"/>
      <w:lvlJc w:val="left"/>
      <w:pPr>
        <w:ind w:left="25776" w:hanging="1800"/>
      </w:pPr>
      <w:rPr>
        <w:rFonts w:hint="default"/>
        <w:color w:val="auto"/>
      </w:rPr>
    </w:lvl>
  </w:abstractNum>
  <w:num w:numId="1" w16cid:durableId="1439641431">
    <w:abstractNumId w:val="64"/>
  </w:num>
  <w:num w:numId="2" w16cid:durableId="91974887">
    <w:abstractNumId w:val="45"/>
  </w:num>
  <w:num w:numId="3" w16cid:durableId="1991448036">
    <w:abstractNumId w:val="19"/>
  </w:num>
  <w:num w:numId="4" w16cid:durableId="751243284">
    <w:abstractNumId w:val="25"/>
  </w:num>
  <w:num w:numId="5" w16cid:durableId="605625367">
    <w:abstractNumId w:val="62"/>
  </w:num>
  <w:num w:numId="6" w16cid:durableId="1807776698">
    <w:abstractNumId w:val="68"/>
  </w:num>
  <w:num w:numId="7" w16cid:durableId="124348906">
    <w:abstractNumId w:val="21"/>
  </w:num>
  <w:num w:numId="8" w16cid:durableId="500857972">
    <w:abstractNumId w:val="50"/>
  </w:num>
  <w:num w:numId="9" w16cid:durableId="1975721377">
    <w:abstractNumId w:val="70"/>
  </w:num>
  <w:num w:numId="10" w16cid:durableId="1254557860">
    <w:abstractNumId w:val="28"/>
  </w:num>
  <w:num w:numId="11" w16cid:durableId="1172405760">
    <w:abstractNumId w:val="17"/>
  </w:num>
  <w:num w:numId="12" w16cid:durableId="2053193758">
    <w:abstractNumId w:val="75"/>
  </w:num>
  <w:num w:numId="13" w16cid:durableId="89133269">
    <w:abstractNumId w:val="74"/>
  </w:num>
  <w:num w:numId="14" w16cid:durableId="1504318379">
    <w:abstractNumId w:val="42"/>
  </w:num>
  <w:num w:numId="15" w16cid:durableId="872960124">
    <w:abstractNumId w:val="57"/>
  </w:num>
  <w:num w:numId="16" w16cid:durableId="1080567887">
    <w:abstractNumId w:val="10"/>
  </w:num>
  <w:num w:numId="17" w16cid:durableId="1883134288">
    <w:abstractNumId w:val="20"/>
  </w:num>
  <w:num w:numId="18" w16cid:durableId="1709800309">
    <w:abstractNumId w:val="18"/>
  </w:num>
  <w:num w:numId="19" w16cid:durableId="1435134361">
    <w:abstractNumId w:val="61"/>
  </w:num>
  <w:num w:numId="20" w16cid:durableId="1183671737">
    <w:abstractNumId w:val="31"/>
  </w:num>
  <w:num w:numId="21" w16cid:durableId="4675881">
    <w:abstractNumId w:val="46"/>
  </w:num>
  <w:num w:numId="22" w16cid:durableId="1345323990">
    <w:abstractNumId w:val="65"/>
  </w:num>
  <w:num w:numId="23" w16cid:durableId="997225406">
    <w:abstractNumId w:val="27"/>
  </w:num>
  <w:num w:numId="24" w16cid:durableId="1109468163">
    <w:abstractNumId w:val="67"/>
  </w:num>
  <w:num w:numId="25" w16cid:durableId="1639260157">
    <w:abstractNumId w:val="66"/>
  </w:num>
  <w:num w:numId="26" w16cid:durableId="501285708">
    <w:abstractNumId w:val="13"/>
  </w:num>
  <w:num w:numId="27" w16cid:durableId="1048341415">
    <w:abstractNumId w:val="58"/>
  </w:num>
  <w:num w:numId="28" w16cid:durableId="735203069">
    <w:abstractNumId w:val="11"/>
  </w:num>
  <w:num w:numId="29" w16cid:durableId="1860506894">
    <w:abstractNumId w:val="29"/>
  </w:num>
  <w:num w:numId="30" w16cid:durableId="1239680132">
    <w:abstractNumId w:val="26"/>
  </w:num>
  <w:num w:numId="31" w16cid:durableId="1968579581">
    <w:abstractNumId w:val="41"/>
  </w:num>
  <w:num w:numId="32" w16cid:durableId="2011639049">
    <w:abstractNumId w:val="30"/>
  </w:num>
  <w:num w:numId="33" w16cid:durableId="2075614221">
    <w:abstractNumId w:val="60"/>
  </w:num>
  <w:num w:numId="34" w16cid:durableId="1112283437">
    <w:abstractNumId w:val="23"/>
  </w:num>
  <w:num w:numId="35" w16cid:durableId="68813017">
    <w:abstractNumId w:val="80"/>
  </w:num>
  <w:num w:numId="36" w16cid:durableId="146214446">
    <w:abstractNumId w:val="56"/>
  </w:num>
  <w:num w:numId="37" w16cid:durableId="1211648617">
    <w:abstractNumId w:val="78"/>
  </w:num>
  <w:num w:numId="38" w16cid:durableId="950434351">
    <w:abstractNumId w:val="22"/>
  </w:num>
  <w:num w:numId="39" w16cid:durableId="2031029753">
    <w:abstractNumId w:val="33"/>
  </w:num>
  <w:num w:numId="40" w16cid:durableId="1669945514">
    <w:abstractNumId w:val="76"/>
  </w:num>
  <w:num w:numId="41" w16cid:durableId="130638881">
    <w:abstractNumId w:val="49"/>
  </w:num>
  <w:num w:numId="42" w16cid:durableId="1808620663">
    <w:abstractNumId w:val="40"/>
  </w:num>
  <w:num w:numId="43" w16cid:durableId="186067945">
    <w:abstractNumId w:val="35"/>
  </w:num>
  <w:num w:numId="44" w16cid:durableId="813257011">
    <w:abstractNumId w:val="39"/>
  </w:num>
  <w:num w:numId="45" w16cid:durableId="1649480293">
    <w:abstractNumId w:val="38"/>
  </w:num>
  <w:num w:numId="46" w16cid:durableId="528951232">
    <w:abstractNumId w:val="43"/>
  </w:num>
  <w:num w:numId="47" w16cid:durableId="543715343">
    <w:abstractNumId w:val="12"/>
  </w:num>
  <w:num w:numId="48" w16cid:durableId="1655186828">
    <w:abstractNumId w:val="9"/>
  </w:num>
  <w:num w:numId="49" w16cid:durableId="29499932">
    <w:abstractNumId w:val="52"/>
  </w:num>
  <w:num w:numId="50" w16cid:durableId="905265793">
    <w:abstractNumId w:val="24"/>
  </w:num>
  <w:num w:numId="51" w16cid:durableId="1526676367">
    <w:abstractNumId w:val="34"/>
  </w:num>
  <w:num w:numId="52" w16cid:durableId="1288899253">
    <w:abstractNumId w:val="63"/>
  </w:num>
  <w:num w:numId="53" w16cid:durableId="1659771268">
    <w:abstractNumId w:val="14"/>
  </w:num>
  <w:num w:numId="54" w16cid:durableId="1762799145">
    <w:abstractNumId w:val="32"/>
  </w:num>
  <w:num w:numId="55" w16cid:durableId="461659815">
    <w:abstractNumId w:val="79"/>
  </w:num>
  <w:num w:numId="56" w16cid:durableId="1309942917">
    <w:abstractNumId w:val="51"/>
  </w:num>
  <w:num w:numId="57" w16cid:durableId="702091716">
    <w:abstractNumId w:val="37"/>
  </w:num>
  <w:num w:numId="58" w16cid:durableId="1287783040">
    <w:abstractNumId w:val="77"/>
  </w:num>
  <w:num w:numId="59" w16cid:durableId="1196891483">
    <w:abstractNumId w:val="71"/>
  </w:num>
  <w:num w:numId="60" w16cid:durableId="1347944866">
    <w:abstractNumId w:val="73"/>
  </w:num>
  <w:num w:numId="61" w16cid:durableId="725419529">
    <w:abstractNumId w:val="53"/>
  </w:num>
  <w:num w:numId="62" w16cid:durableId="1985159789">
    <w:abstractNumId w:val="72"/>
  </w:num>
  <w:num w:numId="63" w16cid:durableId="381828154">
    <w:abstractNumId w:val="47"/>
  </w:num>
  <w:num w:numId="64" w16cid:durableId="394548682">
    <w:abstractNumId w:val="70"/>
  </w:num>
  <w:num w:numId="65" w16cid:durableId="369500482">
    <w:abstractNumId w:val="44"/>
  </w:num>
  <w:num w:numId="66" w16cid:durableId="1402173627">
    <w:abstractNumId w:val="70"/>
  </w:num>
  <w:num w:numId="67" w16cid:durableId="1068848551">
    <w:abstractNumId w:val="70"/>
  </w:num>
  <w:num w:numId="68" w16cid:durableId="373771318">
    <w:abstractNumId w:val="69"/>
  </w:num>
  <w:num w:numId="69" w16cid:durableId="47437430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63578048">
    <w:abstractNumId w:val="55"/>
  </w:num>
  <w:num w:numId="71" w16cid:durableId="1078751819">
    <w:abstractNumId w:val="8"/>
  </w:num>
  <w:num w:numId="72" w16cid:durableId="152530724">
    <w:abstractNumId w:val="48"/>
  </w:num>
  <w:num w:numId="73" w16cid:durableId="236138038">
    <w:abstractNumId w:val="54"/>
  </w:num>
  <w:num w:numId="74" w16cid:durableId="1759211553">
    <w:abstractNumId w:val="36"/>
  </w:num>
  <w:num w:numId="75" w16cid:durableId="419251358">
    <w:abstractNumId w:val="15"/>
  </w:num>
  <w:num w:numId="76" w16cid:durableId="991182928">
    <w:abstractNumId w:val="59"/>
  </w:num>
  <w:num w:numId="77" w16cid:durableId="1953514362">
    <w:abstractNumId w:val="1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F0C"/>
    <w:rsid w:val="000000B2"/>
    <w:rsid w:val="000001E2"/>
    <w:rsid w:val="000003D5"/>
    <w:rsid w:val="00000580"/>
    <w:rsid w:val="00000658"/>
    <w:rsid w:val="0000077D"/>
    <w:rsid w:val="00000885"/>
    <w:rsid w:val="000014D7"/>
    <w:rsid w:val="00001B17"/>
    <w:rsid w:val="000027E9"/>
    <w:rsid w:val="00002C1D"/>
    <w:rsid w:val="00002C31"/>
    <w:rsid w:val="0000308D"/>
    <w:rsid w:val="00003379"/>
    <w:rsid w:val="000037EB"/>
    <w:rsid w:val="00003BB0"/>
    <w:rsid w:val="00003DB3"/>
    <w:rsid w:val="00004192"/>
    <w:rsid w:val="00004EB1"/>
    <w:rsid w:val="00005867"/>
    <w:rsid w:val="0000591A"/>
    <w:rsid w:val="00005B3D"/>
    <w:rsid w:val="00005BC5"/>
    <w:rsid w:val="00005C8A"/>
    <w:rsid w:val="00005D0D"/>
    <w:rsid w:val="00005FEA"/>
    <w:rsid w:val="0000625F"/>
    <w:rsid w:val="0000627E"/>
    <w:rsid w:val="000064FB"/>
    <w:rsid w:val="00006BC7"/>
    <w:rsid w:val="00006E95"/>
    <w:rsid w:val="0000752F"/>
    <w:rsid w:val="000077B2"/>
    <w:rsid w:val="00007B0D"/>
    <w:rsid w:val="00007F94"/>
    <w:rsid w:val="000102EE"/>
    <w:rsid w:val="000106F3"/>
    <w:rsid w:val="0001071C"/>
    <w:rsid w:val="00010901"/>
    <w:rsid w:val="00010B33"/>
    <w:rsid w:val="00010BE1"/>
    <w:rsid w:val="00010C41"/>
    <w:rsid w:val="00011325"/>
    <w:rsid w:val="00011430"/>
    <w:rsid w:val="00011EDE"/>
    <w:rsid w:val="000121B7"/>
    <w:rsid w:val="00012AED"/>
    <w:rsid w:val="00013790"/>
    <w:rsid w:val="00013CD5"/>
    <w:rsid w:val="00013DF6"/>
    <w:rsid w:val="0001427F"/>
    <w:rsid w:val="000148E4"/>
    <w:rsid w:val="00014C4D"/>
    <w:rsid w:val="00014D0E"/>
    <w:rsid w:val="00014EA5"/>
    <w:rsid w:val="00015253"/>
    <w:rsid w:val="00015AB8"/>
    <w:rsid w:val="000160D0"/>
    <w:rsid w:val="00016A32"/>
    <w:rsid w:val="00016EBE"/>
    <w:rsid w:val="00017155"/>
    <w:rsid w:val="00017460"/>
    <w:rsid w:val="000201A3"/>
    <w:rsid w:val="0002035D"/>
    <w:rsid w:val="000209E7"/>
    <w:rsid w:val="0002100C"/>
    <w:rsid w:val="00021120"/>
    <w:rsid w:val="00022F68"/>
    <w:rsid w:val="00023427"/>
    <w:rsid w:val="000237BC"/>
    <w:rsid w:val="00023E8C"/>
    <w:rsid w:val="00024516"/>
    <w:rsid w:val="0002461C"/>
    <w:rsid w:val="000246C4"/>
    <w:rsid w:val="00024855"/>
    <w:rsid w:val="000248E7"/>
    <w:rsid w:val="00024D45"/>
    <w:rsid w:val="00026208"/>
    <w:rsid w:val="000262A2"/>
    <w:rsid w:val="000262E9"/>
    <w:rsid w:val="0002698E"/>
    <w:rsid w:val="000269C9"/>
    <w:rsid w:val="00026EC2"/>
    <w:rsid w:val="000276B1"/>
    <w:rsid w:val="000277DA"/>
    <w:rsid w:val="00027AFA"/>
    <w:rsid w:val="00027F79"/>
    <w:rsid w:val="0003088C"/>
    <w:rsid w:val="00030BE3"/>
    <w:rsid w:val="00030D0C"/>
    <w:rsid w:val="00030E85"/>
    <w:rsid w:val="0003107F"/>
    <w:rsid w:val="00031811"/>
    <w:rsid w:val="00031A3A"/>
    <w:rsid w:val="00031F87"/>
    <w:rsid w:val="0003260E"/>
    <w:rsid w:val="00032D13"/>
    <w:rsid w:val="00033492"/>
    <w:rsid w:val="00033A10"/>
    <w:rsid w:val="00033CC1"/>
    <w:rsid w:val="00033F70"/>
    <w:rsid w:val="000342CA"/>
    <w:rsid w:val="00034A1F"/>
    <w:rsid w:val="00035500"/>
    <w:rsid w:val="000360BA"/>
    <w:rsid w:val="000363EF"/>
    <w:rsid w:val="000367C7"/>
    <w:rsid w:val="0003720B"/>
    <w:rsid w:val="000378A2"/>
    <w:rsid w:val="000378D1"/>
    <w:rsid w:val="0004074A"/>
    <w:rsid w:val="00040975"/>
    <w:rsid w:val="00040AF2"/>
    <w:rsid w:val="000414D1"/>
    <w:rsid w:val="00041823"/>
    <w:rsid w:val="0004192D"/>
    <w:rsid w:val="000425D3"/>
    <w:rsid w:val="000426F0"/>
    <w:rsid w:val="00042886"/>
    <w:rsid w:val="0004297E"/>
    <w:rsid w:val="0004298F"/>
    <w:rsid w:val="00042A50"/>
    <w:rsid w:val="00042B04"/>
    <w:rsid w:val="00042DE3"/>
    <w:rsid w:val="00042EFA"/>
    <w:rsid w:val="0004315D"/>
    <w:rsid w:val="00043E82"/>
    <w:rsid w:val="00044066"/>
    <w:rsid w:val="000445B7"/>
    <w:rsid w:val="000447D8"/>
    <w:rsid w:val="00044AF6"/>
    <w:rsid w:val="00044DB0"/>
    <w:rsid w:val="000455EE"/>
    <w:rsid w:val="000457B3"/>
    <w:rsid w:val="00046052"/>
    <w:rsid w:val="00046113"/>
    <w:rsid w:val="00046D24"/>
    <w:rsid w:val="00047313"/>
    <w:rsid w:val="00047EB1"/>
    <w:rsid w:val="00050114"/>
    <w:rsid w:val="0005095D"/>
    <w:rsid w:val="00050BAA"/>
    <w:rsid w:val="00050E3F"/>
    <w:rsid w:val="000511AC"/>
    <w:rsid w:val="000514B2"/>
    <w:rsid w:val="00051885"/>
    <w:rsid w:val="0005198D"/>
    <w:rsid w:val="00051D2C"/>
    <w:rsid w:val="00051D98"/>
    <w:rsid w:val="000522BA"/>
    <w:rsid w:val="000523BC"/>
    <w:rsid w:val="0005255E"/>
    <w:rsid w:val="00052A1C"/>
    <w:rsid w:val="00052C52"/>
    <w:rsid w:val="00052E2A"/>
    <w:rsid w:val="000532AB"/>
    <w:rsid w:val="0005375F"/>
    <w:rsid w:val="0005399E"/>
    <w:rsid w:val="00053F44"/>
    <w:rsid w:val="0005470E"/>
    <w:rsid w:val="000555C9"/>
    <w:rsid w:val="000555F6"/>
    <w:rsid w:val="000559C4"/>
    <w:rsid w:val="00055A9C"/>
    <w:rsid w:val="00055EDD"/>
    <w:rsid w:val="00056075"/>
    <w:rsid w:val="000566E0"/>
    <w:rsid w:val="00056D35"/>
    <w:rsid w:val="000571CB"/>
    <w:rsid w:val="00057BEA"/>
    <w:rsid w:val="00057F1D"/>
    <w:rsid w:val="0006044D"/>
    <w:rsid w:val="000604B6"/>
    <w:rsid w:val="00060716"/>
    <w:rsid w:val="00060B71"/>
    <w:rsid w:val="00060E69"/>
    <w:rsid w:val="000612D8"/>
    <w:rsid w:val="0006188D"/>
    <w:rsid w:val="0006246B"/>
    <w:rsid w:val="00062602"/>
    <w:rsid w:val="0006284F"/>
    <w:rsid w:val="00063582"/>
    <w:rsid w:val="00063B04"/>
    <w:rsid w:val="0006443F"/>
    <w:rsid w:val="000644E5"/>
    <w:rsid w:val="000647ED"/>
    <w:rsid w:val="00064955"/>
    <w:rsid w:val="00064ABE"/>
    <w:rsid w:val="00064CC5"/>
    <w:rsid w:val="00064E1B"/>
    <w:rsid w:val="00064E30"/>
    <w:rsid w:val="000655B8"/>
    <w:rsid w:val="000658FF"/>
    <w:rsid w:val="00065D29"/>
    <w:rsid w:val="000660DC"/>
    <w:rsid w:val="00066108"/>
    <w:rsid w:val="000662C5"/>
    <w:rsid w:val="0006679E"/>
    <w:rsid w:val="00066A10"/>
    <w:rsid w:val="00066CFF"/>
    <w:rsid w:val="000676D3"/>
    <w:rsid w:val="0007029A"/>
    <w:rsid w:val="00070438"/>
    <w:rsid w:val="000710AB"/>
    <w:rsid w:val="00071D4A"/>
    <w:rsid w:val="00072653"/>
    <w:rsid w:val="00072B2D"/>
    <w:rsid w:val="00072EFD"/>
    <w:rsid w:val="00072F66"/>
    <w:rsid w:val="00073112"/>
    <w:rsid w:val="000734B6"/>
    <w:rsid w:val="0007366D"/>
    <w:rsid w:val="0007370F"/>
    <w:rsid w:val="00073908"/>
    <w:rsid w:val="000746DA"/>
    <w:rsid w:val="000749B6"/>
    <w:rsid w:val="00074F18"/>
    <w:rsid w:val="000751F3"/>
    <w:rsid w:val="00075386"/>
    <w:rsid w:val="00075596"/>
    <w:rsid w:val="0007563E"/>
    <w:rsid w:val="000756BD"/>
    <w:rsid w:val="00075784"/>
    <w:rsid w:val="00075D26"/>
    <w:rsid w:val="00075EB7"/>
    <w:rsid w:val="00075EC5"/>
    <w:rsid w:val="00076150"/>
    <w:rsid w:val="000764D5"/>
    <w:rsid w:val="00076877"/>
    <w:rsid w:val="000769CF"/>
    <w:rsid w:val="00076AC4"/>
    <w:rsid w:val="0007735E"/>
    <w:rsid w:val="00077444"/>
    <w:rsid w:val="00077DD6"/>
    <w:rsid w:val="00077E10"/>
    <w:rsid w:val="0008054B"/>
    <w:rsid w:val="00080630"/>
    <w:rsid w:val="00080863"/>
    <w:rsid w:val="00080A78"/>
    <w:rsid w:val="00080C55"/>
    <w:rsid w:val="00080D19"/>
    <w:rsid w:val="00080F31"/>
    <w:rsid w:val="000810EA"/>
    <w:rsid w:val="00081156"/>
    <w:rsid w:val="00081574"/>
    <w:rsid w:val="000819E8"/>
    <w:rsid w:val="00081B26"/>
    <w:rsid w:val="00081CAC"/>
    <w:rsid w:val="00081EFE"/>
    <w:rsid w:val="00081F3B"/>
    <w:rsid w:val="00082CC9"/>
    <w:rsid w:val="0008321D"/>
    <w:rsid w:val="000837C5"/>
    <w:rsid w:val="000842CD"/>
    <w:rsid w:val="00084484"/>
    <w:rsid w:val="000844F3"/>
    <w:rsid w:val="000849B6"/>
    <w:rsid w:val="0008554F"/>
    <w:rsid w:val="0008565A"/>
    <w:rsid w:val="000859B1"/>
    <w:rsid w:val="00085D2F"/>
    <w:rsid w:val="00085D92"/>
    <w:rsid w:val="000866E8"/>
    <w:rsid w:val="00086712"/>
    <w:rsid w:val="00086C35"/>
    <w:rsid w:val="00087FEB"/>
    <w:rsid w:val="0009057C"/>
    <w:rsid w:val="000905E8"/>
    <w:rsid w:val="00090635"/>
    <w:rsid w:val="00090CD5"/>
    <w:rsid w:val="00090D0A"/>
    <w:rsid w:val="00090D45"/>
    <w:rsid w:val="00090D8E"/>
    <w:rsid w:val="0009149F"/>
    <w:rsid w:val="00091811"/>
    <w:rsid w:val="000918AF"/>
    <w:rsid w:val="00091CF8"/>
    <w:rsid w:val="00091E8A"/>
    <w:rsid w:val="00091EE0"/>
    <w:rsid w:val="000920A3"/>
    <w:rsid w:val="0009231A"/>
    <w:rsid w:val="0009283D"/>
    <w:rsid w:val="000928C9"/>
    <w:rsid w:val="00092907"/>
    <w:rsid w:val="0009299C"/>
    <w:rsid w:val="00092BED"/>
    <w:rsid w:val="00092C3B"/>
    <w:rsid w:val="0009326A"/>
    <w:rsid w:val="0009448B"/>
    <w:rsid w:val="000946E6"/>
    <w:rsid w:val="00094A1A"/>
    <w:rsid w:val="000955D5"/>
    <w:rsid w:val="000955E2"/>
    <w:rsid w:val="0009585E"/>
    <w:rsid w:val="00095A01"/>
    <w:rsid w:val="00095F54"/>
    <w:rsid w:val="000965B8"/>
    <w:rsid w:val="000970A4"/>
    <w:rsid w:val="00097260"/>
    <w:rsid w:val="00097351"/>
    <w:rsid w:val="00097676"/>
    <w:rsid w:val="00097960"/>
    <w:rsid w:val="000A06FA"/>
    <w:rsid w:val="000A0928"/>
    <w:rsid w:val="000A09C0"/>
    <w:rsid w:val="000A0AEA"/>
    <w:rsid w:val="000A13E1"/>
    <w:rsid w:val="000A17E6"/>
    <w:rsid w:val="000A191D"/>
    <w:rsid w:val="000A1988"/>
    <w:rsid w:val="000A33B2"/>
    <w:rsid w:val="000A34E3"/>
    <w:rsid w:val="000A36C5"/>
    <w:rsid w:val="000A37F9"/>
    <w:rsid w:val="000A383D"/>
    <w:rsid w:val="000A3D61"/>
    <w:rsid w:val="000A3FB8"/>
    <w:rsid w:val="000A407D"/>
    <w:rsid w:val="000A411F"/>
    <w:rsid w:val="000A4157"/>
    <w:rsid w:val="000A4367"/>
    <w:rsid w:val="000A4556"/>
    <w:rsid w:val="000A4D14"/>
    <w:rsid w:val="000A4EDB"/>
    <w:rsid w:val="000A50CA"/>
    <w:rsid w:val="000A5E1D"/>
    <w:rsid w:val="000A5E63"/>
    <w:rsid w:val="000A61F0"/>
    <w:rsid w:val="000A63D0"/>
    <w:rsid w:val="000A64E9"/>
    <w:rsid w:val="000A6A41"/>
    <w:rsid w:val="000A6C9B"/>
    <w:rsid w:val="000A6CE6"/>
    <w:rsid w:val="000A7201"/>
    <w:rsid w:val="000A74D3"/>
    <w:rsid w:val="000A7A91"/>
    <w:rsid w:val="000B004D"/>
    <w:rsid w:val="000B029C"/>
    <w:rsid w:val="000B05DA"/>
    <w:rsid w:val="000B076F"/>
    <w:rsid w:val="000B0822"/>
    <w:rsid w:val="000B0AAA"/>
    <w:rsid w:val="000B10D9"/>
    <w:rsid w:val="000B1681"/>
    <w:rsid w:val="000B1B85"/>
    <w:rsid w:val="000B1E34"/>
    <w:rsid w:val="000B2027"/>
    <w:rsid w:val="000B249A"/>
    <w:rsid w:val="000B2D44"/>
    <w:rsid w:val="000B37BA"/>
    <w:rsid w:val="000B44AB"/>
    <w:rsid w:val="000B50AD"/>
    <w:rsid w:val="000B59CB"/>
    <w:rsid w:val="000B5F80"/>
    <w:rsid w:val="000B6255"/>
    <w:rsid w:val="000B6942"/>
    <w:rsid w:val="000B6FC3"/>
    <w:rsid w:val="000B71EF"/>
    <w:rsid w:val="000B73D4"/>
    <w:rsid w:val="000B766F"/>
    <w:rsid w:val="000B76C1"/>
    <w:rsid w:val="000B76E5"/>
    <w:rsid w:val="000B7767"/>
    <w:rsid w:val="000B798C"/>
    <w:rsid w:val="000B7F78"/>
    <w:rsid w:val="000C00B9"/>
    <w:rsid w:val="000C045F"/>
    <w:rsid w:val="000C0495"/>
    <w:rsid w:val="000C0741"/>
    <w:rsid w:val="000C08A5"/>
    <w:rsid w:val="000C08F8"/>
    <w:rsid w:val="000C0A89"/>
    <w:rsid w:val="000C0BB1"/>
    <w:rsid w:val="000C0EBE"/>
    <w:rsid w:val="000C0FB9"/>
    <w:rsid w:val="000C13F7"/>
    <w:rsid w:val="000C1C05"/>
    <w:rsid w:val="000C1E08"/>
    <w:rsid w:val="000C2F18"/>
    <w:rsid w:val="000C3828"/>
    <w:rsid w:val="000C3E4B"/>
    <w:rsid w:val="000C4054"/>
    <w:rsid w:val="000C45A2"/>
    <w:rsid w:val="000C4AA0"/>
    <w:rsid w:val="000C4D1D"/>
    <w:rsid w:val="000C58C8"/>
    <w:rsid w:val="000C593E"/>
    <w:rsid w:val="000C5DA7"/>
    <w:rsid w:val="000C5E6F"/>
    <w:rsid w:val="000C61DE"/>
    <w:rsid w:val="000C6289"/>
    <w:rsid w:val="000C6485"/>
    <w:rsid w:val="000C665B"/>
    <w:rsid w:val="000C69E8"/>
    <w:rsid w:val="000C6F37"/>
    <w:rsid w:val="000C711E"/>
    <w:rsid w:val="000C76DE"/>
    <w:rsid w:val="000D016A"/>
    <w:rsid w:val="000D0277"/>
    <w:rsid w:val="000D09F2"/>
    <w:rsid w:val="000D0E15"/>
    <w:rsid w:val="000D1726"/>
    <w:rsid w:val="000D19D7"/>
    <w:rsid w:val="000D1EE1"/>
    <w:rsid w:val="000D2007"/>
    <w:rsid w:val="000D2219"/>
    <w:rsid w:val="000D22CD"/>
    <w:rsid w:val="000D26E8"/>
    <w:rsid w:val="000D272E"/>
    <w:rsid w:val="000D2B67"/>
    <w:rsid w:val="000D2B76"/>
    <w:rsid w:val="000D2D03"/>
    <w:rsid w:val="000D3664"/>
    <w:rsid w:val="000D37D1"/>
    <w:rsid w:val="000D3866"/>
    <w:rsid w:val="000D3C98"/>
    <w:rsid w:val="000D42AB"/>
    <w:rsid w:val="000D44D0"/>
    <w:rsid w:val="000D4C20"/>
    <w:rsid w:val="000D4CB5"/>
    <w:rsid w:val="000D4DC2"/>
    <w:rsid w:val="000D4F14"/>
    <w:rsid w:val="000D53EA"/>
    <w:rsid w:val="000D5FAE"/>
    <w:rsid w:val="000D603F"/>
    <w:rsid w:val="000D6484"/>
    <w:rsid w:val="000D65E7"/>
    <w:rsid w:val="000D6861"/>
    <w:rsid w:val="000D687A"/>
    <w:rsid w:val="000D6EEB"/>
    <w:rsid w:val="000D73E6"/>
    <w:rsid w:val="000D747A"/>
    <w:rsid w:val="000D77AC"/>
    <w:rsid w:val="000E0A15"/>
    <w:rsid w:val="000E0C55"/>
    <w:rsid w:val="000E115A"/>
    <w:rsid w:val="000E1A66"/>
    <w:rsid w:val="000E20D7"/>
    <w:rsid w:val="000E2CDF"/>
    <w:rsid w:val="000E2E3D"/>
    <w:rsid w:val="000E323B"/>
    <w:rsid w:val="000E3A75"/>
    <w:rsid w:val="000E42D4"/>
    <w:rsid w:val="000E492C"/>
    <w:rsid w:val="000E4AB3"/>
    <w:rsid w:val="000E4EF7"/>
    <w:rsid w:val="000E54E9"/>
    <w:rsid w:val="000E5813"/>
    <w:rsid w:val="000E595D"/>
    <w:rsid w:val="000E597B"/>
    <w:rsid w:val="000E5B3E"/>
    <w:rsid w:val="000E5B66"/>
    <w:rsid w:val="000E603B"/>
    <w:rsid w:val="000E6105"/>
    <w:rsid w:val="000E61E5"/>
    <w:rsid w:val="000E625F"/>
    <w:rsid w:val="000E6654"/>
    <w:rsid w:val="000E678C"/>
    <w:rsid w:val="000E6862"/>
    <w:rsid w:val="000E71C9"/>
    <w:rsid w:val="000E738F"/>
    <w:rsid w:val="000E7C01"/>
    <w:rsid w:val="000F09DB"/>
    <w:rsid w:val="000F0C2A"/>
    <w:rsid w:val="000F0C9B"/>
    <w:rsid w:val="000F112F"/>
    <w:rsid w:val="000F1242"/>
    <w:rsid w:val="000F1368"/>
    <w:rsid w:val="000F1A7B"/>
    <w:rsid w:val="000F1B10"/>
    <w:rsid w:val="000F1D61"/>
    <w:rsid w:val="000F227C"/>
    <w:rsid w:val="000F22EE"/>
    <w:rsid w:val="000F2455"/>
    <w:rsid w:val="000F24AE"/>
    <w:rsid w:val="000F2959"/>
    <w:rsid w:val="000F2F08"/>
    <w:rsid w:val="000F322F"/>
    <w:rsid w:val="000F370E"/>
    <w:rsid w:val="000F3B9B"/>
    <w:rsid w:val="000F3C4D"/>
    <w:rsid w:val="000F43E6"/>
    <w:rsid w:val="000F4876"/>
    <w:rsid w:val="000F4D26"/>
    <w:rsid w:val="000F4D77"/>
    <w:rsid w:val="000F52BB"/>
    <w:rsid w:val="000F543F"/>
    <w:rsid w:val="000F5466"/>
    <w:rsid w:val="000F7441"/>
    <w:rsid w:val="001009B5"/>
    <w:rsid w:val="00101366"/>
    <w:rsid w:val="001018D1"/>
    <w:rsid w:val="001019F3"/>
    <w:rsid w:val="00101DE5"/>
    <w:rsid w:val="0010216A"/>
    <w:rsid w:val="0010219C"/>
    <w:rsid w:val="00102452"/>
    <w:rsid w:val="0010283C"/>
    <w:rsid w:val="0010303E"/>
    <w:rsid w:val="00103271"/>
    <w:rsid w:val="0010344C"/>
    <w:rsid w:val="001034A5"/>
    <w:rsid w:val="00103675"/>
    <w:rsid w:val="00103FE3"/>
    <w:rsid w:val="0010421F"/>
    <w:rsid w:val="001042FE"/>
    <w:rsid w:val="001045EC"/>
    <w:rsid w:val="00104B0C"/>
    <w:rsid w:val="00104C84"/>
    <w:rsid w:val="001050FF"/>
    <w:rsid w:val="0010511B"/>
    <w:rsid w:val="001055CC"/>
    <w:rsid w:val="001056A1"/>
    <w:rsid w:val="001058BC"/>
    <w:rsid w:val="00105A31"/>
    <w:rsid w:val="00105B1B"/>
    <w:rsid w:val="00105CE0"/>
    <w:rsid w:val="00106451"/>
    <w:rsid w:val="001064AD"/>
    <w:rsid w:val="00106C93"/>
    <w:rsid w:val="00106D29"/>
    <w:rsid w:val="001071EA"/>
    <w:rsid w:val="001076C6"/>
    <w:rsid w:val="0010773D"/>
    <w:rsid w:val="001079CD"/>
    <w:rsid w:val="00110073"/>
    <w:rsid w:val="0011012D"/>
    <w:rsid w:val="0011120B"/>
    <w:rsid w:val="001116FF"/>
    <w:rsid w:val="00111A97"/>
    <w:rsid w:val="00111B1F"/>
    <w:rsid w:val="001122FB"/>
    <w:rsid w:val="0011235A"/>
    <w:rsid w:val="0011270B"/>
    <w:rsid w:val="00112A42"/>
    <w:rsid w:val="00113004"/>
    <w:rsid w:val="001138B4"/>
    <w:rsid w:val="00113952"/>
    <w:rsid w:val="00113DF9"/>
    <w:rsid w:val="00113E34"/>
    <w:rsid w:val="001148C1"/>
    <w:rsid w:val="001149F9"/>
    <w:rsid w:val="00114A04"/>
    <w:rsid w:val="00114DE8"/>
    <w:rsid w:val="00115409"/>
    <w:rsid w:val="00115854"/>
    <w:rsid w:val="00115AF9"/>
    <w:rsid w:val="00115B5C"/>
    <w:rsid w:val="00115CC1"/>
    <w:rsid w:val="001167E9"/>
    <w:rsid w:val="00116EBD"/>
    <w:rsid w:val="0011753B"/>
    <w:rsid w:val="00117B6B"/>
    <w:rsid w:val="001203D5"/>
    <w:rsid w:val="0012067A"/>
    <w:rsid w:val="00120B79"/>
    <w:rsid w:val="00121427"/>
    <w:rsid w:val="001214B6"/>
    <w:rsid w:val="00121992"/>
    <w:rsid w:val="00122101"/>
    <w:rsid w:val="001222D9"/>
    <w:rsid w:val="001230C6"/>
    <w:rsid w:val="001237C7"/>
    <w:rsid w:val="0012382E"/>
    <w:rsid w:val="001238DC"/>
    <w:rsid w:val="00123B0A"/>
    <w:rsid w:val="00123D94"/>
    <w:rsid w:val="00124335"/>
    <w:rsid w:val="00124371"/>
    <w:rsid w:val="00124841"/>
    <w:rsid w:val="00124CEF"/>
    <w:rsid w:val="0012598F"/>
    <w:rsid w:val="00125CF8"/>
    <w:rsid w:val="00125DC1"/>
    <w:rsid w:val="0012608C"/>
    <w:rsid w:val="001267DE"/>
    <w:rsid w:val="00126B76"/>
    <w:rsid w:val="00126C8C"/>
    <w:rsid w:val="00126DCD"/>
    <w:rsid w:val="0012707F"/>
    <w:rsid w:val="0012777B"/>
    <w:rsid w:val="001277FA"/>
    <w:rsid w:val="001301E4"/>
    <w:rsid w:val="00130602"/>
    <w:rsid w:val="0013063B"/>
    <w:rsid w:val="00130941"/>
    <w:rsid w:val="00130BCB"/>
    <w:rsid w:val="00130E9D"/>
    <w:rsid w:val="00131493"/>
    <w:rsid w:val="00131759"/>
    <w:rsid w:val="0013196F"/>
    <w:rsid w:val="00131FDB"/>
    <w:rsid w:val="00132029"/>
    <w:rsid w:val="001321EC"/>
    <w:rsid w:val="00132625"/>
    <w:rsid w:val="0013272B"/>
    <w:rsid w:val="00132A33"/>
    <w:rsid w:val="001334DF"/>
    <w:rsid w:val="00133A88"/>
    <w:rsid w:val="00133A93"/>
    <w:rsid w:val="00133B33"/>
    <w:rsid w:val="001345E0"/>
    <w:rsid w:val="00134715"/>
    <w:rsid w:val="00134840"/>
    <w:rsid w:val="001348E0"/>
    <w:rsid w:val="001349C3"/>
    <w:rsid w:val="00134AAE"/>
    <w:rsid w:val="00134F0F"/>
    <w:rsid w:val="001365E6"/>
    <w:rsid w:val="00136618"/>
    <w:rsid w:val="00137399"/>
    <w:rsid w:val="001376A7"/>
    <w:rsid w:val="001402E3"/>
    <w:rsid w:val="00141052"/>
    <w:rsid w:val="00142153"/>
    <w:rsid w:val="0014246A"/>
    <w:rsid w:val="001427A0"/>
    <w:rsid w:val="00142811"/>
    <w:rsid w:val="001428DD"/>
    <w:rsid w:val="00142E32"/>
    <w:rsid w:val="00142E74"/>
    <w:rsid w:val="0014362D"/>
    <w:rsid w:val="00143BA3"/>
    <w:rsid w:val="00144391"/>
    <w:rsid w:val="00144B30"/>
    <w:rsid w:val="001451DE"/>
    <w:rsid w:val="001454F1"/>
    <w:rsid w:val="00145BD8"/>
    <w:rsid w:val="00146496"/>
    <w:rsid w:val="00147347"/>
    <w:rsid w:val="001478D1"/>
    <w:rsid w:val="00147A02"/>
    <w:rsid w:val="00147B37"/>
    <w:rsid w:val="00147FAF"/>
    <w:rsid w:val="001503E4"/>
    <w:rsid w:val="001507AF"/>
    <w:rsid w:val="00150922"/>
    <w:rsid w:val="00151BA8"/>
    <w:rsid w:val="0015243B"/>
    <w:rsid w:val="00152755"/>
    <w:rsid w:val="00152809"/>
    <w:rsid w:val="00152833"/>
    <w:rsid w:val="00152E9F"/>
    <w:rsid w:val="00153057"/>
    <w:rsid w:val="001539C4"/>
    <w:rsid w:val="0015486F"/>
    <w:rsid w:val="00154BB7"/>
    <w:rsid w:val="001551B7"/>
    <w:rsid w:val="001551BF"/>
    <w:rsid w:val="001554F7"/>
    <w:rsid w:val="00155EEF"/>
    <w:rsid w:val="00155F4B"/>
    <w:rsid w:val="001562F2"/>
    <w:rsid w:val="00156649"/>
    <w:rsid w:val="0015675B"/>
    <w:rsid w:val="00156D79"/>
    <w:rsid w:val="0015712A"/>
    <w:rsid w:val="00157F53"/>
    <w:rsid w:val="00160E8D"/>
    <w:rsid w:val="00160FE5"/>
    <w:rsid w:val="001612ED"/>
    <w:rsid w:val="00161A23"/>
    <w:rsid w:val="00161D26"/>
    <w:rsid w:val="00162219"/>
    <w:rsid w:val="00162269"/>
    <w:rsid w:val="0016260D"/>
    <w:rsid w:val="00162C60"/>
    <w:rsid w:val="00162D47"/>
    <w:rsid w:val="001630A0"/>
    <w:rsid w:val="0016360C"/>
    <w:rsid w:val="001636FD"/>
    <w:rsid w:val="00163970"/>
    <w:rsid w:val="00163A30"/>
    <w:rsid w:val="00163B3E"/>
    <w:rsid w:val="00163C0F"/>
    <w:rsid w:val="00163CEB"/>
    <w:rsid w:val="00163D8E"/>
    <w:rsid w:val="00163FC2"/>
    <w:rsid w:val="00164D04"/>
    <w:rsid w:val="00164DD7"/>
    <w:rsid w:val="00165132"/>
    <w:rsid w:val="001654DB"/>
    <w:rsid w:val="001655DA"/>
    <w:rsid w:val="001659A6"/>
    <w:rsid w:val="001661BC"/>
    <w:rsid w:val="001664CA"/>
    <w:rsid w:val="001665B6"/>
    <w:rsid w:val="0016667E"/>
    <w:rsid w:val="00166910"/>
    <w:rsid w:val="00166A72"/>
    <w:rsid w:val="00166B70"/>
    <w:rsid w:val="0016715C"/>
    <w:rsid w:val="0016790C"/>
    <w:rsid w:val="0016791E"/>
    <w:rsid w:val="00167DFC"/>
    <w:rsid w:val="00170F85"/>
    <w:rsid w:val="001714BA"/>
    <w:rsid w:val="0017154B"/>
    <w:rsid w:val="001716CA"/>
    <w:rsid w:val="00171CFB"/>
    <w:rsid w:val="00172CB0"/>
    <w:rsid w:val="001733C9"/>
    <w:rsid w:val="001738BE"/>
    <w:rsid w:val="00173DED"/>
    <w:rsid w:val="00173E1D"/>
    <w:rsid w:val="001742AA"/>
    <w:rsid w:val="0017478C"/>
    <w:rsid w:val="00174FEF"/>
    <w:rsid w:val="001753E0"/>
    <w:rsid w:val="001756A2"/>
    <w:rsid w:val="00175C53"/>
    <w:rsid w:val="00175D47"/>
    <w:rsid w:val="0017617A"/>
    <w:rsid w:val="00176658"/>
    <w:rsid w:val="00176F14"/>
    <w:rsid w:val="0017707F"/>
    <w:rsid w:val="001770BC"/>
    <w:rsid w:val="00177334"/>
    <w:rsid w:val="00177449"/>
    <w:rsid w:val="001775F3"/>
    <w:rsid w:val="00177712"/>
    <w:rsid w:val="00177D96"/>
    <w:rsid w:val="00180164"/>
    <w:rsid w:val="0018088B"/>
    <w:rsid w:val="00180D5F"/>
    <w:rsid w:val="0018177E"/>
    <w:rsid w:val="00181A0C"/>
    <w:rsid w:val="00182130"/>
    <w:rsid w:val="00182202"/>
    <w:rsid w:val="00182639"/>
    <w:rsid w:val="001829F7"/>
    <w:rsid w:val="00182BEB"/>
    <w:rsid w:val="00182FB6"/>
    <w:rsid w:val="00183300"/>
    <w:rsid w:val="0018347C"/>
    <w:rsid w:val="001839A2"/>
    <w:rsid w:val="00183EB8"/>
    <w:rsid w:val="001840F8"/>
    <w:rsid w:val="001843DB"/>
    <w:rsid w:val="00184AF9"/>
    <w:rsid w:val="00184C2B"/>
    <w:rsid w:val="00185750"/>
    <w:rsid w:val="00185B8E"/>
    <w:rsid w:val="00186583"/>
    <w:rsid w:val="00187148"/>
    <w:rsid w:val="00187344"/>
    <w:rsid w:val="00187565"/>
    <w:rsid w:val="00187EE0"/>
    <w:rsid w:val="0019075F"/>
    <w:rsid w:val="00190B2E"/>
    <w:rsid w:val="00190DC5"/>
    <w:rsid w:val="00191151"/>
    <w:rsid w:val="00191387"/>
    <w:rsid w:val="00191456"/>
    <w:rsid w:val="00191D2A"/>
    <w:rsid w:val="0019234A"/>
    <w:rsid w:val="00192494"/>
    <w:rsid w:val="00192B6C"/>
    <w:rsid w:val="00193641"/>
    <w:rsid w:val="001938C7"/>
    <w:rsid w:val="0019445C"/>
    <w:rsid w:val="0019485C"/>
    <w:rsid w:val="00194D54"/>
    <w:rsid w:val="00195011"/>
    <w:rsid w:val="00195071"/>
    <w:rsid w:val="001954A9"/>
    <w:rsid w:val="001957F3"/>
    <w:rsid w:val="00195A73"/>
    <w:rsid w:val="001967CF"/>
    <w:rsid w:val="00196C1A"/>
    <w:rsid w:val="00196EDE"/>
    <w:rsid w:val="001971A7"/>
    <w:rsid w:val="0019760C"/>
    <w:rsid w:val="00197C1B"/>
    <w:rsid w:val="00197D54"/>
    <w:rsid w:val="00197F9F"/>
    <w:rsid w:val="001A022A"/>
    <w:rsid w:val="001A099A"/>
    <w:rsid w:val="001A0DFB"/>
    <w:rsid w:val="001A13B1"/>
    <w:rsid w:val="001A152D"/>
    <w:rsid w:val="001A16CA"/>
    <w:rsid w:val="001A1798"/>
    <w:rsid w:val="001A190C"/>
    <w:rsid w:val="001A1AA4"/>
    <w:rsid w:val="001A1B6E"/>
    <w:rsid w:val="001A1C43"/>
    <w:rsid w:val="001A270C"/>
    <w:rsid w:val="001A29BE"/>
    <w:rsid w:val="001A29C2"/>
    <w:rsid w:val="001A2D13"/>
    <w:rsid w:val="001A2FAB"/>
    <w:rsid w:val="001A3242"/>
    <w:rsid w:val="001A3468"/>
    <w:rsid w:val="001A37D6"/>
    <w:rsid w:val="001A3D15"/>
    <w:rsid w:val="001A3E5C"/>
    <w:rsid w:val="001A471E"/>
    <w:rsid w:val="001A4923"/>
    <w:rsid w:val="001A4B78"/>
    <w:rsid w:val="001A4D3E"/>
    <w:rsid w:val="001A4D6A"/>
    <w:rsid w:val="001A4F00"/>
    <w:rsid w:val="001A506C"/>
    <w:rsid w:val="001A5174"/>
    <w:rsid w:val="001A5192"/>
    <w:rsid w:val="001A547C"/>
    <w:rsid w:val="001A6230"/>
    <w:rsid w:val="001A669F"/>
    <w:rsid w:val="001A67AE"/>
    <w:rsid w:val="001A74EB"/>
    <w:rsid w:val="001A7B8B"/>
    <w:rsid w:val="001B1E59"/>
    <w:rsid w:val="001B1FFB"/>
    <w:rsid w:val="001B22B7"/>
    <w:rsid w:val="001B241A"/>
    <w:rsid w:val="001B296C"/>
    <w:rsid w:val="001B3090"/>
    <w:rsid w:val="001B3370"/>
    <w:rsid w:val="001B35CE"/>
    <w:rsid w:val="001B39D0"/>
    <w:rsid w:val="001B3BE8"/>
    <w:rsid w:val="001B3C08"/>
    <w:rsid w:val="001B4B62"/>
    <w:rsid w:val="001B577D"/>
    <w:rsid w:val="001B5C76"/>
    <w:rsid w:val="001B616A"/>
    <w:rsid w:val="001B6C9C"/>
    <w:rsid w:val="001B6ED3"/>
    <w:rsid w:val="001B6FE6"/>
    <w:rsid w:val="001B792A"/>
    <w:rsid w:val="001C047C"/>
    <w:rsid w:val="001C0D31"/>
    <w:rsid w:val="001C119D"/>
    <w:rsid w:val="001C16DE"/>
    <w:rsid w:val="001C192E"/>
    <w:rsid w:val="001C1A35"/>
    <w:rsid w:val="001C2592"/>
    <w:rsid w:val="001C269F"/>
    <w:rsid w:val="001C2944"/>
    <w:rsid w:val="001C2BD7"/>
    <w:rsid w:val="001C2C82"/>
    <w:rsid w:val="001C3130"/>
    <w:rsid w:val="001C330E"/>
    <w:rsid w:val="001C3E9E"/>
    <w:rsid w:val="001C513C"/>
    <w:rsid w:val="001C5601"/>
    <w:rsid w:val="001C5A76"/>
    <w:rsid w:val="001C5B29"/>
    <w:rsid w:val="001C5BE2"/>
    <w:rsid w:val="001C5F25"/>
    <w:rsid w:val="001C6A55"/>
    <w:rsid w:val="001C6E67"/>
    <w:rsid w:val="001C777D"/>
    <w:rsid w:val="001C7A7F"/>
    <w:rsid w:val="001D037D"/>
    <w:rsid w:val="001D0BB9"/>
    <w:rsid w:val="001D1791"/>
    <w:rsid w:val="001D1C44"/>
    <w:rsid w:val="001D2177"/>
    <w:rsid w:val="001D2605"/>
    <w:rsid w:val="001D279E"/>
    <w:rsid w:val="001D293E"/>
    <w:rsid w:val="001D296A"/>
    <w:rsid w:val="001D2F9E"/>
    <w:rsid w:val="001D30AC"/>
    <w:rsid w:val="001D38CC"/>
    <w:rsid w:val="001D3DA0"/>
    <w:rsid w:val="001D45CD"/>
    <w:rsid w:val="001D45F5"/>
    <w:rsid w:val="001D467D"/>
    <w:rsid w:val="001D4695"/>
    <w:rsid w:val="001D46DE"/>
    <w:rsid w:val="001D46F2"/>
    <w:rsid w:val="001D4BA2"/>
    <w:rsid w:val="001D4CE8"/>
    <w:rsid w:val="001D4EB7"/>
    <w:rsid w:val="001D538B"/>
    <w:rsid w:val="001D576F"/>
    <w:rsid w:val="001D58B3"/>
    <w:rsid w:val="001D5D9D"/>
    <w:rsid w:val="001D5DD9"/>
    <w:rsid w:val="001D603F"/>
    <w:rsid w:val="001D74B6"/>
    <w:rsid w:val="001E0CA4"/>
    <w:rsid w:val="001E0CC8"/>
    <w:rsid w:val="001E1022"/>
    <w:rsid w:val="001E1051"/>
    <w:rsid w:val="001E1365"/>
    <w:rsid w:val="001E1513"/>
    <w:rsid w:val="001E2059"/>
    <w:rsid w:val="001E2443"/>
    <w:rsid w:val="001E296C"/>
    <w:rsid w:val="001E2A16"/>
    <w:rsid w:val="001E2D69"/>
    <w:rsid w:val="001E34D3"/>
    <w:rsid w:val="001E3803"/>
    <w:rsid w:val="001E3860"/>
    <w:rsid w:val="001E47EE"/>
    <w:rsid w:val="001E4808"/>
    <w:rsid w:val="001E48F0"/>
    <w:rsid w:val="001E499C"/>
    <w:rsid w:val="001E4CCE"/>
    <w:rsid w:val="001E4D5F"/>
    <w:rsid w:val="001E4E96"/>
    <w:rsid w:val="001E527A"/>
    <w:rsid w:val="001E52C4"/>
    <w:rsid w:val="001E5757"/>
    <w:rsid w:val="001E588D"/>
    <w:rsid w:val="001E5953"/>
    <w:rsid w:val="001E5DFA"/>
    <w:rsid w:val="001E65B1"/>
    <w:rsid w:val="001E6E9A"/>
    <w:rsid w:val="001E7209"/>
    <w:rsid w:val="001E7264"/>
    <w:rsid w:val="001E74A2"/>
    <w:rsid w:val="001E760F"/>
    <w:rsid w:val="001E7821"/>
    <w:rsid w:val="001E7A6C"/>
    <w:rsid w:val="001E7D4F"/>
    <w:rsid w:val="001E7D6D"/>
    <w:rsid w:val="001F02BE"/>
    <w:rsid w:val="001F03F0"/>
    <w:rsid w:val="001F081A"/>
    <w:rsid w:val="001F0E45"/>
    <w:rsid w:val="001F0F32"/>
    <w:rsid w:val="001F1175"/>
    <w:rsid w:val="001F1BCC"/>
    <w:rsid w:val="001F1D3F"/>
    <w:rsid w:val="001F29F0"/>
    <w:rsid w:val="001F2AAF"/>
    <w:rsid w:val="001F2DA9"/>
    <w:rsid w:val="001F36FA"/>
    <w:rsid w:val="001F4064"/>
    <w:rsid w:val="001F4349"/>
    <w:rsid w:val="001F4782"/>
    <w:rsid w:val="001F4CAC"/>
    <w:rsid w:val="001F4D40"/>
    <w:rsid w:val="001F5125"/>
    <w:rsid w:val="001F61A5"/>
    <w:rsid w:val="001F6767"/>
    <w:rsid w:val="001F6A20"/>
    <w:rsid w:val="001F6BEC"/>
    <w:rsid w:val="001F6DBA"/>
    <w:rsid w:val="001F6E1E"/>
    <w:rsid w:val="001F7004"/>
    <w:rsid w:val="001F775F"/>
    <w:rsid w:val="001F780A"/>
    <w:rsid w:val="001F7D66"/>
    <w:rsid w:val="002001C4"/>
    <w:rsid w:val="00200790"/>
    <w:rsid w:val="00200B5F"/>
    <w:rsid w:val="00200C7D"/>
    <w:rsid w:val="00200FF1"/>
    <w:rsid w:val="0020158D"/>
    <w:rsid w:val="0020159D"/>
    <w:rsid w:val="00201E34"/>
    <w:rsid w:val="002026BB"/>
    <w:rsid w:val="00202782"/>
    <w:rsid w:val="00202788"/>
    <w:rsid w:val="00202F31"/>
    <w:rsid w:val="00204D4D"/>
    <w:rsid w:val="00204F69"/>
    <w:rsid w:val="00204FAB"/>
    <w:rsid w:val="002054E7"/>
    <w:rsid w:val="002057D4"/>
    <w:rsid w:val="0020580A"/>
    <w:rsid w:val="00205843"/>
    <w:rsid w:val="00205D20"/>
    <w:rsid w:val="00205D51"/>
    <w:rsid w:val="00205FCE"/>
    <w:rsid w:val="00206016"/>
    <w:rsid w:val="00206825"/>
    <w:rsid w:val="00206D7A"/>
    <w:rsid w:val="00207574"/>
    <w:rsid w:val="0020776F"/>
    <w:rsid w:val="002078E8"/>
    <w:rsid w:val="00207CDC"/>
    <w:rsid w:val="00210390"/>
    <w:rsid w:val="00211231"/>
    <w:rsid w:val="0021182A"/>
    <w:rsid w:val="00211DDF"/>
    <w:rsid w:val="00212225"/>
    <w:rsid w:val="002126A8"/>
    <w:rsid w:val="00213002"/>
    <w:rsid w:val="002133FB"/>
    <w:rsid w:val="00213BCD"/>
    <w:rsid w:val="00213FBC"/>
    <w:rsid w:val="00214058"/>
    <w:rsid w:val="002143F5"/>
    <w:rsid w:val="00214B84"/>
    <w:rsid w:val="00215163"/>
    <w:rsid w:val="00215AAB"/>
    <w:rsid w:val="0021645B"/>
    <w:rsid w:val="00216679"/>
    <w:rsid w:val="002168CE"/>
    <w:rsid w:val="00216D6D"/>
    <w:rsid w:val="0021716B"/>
    <w:rsid w:val="0021727D"/>
    <w:rsid w:val="0021761A"/>
    <w:rsid w:val="00220180"/>
    <w:rsid w:val="00220419"/>
    <w:rsid w:val="00220678"/>
    <w:rsid w:val="00220BD0"/>
    <w:rsid w:val="00220D5C"/>
    <w:rsid w:val="002213F8"/>
    <w:rsid w:val="00221435"/>
    <w:rsid w:val="00221BA4"/>
    <w:rsid w:val="00221DFE"/>
    <w:rsid w:val="00221EB3"/>
    <w:rsid w:val="00221F7E"/>
    <w:rsid w:val="002228E1"/>
    <w:rsid w:val="00222AE5"/>
    <w:rsid w:val="00222BB2"/>
    <w:rsid w:val="002230DC"/>
    <w:rsid w:val="002235DD"/>
    <w:rsid w:val="0022361A"/>
    <w:rsid w:val="00223EAE"/>
    <w:rsid w:val="00223F0C"/>
    <w:rsid w:val="002244D3"/>
    <w:rsid w:val="002251FE"/>
    <w:rsid w:val="0022538B"/>
    <w:rsid w:val="002257BE"/>
    <w:rsid w:val="002258A9"/>
    <w:rsid w:val="0022651C"/>
    <w:rsid w:val="002267F8"/>
    <w:rsid w:val="00226B51"/>
    <w:rsid w:val="00226D26"/>
    <w:rsid w:val="00227136"/>
    <w:rsid w:val="002273BD"/>
    <w:rsid w:val="002276BA"/>
    <w:rsid w:val="00227C47"/>
    <w:rsid w:val="00227DD9"/>
    <w:rsid w:val="00227F06"/>
    <w:rsid w:val="0023052B"/>
    <w:rsid w:val="002309D1"/>
    <w:rsid w:val="00230D14"/>
    <w:rsid w:val="00230E7A"/>
    <w:rsid w:val="00231110"/>
    <w:rsid w:val="00231F24"/>
    <w:rsid w:val="00231FE1"/>
    <w:rsid w:val="002322A2"/>
    <w:rsid w:val="00232409"/>
    <w:rsid w:val="00232523"/>
    <w:rsid w:val="00232539"/>
    <w:rsid w:val="002325D2"/>
    <w:rsid w:val="00232704"/>
    <w:rsid w:val="0023315E"/>
    <w:rsid w:val="002331E2"/>
    <w:rsid w:val="00233202"/>
    <w:rsid w:val="00233425"/>
    <w:rsid w:val="00233495"/>
    <w:rsid w:val="0023350D"/>
    <w:rsid w:val="002338C2"/>
    <w:rsid w:val="00233BE2"/>
    <w:rsid w:val="00233DA1"/>
    <w:rsid w:val="00234196"/>
    <w:rsid w:val="00234459"/>
    <w:rsid w:val="002345BC"/>
    <w:rsid w:val="002347A3"/>
    <w:rsid w:val="00234DB5"/>
    <w:rsid w:val="002350B0"/>
    <w:rsid w:val="00235AF6"/>
    <w:rsid w:val="00235ED9"/>
    <w:rsid w:val="00236069"/>
    <w:rsid w:val="002363C7"/>
    <w:rsid w:val="00236631"/>
    <w:rsid w:val="00236ADF"/>
    <w:rsid w:val="00237671"/>
    <w:rsid w:val="002376F8"/>
    <w:rsid w:val="00237AB6"/>
    <w:rsid w:val="0024042A"/>
    <w:rsid w:val="0024092B"/>
    <w:rsid w:val="00240EB3"/>
    <w:rsid w:val="002413CC"/>
    <w:rsid w:val="00241597"/>
    <w:rsid w:val="0024197B"/>
    <w:rsid w:val="00242232"/>
    <w:rsid w:val="002422BB"/>
    <w:rsid w:val="00242651"/>
    <w:rsid w:val="00243094"/>
    <w:rsid w:val="00243308"/>
    <w:rsid w:val="002439AF"/>
    <w:rsid w:val="002440AB"/>
    <w:rsid w:val="00244C1B"/>
    <w:rsid w:val="00244CE2"/>
    <w:rsid w:val="0024541A"/>
    <w:rsid w:val="00245965"/>
    <w:rsid w:val="00245D9A"/>
    <w:rsid w:val="00245F79"/>
    <w:rsid w:val="00246242"/>
    <w:rsid w:val="0024712A"/>
    <w:rsid w:val="00247582"/>
    <w:rsid w:val="002478F1"/>
    <w:rsid w:val="00247CB8"/>
    <w:rsid w:val="00247D01"/>
    <w:rsid w:val="00247EF4"/>
    <w:rsid w:val="00247F48"/>
    <w:rsid w:val="00250888"/>
    <w:rsid w:val="00250D95"/>
    <w:rsid w:val="00251450"/>
    <w:rsid w:val="002515CD"/>
    <w:rsid w:val="002516AA"/>
    <w:rsid w:val="002519DB"/>
    <w:rsid w:val="002524E8"/>
    <w:rsid w:val="00252EB4"/>
    <w:rsid w:val="00253097"/>
    <w:rsid w:val="002533A4"/>
    <w:rsid w:val="00253427"/>
    <w:rsid w:val="002536CE"/>
    <w:rsid w:val="002538AA"/>
    <w:rsid w:val="0025393A"/>
    <w:rsid w:val="00253B77"/>
    <w:rsid w:val="002541A6"/>
    <w:rsid w:val="0025442C"/>
    <w:rsid w:val="00254699"/>
    <w:rsid w:val="00254ED2"/>
    <w:rsid w:val="0025565C"/>
    <w:rsid w:val="0025589E"/>
    <w:rsid w:val="00255CFD"/>
    <w:rsid w:val="002562B2"/>
    <w:rsid w:val="00256677"/>
    <w:rsid w:val="002567FC"/>
    <w:rsid w:val="00256BB5"/>
    <w:rsid w:val="002570A1"/>
    <w:rsid w:val="002573AC"/>
    <w:rsid w:val="0026029A"/>
    <w:rsid w:val="0026091D"/>
    <w:rsid w:val="00260A7E"/>
    <w:rsid w:val="00260DA5"/>
    <w:rsid w:val="00261091"/>
    <w:rsid w:val="002613F7"/>
    <w:rsid w:val="00261695"/>
    <w:rsid w:val="0026181C"/>
    <w:rsid w:val="00261883"/>
    <w:rsid w:val="002635E2"/>
    <w:rsid w:val="0026371D"/>
    <w:rsid w:val="00263C40"/>
    <w:rsid w:val="002640E7"/>
    <w:rsid w:val="00264122"/>
    <w:rsid w:val="0026449E"/>
    <w:rsid w:val="00264C00"/>
    <w:rsid w:val="002650C3"/>
    <w:rsid w:val="0026540B"/>
    <w:rsid w:val="002665B4"/>
    <w:rsid w:val="002665F7"/>
    <w:rsid w:val="00266967"/>
    <w:rsid w:val="00266F88"/>
    <w:rsid w:val="00266FA0"/>
    <w:rsid w:val="0026794A"/>
    <w:rsid w:val="0027005A"/>
    <w:rsid w:val="0027054D"/>
    <w:rsid w:val="00270654"/>
    <w:rsid w:val="0027084B"/>
    <w:rsid w:val="00270A48"/>
    <w:rsid w:val="00270CEB"/>
    <w:rsid w:val="00271075"/>
    <w:rsid w:val="00271180"/>
    <w:rsid w:val="0027162D"/>
    <w:rsid w:val="0027171F"/>
    <w:rsid w:val="00271741"/>
    <w:rsid w:val="00271D47"/>
    <w:rsid w:val="00271DC3"/>
    <w:rsid w:val="002720EB"/>
    <w:rsid w:val="00272541"/>
    <w:rsid w:val="00272724"/>
    <w:rsid w:val="00272DAF"/>
    <w:rsid w:val="00272E02"/>
    <w:rsid w:val="00272E5D"/>
    <w:rsid w:val="00272FA9"/>
    <w:rsid w:val="00272FD4"/>
    <w:rsid w:val="0027349E"/>
    <w:rsid w:val="00273A72"/>
    <w:rsid w:val="00273CC3"/>
    <w:rsid w:val="00273F11"/>
    <w:rsid w:val="00274B0D"/>
    <w:rsid w:val="002757C0"/>
    <w:rsid w:val="002757C6"/>
    <w:rsid w:val="00275C7F"/>
    <w:rsid w:val="00276088"/>
    <w:rsid w:val="0027627A"/>
    <w:rsid w:val="00276838"/>
    <w:rsid w:val="0027709E"/>
    <w:rsid w:val="0027714B"/>
    <w:rsid w:val="002775B0"/>
    <w:rsid w:val="002777EA"/>
    <w:rsid w:val="0027783B"/>
    <w:rsid w:val="00277AC1"/>
    <w:rsid w:val="00277C01"/>
    <w:rsid w:val="002800CF"/>
    <w:rsid w:val="00280156"/>
    <w:rsid w:val="002803F5"/>
    <w:rsid w:val="0028046D"/>
    <w:rsid w:val="002807E2"/>
    <w:rsid w:val="00280812"/>
    <w:rsid w:val="002808AD"/>
    <w:rsid w:val="00280BDD"/>
    <w:rsid w:val="002811C0"/>
    <w:rsid w:val="002812B0"/>
    <w:rsid w:val="00281428"/>
    <w:rsid w:val="00282009"/>
    <w:rsid w:val="0028216E"/>
    <w:rsid w:val="0028240F"/>
    <w:rsid w:val="0028245B"/>
    <w:rsid w:val="002825E8"/>
    <w:rsid w:val="00282773"/>
    <w:rsid w:val="0028277E"/>
    <w:rsid w:val="00282A45"/>
    <w:rsid w:val="00282E3B"/>
    <w:rsid w:val="00282F7B"/>
    <w:rsid w:val="002832FA"/>
    <w:rsid w:val="00283AA0"/>
    <w:rsid w:val="002843D7"/>
    <w:rsid w:val="00284F8A"/>
    <w:rsid w:val="0028524C"/>
    <w:rsid w:val="00285538"/>
    <w:rsid w:val="00285555"/>
    <w:rsid w:val="00285A00"/>
    <w:rsid w:val="00285AFE"/>
    <w:rsid w:val="00286C18"/>
    <w:rsid w:val="00286F64"/>
    <w:rsid w:val="00287555"/>
    <w:rsid w:val="00287585"/>
    <w:rsid w:val="002876D8"/>
    <w:rsid w:val="00287995"/>
    <w:rsid w:val="00287A1B"/>
    <w:rsid w:val="00287EE6"/>
    <w:rsid w:val="00287EED"/>
    <w:rsid w:val="0029055C"/>
    <w:rsid w:val="00290A00"/>
    <w:rsid w:val="00290BE3"/>
    <w:rsid w:val="00291038"/>
    <w:rsid w:val="00291353"/>
    <w:rsid w:val="002918C5"/>
    <w:rsid w:val="00291900"/>
    <w:rsid w:val="00291C1C"/>
    <w:rsid w:val="00291CF9"/>
    <w:rsid w:val="00292DC6"/>
    <w:rsid w:val="002930AF"/>
    <w:rsid w:val="00293DD8"/>
    <w:rsid w:val="00293F56"/>
    <w:rsid w:val="002940B0"/>
    <w:rsid w:val="00294200"/>
    <w:rsid w:val="00294362"/>
    <w:rsid w:val="00294591"/>
    <w:rsid w:val="00294791"/>
    <w:rsid w:val="00294DEA"/>
    <w:rsid w:val="00294EEE"/>
    <w:rsid w:val="002953E7"/>
    <w:rsid w:val="00295C85"/>
    <w:rsid w:val="00295FAC"/>
    <w:rsid w:val="00296093"/>
    <w:rsid w:val="00296BCE"/>
    <w:rsid w:val="00296D31"/>
    <w:rsid w:val="00296E95"/>
    <w:rsid w:val="00296EF1"/>
    <w:rsid w:val="002971C7"/>
    <w:rsid w:val="0029765F"/>
    <w:rsid w:val="00297DB2"/>
    <w:rsid w:val="002A00AD"/>
    <w:rsid w:val="002A0460"/>
    <w:rsid w:val="002A085C"/>
    <w:rsid w:val="002A0921"/>
    <w:rsid w:val="002A119E"/>
    <w:rsid w:val="002A1410"/>
    <w:rsid w:val="002A1AA6"/>
    <w:rsid w:val="002A1AA8"/>
    <w:rsid w:val="002A1BB9"/>
    <w:rsid w:val="002A1D6F"/>
    <w:rsid w:val="002A245F"/>
    <w:rsid w:val="002A24E5"/>
    <w:rsid w:val="002A3010"/>
    <w:rsid w:val="002A3489"/>
    <w:rsid w:val="002A36D1"/>
    <w:rsid w:val="002A3AD2"/>
    <w:rsid w:val="002A56AA"/>
    <w:rsid w:val="002A61AD"/>
    <w:rsid w:val="002A62D5"/>
    <w:rsid w:val="002A6351"/>
    <w:rsid w:val="002A669F"/>
    <w:rsid w:val="002A66D2"/>
    <w:rsid w:val="002A6C8A"/>
    <w:rsid w:val="002A75F1"/>
    <w:rsid w:val="002A7B2F"/>
    <w:rsid w:val="002A7CA2"/>
    <w:rsid w:val="002B0069"/>
    <w:rsid w:val="002B0097"/>
    <w:rsid w:val="002B06DE"/>
    <w:rsid w:val="002B0D6F"/>
    <w:rsid w:val="002B1700"/>
    <w:rsid w:val="002B1836"/>
    <w:rsid w:val="002B1B86"/>
    <w:rsid w:val="002B1D4E"/>
    <w:rsid w:val="002B202D"/>
    <w:rsid w:val="002B2704"/>
    <w:rsid w:val="002B286D"/>
    <w:rsid w:val="002B3B7D"/>
    <w:rsid w:val="002B504D"/>
    <w:rsid w:val="002B5399"/>
    <w:rsid w:val="002B53EA"/>
    <w:rsid w:val="002B590D"/>
    <w:rsid w:val="002B5EB8"/>
    <w:rsid w:val="002B624C"/>
    <w:rsid w:val="002B6CC9"/>
    <w:rsid w:val="002B6D56"/>
    <w:rsid w:val="002B76EE"/>
    <w:rsid w:val="002B7744"/>
    <w:rsid w:val="002B7C35"/>
    <w:rsid w:val="002C01D4"/>
    <w:rsid w:val="002C07F9"/>
    <w:rsid w:val="002C0B58"/>
    <w:rsid w:val="002C0C16"/>
    <w:rsid w:val="002C0D74"/>
    <w:rsid w:val="002C10F4"/>
    <w:rsid w:val="002C2024"/>
    <w:rsid w:val="002C2274"/>
    <w:rsid w:val="002C232E"/>
    <w:rsid w:val="002C284A"/>
    <w:rsid w:val="002C2AE8"/>
    <w:rsid w:val="002C2CB9"/>
    <w:rsid w:val="002C3CCA"/>
    <w:rsid w:val="002C419A"/>
    <w:rsid w:val="002C4412"/>
    <w:rsid w:val="002C48AB"/>
    <w:rsid w:val="002C5243"/>
    <w:rsid w:val="002C55A7"/>
    <w:rsid w:val="002C5BFD"/>
    <w:rsid w:val="002C5C5F"/>
    <w:rsid w:val="002C6192"/>
    <w:rsid w:val="002C6D7A"/>
    <w:rsid w:val="002C6F03"/>
    <w:rsid w:val="002C70DE"/>
    <w:rsid w:val="002C75B7"/>
    <w:rsid w:val="002C77DB"/>
    <w:rsid w:val="002C799D"/>
    <w:rsid w:val="002D00DA"/>
    <w:rsid w:val="002D0380"/>
    <w:rsid w:val="002D11F4"/>
    <w:rsid w:val="002D1346"/>
    <w:rsid w:val="002D1C60"/>
    <w:rsid w:val="002D1F94"/>
    <w:rsid w:val="002D21C5"/>
    <w:rsid w:val="002D2483"/>
    <w:rsid w:val="002D2CAD"/>
    <w:rsid w:val="002D345E"/>
    <w:rsid w:val="002D41E7"/>
    <w:rsid w:val="002D4939"/>
    <w:rsid w:val="002D4EA3"/>
    <w:rsid w:val="002D4F38"/>
    <w:rsid w:val="002D57F2"/>
    <w:rsid w:val="002D59EB"/>
    <w:rsid w:val="002D5F60"/>
    <w:rsid w:val="002D6544"/>
    <w:rsid w:val="002D66BC"/>
    <w:rsid w:val="002D6C11"/>
    <w:rsid w:val="002D6F50"/>
    <w:rsid w:val="002D7148"/>
    <w:rsid w:val="002D7397"/>
    <w:rsid w:val="002D73A4"/>
    <w:rsid w:val="002D7641"/>
    <w:rsid w:val="002D7FBB"/>
    <w:rsid w:val="002E0011"/>
    <w:rsid w:val="002E0773"/>
    <w:rsid w:val="002E07DF"/>
    <w:rsid w:val="002E0820"/>
    <w:rsid w:val="002E0EB0"/>
    <w:rsid w:val="002E1733"/>
    <w:rsid w:val="002E1E6E"/>
    <w:rsid w:val="002E240C"/>
    <w:rsid w:val="002E2794"/>
    <w:rsid w:val="002E2E1B"/>
    <w:rsid w:val="002E2E4F"/>
    <w:rsid w:val="002E3389"/>
    <w:rsid w:val="002E36F1"/>
    <w:rsid w:val="002E3F11"/>
    <w:rsid w:val="002E4809"/>
    <w:rsid w:val="002E49E5"/>
    <w:rsid w:val="002E4B94"/>
    <w:rsid w:val="002E57F3"/>
    <w:rsid w:val="002E5B42"/>
    <w:rsid w:val="002E5C82"/>
    <w:rsid w:val="002E60AE"/>
    <w:rsid w:val="002E633B"/>
    <w:rsid w:val="002E63F1"/>
    <w:rsid w:val="002E67A7"/>
    <w:rsid w:val="002E6A8C"/>
    <w:rsid w:val="002E6C2C"/>
    <w:rsid w:val="002E6C78"/>
    <w:rsid w:val="002E6FCB"/>
    <w:rsid w:val="002E793D"/>
    <w:rsid w:val="002E7CC0"/>
    <w:rsid w:val="002E7E1C"/>
    <w:rsid w:val="002E7FBC"/>
    <w:rsid w:val="002F024D"/>
    <w:rsid w:val="002F04B2"/>
    <w:rsid w:val="002F07D7"/>
    <w:rsid w:val="002F096E"/>
    <w:rsid w:val="002F0CA1"/>
    <w:rsid w:val="002F10AF"/>
    <w:rsid w:val="002F137D"/>
    <w:rsid w:val="002F1700"/>
    <w:rsid w:val="002F18C8"/>
    <w:rsid w:val="002F1C88"/>
    <w:rsid w:val="002F2398"/>
    <w:rsid w:val="002F3222"/>
    <w:rsid w:val="002F334D"/>
    <w:rsid w:val="002F34E8"/>
    <w:rsid w:val="002F381E"/>
    <w:rsid w:val="002F3B37"/>
    <w:rsid w:val="002F3D6A"/>
    <w:rsid w:val="002F3DDE"/>
    <w:rsid w:val="002F4054"/>
    <w:rsid w:val="002F419D"/>
    <w:rsid w:val="002F45EB"/>
    <w:rsid w:val="002F46A0"/>
    <w:rsid w:val="002F47C2"/>
    <w:rsid w:val="002F5176"/>
    <w:rsid w:val="002F5587"/>
    <w:rsid w:val="002F57E2"/>
    <w:rsid w:val="002F584A"/>
    <w:rsid w:val="002F586D"/>
    <w:rsid w:val="002F5B97"/>
    <w:rsid w:val="002F5DE3"/>
    <w:rsid w:val="002F611F"/>
    <w:rsid w:val="002F7974"/>
    <w:rsid w:val="0030042E"/>
    <w:rsid w:val="00301EFB"/>
    <w:rsid w:val="003029AE"/>
    <w:rsid w:val="00302F1F"/>
    <w:rsid w:val="00302F84"/>
    <w:rsid w:val="00303BDA"/>
    <w:rsid w:val="00303EE8"/>
    <w:rsid w:val="00303EEB"/>
    <w:rsid w:val="0030428F"/>
    <w:rsid w:val="00304AA7"/>
    <w:rsid w:val="00304D51"/>
    <w:rsid w:val="003056F0"/>
    <w:rsid w:val="0030593E"/>
    <w:rsid w:val="00305AB8"/>
    <w:rsid w:val="00305F7E"/>
    <w:rsid w:val="003069E2"/>
    <w:rsid w:val="00306EB7"/>
    <w:rsid w:val="0031066C"/>
    <w:rsid w:val="00310A48"/>
    <w:rsid w:val="00310B1C"/>
    <w:rsid w:val="0031106C"/>
    <w:rsid w:val="00311846"/>
    <w:rsid w:val="00311C75"/>
    <w:rsid w:val="00312936"/>
    <w:rsid w:val="00312A7A"/>
    <w:rsid w:val="00312C7E"/>
    <w:rsid w:val="00313B41"/>
    <w:rsid w:val="00313F2D"/>
    <w:rsid w:val="00313FAC"/>
    <w:rsid w:val="003143C5"/>
    <w:rsid w:val="003149F0"/>
    <w:rsid w:val="00315C84"/>
    <w:rsid w:val="00315E27"/>
    <w:rsid w:val="00315F16"/>
    <w:rsid w:val="003161C6"/>
    <w:rsid w:val="00316994"/>
    <w:rsid w:val="00316A1E"/>
    <w:rsid w:val="00316EFF"/>
    <w:rsid w:val="00317588"/>
    <w:rsid w:val="003177D5"/>
    <w:rsid w:val="00317A3B"/>
    <w:rsid w:val="00317E94"/>
    <w:rsid w:val="00317E98"/>
    <w:rsid w:val="00317FE2"/>
    <w:rsid w:val="003203B7"/>
    <w:rsid w:val="0032084F"/>
    <w:rsid w:val="003212E2"/>
    <w:rsid w:val="003212F7"/>
    <w:rsid w:val="003215C4"/>
    <w:rsid w:val="00321B4A"/>
    <w:rsid w:val="00321BD6"/>
    <w:rsid w:val="0032211B"/>
    <w:rsid w:val="0032286A"/>
    <w:rsid w:val="00322E21"/>
    <w:rsid w:val="00323558"/>
    <w:rsid w:val="003235FF"/>
    <w:rsid w:val="00323608"/>
    <w:rsid w:val="00323BE4"/>
    <w:rsid w:val="00323D8A"/>
    <w:rsid w:val="003241B3"/>
    <w:rsid w:val="003242F7"/>
    <w:rsid w:val="00324340"/>
    <w:rsid w:val="00324986"/>
    <w:rsid w:val="00324B4C"/>
    <w:rsid w:val="00325022"/>
    <w:rsid w:val="00325565"/>
    <w:rsid w:val="00325757"/>
    <w:rsid w:val="00325C24"/>
    <w:rsid w:val="00325E08"/>
    <w:rsid w:val="0032603B"/>
    <w:rsid w:val="0032605C"/>
    <w:rsid w:val="003260E6"/>
    <w:rsid w:val="00326451"/>
    <w:rsid w:val="00326724"/>
    <w:rsid w:val="00326A26"/>
    <w:rsid w:val="003273F8"/>
    <w:rsid w:val="00327F03"/>
    <w:rsid w:val="003300CC"/>
    <w:rsid w:val="003303DD"/>
    <w:rsid w:val="003303F0"/>
    <w:rsid w:val="003306EB"/>
    <w:rsid w:val="00331236"/>
    <w:rsid w:val="0033128C"/>
    <w:rsid w:val="003312BA"/>
    <w:rsid w:val="0033131B"/>
    <w:rsid w:val="00331348"/>
    <w:rsid w:val="0033136B"/>
    <w:rsid w:val="003313D8"/>
    <w:rsid w:val="0033184F"/>
    <w:rsid w:val="003319A7"/>
    <w:rsid w:val="00332127"/>
    <w:rsid w:val="0033237D"/>
    <w:rsid w:val="003323D1"/>
    <w:rsid w:val="00333B0E"/>
    <w:rsid w:val="00334370"/>
    <w:rsid w:val="00334DEA"/>
    <w:rsid w:val="003350EF"/>
    <w:rsid w:val="00335A5B"/>
    <w:rsid w:val="00335B23"/>
    <w:rsid w:val="00335EDF"/>
    <w:rsid w:val="00335F06"/>
    <w:rsid w:val="003364C7"/>
    <w:rsid w:val="003367FF"/>
    <w:rsid w:val="003368CE"/>
    <w:rsid w:val="00336B43"/>
    <w:rsid w:val="00336E13"/>
    <w:rsid w:val="00337447"/>
    <w:rsid w:val="003376EB"/>
    <w:rsid w:val="003379A9"/>
    <w:rsid w:val="00337A11"/>
    <w:rsid w:val="00337AC5"/>
    <w:rsid w:val="00337ECF"/>
    <w:rsid w:val="00340B87"/>
    <w:rsid w:val="00340F99"/>
    <w:rsid w:val="00341476"/>
    <w:rsid w:val="0034148B"/>
    <w:rsid w:val="0034194E"/>
    <w:rsid w:val="00341A6C"/>
    <w:rsid w:val="00341E67"/>
    <w:rsid w:val="00341E97"/>
    <w:rsid w:val="00342524"/>
    <w:rsid w:val="003427AC"/>
    <w:rsid w:val="0034299C"/>
    <w:rsid w:val="00342A8A"/>
    <w:rsid w:val="00342AA4"/>
    <w:rsid w:val="00342AFE"/>
    <w:rsid w:val="00342E05"/>
    <w:rsid w:val="0034350A"/>
    <w:rsid w:val="003435D3"/>
    <w:rsid w:val="00343957"/>
    <w:rsid w:val="00343E06"/>
    <w:rsid w:val="00343E8B"/>
    <w:rsid w:val="00343F85"/>
    <w:rsid w:val="003445B5"/>
    <w:rsid w:val="00344A89"/>
    <w:rsid w:val="00344B2A"/>
    <w:rsid w:val="00344DAD"/>
    <w:rsid w:val="00344F89"/>
    <w:rsid w:val="00345302"/>
    <w:rsid w:val="0034594B"/>
    <w:rsid w:val="00345F51"/>
    <w:rsid w:val="0034615D"/>
    <w:rsid w:val="00346513"/>
    <w:rsid w:val="003469A4"/>
    <w:rsid w:val="00346C49"/>
    <w:rsid w:val="0034716E"/>
    <w:rsid w:val="003471AC"/>
    <w:rsid w:val="003475C4"/>
    <w:rsid w:val="003477B7"/>
    <w:rsid w:val="0034786D"/>
    <w:rsid w:val="00347CB3"/>
    <w:rsid w:val="00347CD1"/>
    <w:rsid w:val="003503B6"/>
    <w:rsid w:val="00350690"/>
    <w:rsid w:val="003507A7"/>
    <w:rsid w:val="003509C9"/>
    <w:rsid w:val="00350B54"/>
    <w:rsid w:val="0035150F"/>
    <w:rsid w:val="00351D0E"/>
    <w:rsid w:val="00351D9A"/>
    <w:rsid w:val="003522BD"/>
    <w:rsid w:val="00352804"/>
    <w:rsid w:val="00352C7C"/>
    <w:rsid w:val="00352D01"/>
    <w:rsid w:val="00352F80"/>
    <w:rsid w:val="003530B1"/>
    <w:rsid w:val="0035365A"/>
    <w:rsid w:val="00353AF9"/>
    <w:rsid w:val="00353B50"/>
    <w:rsid w:val="003548BB"/>
    <w:rsid w:val="00354945"/>
    <w:rsid w:val="00354ACF"/>
    <w:rsid w:val="00354C4D"/>
    <w:rsid w:val="00355598"/>
    <w:rsid w:val="003558B8"/>
    <w:rsid w:val="00355AF5"/>
    <w:rsid w:val="00356129"/>
    <w:rsid w:val="0035662D"/>
    <w:rsid w:val="003567AC"/>
    <w:rsid w:val="00356A85"/>
    <w:rsid w:val="00356F35"/>
    <w:rsid w:val="00356F7B"/>
    <w:rsid w:val="00356FEA"/>
    <w:rsid w:val="003573BF"/>
    <w:rsid w:val="00357B4E"/>
    <w:rsid w:val="00360321"/>
    <w:rsid w:val="003604A3"/>
    <w:rsid w:val="003609EF"/>
    <w:rsid w:val="00360C9F"/>
    <w:rsid w:val="00360D7D"/>
    <w:rsid w:val="00360F1F"/>
    <w:rsid w:val="003614C4"/>
    <w:rsid w:val="003619C9"/>
    <w:rsid w:val="00361AB0"/>
    <w:rsid w:val="00361D91"/>
    <w:rsid w:val="00363011"/>
    <w:rsid w:val="00363115"/>
    <w:rsid w:val="0036339E"/>
    <w:rsid w:val="003634A9"/>
    <w:rsid w:val="00363D64"/>
    <w:rsid w:val="00363E4C"/>
    <w:rsid w:val="003642AE"/>
    <w:rsid w:val="003645CE"/>
    <w:rsid w:val="00364953"/>
    <w:rsid w:val="00364CC7"/>
    <w:rsid w:val="00364E31"/>
    <w:rsid w:val="0036573B"/>
    <w:rsid w:val="0036638A"/>
    <w:rsid w:val="00366705"/>
    <w:rsid w:val="003667BE"/>
    <w:rsid w:val="00367211"/>
    <w:rsid w:val="00367342"/>
    <w:rsid w:val="00367E28"/>
    <w:rsid w:val="00367E64"/>
    <w:rsid w:val="00370238"/>
    <w:rsid w:val="003703B9"/>
    <w:rsid w:val="0037068E"/>
    <w:rsid w:val="003707BB"/>
    <w:rsid w:val="00370C34"/>
    <w:rsid w:val="00370C75"/>
    <w:rsid w:val="003712C7"/>
    <w:rsid w:val="00371C84"/>
    <w:rsid w:val="00371ECA"/>
    <w:rsid w:val="00372516"/>
    <w:rsid w:val="003726A6"/>
    <w:rsid w:val="003732C1"/>
    <w:rsid w:val="00373467"/>
    <w:rsid w:val="00373A29"/>
    <w:rsid w:val="00373BE9"/>
    <w:rsid w:val="00374173"/>
    <w:rsid w:val="00374597"/>
    <w:rsid w:val="00375327"/>
    <w:rsid w:val="003753EE"/>
    <w:rsid w:val="00375567"/>
    <w:rsid w:val="0037589B"/>
    <w:rsid w:val="00375E11"/>
    <w:rsid w:val="0037688B"/>
    <w:rsid w:val="00376C79"/>
    <w:rsid w:val="00376E39"/>
    <w:rsid w:val="00376FC2"/>
    <w:rsid w:val="0037795F"/>
    <w:rsid w:val="003802B7"/>
    <w:rsid w:val="00380656"/>
    <w:rsid w:val="00380B5B"/>
    <w:rsid w:val="00380BAF"/>
    <w:rsid w:val="00380E78"/>
    <w:rsid w:val="0038103B"/>
    <w:rsid w:val="003812E6"/>
    <w:rsid w:val="00381503"/>
    <w:rsid w:val="00381D04"/>
    <w:rsid w:val="00381F84"/>
    <w:rsid w:val="00382537"/>
    <w:rsid w:val="0038338B"/>
    <w:rsid w:val="003833C7"/>
    <w:rsid w:val="0038346E"/>
    <w:rsid w:val="0038394B"/>
    <w:rsid w:val="00383A23"/>
    <w:rsid w:val="00384355"/>
    <w:rsid w:val="003845A6"/>
    <w:rsid w:val="0038501A"/>
    <w:rsid w:val="00385459"/>
    <w:rsid w:val="0038551B"/>
    <w:rsid w:val="003855AA"/>
    <w:rsid w:val="00385A56"/>
    <w:rsid w:val="00386034"/>
    <w:rsid w:val="00387038"/>
    <w:rsid w:val="00387752"/>
    <w:rsid w:val="00390214"/>
    <w:rsid w:val="00390395"/>
    <w:rsid w:val="00390B9A"/>
    <w:rsid w:val="00391030"/>
    <w:rsid w:val="003912C7"/>
    <w:rsid w:val="00391839"/>
    <w:rsid w:val="00391C13"/>
    <w:rsid w:val="003927F2"/>
    <w:rsid w:val="00392A84"/>
    <w:rsid w:val="00392AA0"/>
    <w:rsid w:val="00393196"/>
    <w:rsid w:val="00394101"/>
    <w:rsid w:val="0039425C"/>
    <w:rsid w:val="00394F01"/>
    <w:rsid w:val="0039516C"/>
    <w:rsid w:val="003954CA"/>
    <w:rsid w:val="003954E1"/>
    <w:rsid w:val="00395925"/>
    <w:rsid w:val="00395C8B"/>
    <w:rsid w:val="00395F96"/>
    <w:rsid w:val="00396388"/>
    <w:rsid w:val="003965D3"/>
    <w:rsid w:val="003966B7"/>
    <w:rsid w:val="00396794"/>
    <w:rsid w:val="00396C87"/>
    <w:rsid w:val="00396EDE"/>
    <w:rsid w:val="00397163"/>
    <w:rsid w:val="003973D8"/>
    <w:rsid w:val="003977AB"/>
    <w:rsid w:val="003978CB"/>
    <w:rsid w:val="00397A06"/>
    <w:rsid w:val="00397ADB"/>
    <w:rsid w:val="003A00C3"/>
    <w:rsid w:val="003A03CC"/>
    <w:rsid w:val="003A1A7E"/>
    <w:rsid w:val="003A1C3D"/>
    <w:rsid w:val="003A1CCE"/>
    <w:rsid w:val="003A242C"/>
    <w:rsid w:val="003A252A"/>
    <w:rsid w:val="003A257C"/>
    <w:rsid w:val="003A2C4D"/>
    <w:rsid w:val="003A2EAC"/>
    <w:rsid w:val="003A35B6"/>
    <w:rsid w:val="003A3779"/>
    <w:rsid w:val="003A39E8"/>
    <w:rsid w:val="003A435B"/>
    <w:rsid w:val="003A47C9"/>
    <w:rsid w:val="003A4A27"/>
    <w:rsid w:val="003A52B1"/>
    <w:rsid w:val="003A56A6"/>
    <w:rsid w:val="003A571F"/>
    <w:rsid w:val="003A5888"/>
    <w:rsid w:val="003A61D9"/>
    <w:rsid w:val="003A6281"/>
    <w:rsid w:val="003A6B21"/>
    <w:rsid w:val="003A6C65"/>
    <w:rsid w:val="003A6FFD"/>
    <w:rsid w:val="003A7498"/>
    <w:rsid w:val="003A7AA6"/>
    <w:rsid w:val="003A7E10"/>
    <w:rsid w:val="003A7F3B"/>
    <w:rsid w:val="003B016B"/>
    <w:rsid w:val="003B059A"/>
    <w:rsid w:val="003B064F"/>
    <w:rsid w:val="003B0824"/>
    <w:rsid w:val="003B0B0C"/>
    <w:rsid w:val="003B0B7A"/>
    <w:rsid w:val="003B0BB3"/>
    <w:rsid w:val="003B0DB3"/>
    <w:rsid w:val="003B1254"/>
    <w:rsid w:val="003B13A1"/>
    <w:rsid w:val="003B1887"/>
    <w:rsid w:val="003B1A4D"/>
    <w:rsid w:val="003B1C56"/>
    <w:rsid w:val="003B1F8D"/>
    <w:rsid w:val="003B28FB"/>
    <w:rsid w:val="003B2AA7"/>
    <w:rsid w:val="003B2E83"/>
    <w:rsid w:val="003B3C50"/>
    <w:rsid w:val="003B46B6"/>
    <w:rsid w:val="003B497F"/>
    <w:rsid w:val="003B4CD7"/>
    <w:rsid w:val="003B5010"/>
    <w:rsid w:val="003B5042"/>
    <w:rsid w:val="003B53AB"/>
    <w:rsid w:val="003B5945"/>
    <w:rsid w:val="003B5DDA"/>
    <w:rsid w:val="003B5E63"/>
    <w:rsid w:val="003B6088"/>
    <w:rsid w:val="003B6255"/>
    <w:rsid w:val="003B64E8"/>
    <w:rsid w:val="003B66E0"/>
    <w:rsid w:val="003B68D4"/>
    <w:rsid w:val="003B7858"/>
    <w:rsid w:val="003B7EB7"/>
    <w:rsid w:val="003B7F8E"/>
    <w:rsid w:val="003C092F"/>
    <w:rsid w:val="003C0B32"/>
    <w:rsid w:val="003C124A"/>
    <w:rsid w:val="003C13CC"/>
    <w:rsid w:val="003C1AFA"/>
    <w:rsid w:val="003C1DAA"/>
    <w:rsid w:val="003C1EAA"/>
    <w:rsid w:val="003C1FAB"/>
    <w:rsid w:val="003C21C6"/>
    <w:rsid w:val="003C24CA"/>
    <w:rsid w:val="003C29E2"/>
    <w:rsid w:val="003C3054"/>
    <w:rsid w:val="003C3446"/>
    <w:rsid w:val="003C3F9E"/>
    <w:rsid w:val="003C45CB"/>
    <w:rsid w:val="003C48A6"/>
    <w:rsid w:val="003C49D4"/>
    <w:rsid w:val="003C4E61"/>
    <w:rsid w:val="003C4F1D"/>
    <w:rsid w:val="003C5056"/>
    <w:rsid w:val="003C561E"/>
    <w:rsid w:val="003C5800"/>
    <w:rsid w:val="003C5AB6"/>
    <w:rsid w:val="003C5F7C"/>
    <w:rsid w:val="003C60D7"/>
    <w:rsid w:val="003C63F3"/>
    <w:rsid w:val="003C6952"/>
    <w:rsid w:val="003C6A08"/>
    <w:rsid w:val="003C6DDC"/>
    <w:rsid w:val="003C7312"/>
    <w:rsid w:val="003C7502"/>
    <w:rsid w:val="003C7AF2"/>
    <w:rsid w:val="003C7D44"/>
    <w:rsid w:val="003D052C"/>
    <w:rsid w:val="003D05C3"/>
    <w:rsid w:val="003D06C4"/>
    <w:rsid w:val="003D081B"/>
    <w:rsid w:val="003D09A8"/>
    <w:rsid w:val="003D0C75"/>
    <w:rsid w:val="003D0EF6"/>
    <w:rsid w:val="003D125A"/>
    <w:rsid w:val="003D1326"/>
    <w:rsid w:val="003D1B88"/>
    <w:rsid w:val="003D1CA7"/>
    <w:rsid w:val="003D1F02"/>
    <w:rsid w:val="003D1F17"/>
    <w:rsid w:val="003D1FC5"/>
    <w:rsid w:val="003D22BF"/>
    <w:rsid w:val="003D28A1"/>
    <w:rsid w:val="003D2C85"/>
    <w:rsid w:val="003D302B"/>
    <w:rsid w:val="003D34D2"/>
    <w:rsid w:val="003D400C"/>
    <w:rsid w:val="003D42E2"/>
    <w:rsid w:val="003D46A8"/>
    <w:rsid w:val="003D4FF4"/>
    <w:rsid w:val="003D5414"/>
    <w:rsid w:val="003D573A"/>
    <w:rsid w:val="003D5791"/>
    <w:rsid w:val="003D57A1"/>
    <w:rsid w:val="003D6089"/>
    <w:rsid w:val="003D60BC"/>
    <w:rsid w:val="003D624A"/>
    <w:rsid w:val="003D66C8"/>
    <w:rsid w:val="003D6848"/>
    <w:rsid w:val="003D694F"/>
    <w:rsid w:val="003D6EBA"/>
    <w:rsid w:val="003D730D"/>
    <w:rsid w:val="003D7A76"/>
    <w:rsid w:val="003E0488"/>
    <w:rsid w:val="003E0675"/>
    <w:rsid w:val="003E0A3D"/>
    <w:rsid w:val="003E0D0A"/>
    <w:rsid w:val="003E1576"/>
    <w:rsid w:val="003E17EC"/>
    <w:rsid w:val="003E1FEF"/>
    <w:rsid w:val="003E21FD"/>
    <w:rsid w:val="003E24DA"/>
    <w:rsid w:val="003E2B75"/>
    <w:rsid w:val="003E3883"/>
    <w:rsid w:val="003E3B3E"/>
    <w:rsid w:val="003E3C7F"/>
    <w:rsid w:val="003E3DC7"/>
    <w:rsid w:val="003E43F6"/>
    <w:rsid w:val="003E467E"/>
    <w:rsid w:val="003E48AA"/>
    <w:rsid w:val="003E4DB7"/>
    <w:rsid w:val="003E5823"/>
    <w:rsid w:val="003E5874"/>
    <w:rsid w:val="003E5D80"/>
    <w:rsid w:val="003E6DE7"/>
    <w:rsid w:val="003E6EE8"/>
    <w:rsid w:val="003E7C05"/>
    <w:rsid w:val="003E7C10"/>
    <w:rsid w:val="003E7E60"/>
    <w:rsid w:val="003F05B7"/>
    <w:rsid w:val="003F062B"/>
    <w:rsid w:val="003F108B"/>
    <w:rsid w:val="003F10AE"/>
    <w:rsid w:val="003F1332"/>
    <w:rsid w:val="003F13AF"/>
    <w:rsid w:val="003F1617"/>
    <w:rsid w:val="003F168B"/>
    <w:rsid w:val="003F199F"/>
    <w:rsid w:val="003F1A10"/>
    <w:rsid w:val="003F1E63"/>
    <w:rsid w:val="003F215B"/>
    <w:rsid w:val="003F2C13"/>
    <w:rsid w:val="003F2DF9"/>
    <w:rsid w:val="003F32BD"/>
    <w:rsid w:val="003F3327"/>
    <w:rsid w:val="003F39C3"/>
    <w:rsid w:val="003F3FAD"/>
    <w:rsid w:val="003F40ED"/>
    <w:rsid w:val="003F4258"/>
    <w:rsid w:val="003F4ADB"/>
    <w:rsid w:val="003F54B9"/>
    <w:rsid w:val="003F592C"/>
    <w:rsid w:val="003F597D"/>
    <w:rsid w:val="003F5AF7"/>
    <w:rsid w:val="003F602D"/>
    <w:rsid w:val="003F6B59"/>
    <w:rsid w:val="003F6F14"/>
    <w:rsid w:val="0040094F"/>
    <w:rsid w:val="00400E82"/>
    <w:rsid w:val="0040102C"/>
    <w:rsid w:val="004010C6"/>
    <w:rsid w:val="00401545"/>
    <w:rsid w:val="00401630"/>
    <w:rsid w:val="00401A9F"/>
    <w:rsid w:val="00401CE2"/>
    <w:rsid w:val="00401DFA"/>
    <w:rsid w:val="00401E98"/>
    <w:rsid w:val="00401EDD"/>
    <w:rsid w:val="00401F5D"/>
    <w:rsid w:val="00402765"/>
    <w:rsid w:val="00402A2C"/>
    <w:rsid w:val="0040398D"/>
    <w:rsid w:val="00403C5C"/>
    <w:rsid w:val="00403DDA"/>
    <w:rsid w:val="00403F1E"/>
    <w:rsid w:val="00404025"/>
    <w:rsid w:val="004044C8"/>
    <w:rsid w:val="00404629"/>
    <w:rsid w:val="00404D91"/>
    <w:rsid w:val="00404F8F"/>
    <w:rsid w:val="004055D7"/>
    <w:rsid w:val="00405AF5"/>
    <w:rsid w:val="00405B1E"/>
    <w:rsid w:val="00405D48"/>
    <w:rsid w:val="004066B0"/>
    <w:rsid w:val="00406BA5"/>
    <w:rsid w:val="00407295"/>
    <w:rsid w:val="00407999"/>
    <w:rsid w:val="00407C3D"/>
    <w:rsid w:val="0041012B"/>
    <w:rsid w:val="004101E9"/>
    <w:rsid w:val="00410FEC"/>
    <w:rsid w:val="00411E4A"/>
    <w:rsid w:val="00411F68"/>
    <w:rsid w:val="004123BE"/>
    <w:rsid w:val="0041244B"/>
    <w:rsid w:val="004125A0"/>
    <w:rsid w:val="0041268F"/>
    <w:rsid w:val="00412B08"/>
    <w:rsid w:val="00413A02"/>
    <w:rsid w:val="00413A41"/>
    <w:rsid w:val="00413D61"/>
    <w:rsid w:val="00413D7E"/>
    <w:rsid w:val="00413F3B"/>
    <w:rsid w:val="00414360"/>
    <w:rsid w:val="0041510E"/>
    <w:rsid w:val="004154A0"/>
    <w:rsid w:val="004156A0"/>
    <w:rsid w:val="004156BB"/>
    <w:rsid w:val="00416311"/>
    <w:rsid w:val="00416597"/>
    <w:rsid w:val="00416891"/>
    <w:rsid w:val="0041695C"/>
    <w:rsid w:val="004169D7"/>
    <w:rsid w:val="00416D6D"/>
    <w:rsid w:val="004171E3"/>
    <w:rsid w:val="004176A2"/>
    <w:rsid w:val="004179F8"/>
    <w:rsid w:val="00417D49"/>
    <w:rsid w:val="004208EE"/>
    <w:rsid w:val="00420C5D"/>
    <w:rsid w:val="00420E0A"/>
    <w:rsid w:val="0042185C"/>
    <w:rsid w:val="00421DB1"/>
    <w:rsid w:val="00422087"/>
    <w:rsid w:val="00422202"/>
    <w:rsid w:val="00422CB8"/>
    <w:rsid w:val="00422F8A"/>
    <w:rsid w:val="004232A0"/>
    <w:rsid w:val="004233BC"/>
    <w:rsid w:val="004235D3"/>
    <w:rsid w:val="00423B55"/>
    <w:rsid w:val="0042448A"/>
    <w:rsid w:val="00424558"/>
    <w:rsid w:val="00424579"/>
    <w:rsid w:val="004246B0"/>
    <w:rsid w:val="00424A5E"/>
    <w:rsid w:val="00424A76"/>
    <w:rsid w:val="00424B77"/>
    <w:rsid w:val="00425C4C"/>
    <w:rsid w:val="00425D6F"/>
    <w:rsid w:val="00426B1F"/>
    <w:rsid w:val="004270AB"/>
    <w:rsid w:val="00427F02"/>
    <w:rsid w:val="00430C14"/>
    <w:rsid w:val="004310EC"/>
    <w:rsid w:val="004316BC"/>
    <w:rsid w:val="00432012"/>
    <w:rsid w:val="00432EBE"/>
    <w:rsid w:val="00433670"/>
    <w:rsid w:val="004352EC"/>
    <w:rsid w:val="00435502"/>
    <w:rsid w:val="0043601C"/>
    <w:rsid w:val="00436413"/>
    <w:rsid w:val="00437188"/>
    <w:rsid w:val="00437A54"/>
    <w:rsid w:val="004401F4"/>
    <w:rsid w:val="0044028B"/>
    <w:rsid w:val="00440B04"/>
    <w:rsid w:val="00440C1B"/>
    <w:rsid w:val="004416F4"/>
    <w:rsid w:val="00441A0C"/>
    <w:rsid w:val="004421F1"/>
    <w:rsid w:val="004426C8"/>
    <w:rsid w:val="00442DB4"/>
    <w:rsid w:val="004434EB"/>
    <w:rsid w:val="00443B5F"/>
    <w:rsid w:val="00443CA1"/>
    <w:rsid w:val="00443EF2"/>
    <w:rsid w:val="00443F97"/>
    <w:rsid w:val="00444218"/>
    <w:rsid w:val="00444492"/>
    <w:rsid w:val="004445E6"/>
    <w:rsid w:val="004446D1"/>
    <w:rsid w:val="00444E68"/>
    <w:rsid w:val="0044547D"/>
    <w:rsid w:val="004458F4"/>
    <w:rsid w:val="0044593B"/>
    <w:rsid w:val="00445EAC"/>
    <w:rsid w:val="0044620D"/>
    <w:rsid w:val="0044653F"/>
    <w:rsid w:val="00446C33"/>
    <w:rsid w:val="00446E2D"/>
    <w:rsid w:val="004471D5"/>
    <w:rsid w:val="004474D8"/>
    <w:rsid w:val="0044757C"/>
    <w:rsid w:val="004477CF"/>
    <w:rsid w:val="004479AB"/>
    <w:rsid w:val="004479FB"/>
    <w:rsid w:val="00447C85"/>
    <w:rsid w:val="0045010E"/>
    <w:rsid w:val="00450252"/>
    <w:rsid w:val="0045041E"/>
    <w:rsid w:val="00450737"/>
    <w:rsid w:val="00450AAF"/>
    <w:rsid w:val="00450C07"/>
    <w:rsid w:val="00450FF4"/>
    <w:rsid w:val="0045108B"/>
    <w:rsid w:val="00451561"/>
    <w:rsid w:val="004517B6"/>
    <w:rsid w:val="004519ED"/>
    <w:rsid w:val="00451C26"/>
    <w:rsid w:val="00451EAD"/>
    <w:rsid w:val="0045220F"/>
    <w:rsid w:val="0045236A"/>
    <w:rsid w:val="004538E8"/>
    <w:rsid w:val="004538FB"/>
    <w:rsid w:val="00453A43"/>
    <w:rsid w:val="00454003"/>
    <w:rsid w:val="004540D7"/>
    <w:rsid w:val="00454109"/>
    <w:rsid w:val="00454283"/>
    <w:rsid w:val="0045625F"/>
    <w:rsid w:val="00456375"/>
    <w:rsid w:val="0045639F"/>
    <w:rsid w:val="004564C8"/>
    <w:rsid w:val="004567BA"/>
    <w:rsid w:val="004572D8"/>
    <w:rsid w:val="0045770D"/>
    <w:rsid w:val="00457976"/>
    <w:rsid w:val="00457FD3"/>
    <w:rsid w:val="00460168"/>
    <w:rsid w:val="00460213"/>
    <w:rsid w:val="00460510"/>
    <w:rsid w:val="00460654"/>
    <w:rsid w:val="004609E8"/>
    <w:rsid w:val="00460EEA"/>
    <w:rsid w:val="00460F01"/>
    <w:rsid w:val="004614C3"/>
    <w:rsid w:val="0046151F"/>
    <w:rsid w:val="00461B29"/>
    <w:rsid w:val="00461D6A"/>
    <w:rsid w:val="00461D90"/>
    <w:rsid w:val="004621DB"/>
    <w:rsid w:val="004623DD"/>
    <w:rsid w:val="0046299D"/>
    <w:rsid w:val="0046327E"/>
    <w:rsid w:val="004637C5"/>
    <w:rsid w:val="00463878"/>
    <w:rsid w:val="00463B26"/>
    <w:rsid w:val="00463D05"/>
    <w:rsid w:val="00464046"/>
    <w:rsid w:val="00464465"/>
    <w:rsid w:val="00464EB9"/>
    <w:rsid w:val="004650CD"/>
    <w:rsid w:val="004654A4"/>
    <w:rsid w:val="004656B8"/>
    <w:rsid w:val="004658B3"/>
    <w:rsid w:val="004659D5"/>
    <w:rsid w:val="00465C5A"/>
    <w:rsid w:val="00465FB7"/>
    <w:rsid w:val="0046643A"/>
    <w:rsid w:val="00466465"/>
    <w:rsid w:val="00466491"/>
    <w:rsid w:val="00466D29"/>
    <w:rsid w:val="00467CDA"/>
    <w:rsid w:val="00467E47"/>
    <w:rsid w:val="00470347"/>
    <w:rsid w:val="0047086B"/>
    <w:rsid w:val="00471968"/>
    <w:rsid w:val="00471C7E"/>
    <w:rsid w:val="00471F9A"/>
    <w:rsid w:val="0047224D"/>
    <w:rsid w:val="004723A1"/>
    <w:rsid w:val="00472618"/>
    <w:rsid w:val="00472D3D"/>
    <w:rsid w:val="00473231"/>
    <w:rsid w:val="00473E61"/>
    <w:rsid w:val="004741A4"/>
    <w:rsid w:val="00474268"/>
    <w:rsid w:val="00474591"/>
    <w:rsid w:val="00474C6A"/>
    <w:rsid w:val="00474F0E"/>
    <w:rsid w:val="00475847"/>
    <w:rsid w:val="00475930"/>
    <w:rsid w:val="0047608B"/>
    <w:rsid w:val="00476801"/>
    <w:rsid w:val="00476BA2"/>
    <w:rsid w:val="004770D8"/>
    <w:rsid w:val="0047756D"/>
    <w:rsid w:val="00477BBA"/>
    <w:rsid w:val="00480975"/>
    <w:rsid w:val="00480CA1"/>
    <w:rsid w:val="00480EF5"/>
    <w:rsid w:val="0048142D"/>
    <w:rsid w:val="00481487"/>
    <w:rsid w:val="004814FD"/>
    <w:rsid w:val="00481C34"/>
    <w:rsid w:val="00481DEC"/>
    <w:rsid w:val="00481F28"/>
    <w:rsid w:val="0048217A"/>
    <w:rsid w:val="004825B5"/>
    <w:rsid w:val="0048271A"/>
    <w:rsid w:val="00482A15"/>
    <w:rsid w:val="004833D1"/>
    <w:rsid w:val="00483750"/>
    <w:rsid w:val="004839DC"/>
    <w:rsid w:val="00483C88"/>
    <w:rsid w:val="00483C9F"/>
    <w:rsid w:val="00483CA7"/>
    <w:rsid w:val="00483D4C"/>
    <w:rsid w:val="00484018"/>
    <w:rsid w:val="004840C7"/>
    <w:rsid w:val="0048435A"/>
    <w:rsid w:val="0048447D"/>
    <w:rsid w:val="00484C3D"/>
    <w:rsid w:val="00485DAF"/>
    <w:rsid w:val="0048639B"/>
    <w:rsid w:val="0048767C"/>
    <w:rsid w:val="00487CAB"/>
    <w:rsid w:val="00487E42"/>
    <w:rsid w:val="00490126"/>
    <w:rsid w:val="00490FBF"/>
    <w:rsid w:val="004912F5"/>
    <w:rsid w:val="0049197C"/>
    <w:rsid w:val="00491B26"/>
    <w:rsid w:val="00491DC6"/>
    <w:rsid w:val="0049270B"/>
    <w:rsid w:val="00493D0E"/>
    <w:rsid w:val="00493D7F"/>
    <w:rsid w:val="004943D4"/>
    <w:rsid w:val="004943FA"/>
    <w:rsid w:val="0049443B"/>
    <w:rsid w:val="00494CEE"/>
    <w:rsid w:val="00494EE1"/>
    <w:rsid w:val="00495595"/>
    <w:rsid w:val="0049566A"/>
    <w:rsid w:val="004956A0"/>
    <w:rsid w:val="00495778"/>
    <w:rsid w:val="004957A4"/>
    <w:rsid w:val="00495946"/>
    <w:rsid w:val="004964D5"/>
    <w:rsid w:val="004965AD"/>
    <w:rsid w:val="00496875"/>
    <w:rsid w:val="00497120"/>
    <w:rsid w:val="004976DD"/>
    <w:rsid w:val="004978CD"/>
    <w:rsid w:val="004A0689"/>
    <w:rsid w:val="004A0918"/>
    <w:rsid w:val="004A0DEE"/>
    <w:rsid w:val="004A16C0"/>
    <w:rsid w:val="004A17F4"/>
    <w:rsid w:val="004A195D"/>
    <w:rsid w:val="004A1C28"/>
    <w:rsid w:val="004A2288"/>
    <w:rsid w:val="004A231A"/>
    <w:rsid w:val="004A27B2"/>
    <w:rsid w:val="004A27BB"/>
    <w:rsid w:val="004A2857"/>
    <w:rsid w:val="004A296C"/>
    <w:rsid w:val="004A351F"/>
    <w:rsid w:val="004A3878"/>
    <w:rsid w:val="004A3DC7"/>
    <w:rsid w:val="004A461A"/>
    <w:rsid w:val="004A477A"/>
    <w:rsid w:val="004A47F7"/>
    <w:rsid w:val="004A4DAA"/>
    <w:rsid w:val="004A4F0F"/>
    <w:rsid w:val="004A505D"/>
    <w:rsid w:val="004A50B5"/>
    <w:rsid w:val="004A5431"/>
    <w:rsid w:val="004A552E"/>
    <w:rsid w:val="004A566B"/>
    <w:rsid w:val="004A5743"/>
    <w:rsid w:val="004A5E93"/>
    <w:rsid w:val="004A6175"/>
    <w:rsid w:val="004A61D0"/>
    <w:rsid w:val="004A6459"/>
    <w:rsid w:val="004A6AD4"/>
    <w:rsid w:val="004A6B6A"/>
    <w:rsid w:val="004A6C51"/>
    <w:rsid w:val="004A73DD"/>
    <w:rsid w:val="004A7523"/>
    <w:rsid w:val="004A76FE"/>
    <w:rsid w:val="004B054B"/>
    <w:rsid w:val="004B19C2"/>
    <w:rsid w:val="004B1F85"/>
    <w:rsid w:val="004B233A"/>
    <w:rsid w:val="004B26AE"/>
    <w:rsid w:val="004B27B9"/>
    <w:rsid w:val="004B2AD5"/>
    <w:rsid w:val="004B2ADE"/>
    <w:rsid w:val="004B30D8"/>
    <w:rsid w:val="004B3BC0"/>
    <w:rsid w:val="004B422C"/>
    <w:rsid w:val="004B545C"/>
    <w:rsid w:val="004B5A05"/>
    <w:rsid w:val="004B5F4E"/>
    <w:rsid w:val="004B6384"/>
    <w:rsid w:val="004B66CE"/>
    <w:rsid w:val="004B6701"/>
    <w:rsid w:val="004B68D9"/>
    <w:rsid w:val="004B6B76"/>
    <w:rsid w:val="004B6E4C"/>
    <w:rsid w:val="004B6ED1"/>
    <w:rsid w:val="004B6F2A"/>
    <w:rsid w:val="004C0800"/>
    <w:rsid w:val="004C0D24"/>
    <w:rsid w:val="004C101F"/>
    <w:rsid w:val="004C22C8"/>
    <w:rsid w:val="004C2368"/>
    <w:rsid w:val="004C27C4"/>
    <w:rsid w:val="004C2995"/>
    <w:rsid w:val="004C2A06"/>
    <w:rsid w:val="004C2C1B"/>
    <w:rsid w:val="004C3287"/>
    <w:rsid w:val="004C3B12"/>
    <w:rsid w:val="004C4407"/>
    <w:rsid w:val="004C4825"/>
    <w:rsid w:val="004C4C95"/>
    <w:rsid w:val="004C4EBD"/>
    <w:rsid w:val="004C5A03"/>
    <w:rsid w:val="004C5C8B"/>
    <w:rsid w:val="004C600C"/>
    <w:rsid w:val="004C61AE"/>
    <w:rsid w:val="004C6A48"/>
    <w:rsid w:val="004C6C3C"/>
    <w:rsid w:val="004C6C40"/>
    <w:rsid w:val="004D0693"/>
    <w:rsid w:val="004D0A70"/>
    <w:rsid w:val="004D0B38"/>
    <w:rsid w:val="004D0CFA"/>
    <w:rsid w:val="004D15B7"/>
    <w:rsid w:val="004D1E5A"/>
    <w:rsid w:val="004D1EDA"/>
    <w:rsid w:val="004D209E"/>
    <w:rsid w:val="004D2850"/>
    <w:rsid w:val="004D2FEA"/>
    <w:rsid w:val="004D3266"/>
    <w:rsid w:val="004D3857"/>
    <w:rsid w:val="004D3B85"/>
    <w:rsid w:val="004D4150"/>
    <w:rsid w:val="004D429B"/>
    <w:rsid w:val="004D42F0"/>
    <w:rsid w:val="004D471B"/>
    <w:rsid w:val="004D4EEF"/>
    <w:rsid w:val="004D4F0C"/>
    <w:rsid w:val="004D58A0"/>
    <w:rsid w:val="004D598D"/>
    <w:rsid w:val="004D5A99"/>
    <w:rsid w:val="004D5BCC"/>
    <w:rsid w:val="004D677B"/>
    <w:rsid w:val="004D67A9"/>
    <w:rsid w:val="004D6986"/>
    <w:rsid w:val="004D7355"/>
    <w:rsid w:val="004D7CFA"/>
    <w:rsid w:val="004D7E71"/>
    <w:rsid w:val="004E03A3"/>
    <w:rsid w:val="004E05F3"/>
    <w:rsid w:val="004E0EDB"/>
    <w:rsid w:val="004E1382"/>
    <w:rsid w:val="004E1716"/>
    <w:rsid w:val="004E19C7"/>
    <w:rsid w:val="004E1D2D"/>
    <w:rsid w:val="004E1EFB"/>
    <w:rsid w:val="004E24C6"/>
    <w:rsid w:val="004E25C7"/>
    <w:rsid w:val="004E2887"/>
    <w:rsid w:val="004E370B"/>
    <w:rsid w:val="004E39FA"/>
    <w:rsid w:val="004E3C0C"/>
    <w:rsid w:val="004E3DAB"/>
    <w:rsid w:val="004E46F2"/>
    <w:rsid w:val="004E4BDD"/>
    <w:rsid w:val="004E57F1"/>
    <w:rsid w:val="004E5A41"/>
    <w:rsid w:val="004E5ACE"/>
    <w:rsid w:val="004E681C"/>
    <w:rsid w:val="004E6944"/>
    <w:rsid w:val="004E6CB7"/>
    <w:rsid w:val="004E7618"/>
    <w:rsid w:val="004E7DBC"/>
    <w:rsid w:val="004F0265"/>
    <w:rsid w:val="004F087D"/>
    <w:rsid w:val="004F0B38"/>
    <w:rsid w:val="004F0EBF"/>
    <w:rsid w:val="004F0EFE"/>
    <w:rsid w:val="004F0F01"/>
    <w:rsid w:val="004F22E6"/>
    <w:rsid w:val="004F2F5B"/>
    <w:rsid w:val="004F3257"/>
    <w:rsid w:val="004F34F6"/>
    <w:rsid w:val="004F3A24"/>
    <w:rsid w:val="004F3AB4"/>
    <w:rsid w:val="004F3BEA"/>
    <w:rsid w:val="004F3D18"/>
    <w:rsid w:val="004F3FD3"/>
    <w:rsid w:val="004F40FE"/>
    <w:rsid w:val="004F446F"/>
    <w:rsid w:val="004F45B5"/>
    <w:rsid w:val="004F48D9"/>
    <w:rsid w:val="004F4A97"/>
    <w:rsid w:val="004F52D4"/>
    <w:rsid w:val="004F55B0"/>
    <w:rsid w:val="004F59A6"/>
    <w:rsid w:val="004F5AB6"/>
    <w:rsid w:val="004F5FA3"/>
    <w:rsid w:val="004F61F4"/>
    <w:rsid w:val="004F6208"/>
    <w:rsid w:val="004F6685"/>
    <w:rsid w:val="004F686A"/>
    <w:rsid w:val="004F7B84"/>
    <w:rsid w:val="00500211"/>
    <w:rsid w:val="00500596"/>
    <w:rsid w:val="00500B02"/>
    <w:rsid w:val="00500B3A"/>
    <w:rsid w:val="005015EA"/>
    <w:rsid w:val="00501928"/>
    <w:rsid w:val="00501D0F"/>
    <w:rsid w:val="00501F28"/>
    <w:rsid w:val="00502025"/>
    <w:rsid w:val="005027F7"/>
    <w:rsid w:val="0050378E"/>
    <w:rsid w:val="00503BF7"/>
    <w:rsid w:val="00504630"/>
    <w:rsid w:val="00504A19"/>
    <w:rsid w:val="00504B50"/>
    <w:rsid w:val="00504C08"/>
    <w:rsid w:val="00504F6E"/>
    <w:rsid w:val="0050547C"/>
    <w:rsid w:val="0050582E"/>
    <w:rsid w:val="00505B62"/>
    <w:rsid w:val="00505F2C"/>
    <w:rsid w:val="00506025"/>
    <w:rsid w:val="00506384"/>
    <w:rsid w:val="005063BD"/>
    <w:rsid w:val="0050679B"/>
    <w:rsid w:val="00506C70"/>
    <w:rsid w:val="00506F5F"/>
    <w:rsid w:val="00507396"/>
    <w:rsid w:val="005077BE"/>
    <w:rsid w:val="005104E2"/>
    <w:rsid w:val="00510502"/>
    <w:rsid w:val="00510E00"/>
    <w:rsid w:val="0051137F"/>
    <w:rsid w:val="0051149D"/>
    <w:rsid w:val="00511778"/>
    <w:rsid w:val="005119BB"/>
    <w:rsid w:val="00511D14"/>
    <w:rsid w:val="00512188"/>
    <w:rsid w:val="00512278"/>
    <w:rsid w:val="0051248B"/>
    <w:rsid w:val="00512610"/>
    <w:rsid w:val="00512702"/>
    <w:rsid w:val="00512883"/>
    <w:rsid w:val="00512971"/>
    <w:rsid w:val="00512A6D"/>
    <w:rsid w:val="005134A9"/>
    <w:rsid w:val="00514021"/>
    <w:rsid w:val="005147CB"/>
    <w:rsid w:val="00514A73"/>
    <w:rsid w:val="00514C7C"/>
    <w:rsid w:val="00514DFC"/>
    <w:rsid w:val="005150A0"/>
    <w:rsid w:val="00515386"/>
    <w:rsid w:val="00515A9A"/>
    <w:rsid w:val="00515C18"/>
    <w:rsid w:val="00516872"/>
    <w:rsid w:val="00516CF9"/>
    <w:rsid w:val="00517395"/>
    <w:rsid w:val="005175A4"/>
    <w:rsid w:val="005175B9"/>
    <w:rsid w:val="00517A95"/>
    <w:rsid w:val="00517ED4"/>
    <w:rsid w:val="00520490"/>
    <w:rsid w:val="00520DAE"/>
    <w:rsid w:val="00521708"/>
    <w:rsid w:val="00521B2E"/>
    <w:rsid w:val="00521B9C"/>
    <w:rsid w:val="005220F4"/>
    <w:rsid w:val="005223B1"/>
    <w:rsid w:val="005225D9"/>
    <w:rsid w:val="00522B75"/>
    <w:rsid w:val="00522C76"/>
    <w:rsid w:val="00522CFF"/>
    <w:rsid w:val="0052345C"/>
    <w:rsid w:val="00523995"/>
    <w:rsid w:val="00523D7B"/>
    <w:rsid w:val="0052407B"/>
    <w:rsid w:val="00524507"/>
    <w:rsid w:val="00525158"/>
    <w:rsid w:val="00525315"/>
    <w:rsid w:val="00525C9B"/>
    <w:rsid w:val="00525D61"/>
    <w:rsid w:val="005263B6"/>
    <w:rsid w:val="0052642A"/>
    <w:rsid w:val="005264FF"/>
    <w:rsid w:val="00526ABC"/>
    <w:rsid w:val="00526AE7"/>
    <w:rsid w:val="00526F58"/>
    <w:rsid w:val="0052723F"/>
    <w:rsid w:val="005274A8"/>
    <w:rsid w:val="0053010B"/>
    <w:rsid w:val="005304B8"/>
    <w:rsid w:val="0053082B"/>
    <w:rsid w:val="00530C78"/>
    <w:rsid w:val="00531985"/>
    <w:rsid w:val="00531A39"/>
    <w:rsid w:val="00531FE9"/>
    <w:rsid w:val="00532138"/>
    <w:rsid w:val="00532924"/>
    <w:rsid w:val="00532A2E"/>
    <w:rsid w:val="00532AA5"/>
    <w:rsid w:val="00532B06"/>
    <w:rsid w:val="00532B2F"/>
    <w:rsid w:val="00532B80"/>
    <w:rsid w:val="00532C0A"/>
    <w:rsid w:val="00533018"/>
    <w:rsid w:val="00533188"/>
    <w:rsid w:val="005335D4"/>
    <w:rsid w:val="005335E4"/>
    <w:rsid w:val="00533832"/>
    <w:rsid w:val="0053408A"/>
    <w:rsid w:val="00534895"/>
    <w:rsid w:val="00534A59"/>
    <w:rsid w:val="00534F28"/>
    <w:rsid w:val="00534F3D"/>
    <w:rsid w:val="005351B8"/>
    <w:rsid w:val="005353B5"/>
    <w:rsid w:val="0053549A"/>
    <w:rsid w:val="005354B2"/>
    <w:rsid w:val="005355CF"/>
    <w:rsid w:val="00535873"/>
    <w:rsid w:val="00535A43"/>
    <w:rsid w:val="00536010"/>
    <w:rsid w:val="005363AE"/>
    <w:rsid w:val="00536888"/>
    <w:rsid w:val="00536969"/>
    <w:rsid w:val="005372D1"/>
    <w:rsid w:val="0053736C"/>
    <w:rsid w:val="00537A04"/>
    <w:rsid w:val="00537B44"/>
    <w:rsid w:val="005404BF"/>
    <w:rsid w:val="0054108E"/>
    <w:rsid w:val="005418C3"/>
    <w:rsid w:val="00541B59"/>
    <w:rsid w:val="00542082"/>
    <w:rsid w:val="005421A4"/>
    <w:rsid w:val="00542756"/>
    <w:rsid w:val="005428D4"/>
    <w:rsid w:val="00542DEF"/>
    <w:rsid w:val="00542EB5"/>
    <w:rsid w:val="0054317F"/>
    <w:rsid w:val="0054341C"/>
    <w:rsid w:val="0054351A"/>
    <w:rsid w:val="005435CA"/>
    <w:rsid w:val="005435CC"/>
    <w:rsid w:val="00543910"/>
    <w:rsid w:val="00543B81"/>
    <w:rsid w:val="00543B91"/>
    <w:rsid w:val="00543CCA"/>
    <w:rsid w:val="00543E20"/>
    <w:rsid w:val="00544455"/>
    <w:rsid w:val="0054499E"/>
    <w:rsid w:val="00544D64"/>
    <w:rsid w:val="0054513D"/>
    <w:rsid w:val="00545504"/>
    <w:rsid w:val="0054592F"/>
    <w:rsid w:val="00545EFB"/>
    <w:rsid w:val="00546C82"/>
    <w:rsid w:val="00547418"/>
    <w:rsid w:val="005476BE"/>
    <w:rsid w:val="005476DA"/>
    <w:rsid w:val="00547700"/>
    <w:rsid w:val="005477D9"/>
    <w:rsid w:val="00547B42"/>
    <w:rsid w:val="0055039A"/>
    <w:rsid w:val="005506C1"/>
    <w:rsid w:val="00550715"/>
    <w:rsid w:val="00550732"/>
    <w:rsid w:val="0055073C"/>
    <w:rsid w:val="00550EED"/>
    <w:rsid w:val="005511AF"/>
    <w:rsid w:val="0055188F"/>
    <w:rsid w:val="00551B54"/>
    <w:rsid w:val="00551BBD"/>
    <w:rsid w:val="0055247E"/>
    <w:rsid w:val="005532B9"/>
    <w:rsid w:val="005533CB"/>
    <w:rsid w:val="0055372B"/>
    <w:rsid w:val="00554584"/>
    <w:rsid w:val="00554621"/>
    <w:rsid w:val="00554667"/>
    <w:rsid w:val="005547F8"/>
    <w:rsid w:val="00554A78"/>
    <w:rsid w:val="00554EEF"/>
    <w:rsid w:val="005553A5"/>
    <w:rsid w:val="0055570E"/>
    <w:rsid w:val="00555872"/>
    <w:rsid w:val="00555A6A"/>
    <w:rsid w:val="00555ECE"/>
    <w:rsid w:val="0055602C"/>
    <w:rsid w:val="00556570"/>
    <w:rsid w:val="00556579"/>
    <w:rsid w:val="00556F2A"/>
    <w:rsid w:val="00557103"/>
    <w:rsid w:val="0055734C"/>
    <w:rsid w:val="005574CE"/>
    <w:rsid w:val="00557B18"/>
    <w:rsid w:val="00557ED1"/>
    <w:rsid w:val="00560216"/>
    <w:rsid w:val="005606B8"/>
    <w:rsid w:val="005608AD"/>
    <w:rsid w:val="00560EEF"/>
    <w:rsid w:val="00561C57"/>
    <w:rsid w:val="00561CE1"/>
    <w:rsid w:val="00561E44"/>
    <w:rsid w:val="00562641"/>
    <w:rsid w:val="00562A8D"/>
    <w:rsid w:val="00563686"/>
    <w:rsid w:val="005638A3"/>
    <w:rsid w:val="0056467D"/>
    <w:rsid w:val="00564A82"/>
    <w:rsid w:val="00565815"/>
    <w:rsid w:val="00565983"/>
    <w:rsid w:val="00566003"/>
    <w:rsid w:val="0056604C"/>
    <w:rsid w:val="00567952"/>
    <w:rsid w:val="005679B4"/>
    <w:rsid w:val="00567BB5"/>
    <w:rsid w:val="005705C1"/>
    <w:rsid w:val="005708C5"/>
    <w:rsid w:val="00570CAE"/>
    <w:rsid w:val="00570F0C"/>
    <w:rsid w:val="00570FFC"/>
    <w:rsid w:val="005710CA"/>
    <w:rsid w:val="005712C8"/>
    <w:rsid w:val="005713CF"/>
    <w:rsid w:val="005716BE"/>
    <w:rsid w:val="00571950"/>
    <w:rsid w:val="005722E0"/>
    <w:rsid w:val="00572A89"/>
    <w:rsid w:val="00572B21"/>
    <w:rsid w:val="00572F4B"/>
    <w:rsid w:val="00573090"/>
    <w:rsid w:val="005736B8"/>
    <w:rsid w:val="005739D6"/>
    <w:rsid w:val="00574095"/>
    <w:rsid w:val="0057412B"/>
    <w:rsid w:val="00574149"/>
    <w:rsid w:val="005744A9"/>
    <w:rsid w:val="00574A22"/>
    <w:rsid w:val="00574E64"/>
    <w:rsid w:val="005755D2"/>
    <w:rsid w:val="00575DD6"/>
    <w:rsid w:val="00575E72"/>
    <w:rsid w:val="005762AC"/>
    <w:rsid w:val="00576834"/>
    <w:rsid w:val="00576897"/>
    <w:rsid w:val="00576943"/>
    <w:rsid w:val="005769D6"/>
    <w:rsid w:val="00576D95"/>
    <w:rsid w:val="00576EAE"/>
    <w:rsid w:val="0057707E"/>
    <w:rsid w:val="0057773E"/>
    <w:rsid w:val="00577F3B"/>
    <w:rsid w:val="00580488"/>
    <w:rsid w:val="005807CD"/>
    <w:rsid w:val="00581183"/>
    <w:rsid w:val="00581309"/>
    <w:rsid w:val="005817E0"/>
    <w:rsid w:val="00581AFC"/>
    <w:rsid w:val="00581E41"/>
    <w:rsid w:val="00581EAA"/>
    <w:rsid w:val="00582292"/>
    <w:rsid w:val="0058250A"/>
    <w:rsid w:val="00582707"/>
    <w:rsid w:val="00582918"/>
    <w:rsid w:val="005829F7"/>
    <w:rsid w:val="00583005"/>
    <w:rsid w:val="00583EC0"/>
    <w:rsid w:val="00584469"/>
    <w:rsid w:val="0058450D"/>
    <w:rsid w:val="005845E4"/>
    <w:rsid w:val="0058463C"/>
    <w:rsid w:val="005848A8"/>
    <w:rsid w:val="00584C85"/>
    <w:rsid w:val="00584CD6"/>
    <w:rsid w:val="00585608"/>
    <w:rsid w:val="00586878"/>
    <w:rsid w:val="00586B3E"/>
    <w:rsid w:val="00586D81"/>
    <w:rsid w:val="0058718A"/>
    <w:rsid w:val="005876C9"/>
    <w:rsid w:val="00587D41"/>
    <w:rsid w:val="0059071B"/>
    <w:rsid w:val="00590922"/>
    <w:rsid w:val="00590D0B"/>
    <w:rsid w:val="00591420"/>
    <w:rsid w:val="005918A7"/>
    <w:rsid w:val="005918F5"/>
    <w:rsid w:val="00591AD4"/>
    <w:rsid w:val="00591DA8"/>
    <w:rsid w:val="00591DC3"/>
    <w:rsid w:val="00591EF8"/>
    <w:rsid w:val="0059251C"/>
    <w:rsid w:val="00592737"/>
    <w:rsid w:val="00592BAB"/>
    <w:rsid w:val="00593594"/>
    <w:rsid w:val="00593895"/>
    <w:rsid w:val="005938D1"/>
    <w:rsid w:val="00594BDA"/>
    <w:rsid w:val="00595047"/>
    <w:rsid w:val="00595314"/>
    <w:rsid w:val="00595357"/>
    <w:rsid w:val="00595771"/>
    <w:rsid w:val="00595EA2"/>
    <w:rsid w:val="00596007"/>
    <w:rsid w:val="00596026"/>
    <w:rsid w:val="005963AD"/>
    <w:rsid w:val="00596A56"/>
    <w:rsid w:val="00596DA2"/>
    <w:rsid w:val="005973F5"/>
    <w:rsid w:val="005A0F40"/>
    <w:rsid w:val="005A11D3"/>
    <w:rsid w:val="005A1801"/>
    <w:rsid w:val="005A187F"/>
    <w:rsid w:val="005A2464"/>
    <w:rsid w:val="005A24B8"/>
    <w:rsid w:val="005A2744"/>
    <w:rsid w:val="005A2C56"/>
    <w:rsid w:val="005A2D93"/>
    <w:rsid w:val="005A2F3D"/>
    <w:rsid w:val="005A3041"/>
    <w:rsid w:val="005A30B4"/>
    <w:rsid w:val="005A3D07"/>
    <w:rsid w:val="005A4AD9"/>
    <w:rsid w:val="005A552D"/>
    <w:rsid w:val="005A5992"/>
    <w:rsid w:val="005A5CC1"/>
    <w:rsid w:val="005A5DF2"/>
    <w:rsid w:val="005A650A"/>
    <w:rsid w:val="005A6FB6"/>
    <w:rsid w:val="005A7555"/>
    <w:rsid w:val="005A7BE1"/>
    <w:rsid w:val="005B0135"/>
    <w:rsid w:val="005B05AB"/>
    <w:rsid w:val="005B0DD2"/>
    <w:rsid w:val="005B16CA"/>
    <w:rsid w:val="005B1B80"/>
    <w:rsid w:val="005B1E27"/>
    <w:rsid w:val="005B20FD"/>
    <w:rsid w:val="005B2150"/>
    <w:rsid w:val="005B22F4"/>
    <w:rsid w:val="005B254F"/>
    <w:rsid w:val="005B2BD9"/>
    <w:rsid w:val="005B351D"/>
    <w:rsid w:val="005B37B1"/>
    <w:rsid w:val="005B3B01"/>
    <w:rsid w:val="005B3B43"/>
    <w:rsid w:val="005B3BEE"/>
    <w:rsid w:val="005B3E26"/>
    <w:rsid w:val="005B4353"/>
    <w:rsid w:val="005B48ED"/>
    <w:rsid w:val="005B4BAC"/>
    <w:rsid w:val="005B4C11"/>
    <w:rsid w:val="005B4F36"/>
    <w:rsid w:val="005B5771"/>
    <w:rsid w:val="005B5D99"/>
    <w:rsid w:val="005B65F2"/>
    <w:rsid w:val="005B6684"/>
    <w:rsid w:val="005B66D8"/>
    <w:rsid w:val="005B6958"/>
    <w:rsid w:val="005B6F06"/>
    <w:rsid w:val="005B6FC4"/>
    <w:rsid w:val="005B7373"/>
    <w:rsid w:val="005B769A"/>
    <w:rsid w:val="005B7977"/>
    <w:rsid w:val="005C0072"/>
    <w:rsid w:val="005C05BF"/>
    <w:rsid w:val="005C06C3"/>
    <w:rsid w:val="005C0785"/>
    <w:rsid w:val="005C0CD2"/>
    <w:rsid w:val="005C14AD"/>
    <w:rsid w:val="005C1A8B"/>
    <w:rsid w:val="005C244A"/>
    <w:rsid w:val="005C290E"/>
    <w:rsid w:val="005C2AAF"/>
    <w:rsid w:val="005C303F"/>
    <w:rsid w:val="005C30E3"/>
    <w:rsid w:val="005C3853"/>
    <w:rsid w:val="005C3905"/>
    <w:rsid w:val="005C51F8"/>
    <w:rsid w:val="005C537D"/>
    <w:rsid w:val="005C5C00"/>
    <w:rsid w:val="005C5FAC"/>
    <w:rsid w:val="005C603C"/>
    <w:rsid w:val="005C61CB"/>
    <w:rsid w:val="005C63BC"/>
    <w:rsid w:val="005C7B13"/>
    <w:rsid w:val="005C7B58"/>
    <w:rsid w:val="005D00B9"/>
    <w:rsid w:val="005D0128"/>
    <w:rsid w:val="005D0243"/>
    <w:rsid w:val="005D0B8D"/>
    <w:rsid w:val="005D10BE"/>
    <w:rsid w:val="005D1371"/>
    <w:rsid w:val="005D1665"/>
    <w:rsid w:val="005D17E8"/>
    <w:rsid w:val="005D1B61"/>
    <w:rsid w:val="005D2037"/>
    <w:rsid w:val="005D2724"/>
    <w:rsid w:val="005D38C8"/>
    <w:rsid w:val="005D3F0C"/>
    <w:rsid w:val="005D421B"/>
    <w:rsid w:val="005D4403"/>
    <w:rsid w:val="005D45CE"/>
    <w:rsid w:val="005D45D6"/>
    <w:rsid w:val="005D45DD"/>
    <w:rsid w:val="005D46C1"/>
    <w:rsid w:val="005D48DB"/>
    <w:rsid w:val="005D5431"/>
    <w:rsid w:val="005D54F9"/>
    <w:rsid w:val="005D553E"/>
    <w:rsid w:val="005D579D"/>
    <w:rsid w:val="005D5B4C"/>
    <w:rsid w:val="005D5C44"/>
    <w:rsid w:val="005D6128"/>
    <w:rsid w:val="005D66E8"/>
    <w:rsid w:val="005D67C3"/>
    <w:rsid w:val="005D69A8"/>
    <w:rsid w:val="005D6C08"/>
    <w:rsid w:val="005D6EC5"/>
    <w:rsid w:val="005D71E6"/>
    <w:rsid w:val="005D75C9"/>
    <w:rsid w:val="005D7725"/>
    <w:rsid w:val="005E0060"/>
    <w:rsid w:val="005E062E"/>
    <w:rsid w:val="005E07AD"/>
    <w:rsid w:val="005E0C35"/>
    <w:rsid w:val="005E0D11"/>
    <w:rsid w:val="005E1534"/>
    <w:rsid w:val="005E2078"/>
    <w:rsid w:val="005E2E4C"/>
    <w:rsid w:val="005E2ED4"/>
    <w:rsid w:val="005E3081"/>
    <w:rsid w:val="005E3122"/>
    <w:rsid w:val="005E3132"/>
    <w:rsid w:val="005E39E2"/>
    <w:rsid w:val="005E3BAE"/>
    <w:rsid w:val="005E3D51"/>
    <w:rsid w:val="005E4121"/>
    <w:rsid w:val="005E43CC"/>
    <w:rsid w:val="005E4C69"/>
    <w:rsid w:val="005E4D81"/>
    <w:rsid w:val="005E5430"/>
    <w:rsid w:val="005E59C4"/>
    <w:rsid w:val="005E5E3C"/>
    <w:rsid w:val="005E646C"/>
    <w:rsid w:val="005E6697"/>
    <w:rsid w:val="005E670C"/>
    <w:rsid w:val="005E67E0"/>
    <w:rsid w:val="005E7509"/>
    <w:rsid w:val="005F1156"/>
    <w:rsid w:val="005F133B"/>
    <w:rsid w:val="005F16EE"/>
    <w:rsid w:val="005F18AE"/>
    <w:rsid w:val="005F1ED7"/>
    <w:rsid w:val="005F27B7"/>
    <w:rsid w:val="005F280B"/>
    <w:rsid w:val="005F2B2B"/>
    <w:rsid w:val="005F3391"/>
    <w:rsid w:val="005F3476"/>
    <w:rsid w:val="005F34B7"/>
    <w:rsid w:val="005F34FE"/>
    <w:rsid w:val="005F391E"/>
    <w:rsid w:val="005F3A45"/>
    <w:rsid w:val="005F4758"/>
    <w:rsid w:val="005F493B"/>
    <w:rsid w:val="005F4A56"/>
    <w:rsid w:val="005F4A81"/>
    <w:rsid w:val="005F4F0E"/>
    <w:rsid w:val="005F54E7"/>
    <w:rsid w:val="005F55C9"/>
    <w:rsid w:val="005F5B0D"/>
    <w:rsid w:val="005F5B0F"/>
    <w:rsid w:val="005F6636"/>
    <w:rsid w:val="005F73A3"/>
    <w:rsid w:val="005F75AB"/>
    <w:rsid w:val="005F768B"/>
    <w:rsid w:val="00600452"/>
    <w:rsid w:val="006010AE"/>
    <w:rsid w:val="006012C5"/>
    <w:rsid w:val="00601365"/>
    <w:rsid w:val="006013C8"/>
    <w:rsid w:val="006018AA"/>
    <w:rsid w:val="00601A37"/>
    <w:rsid w:val="0060228D"/>
    <w:rsid w:val="00602676"/>
    <w:rsid w:val="00602B26"/>
    <w:rsid w:val="00602D8F"/>
    <w:rsid w:val="00602FA0"/>
    <w:rsid w:val="00603034"/>
    <w:rsid w:val="0060341A"/>
    <w:rsid w:val="0060389A"/>
    <w:rsid w:val="00603DC7"/>
    <w:rsid w:val="00604A2F"/>
    <w:rsid w:val="00604E2F"/>
    <w:rsid w:val="00605D3B"/>
    <w:rsid w:val="00605E8C"/>
    <w:rsid w:val="00605FEA"/>
    <w:rsid w:val="00606518"/>
    <w:rsid w:val="00606BF4"/>
    <w:rsid w:val="00606D05"/>
    <w:rsid w:val="0060728D"/>
    <w:rsid w:val="0060746C"/>
    <w:rsid w:val="00607684"/>
    <w:rsid w:val="00610124"/>
    <w:rsid w:val="00610512"/>
    <w:rsid w:val="0061064F"/>
    <w:rsid w:val="0061080A"/>
    <w:rsid w:val="00610E69"/>
    <w:rsid w:val="00610FB6"/>
    <w:rsid w:val="00612287"/>
    <w:rsid w:val="006126EA"/>
    <w:rsid w:val="006134F2"/>
    <w:rsid w:val="0061356D"/>
    <w:rsid w:val="00613726"/>
    <w:rsid w:val="006137F6"/>
    <w:rsid w:val="00613E6F"/>
    <w:rsid w:val="0061400E"/>
    <w:rsid w:val="0061418F"/>
    <w:rsid w:val="0061466B"/>
    <w:rsid w:val="00614A99"/>
    <w:rsid w:val="00615747"/>
    <w:rsid w:val="00615EFE"/>
    <w:rsid w:val="006164F4"/>
    <w:rsid w:val="006167A6"/>
    <w:rsid w:val="006176BA"/>
    <w:rsid w:val="00617FD3"/>
    <w:rsid w:val="00620047"/>
    <w:rsid w:val="00620911"/>
    <w:rsid w:val="006209AF"/>
    <w:rsid w:val="00620B0D"/>
    <w:rsid w:val="00622430"/>
    <w:rsid w:val="006228EC"/>
    <w:rsid w:val="00622941"/>
    <w:rsid w:val="00623B71"/>
    <w:rsid w:val="0062440F"/>
    <w:rsid w:val="0062460C"/>
    <w:rsid w:val="0062465F"/>
    <w:rsid w:val="0062468E"/>
    <w:rsid w:val="00624E1B"/>
    <w:rsid w:val="00625EF3"/>
    <w:rsid w:val="006260CF"/>
    <w:rsid w:val="006260ED"/>
    <w:rsid w:val="006264FA"/>
    <w:rsid w:val="00626E6D"/>
    <w:rsid w:val="0062772B"/>
    <w:rsid w:val="00627BC9"/>
    <w:rsid w:val="00627BD2"/>
    <w:rsid w:val="00627D69"/>
    <w:rsid w:val="00627FD5"/>
    <w:rsid w:val="00630121"/>
    <w:rsid w:val="006309A1"/>
    <w:rsid w:val="00630D64"/>
    <w:rsid w:val="0063118A"/>
    <w:rsid w:val="006317DC"/>
    <w:rsid w:val="00631910"/>
    <w:rsid w:val="006321BC"/>
    <w:rsid w:val="006327C7"/>
    <w:rsid w:val="00633052"/>
    <w:rsid w:val="00633182"/>
    <w:rsid w:val="006340EC"/>
    <w:rsid w:val="0063442D"/>
    <w:rsid w:val="006349ED"/>
    <w:rsid w:val="00634D6C"/>
    <w:rsid w:val="00634EEB"/>
    <w:rsid w:val="006353A8"/>
    <w:rsid w:val="00635906"/>
    <w:rsid w:val="00635E47"/>
    <w:rsid w:val="0063631C"/>
    <w:rsid w:val="00636420"/>
    <w:rsid w:val="00636B17"/>
    <w:rsid w:val="00636B25"/>
    <w:rsid w:val="00636B79"/>
    <w:rsid w:val="00636E35"/>
    <w:rsid w:val="00637892"/>
    <w:rsid w:val="006401FC"/>
    <w:rsid w:val="00640638"/>
    <w:rsid w:val="0064080C"/>
    <w:rsid w:val="00641422"/>
    <w:rsid w:val="00641446"/>
    <w:rsid w:val="0064150A"/>
    <w:rsid w:val="00641F1A"/>
    <w:rsid w:val="00641FEE"/>
    <w:rsid w:val="00642C5F"/>
    <w:rsid w:val="00643262"/>
    <w:rsid w:val="0064365B"/>
    <w:rsid w:val="00643825"/>
    <w:rsid w:val="00643849"/>
    <w:rsid w:val="006439BC"/>
    <w:rsid w:val="00643BA5"/>
    <w:rsid w:val="00643F8E"/>
    <w:rsid w:val="0064436F"/>
    <w:rsid w:val="006445B6"/>
    <w:rsid w:val="0064472D"/>
    <w:rsid w:val="0064473F"/>
    <w:rsid w:val="006447EA"/>
    <w:rsid w:val="00644CDF"/>
    <w:rsid w:val="00645568"/>
    <w:rsid w:val="0064599D"/>
    <w:rsid w:val="00645BAA"/>
    <w:rsid w:val="00645CA2"/>
    <w:rsid w:val="00645E96"/>
    <w:rsid w:val="00646473"/>
    <w:rsid w:val="0064660C"/>
    <w:rsid w:val="00646828"/>
    <w:rsid w:val="0064692F"/>
    <w:rsid w:val="006469FE"/>
    <w:rsid w:val="00646EE4"/>
    <w:rsid w:val="00647265"/>
    <w:rsid w:val="00647561"/>
    <w:rsid w:val="00647BA4"/>
    <w:rsid w:val="00647C08"/>
    <w:rsid w:val="00650246"/>
    <w:rsid w:val="00650747"/>
    <w:rsid w:val="00650C1A"/>
    <w:rsid w:val="00651002"/>
    <w:rsid w:val="00651308"/>
    <w:rsid w:val="00652D09"/>
    <w:rsid w:val="00653154"/>
    <w:rsid w:val="006537EE"/>
    <w:rsid w:val="006538B2"/>
    <w:rsid w:val="00653A0A"/>
    <w:rsid w:val="0065410B"/>
    <w:rsid w:val="00654227"/>
    <w:rsid w:val="006543D9"/>
    <w:rsid w:val="00654873"/>
    <w:rsid w:val="00654882"/>
    <w:rsid w:val="006553B4"/>
    <w:rsid w:val="00655557"/>
    <w:rsid w:val="006556CA"/>
    <w:rsid w:val="006559BA"/>
    <w:rsid w:val="00655DB3"/>
    <w:rsid w:val="006561D8"/>
    <w:rsid w:val="0065685A"/>
    <w:rsid w:val="00656EFF"/>
    <w:rsid w:val="006575F5"/>
    <w:rsid w:val="00657B39"/>
    <w:rsid w:val="00657FE0"/>
    <w:rsid w:val="00660304"/>
    <w:rsid w:val="00660FAB"/>
    <w:rsid w:val="00660FD3"/>
    <w:rsid w:val="00661056"/>
    <w:rsid w:val="00661800"/>
    <w:rsid w:val="00661A67"/>
    <w:rsid w:val="00661BB7"/>
    <w:rsid w:val="0066237C"/>
    <w:rsid w:val="00662647"/>
    <w:rsid w:val="00662899"/>
    <w:rsid w:val="0066295E"/>
    <w:rsid w:val="0066353A"/>
    <w:rsid w:val="0066362E"/>
    <w:rsid w:val="0066370D"/>
    <w:rsid w:val="00663FBC"/>
    <w:rsid w:val="0066457B"/>
    <w:rsid w:val="00664698"/>
    <w:rsid w:val="00665B5C"/>
    <w:rsid w:val="006660FB"/>
    <w:rsid w:val="0066616C"/>
    <w:rsid w:val="0066648D"/>
    <w:rsid w:val="006665C8"/>
    <w:rsid w:val="006665E0"/>
    <w:rsid w:val="0066691B"/>
    <w:rsid w:val="00666975"/>
    <w:rsid w:val="00666D63"/>
    <w:rsid w:val="00666EA7"/>
    <w:rsid w:val="00667190"/>
    <w:rsid w:val="00667726"/>
    <w:rsid w:val="0066778B"/>
    <w:rsid w:val="00667F74"/>
    <w:rsid w:val="006701E4"/>
    <w:rsid w:val="00670488"/>
    <w:rsid w:val="00670EFC"/>
    <w:rsid w:val="00671ADE"/>
    <w:rsid w:val="00671B94"/>
    <w:rsid w:val="00671D16"/>
    <w:rsid w:val="00672322"/>
    <w:rsid w:val="00672CC8"/>
    <w:rsid w:val="00672D9E"/>
    <w:rsid w:val="006735A0"/>
    <w:rsid w:val="006736CB"/>
    <w:rsid w:val="006738C7"/>
    <w:rsid w:val="00673B02"/>
    <w:rsid w:val="00673FB3"/>
    <w:rsid w:val="00674D4D"/>
    <w:rsid w:val="00675F3D"/>
    <w:rsid w:val="006760CA"/>
    <w:rsid w:val="00676894"/>
    <w:rsid w:val="00676F2B"/>
    <w:rsid w:val="006772D0"/>
    <w:rsid w:val="00680178"/>
    <w:rsid w:val="006804E7"/>
    <w:rsid w:val="0068064B"/>
    <w:rsid w:val="0068066A"/>
    <w:rsid w:val="00680E8B"/>
    <w:rsid w:val="0068121D"/>
    <w:rsid w:val="006812A8"/>
    <w:rsid w:val="00681A43"/>
    <w:rsid w:val="00681B67"/>
    <w:rsid w:val="00681C83"/>
    <w:rsid w:val="00681EAC"/>
    <w:rsid w:val="00682719"/>
    <w:rsid w:val="006827AD"/>
    <w:rsid w:val="00682D1A"/>
    <w:rsid w:val="00682E5B"/>
    <w:rsid w:val="00682F85"/>
    <w:rsid w:val="006835A4"/>
    <w:rsid w:val="00683B0A"/>
    <w:rsid w:val="00685316"/>
    <w:rsid w:val="00685361"/>
    <w:rsid w:val="0068546F"/>
    <w:rsid w:val="00685492"/>
    <w:rsid w:val="0068551D"/>
    <w:rsid w:val="006855EB"/>
    <w:rsid w:val="0068600C"/>
    <w:rsid w:val="0068616B"/>
    <w:rsid w:val="006863F8"/>
    <w:rsid w:val="00686492"/>
    <w:rsid w:val="00686751"/>
    <w:rsid w:val="006867CF"/>
    <w:rsid w:val="006871CF"/>
    <w:rsid w:val="00687709"/>
    <w:rsid w:val="00687A35"/>
    <w:rsid w:val="00687A46"/>
    <w:rsid w:val="00687DEF"/>
    <w:rsid w:val="006900FC"/>
    <w:rsid w:val="00690562"/>
    <w:rsid w:val="00690BD7"/>
    <w:rsid w:val="00691184"/>
    <w:rsid w:val="006915CF"/>
    <w:rsid w:val="00691889"/>
    <w:rsid w:val="00691F63"/>
    <w:rsid w:val="00692833"/>
    <w:rsid w:val="006928C8"/>
    <w:rsid w:val="00692AD9"/>
    <w:rsid w:val="00693120"/>
    <w:rsid w:val="00693199"/>
    <w:rsid w:val="006934E2"/>
    <w:rsid w:val="00693C07"/>
    <w:rsid w:val="00693CF9"/>
    <w:rsid w:val="00694157"/>
    <w:rsid w:val="0069485A"/>
    <w:rsid w:val="006948D1"/>
    <w:rsid w:val="00694A62"/>
    <w:rsid w:val="00694E7D"/>
    <w:rsid w:val="0069516C"/>
    <w:rsid w:val="0069519E"/>
    <w:rsid w:val="00695C5D"/>
    <w:rsid w:val="00696547"/>
    <w:rsid w:val="006968A8"/>
    <w:rsid w:val="006969B9"/>
    <w:rsid w:val="00696E56"/>
    <w:rsid w:val="0069725E"/>
    <w:rsid w:val="006973B5"/>
    <w:rsid w:val="00697458"/>
    <w:rsid w:val="006978DC"/>
    <w:rsid w:val="00697BAA"/>
    <w:rsid w:val="00697C6C"/>
    <w:rsid w:val="00697CE5"/>
    <w:rsid w:val="00697F1A"/>
    <w:rsid w:val="006A00B8"/>
    <w:rsid w:val="006A1F95"/>
    <w:rsid w:val="006A211A"/>
    <w:rsid w:val="006A2278"/>
    <w:rsid w:val="006A22D5"/>
    <w:rsid w:val="006A2560"/>
    <w:rsid w:val="006A2563"/>
    <w:rsid w:val="006A28BC"/>
    <w:rsid w:val="006A2919"/>
    <w:rsid w:val="006A29FF"/>
    <w:rsid w:val="006A2A60"/>
    <w:rsid w:val="006A3015"/>
    <w:rsid w:val="006A3B52"/>
    <w:rsid w:val="006A4631"/>
    <w:rsid w:val="006A481A"/>
    <w:rsid w:val="006A4D5C"/>
    <w:rsid w:val="006A4EA0"/>
    <w:rsid w:val="006A4EA4"/>
    <w:rsid w:val="006A5346"/>
    <w:rsid w:val="006A56B0"/>
    <w:rsid w:val="006A56F4"/>
    <w:rsid w:val="006A58A0"/>
    <w:rsid w:val="006A58FB"/>
    <w:rsid w:val="006A5B84"/>
    <w:rsid w:val="006A5C31"/>
    <w:rsid w:val="006A5C64"/>
    <w:rsid w:val="006A5EBA"/>
    <w:rsid w:val="006A6256"/>
    <w:rsid w:val="006A64E1"/>
    <w:rsid w:val="006A7A66"/>
    <w:rsid w:val="006A7D5E"/>
    <w:rsid w:val="006A7EF8"/>
    <w:rsid w:val="006B0511"/>
    <w:rsid w:val="006B0653"/>
    <w:rsid w:val="006B0840"/>
    <w:rsid w:val="006B0981"/>
    <w:rsid w:val="006B1292"/>
    <w:rsid w:val="006B202D"/>
    <w:rsid w:val="006B23B4"/>
    <w:rsid w:val="006B2442"/>
    <w:rsid w:val="006B2563"/>
    <w:rsid w:val="006B2CC5"/>
    <w:rsid w:val="006B2DF8"/>
    <w:rsid w:val="006B2F10"/>
    <w:rsid w:val="006B40FC"/>
    <w:rsid w:val="006B46A8"/>
    <w:rsid w:val="006B4E98"/>
    <w:rsid w:val="006B56B3"/>
    <w:rsid w:val="006B5978"/>
    <w:rsid w:val="006B5CD2"/>
    <w:rsid w:val="006B62CB"/>
    <w:rsid w:val="006B6652"/>
    <w:rsid w:val="006B6A10"/>
    <w:rsid w:val="006B6C4B"/>
    <w:rsid w:val="006B7258"/>
    <w:rsid w:val="006B7730"/>
    <w:rsid w:val="006C00AC"/>
    <w:rsid w:val="006C064A"/>
    <w:rsid w:val="006C0C4F"/>
    <w:rsid w:val="006C0E14"/>
    <w:rsid w:val="006C1FFB"/>
    <w:rsid w:val="006C21D8"/>
    <w:rsid w:val="006C22DC"/>
    <w:rsid w:val="006C23CF"/>
    <w:rsid w:val="006C2C5E"/>
    <w:rsid w:val="006C343E"/>
    <w:rsid w:val="006C3F92"/>
    <w:rsid w:val="006C4845"/>
    <w:rsid w:val="006C4B29"/>
    <w:rsid w:val="006C5662"/>
    <w:rsid w:val="006C5B98"/>
    <w:rsid w:val="006C5E1A"/>
    <w:rsid w:val="006C629A"/>
    <w:rsid w:val="006C6967"/>
    <w:rsid w:val="006C6ABE"/>
    <w:rsid w:val="006C6FEA"/>
    <w:rsid w:val="006C7068"/>
    <w:rsid w:val="006C7177"/>
    <w:rsid w:val="006D0B6C"/>
    <w:rsid w:val="006D1160"/>
    <w:rsid w:val="006D1464"/>
    <w:rsid w:val="006D15A6"/>
    <w:rsid w:val="006D1744"/>
    <w:rsid w:val="006D18AB"/>
    <w:rsid w:val="006D1D6A"/>
    <w:rsid w:val="006D2415"/>
    <w:rsid w:val="006D28DE"/>
    <w:rsid w:val="006D3154"/>
    <w:rsid w:val="006D3372"/>
    <w:rsid w:val="006D3396"/>
    <w:rsid w:val="006D34FA"/>
    <w:rsid w:val="006D36AE"/>
    <w:rsid w:val="006D36EA"/>
    <w:rsid w:val="006D38B1"/>
    <w:rsid w:val="006D3976"/>
    <w:rsid w:val="006D3C2D"/>
    <w:rsid w:val="006D41FA"/>
    <w:rsid w:val="006D425A"/>
    <w:rsid w:val="006D46BC"/>
    <w:rsid w:val="006D4C41"/>
    <w:rsid w:val="006D4D8A"/>
    <w:rsid w:val="006D586F"/>
    <w:rsid w:val="006D6308"/>
    <w:rsid w:val="006D6534"/>
    <w:rsid w:val="006D696B"/>
    <w:rsid w:val="006D6A29"/>
    <w:rsid w:val="006D6B5B"/>
    <w:rsid w:val="006D70CA"/>
    <w:rsid w:val="006D786B"/>
    <w:rsid w:val="006D79DB"/>
    <w:rsid w:val="006D7A59"/>
    <w:rsid w:val="006D7DCD"/>
    <w:rsid w:val="006D7E0B"/>
    <w:rsid w:val="006D7FE3"/>
    <w:rsid w:val="006E00D2"/>
    <w:rsid w:val="006E0261"/>
    <w:rsid w:val="006E04BD"/>
    <w:rsid w:val="006E0808"/>
    <w:rsid w:val="006E0E56"/>
    <w:rsid w:val="006E1271"/>
    <w:rsid w:val="006E186E"/>
    <w:rsid w:val="006E1A61"/>
    <w:rsid w:val="006E202B"/>
    <w:rsid w:val="006E26C9"/>
    <w:rsid w:val="006E283E"/>
    <w:rsid w:val="006E2D8A"/>
    <w:rsid w:val="006E330C"/>
    <w:rsid w:val="006E354B"/>
    <w:rsid w:val="006E361C"/>
    <w:rsid w:val="006E37BC"/>
    <w:rsid w:val="006E37E4"/>
    <w:rsid w:val="006E391E"/>
    <w:rsid w:val="006E3978"/>
    <w:rsid w:val="006E3C0B"/>
    <w:rsid w:val="006E3CD0"/>
    <w:rsid w:val="006E3DCD"/>
    <w:rsid w:val="006E3EE0"/>
    <w:rsid w:val="006E4754"/>
    <w:rsid w:val="006E5617"/>
    <w:rsid w:val="006E5CC3"/>
    <w:rsid w:val="006E5F0A"/>
    <w:rsid w:val="006E68F7"/>
    <w:rsid w:val="006E6967"/>
    <w:rsid w:val="006E6D2B"/>
    <w:rsid w:val="006E71C2"/>
    <w:rsid w:val="006E77AD"/>
    <w:rsid w:val="006E7C88"/>
    <w:rsid w:val="006E7C94"/>
    <w:rsid w:val="006F0070"/>
    <w:rsid w:val="006F0113"/>
    <w:rsid w:val="006F02E4"/>
    <w:rsid w:val="006F0538"/>
    <w:rsid w:val="006F0B7B"/>
    <w:rsid w:val="006F0C1A"/>
    <w:rsid w:val="006F18B6"/>
    <w:rsid w:val="006F1DDE"/>
    <w:rsid w:val="006F233E"/>
    <w:rsid w:val="006F23F4"/>
    <w:rsid w:val="006F2863"/>
    <w:rsid w:val="006F2D4B"/>
    <w:rsid w:val="006F2FA3"/>
    <w:rsid w:val="006F2FF7"/>
    <w:rsid w:val="006F326C"/>
    <w:rsid w:val="006F332F"/>
    <w:rsid w:val="006F3708"/>
    <w:rsid w:val="006F3C12"/>
    <w:rsid w:val="006F43AF"/>
    <w:rsid w:val="006F43EC"/>
    <w:rsid w:val="006F48C1"/>
    <w:rsid w:val="006F4EAB"/>
    <w:rsid w:val="006F53CF"/>
    <w:rsid w:val="006F54A5"/>
    <w:rsid w:val="006F5674"/>
    <w:rsid w:val="006F5998"/>
    <w:rsid w:val="006F5B11"/>
    <w:rsid w:val="006F6087"/>
    <w:rsid w:val="006F613F"/>
    <w:rsid w:val="006F61F4"/>
    <w:rsid w:val="006F649E"/>
    <w:rsid w:val="006F66D3"/>
    <w:rsid w:val="006F66D5"/>
    <w:rsid w:val="006F68A4"/>
    <w:rsid w:val="006F69E7"/>
    <w:rsid w:val="006F69F6"/>
    <w:rsid w:val="006F707C"/>
    <w:rsid w:val="006F7108"/>
    <w:rsid w:val="006F7153"/>
    <w:rsid w:val="006F758F"/>
    <w:rsid w:val="006F76C2"/>
    <w:rsid w:val="006F7723"/>
    <w:rsid w:val="006F7785"/>
    <w:rsid w:val="006F7839"/>
    <w:rsid w:val="006F7CD7"/>
    <w:rsid w:val="00700EEE"/>
    <w:rsid w:val="00701336"/>
    <w:rsid w:val="007013CD"/>
    <w:rsid w:val="0070159E"/>
    <w:rsid w:val="00701C0C"/>
    <w:rsid w:val="00701C8C"/>
    <w:rsid w:val="00701CB4"/>
    <w:rsid w:val="00701D37"/>
    <w:rsid w:val="00701D44"/>
    <w:rsid w:val="007025D5"/>
    <w:rsid w:val="00702966"/>
    <w:rsid w:val="00702D7F"/>
    <w:rsid w:val="00702DFE"/>
    <w:rsid w:val="00703953"/>
    <w:rsid w:val="00703A58"/>
    <w:rsid w:val="00703C89"/>
    <w:rsid w:val="00703D93"/>
    <w:rsid w:val="0070421B"/>
    <w:rsid w:val="0070432D"/>
    <w:rsid w:val="0070439C"/>
    <w:rsid w:val="00704B01"/>
    <w:rsid w:val="00706500"/>
    <w:rsid w:val="00706782"/>
    <w:rsid w:val="00706788"/>
    <w:rsid w:val="0070698C"/>
    <w:rsid w:val="0070714D"/>
    <w:rsid w:val="007071DC"/>
    <w:rsid w:val="0070743F"/>
    <w:rsid w:val="00710468"/>
    <w:rsid w:val="00710AD9"/>
    <w:rsid w:val="00710CCC"/>
    <w:rsid w:val="00711134"/>
    <w:rsid w:val="007116A2"/>
    <w:rsid w:val="007117B2"/>
    <w:rsid w:val="0071195A"/>
    <w:rsid w:val="00711B84"/>
    <w:rsid w:val="00711C5F"/>
    <w:rsid w:val="00711E02"/>
    <w:rsid w:val="007124DD"/>
    <w:rsid w:val="00712510"/>
    <w:rsid w:val="00713001"/>
    <w:rsid w:val="00713740"/>
    <w:rsid w:val="00713FE9"/>
    <w:rsid w:val="00714CEB"/>
    <w:rsid w:val="00715448"/>
    <w:rsid w:val="00715970"/>
    <w:rsid w:val="00715BF7"/>
    <w:rsid w:val="007166EE"/>
    <w:rsid w:val="00716AD4"/>
    <w:rsid w:val="00716FFC"/>
    <w:rsid w:val="00717122"/>
    <w:rsid w:val="00717409"/>
    <w:rsid w:val="00717764"/>
    <w:rsid w:val="007177F0"/>
    <w:rsid w:val="00717843"/>
    <w:rsid w:val="00717DC7"/>
    <w:rsid w:val="0072047A"/>
    <w:rsid w:val="00721065"/>
    <w:rsid w:val="00721EC6"/>
    <w:rsid w:val="007227D7"/>
    <w:rsid w:val="00722C06"/>
    <w:rsid w:val="00722F38"/>
    <w:rsid w:val="00723041"/>
    <w:rsid w:val="007235B1"/>
    <w:rsid w:val="00723C48"/>
    <w:rsid w:val="00723CD2"/>
    <w:rsid w:val="00724393"/>
    <w:rsid w:val="007244B9"/>
    <w:rsid w:val="007247EB"/>
    <w:rsid w:val="00724B0C"/>
    <w:rsid w:val="00724BAE"/>
    <w:rsid w:val="00724C24"/>
    <w:rsid w:val="00724D1A"/>
    <w:rsid w:val="007250FC"/>
    <w:rsid w:val="00725650"/>
    <w:rsid w:val="00725971"/>
    <w:rsid w:val="007259DA"/>
    <w:rsid w:val="00725F34"/>
    <w:rsid w:val="00726547"/>
    <w:rsid w:val="00726677"/>
    <w:rsid w:val="007272DE"/>
    <w:rsid w:val="007279CD"/>
    <w:rsid w:val="00727AA3"/>
    <w:rsid w:val="00730597"/>
    <w:rsid w:val="00730615"/>
    <w:rsid w:val="00730F99"/>
    <w:rsid w:val="0073133F"/>
    <w:rsid w:val="007318CA"/>
    <w:rsid w:val="00732021"/>
    <w:rsid w:val="0073218E"/>
    <w:rsid w:val="0073286B"/>
    <w:rsid w:val="0073318F"/>
    <w:rsid w:val="007334AD"/>
    <w:rsid w:val="007343F9"/>
    <w:rsid w:val="007345E1"/>
    <w:rsid w:val="007348D3"/>
    <w:rsid w:val="007348D7"/>
    <w:rsid w:val="00734F3D"/>
    <w:rsid w:val="0073535E"/>
    <w:rsid w:val="00735376"/>
    <w:rsid w:val="007357C1"/>
    <w:rsid w:val="00735BC8"/>
    <w:rsid w:val="00735FB4"/>
    <w:rsid w:val="00736026"/>
    <w:rsid w:val="00736287"/>
    <w:rsid w:val="00736B27"/>
    <w:rsid w:val="00736EDE"/>
    <w:rsid w:val="00737B19"/>
    <w:rsid w:val="00737D34"/>
    <w:rsid w:val="00740160"/>
    <w:rsid w:val="007406BA"/>
    <w:rsid w:val="00740CF3"/>
    <w:rsid w:val="00740D58"/>
    <w:rsid w:val="0074170C"/>
    <w:rsid w:val="00741D5B"/>
    <w:rsid w:val="00742B00"/>
    <w:rsid w:val="00742E00"/>
    <w:rsid w:val="00742E74"/>
    <w:rsid w:val="00743249"/>
    <w:rsid w:val="00743757"/>
    <w:rsid w:val="00743F2F"/>
    <w:rsid w:val="00743F9A"/>
    <w:rsid w:val="007443F6"/>
    <w:rsid w:val="007445D9"/>
    <w:rsid w:val="007445E5"/>
    <w:rsid w:val="00744635"/>
    <w:rsid w:val="007448D7"/>
    <w:rsid w:val="00744C48"/>
    <w:rsid w:val="00744E68"/>
    <w:rsid w:val="00745617"/>
    <w:rsid w:val="00745953"/>
    <w:rsid w:val="00745AEB"/>
    <w:rsid w:val="007462BA"/>
    <w:rsid w:val="0074637F"/>
    <w:rsid w:val="00746671"/>
    <w:rsid w:val="0074751C"/>
    <w:rsid w:val="00747584"/>
    <w:rsid w:val="00747D8D"/>
    <w:rsid w:val="0075015F"/>
    <w:rsid w:val="0075018E"/>
    <w:rsid w:val="007501A9"/>
    <w:rsid w:val="0075065A"/>
    <w:rsid w:val="00750B4C"/>
    <w:rsid w:val="00750F48"/>
    <w:rsid w:val="007510F1"/>
    <w:rsid w:val="00751699"/>
    <w:rsid w:val="0075170E"/>
    <w:rsid w:val="0075186B"/>
    <w:rsid w:val="00751B84"/>
    <w:rsid w:val="007525D9"/>
    <w:rsid w:val="00752E11"/>
    <w:rsid w:val="00753489"/>
    <w:rsid w:val="0075367E"/>
    <w:rsid w:val="007538A9"/>
    <w:rsid w:val="00753B09"/>
    <w:rsid w:val="00753FEF"/>
    <w:rsid w:val="00754227"/>
    <w:rsid w:val="007544ED"/>
    <w:rsid w:val="00754B66"/>
    <w:rsid w:val="007554D1"/>
    <w:rsid w:val="00755808"/>
    <w:rsid w:val="0075591C"/>
    <w:rsid w:val="00755CA5"/>
    <w:rsid w:val="00755D7E"/>
    <w:rsid w:val="00756265"/>
    <w:rsid w:val="00756394"/>
    <w:rsid w:val="007563E1"/>
    <w:rsid w:val="0075684D"/>
    <w:rsid w:val="0075687C"/>
    <w:rsid w:val="00756A5E"/>
    <w:rsid w:val="00756B14"/>
    <w:rsid w:val="00756C43"/>
    <w:rsid w:val="00756FFB"/>
    <w:rsid w:val="007572C1"/>
    <w:rsid w:val="007573B9"/>
    <w:rsid w:val="0075753E"/>
    <w:rsid w:val="0075775B"/>
    <w:rsid w:val="00757843"/>
    <w:rsid w:val="00757EE3"/>
    <w:rsid w:val="0076029D"/>
    <w:rsid w:val="007604A6"/>
    <w:rsid w:val="0076074A"/>
    <w:rsid w:val="007608D9"/>
    <w:rsid w:val="00760941"/>
    <w:rsid w:val="00760C18"/>
    <w:rsid w:val="00760D68"/>
    <w:rsid w:val="007613DE"/>
    <w:rsid w:val="00762130"/>
    <w:rsid w:val="00762146"/>
    <w:rsid w:val="007629CD"/>
    <w:rsid w:val="007636C1"/>
    <w:rsid w:val="00763757"/>
    <w:rsid w:val="00763CCA"/>
    <w:rsid w:val="00763EAB"/>
    <w:rsid w:val="00763F42"/>
    <w:rsid w:val="0076412F"/>
    <w:rsid w:val="007641CE"/>
    <w:rsid w:val="007641F1"/>
    <w:rsid w:val="00764636"/>
    <w:rsid w:val="0076479C"/>
    <w:rsid w:val="007648F3"/>
    <w:rsid w:val="0076528A"/>
    <w:rsid w:val="007652D6"/>
    <w:rsid w:val="00765850"/>
    <w:rsid w:val="00765884"/>
    <w:rsid w:val="00765977"/>
    <w:rsid w:val="007661CD"/>
    <w:rsid w:val="007667E3"/>
    <w:rsid w:val="00766ED1"/>
    <w:rsid w:val="00767404"/>
    <w:rsid w:val="0076760E"/>
    <w:rsid w:val="00767D9A"/>
    <w:rsid w:val="00770143"/>
    <w:rsid w:val="00770147"/>
    <w:rsid w:val="007706F1"/>
    <w:rsid w:val="00770AC6"/>
    <w:rsid w:val="007713CA"/>
    <w:rsid w:val="00771780"/>
    <w:rsid w:val="007719B9"/>
    <w:rsid w:val="00771A83"/>
    <w:rsid w:val="00771D05"/>
    <w:rsid w:val="007728C5"/>
    <w:rsid w:val="00772AAE"/>
    <w:rsid w:val="00772DF8"/>
    <w:rsid w:val="00772F01"/>
    <w:rsid w:val="007738E8"/>
    <w:rsid w:val="00773C6F"/>
    <w:rsid w:val="0077433D"/>
    <w:rsid w:val="00774364"/>
    <w:rsid w:val="00775026"/>
    <w:rsid w:val="007751C3"/>
    <w:rsid w:val="007754D0"/>
    <w:rsid w:val="00775E72"/>
    <w:rsid w:val="0077662E"/>
    <w:rsid w:val="0077665C"/>
    <w:rsid w:val="007771DC"/>
    <w:rsid w:val="00777310"/>
    <w:rsid w:val="00777AC4"/>
    <w:rsid w:val="00777B87"/>
    <w:rsid w:val="00777FA4"/>
    <w:rsid w:val="0078015E"/>
    <w:rsid w:val="007802F7"/>
    <w:rsid w:val="00780583"/>
    <w:rsid w:val="007812EF"/>
    <w:rsid w:val="00782337"/>
    <w:rsid w:val="00782EF3"/>
    <w:rsid w:val="0078407E"/>
    <w:rsid w:val="00784337"/>
    <w:rsid w:val="00784C95"/>
    <w:rsid w:val="007850F1"/>
    <w:rsid w:val="007855EA"/>
    <w:rsid w:val="00785F1D"/>
    <w:rsid w:val="007862D4"/>
    <w:rsid w:val="007866F1"/>
    <w:rsid w:val="00786B01"/>
    <w:rsid w:val="00786DF2"/>
    <w:rsid w:val="007873E3"/>
    <w:rsid w:val="00787690"/>
    <w:rsid w:val="00787EBF"/>
    <w:rsid w:val="0079004D"/>
    <w:rsid w:val="0079060B"/>
    <w:rsid w:val="007908A5"/>
    <w:rsid w:val="007911E5"/>
    <w:rsid w:val="0079149C"/>
    <w:rsid w:val="00791574"/>
    <w:rsid w:val="00791CA1"/>
    <w:rsid w:val="00792393"/>
    <w:rsid w:val="00792450"/>
    <w:rsid w:val="00792688"/>
    <w:rsid w:val="00793EEB"/>
    <w:rsid w:val="00794133"/>
    <w:rsid w:val="00794BF3"/>
    <w:rsid w:val="00794F31"/>
    <w:rsid w:val="007951C2"/>
    <w:rsid w:val="00795D2E"/>
    <w:rsid w:val="007965DE"/>
    <w:rsid w:val="007968A8"/>
    <w:rsid w:val="007968E3"/>
    <w:rsid w:val="00796E2B"/>
    <w:rsid w:val="00796EC5"/>
    <w:rsid w:val="00796F30"/>
    <w:rsid w:val="007971A1"/>
    <w:rsid w:val="007973A7"/>
    <w:rsid w:val="0079750C"/>
    <w:rsid w:val="007A0255"/>
    <w:rsid w:val="007A02AB"/>
    <w:rsid w:val="007A04BC"/>
    <w:rsid w:val="007A0B02"/>
    <w:rsid w:val="007A1144"/>
    <w:rsid w:val="007A124D"/>
    <w:rsid w:val="007A1DA3"/>
    <w:rsid w:val="007A2047"/>
    <w:rsid w:val="007A2280"/>
    <w:rsid w:val="007A2356"/>
    <w:rsid w:val="007A3015"/>
    <w:rsid w:val="007A3023"/>
    <w:rsid w:val="007A3654"/>
    <w:rsid w:val="007A39E9"/>
    <w:rsid w:val="007A3B0B"/>
    <w:rsid w:val="007A4275"/>
    <w:rsid w:val="007A45DE"/>
    <w:rsid w:val="007A4864"/>
    <w:rsid w:val="007A49CE"/>
    <w:rsid w:val="007A53E2"/>
    <w:rsid w:val="007A572D"/>
    <w:rsid w:val="007A5A99"/>
    <w:rsid w:val="007A5BB5"/>
    <w:rsid w:val="007A5FE4"/>
    <w:rsid w:val="007A605C"/>
    <w:rsid w:val="007A6387"/>
    <w:rsid w:val="007A69EF"/>
    <w:rsid w:val="007A6C00"/>
    <w:rsid w:val="007A6EF7"/>
    <w:rsid w:val="007A6FC5"/>
    <w:rsid w:val="007A78A5"/>
    <w:rsid w:val="007A7A80"/>
    <w:rsid w:val="007B0303"/>
    <w:rsid w:val="007B0B56"/>
    <w:rsid w:val="007B15FD"/>
    <w:rsid w:val="007B1640"/>
    <w:rsid w:val="007B1F22"/>
    <w:rsid w:val="007B237C"/>
    <w:rsid w:val="007B253E"/>
    <w:rsid w:val="007B262E"/>
    <w:rsid w:val="007B2D59"/>
    <w:rsid w:val="007B476C"/>
    <w:rsid w:val="007B4CF4"/>
    <w:rsid w:val="007B5628"/>
    <w:rsid w:val="007B5633"/>
    <w:rsid w:val="007B58BE"/>
    <w:rsid w:val="007B5BE6"/>
    <w:rsid w:val="007B5D32"/>
    <w:rsid w:val="007B6007"/>
    <w:rsid w:val="007B61A6"/>
    <w:rsid w:val="007B61CE"/>
    <w:rsid w:val="007B6B03"/>
    <w:rsid w:val="007B6CF3"/>
    <w:rsid w:val="007B6EAB"/>
    <w:rsid w:val="007C0235"/>
    <w:rsid w:val="007C05FB"/>
    <w:rsid w:val="007C0619"/>
    <w:rsid w:val="007C093F"/>
    <w:rsid w:val="007C121D"/>
    <w:rsid w:val="007C1926"/>
    <w:rsid w:val="007C1C80"/>
    <w:rsid w:val="007C272D"/>
    <w:rsid w:val="007C28CB"/>
    <w:rsid w:val="007C2945"/>
    <w:rsid w:val="007C3187"/>
    <w:rsid w:val="007C3560"/>
    <w:rsid w:val="007C39E8"/>
    <w:rsid w:val="007C4B4A"/>
    <w:rsid w:val="007C4C86"/>
    <w:rsid w:val="007C517E"/>
    <w:rsid w:val="007C5607"/>
    <w:rsid w:val="007C590A"/>
    <w:rsid w:val="007C5B6C"/>
    <w:rsid w:val="007C5BCD"/>
    <w:rsid w:val="007C5E82"/>
    <w:rsid w:val="007C5F58"/>
    <w:rsid w:val="007C657B"/>
    <w:rsid w:val="007C6DD8"/>
    <w:rsid w:val="007C781D"/>
    <w:rsid w:val="007C790D"/>
    <w:rsid w:val="007C7DB3"/>
    <w:rsid w:val="007D084D"/>
    <w:rsid w:val="007D09FE"/>
    <w:rsid w:val="007D0CC0"/>
    <w:rsid w:val="007D0D2A"/>
    <w:rsid w:val="007D0D58"/>
    <w:rsid w:val="007D0F0B"/>
    <w:rsid w:val="007D0F0C"/>
    <w:rsid w:val="007D1256"/>
    <w:rsid w:val="007D1BF3"/>
    <w:rsid w:val="007D2AB8"/>
    <w:rsid w:val="007D3473"/>
    <w:rsid w:val="007D3B8F"/>
    <w:rsid w:val="007D3C70"/>
    <w:rsid w:val="007D3E7D"/>
    <w:rsid w:val="007D3EA7"/>
    <w:rsid w:val="007D3F61"/>
    <w:rsid w:val="007D4659"/>
    <w:rsid w:val="007D4CBD"/>
    <w:rsid w:val="007D507E"/>
    <w:rsid w:val="007D5347"/>
    <w:rsid w:val="007D554E"/>
    <w:rsid w:val="007D578C"/>
    <w:rsid w:val="007D5DE6"/>
    <w:rsid w:val="007D6519"/>
    <w:rsid w:val="007D65EF"/>
    <w:rsid w:val="007D662A"/>
    <w:rsid w:val="007D6966"/>
    <w:rsid w:val="007D6A3B"/>
    <w:rsid w:val="007D6D3A"/>
    <w:rsid w:val="007D6DA7"/>
    <w:rsid w:val="007D79C3"/>
    <w:rsid w:val="007D7F4E"/>
    <w:rsid w:val="007E05E9"/>
    <w:rsid w:val="007E06ED"/>
    <w:rsid w:val="007E089F"/>
    <w:rsid w:val="007E0D0A"/>
    <w:rsid w:val="007E10E4"/>
    <w:rsid w:val="007E1184"/>
    <w:rsid w:val="007E1A2E"/>
    <w:rsid w:val="007E1D05"/>
    <w:rsid w:val="007E1FAD"/>
    <w:rsid w:val="007E21E6"/>
    <w:rsid w:val="007E230C"/>
    <w:rsid w:val="007E2A06"/>
    <w:rsid w:val="007E33EF"/>
    <w:rsid w:val="007E3609"/>
    <w:rsid w:val="007E482C"/>
    <w:rsid w:val="007E48F8"/>
    <w:rsid w:val="007E4971"/>
    <w:rsid w:val="007E4B3B"/>
    <w:rsid w:val="007E4C70"/>
    <w:rsid w:val="007E4D0D"/>
    <w:rsid w:val="007E55AA"/>
    <w:rsid w:val="007E63FF"/>
    <w:rsid w:val="007E64DE"/>
    <w:rsid w:val="007E6535"/>
    <w:rsid w:val="007E65C2"/>
    <w:rsid w:val="007E66ED"/>
    <w:rsid w:val="007E6DC5"/>
    <w:rsid w:val="007E6E49"/>
    <w:rsid w:val="007E753C"/>
    <w:rsid w:val="007E77C8"/>
    <w:rsid w:val="007E77FB"/>
    <w:rsid w:val="007E79F2"/>
    <w:rsid w:val="007E7CF7"/>
    <w:rsid w:val="007F0366"/>
    <w:rsid w:val="007F05DA"/>
    <w:rsid w:val="007F08DD"/>
    <w:rsid w:val="007F0CC2"/>
    <w:rsid w:val="007F0CE7"/>
    <w:rsid w:val="007F0E84"/>
    <w:rsid w:val="007F1237"/>
    <w:rsid w:val="007F16E5"/>
    <w:rsid w:val="007F173F"/>
    <w:rsid w:val="007F198C"/>
    <w:rsid w:val="007F19C4"/>
    <w:rsid w:val="007F2AB5"/>
    <w:rsid w:val="007F3023"/>
    <w:rsid w:val="007F3674"/>
    <w:rsid w:val="007F379B"/>
    <w:rsid w:val="007F38AC"/>
    <w:rsid w:val="007F412A"/>
    <w:rsid w:val="007F423D"/>
    <w:rsid w:val="007F438E"/>
    <w:rsid w:val="007F5295"/>
    <w:rsid w:val="007F54A0"/>
    <w:rsid w:val="007F5B6E"/>
    <w:rsid w:val="007F5D65"/>
    <w:rsid w:val="007F615F"/>
    <w:rsid w:val="007F6305"/>
    <w:rsid w:val="007F6BE2"/>
    <w:rsid w:val="007F6C6B"/>
    <w:rsid w:val="007F7328"/>
    <w:rsid w:val="007F7A8D"/>
    <w:rsid w:val="007F7BD1"/>
    <w:rsid w:val="007F7EC6"/>
    <w:rsid w:val="007F7F44"/>
    <w:rsid w:val="00800238"/>
    <w:rsid w:val="00801079"/>
    <w:rsid w:val="008017F4"/>
    <w:rsid w:val="00801ECB"/>
    <w:rsid w:val="00802367"/>
    <w:rsid w:val="0080250F"/>
    <w:rsid w:val="00802CD0"/>
    <w:rsid w:val="008030CC"/>
    <w:rsid w:val="008037D4"/>
    <w:rsid w:val="00804014"/>
    <w:rsid w:val="00804041"/>
    <w:rsid w:val="00804118"/>
    <w:rsid w:val="00804282"/>
    <w:rsid w:val="008043CD"/>
    <w:rsid w:val="008049D3"/>
    <w:rsid w:val="00804AFA"/>
    <w:rsid w:val="00804B3D"/>
    <w:rsid w:val="00805975"/>
    <w:rsid w:val="00805A27"/>
    <w:rsid w:val="00806FE7"/>
    <w:rsid w:val="0080701C"/>
    <w:rsid w:val="00807061"/>
    <w:rsid w:val="00807B65"/>
    <w:rsid w:val="00807C5F"/>
    <w:rsid w:val="00810137"/>
    <w:rsid w:val="00810150"/>
    <w:rsid w:val="00810201"/>
    <w:rsid w:val="00810315"/>
    <w:rsid w:val="008114DD"/>
    <w:rsid w:val="00811CC8"/>
    <w:rsid w:val="00811D02"/>
    <w:rsid w:val="0081218D"/>
    <w:rsid w:val="00812730"/>
    <w:rsid w:val="00812C25"/>
    <w:rsid w:val="0081354E"/>
    <w:rsid w:val="00813D59"/>
    <w:rsid w:val="00813DF2"/>
    <w:rsid w:val="00813FE6"/>
    <w:rsid w:val="00814AA9"/>
    <w:rsid w:val="00814C96"/>
    <w:rsid w:val="008156E7"/>
    <w:rsid w:val="00815CA9"/>
    <w:rsid w:val="00815D40"/>
    <w:rsid w:val="00815F5B"/>
    <w:rsid w:val="00815F79"/>
    <w:rsid w:val="00816276"/>
    <w:rsid w:val="00817A3C"/>
    <w:rsid w:val="00817F98"/>
    <w:rsid w:val="0082028C"/>
    <w:rsid w:val="008202BE"/>
    <w:rsid w:val="00820423"/>
    <w:rsid w:val="00820568"/>
    <w:rsid w:val="00820570"/>
    <w:rsid w:val="00820D13"/>
    <w:rsid w:val="00820DBA"/>
    <w:rsid w:val="00820F66"/>
    <w:rsid w:val="0082132F"/>
    <w:rsid w:val="008214DD"/>
    <w:rsid w:val="00821DD1"/>
    <w:rsid w:val="008221A1"/>
    <w:rsid w:val="00822296"/>
    <w:rsid w:val="00822512"/>
    <w:rsid w:val="00822568"/>
    <w:rsid w:val="008226A9"/>
    <w:rsid w:val="0082286B"/>
    <w:rsid w:val="00823083"/>
    <w:rsid w:val="008235C4"/>
    <w:rsid w:val="00823C48"/>
    <w:rsid w:val="00823C9E"/>
    <w:rsid w:val="0082474F"/>
    <w:rsid w:val="00824A1F"/>
    <w:rsid w:val="00824C3F"/>
    <w:rsid w:val="008251C4"/>
    <w:rsid w:val="008254D7"/>
    <w:rsid w:val="0082559E"/>
    <w:rsid w:val="00825C74"/>
    <w:rsid w:val="0082634B"/>
    <w:rsid w:val="00826434"/>
    <w:rsid w:val="008264DE"/>
    <w:rsid w:val="00826A34"/>
    <w:rsid w:val="00826BAD"/>
    <w:rsid w:val="00826E2D"/>
    <w:rsid w:val="00827140"/>
    <w:rsid w:val="00827508"/>
    <w:rsid w:val="00827566"/>
    <w:rsid w:val="008301C7"/>
    <w:rsid w:val="00830B80"/>
    <w:rsid w:val="00830DE0"/>
    <w:rsid w:val="008312E1"/>
    <w:rsid w:val="008314D3"/>
    <w:rsid w:val="008316D3"/>
    <w:rsid w:val="00831786"/>
    <w:rsid w:val="00831898"/>
    <w:rsid w:val="00831B73"/>
    <w:rsid w:val="008325F3"/>
    <w:rsid w:val="00832800"/>
    <w:rsid w:val="00832FFF"/>
    <w:rsid w:val="0083379F"/>
    <w:rsid w:val="008337DA"/>
    <w:rsid w:val="008339D5"/>
    <w:rsid w:val="00833D6E"/>
    <w:rsid w:val="00833DFE"/>
    <w:rsid w:val="00834074"/>
    <w:rsid w:val="00834305"/>
    <w:rsid w:val="00834BBE"/>
    <w:rsid w:val="00835041"/>
    <w:rsid w:val="0083510A"/>
    <w:rsid w:val="0083513D"/>
    <w:rsid w:val="008353FA"/>
    <w:rsid w:val="00835431"/>
    <w:rsid w:val="00835696"/>
    <w:rsid w:val="00835709"/>
    <w:rsid w:val="0083582D"/>
    <w:rsid w:val="00835CDB"/>
    <w:rsid w:val="00836243"/>
    <w:rsid w:val="008363A5"/>
    <w:rsid w:val="0083685E"/>
    <w:rsid w:val="0083731D"/>
    <w:rsid w:val="00837478"/>
    <w:rsid w:val="00837836"/>
    <w:rsid w:val="00837A64"/>
    <w:rsid w:val="00837BF6"/>
    <w:rsid w:val="00837D33"/>
    <w:rsid w:val="00840DDA"/>
    <w:rsid w:val="00841494"/>
    <w:rsid w:val="008419E2"/>
    <w:rsid w:val="00841B62"/>
    <w:rsid w:val="00841DAE"/>
    <w:rsid w:val="00841EC5"/>
    <w:rsid w:val="00842203"/>
    <w:rsid w:val="008424A3"/>
    <w:rsid w:val="0084285C"/>
    <w:rsid w:val="00842996"/>
    <w:rsid w:val="00842ABD"/>
    <w:rsid w:val="00842CA0"/>
    <w:rsid w:val="00842ED6"/>
    <w:rsid w:val="00843D30"/>
    <w:rsid w:val="0084451D"/>
    <w:rsid w:val="00844D9A"/>
    <w:rsid w:val="00845395"/>
    <w:rsid w:val="00845606"/>
    <w:rsid w:val="00845B71"/>
    <w:rsid w:val="00846114"/>
    <w:rsid w:val="00846A95"/>
    <w:rsid w:val="00846B4A"/>
    <w:rsid w:val="00846C39"/>
    <w:rsid w:val="00846CEC"/>
    <w:rsid w:val="008473F4"/>
    <w:rsid w:val="0084748C"/>
    <w:rsid w:val="008475BA"/>
    <w:rsid w:val="0084776D"/>
    <w:rsid w:val="00847A49"/>
    <w:rsid w:val="008501CD"/>
    <w:rsid w:val="008502E4"/>
    <w:rsid w:val="00850419"/>
    <w:rsid w:val="008504E3"/>
    <w:rsid w:val="008505BF"/>
    <w:rsid w:val="00850823"/>
    <w:rsid w:val="00850991"/>
    <w:rsid w:val="008509E3"/>
    <w:rsid w:val="00850E0C"/>
    <w:rsid w:val="00850E11"/>
    <w:rsid w:val="00851873"/>
    <w:rsid w:val="008519E6"/>
    <w:rsid w:val="00851A73"/>
    <w:rsid w:val="008523F2"/>
    <w:rsid w:val="00852937"/>
    <w:rsid w:val="008531CE"/>
    <w:rsid w:val="008532F0"/>
    <w:rsid w:val="00853384"/>
    <w:rsid w:val="00853520"/>
    <w:rsid w:val="00853884"/>
    <w:rsid w:val="00853E68"/>
    <w:rsid w:val="00854C65"/>
    <w:rsid w:val="008550BF"/>
    <w:rsid w:val="00855171"/>
    <w:rsid w:val="0085556E"/>
    <w:rsid w:val="008560DA"/>
    <w:rsid w:val="008561D7"/>
    <w:rsid w:val="008561F4"/>
    <w:rsid w:val="008562BA"/>
    <w:rsid w:val="008563EB"/>
    <w:rsid w:val="00856A6C"/>
    <w:rsid w:val="00856A86"/>
    <w:rsid w:val="00856C75"/>
    <w:rsid w:val="008570D5"/>
    <w:rsid w:val="008570D8"/>
    <w:rsid w:val="008572E3"/>
    <w:rsid w:val="008576D7"/>
    <w:rsid w:val="008577F2"/>
    <w:rsid w:val="00860835"/>
    <w:rsid w:val="00860A10"/>
    <w:rsid w:val="00860A8E"/>
    <w:rsid w:val="00860F01"/>
    <w:rsid w:val="008611F1"/>
    <w:rsid w:val="00861723"/>
    <w:rsid w:val="0086186A"/>
    <w:rsid w:val="008618E0"/>
    <w:rsid w:val="00861A91"/>
    <w:rsid w:val="008624AA"/>
    <w:rsid w:val="00862759"/>
    <w:rsid w:val="00863CF1"/>
    <w:rsid w:val="00863CFF"/>
    <w:rsid w:val="00863D1F"/>
    <w:rsid w:val="00863F11"/>
    <w:rsid w:val="008642F5"/>
    <w:rsid w:val="00864556"/>
    <w:rsid w:val="008645DD"/>
    <w:rsid w:val="008646EA"/>
    <w:rsid w:val="00864700"/>
    <w:rsid w:val="0086478D"/>
    <w:rsid w:val="00864BFF"/>
    <w:rsid w:val="00864D98"/>
    <w:rsid w:val="0086537D"/>
    <w:rsid w:val="008654A6"/>
    <w:rsid w:val="008655E2"/>
    <w:rsid w:val="0086562A"/>
    <w:rsid w:val="00865A26"/>
    <w:rsid w:val="00866058"/>
    <w:rsid w:val="00866388"/>
    <w:rsid w:val="008664E4"/>
    <w:rsid w:val="0086650B"/>
    <w:rsid w:val="00866A52"/>
    <w:rsid w:val="00867743"/>
    <w:rsid w:val="0086776E"/>
    <w:rsid w:val="00867DCA"/>
    <w:rsid w:val="00867FE7"/>
    <w:rsid w:val="0087060D"/>
    <w:rsid w:val="00870A98"/>
    <w:rsid w:val="00871A31"/>
    <w:rsid w:val="008727A7"/>
    <w:rsid w:val="00872D25"/>
    <w:rsid w:val="00872F24"/>
    <w:rsid w:val="0087357B"/>
    <w:rsid w:val="00874922"/>
    <w:rsid w:val="00874AB9"/>
    <w:rsid w:val="00874DB3"/>
    <w:rsid w:val="00875AE2"/>
    <w:rsid w:val="0087656C"/>
    <w:rsid w:val="00876DC3"/>
    <w:rsid w:val="00877FC1"/>
    <w:rsid w:val="008800A8"/>
    <w:rsid w:val="00880139"/>
    <w:rsid w:val="008804FE"/>
    <w:rsid w:val="00881AE3"/>
    <w:rsid w:val="0088215E"/>
    <w:rsid w:val="00882594"/>
    <w:rsid w:val="008834CC"/>
    <w:rsid w:val="00883666"/>
    <w:rsid w:val="00883961"/>
    <w:rsid w:val="00883FB4"/>
    <w:rsid w:val="008840FF"/>
    <w:rsid w:val="0088440A"/>
    <w:rsid w:val="00884597"/>
    <w:rsid w:val="0088467C"/>
    <w:rsid w:val="0088470B"/>
    <w:rsid w:val="00884DC3"/>
    <w:rsid w:val="00884F5F"/>
    <w:rsid w:val="00884FAE"/>
    <w:rsid w:val="00885727"/>
    <w:rsid w:val="00885A10"/>
    <w:rsid w:val="00886323"/>
    <w:rsid w:val="008866A3"/>
    <w:rsid w:val="008866E5"/>
    <w:rsid w:val="008866E6"/>
    <w:rsid w:val="00886761"/>
    <w:rsid w:val="0088705B"/>
    <w:rsid w:val="00890106"/>
    <w:rsid w:val="00890652"/>
    <w:rsid w:val="008907DC"/>
    <w:rsid w:val="0089083B"/>
    <w:rsid w:val="00890E21"/>
    <w:rsid w:val="0089106C"/>
    <w:rsid w:val="008910BD"/>
    <w:rsid w:val="00891381"/>
    <w:rsid w:val="00891883"/>
    <w:rsid w:val="0089225D"/>
    <w:rsid w:val="008924AF"/>
    <w:rsid w:val="008927E2"/>
    <w:rsid w:val="00892868"/>
    <w:rsid w:val="00892F67"/>
    <w:rsid w:val="00892FA9"/>
    <w:rsid w:val="00893154"/>
    <w:rsid w:val="00893198"/>
    <w:rsid w:val="0089322A"/>
    <w:rsid w:val="0089346F"/>
    <w:rsid w:val="008934D8"/>
    <w:rsid w:val="008937B4"/>
    <w:rsid w:val="00894636"/>
    <w:rsid w:val="00895374"/>
    <w:rsid w:val="00896A47"/>
    <w:rsid w:val="00896E28"/>
    <w:rsid w:val="00897026"/>
    <w:rsid w:val="00897428"/>
    <w:rsid w:val="008975C0"/>
    <w:rsid w:val="0089780C"/>
    <w:rsid w:val="008978C1"/>
    <w:rsid w:val="008A062F"/>
    <w:rsid w:val="008A0893"/>
    <w:rsid w:val="008A0D8E"/>
    <w:rsid w:val="008A1FA8"/>
    <w:rsid w:val="008A218D"/>
    <w:rsid w:val="008A24F0"/>
    <w:rsid w:val="008A274F"/>
    <w:rsid w:val="008A280C"/>
    <w:rsid w:val="008A28EF"/>
    <w:rsid w:val="008A36D6"/>
    <w:rsid w:val="008A3C8B"/>
    <w:rsid w:val="008A442B"/>
    <w:rsid w:val="008A51B4"/>
    <w:rsid w:val="008A52AA"/>
    <w:rsid w:val="008A543D"/>
    <w:rsid w:val="008A5AED"/>
    <w:rsid w:val="008A5B5D"/>
    <w:rsid w:val="008A5FDC"/>
    <w:rsid w:val="008A6478"/>
    <w:rsid w:val="008A74DF"/>
    <w:rsid w:val="008B0A1C"/>
    <w:rsid w:val="008B0A63"/>
    <w:rsid w:val="008B0EAE"/>
    <w:rsid w:val="008B0F60"/>
    <w:rsid w:val="008B11F9"/>
    <w:rsid w:val="008B1EF8"/>
    <w:rsid w:val="008B20E0"/>
    <w:rsid w:val="008B221B"/>
    <w:rsid w:val="008B2292"/>
    <w:rsid w:val="008B28C6"/>
    <w:rsid w:val="008B2FA9"/>
    <w:rsid w:val="008B315C"/>
    <w:rsid w:val="008B393D"/>
    <w:rsid w:val="008B3F92"/>
    <w:rsid w:val="008B3FED"/>
    <w:rsid w:val="008B4719"/>
    <w:rsid w:val="008B61C0"/>
    <w:rsid w:val="008B6D3D"/>
    <w:rsid w:val="008B708A"/>
    <w:rsid w:val="008B70A9"/>
    <w:rsid w:val="008B7150"/>
    <w:rsid w:val="008B7402"/>
    <w:rsid w:val="008B7C42"/>
    <w:rsid w:val="008B7C75"/>
    <w:rsid w:val="008C0AC0"/>
    <w:rsid w:val="008C12A1"/>
    <w:rsid w:val="008C12D8"/>
    <w:rsid w:val="008C1594"/>
    <w:rsid w:val="008C1FD2"/>
    <w:rsid w:val="008C2760"/>
    <w:rsid w:val="008C2A58"/>
    <w:rsid w:val="008C2A7C"/>
    <w:rsid w:val="008C2B6B"/>
    <w:rsid w:val="008C3138"/>
    <w:rsid w:val="008C36F8"/>
    <w:rsid w:val="008C4657"/>
    <w:rsid w:val="008C4747"/>
    <w:rsid w:val="008C4B8B"/>
    <w:rsid w:val="008C5077"/>
    <w:rsid w:val="008C508E"/>
    <w:rsid w:val="008C50D1"/>
    <w:rsid w:val="008C51D7"/>
    <w:rsid w:val="008C5702"/>
    <w:rsid w:val="008C63B7"/>
    <w:rsid w:val="008C65B4"/>
    <w:rsid w:val="008C6A8A"/>
    <w:rsid w:val="008C6C86"/>
    <w:rsid w:val="008C7467"/>
    <w:rsid w:val="008C78DD"/>
    <w:rsid w:val="008C791E"/>
    <w:rsid w:val="008C7F5C"/>
    <w:rsid w:val="008C7FF4"/>
    <w:rsid w:val="008D0072"/>
    <w:rsid w:val="008D0B7D"/>
    <w:rsid w:val="008D0F83"/>
    <w:rsid w:val="008D182F"/>
    <w:rsid w:val="008D19AD"/>
    <w:rsid w:val="008D221A"/>
    <w:rsid w:val="008D270A"/>
    <w:rsid w:val="008D296F"/>
    <w:rsid w:val="008D3D40"/>
    <w:rsid w:val="008D4255"/>
    <w:rsid w:val="008D478D"/>
    <w:rsid w:val="008D4E7F"/>
    <w:rsid w:val="008D5170"/>
    <w:rsid w:val="008D600B"/>
    <w:rsid w:val="008D6643"/>
    <w:rsid w:val="008D6915"/>
    <w:rsid w:val="008D70BA"/>
    <w:rsid w:val="008D751C"/>
    <w:rsid w:val="008D756E"/>
    <w:rsid w:val="008D7D11"/>
    <w:rsid w:val="008D7D90"/>
    <w:rsid w:val="008E0369"/>
    <w:rsid w:val="008E051C"/>
    <w:rsid w:val="008E0916"/>
    <w:rsid w:val="008E0B59"/>
    <w:rsid w:val="008E116A"/>
    <w:rsid w:val="008E1294"/>
    <w:rsid w:val="008E1A57"/>
    <w:rsid w:val="008E1E65"/>
    <w:rsid w:val="008E23AE"/>
    <w:rsid w:val="008E23E1"/>
    <w:rsid w:val="008E27D1"/>
    <w:rsid w:val="008E2C2D"/>
    <w:rsid w:val="008E2DD6"/>
    <w:rsid w:val="008E2EEB"/>
    <w:rsid w:val="008E30A1"/>
    <w:rsid w:val="008E343A"/>
    <w:rsid w:val="008E3462"/>
    <w:rsid w:val="008E3898"/>
    <w:rsid w:val="008E38D3"/>
    <w:rsid w:val="008E3A46"/>
    <w:rsid w:val="008E3A81"/>
    <w:rsid w:val="008E3CE8"/>
    <w:rsid w:val="008E3E2E"/>
    <w:rsid w:val="008E3F1D"/>
    <w:rsid w:val="008E4195"/>
    <w:rsid w:val="008E429B"/>
    <w:rsid w:val="008E4355"/>
    <w:rsid w:val="008E445C"/>
    <w:rsid w:val="008E4598"/>
    <w:rsid w:val="008E46EE"/>
    <w:rsid w:val="008E48DE"/>
    <w:rsid w:val="008E4B57"/>
    <w:rsid w:val="008E4D41"/>
    <w:rsid w:val="008E4F53"/>
    <w:rsid w:val="008E505F"/>
    <w:rsid w:val="008E539C"/>
    <w:rsid w:val="008E5413"/>
    <w:rsid w:val="008E543B"/>
    <w:rsid w:val="008E5507"/>
    <w:rsid w:val="008E5516"/>
    <w:rsid w:val="008E553A"/>
    <w:rsid w:val="008E6504"/>
    <w:rsid w:val="008E6897"/>
    <w:rsid w:val="008E7316"/>
    <w:rsid w:val="008E73C9"/>
    <w:rsid w:val="008E751D"/>
    <w:rsid w:val="008E7651"/>
    <w:rsid w:val="008F0467"/>
    <w:rsid w:val="008F0AD4"/>
    <w:rsid w:val="008F1357"/>
    <w:rsid w:val="008F1CD6"/>
    <w:rsid w:val="008F2955"/>
    <w:rsid w:val="008F2A87"/>
    <w:rsid w:val="008F2FF2"/>
    <w:rsid w:val="008F337E"/>
    <w:rsid w:val="008F3570"/>
    <w:rsid w:val="008F3C50"/>
    <w:rsid w:val="008F3CB7"/>
    <w:rsid w:val="008F4154"/>
    <w:rsid w:val="008F4CE7"/>
    <w:rsid w:val="008F536E"/>
    <w:rsid w:val="008F53A9"/>
    <w:rsid w:val="008F56B5"/>
    <w:rsid w:val="008F57A2"/>
    <w:rsid w:val="008F5AEA"/>
    <w:rsid w:val="008F5CBB"/>
    <w:rsid w:val="008F5ED9"/>
    <w:rsid w:val="008F5FFE"/>
    <w:rsid w:val="008F62E3"/>
    <w:rsid w:val="008F63AE"/>
    <w:rsid w:val="008F69F0"/>
    <w:rsid w:val="008F6BE4"/>
    <w:rsid w:val="008F74F7"/>
    <w:rsid w:val="008F7557"/>
    <w:rsid w:val="008F7815"/>
    <w:rsid w:val="008F7D53"/>
    <w:rsid w:val="00900563"/>
    <w:rsid w:val="0090079D"/>
    <w:rsid w:val="00900977"/>
    <w:rsid w:val="00900AA4"/>
    <w:rsid w:val="00900FA6"/>
    <w:rsid w:val="00901976"/>
    <w:rsid w:val="009019DF"/>
    <w:rsid w:val="00902ED8"/>
    <w:rsid w:val="0090347F"/>
    <w:rsid w:val="009036EE"/>
    <w:rsid w:val="0090378A"/>
    <w:rsid w:val="00903D28"/>
    <w:rsid w:val="00903D59"/>
    <w:rsid w:val="009040B7"/>
    <w:rsid w:val="009042FA"/>
    <w:rsid w:val="0090495B"/>
    <w:rsid w:val="00904B8B"/>
    <w:rsid w:val="009054DC"/>
    <w:rsid w:val="00905D4E"/>
    <w:rsid w:val="00905EEC"/>
    <w:rsid w:val="009060FE"/>
    <w:rsid w:val="009066F3"/>
    <w:rsid w:val="009067E1"/>
    <w:rsid w:val="0090702A"/>
    <w:rsid w:val="009072A4"/>
    <w:rsid w:val="009079CC"/>
    <w:rsid w:val="00907D84"/>
    <w:rsid w:val="00910826"/>
    <w:rsid w:val="00910B0F"/>
    <w:rsid w:val="00911324"/>
    <w:rsid w:val="009117EC"/>
    <w:rsid w:val="00911A44"/>
    <w:rsid w:val="00911F0A"/>
    <w:rsid w:val="00912CB7"/>
    <w:rsid w:val="009134EB"/>
    <w:rsid w:val="009136C6"/>
    <w:rsid w:val="00913CC2"/>
    <w:rsid w:val="0091426F"/>
    <w:rsid w:val="00914396"/>
    <w:rsid w:val="00914632"/>
    <w:rsid w:val="00914635"/>
    <w:rsid w:val="009147AC"/>
    <w:rsid w:val="009147C1"/>
    <w:rsid w:val="00914894"/>
    <w:rsid w:val="00914CB1"/>
    <w:rsid w:val="00914D26"/>
    <w:rsid w:val="00914D6B"/>
    <w:rsid w:val="0091517D"/>
    <w:rsid w:val="009155F4"/>
    <w:rsid w:val="00915777"/>
    <w:rsid w:val="009157EC"/>
    <w:rsid w:val="00915AFA"/>
    <w:rsid w:val="00915C39"/>
    <w:rsid w:val="00915F91"/>
    <w:rsid w:val="00916263"/>
    <w:rsid w:val="00916EAC"/>
    <w:rsid w:val="00916FDD"/>
    <w:rsid w:val="009170FC"/>
    <w:rsid w:val="00917C9C"/>
    <w:rsid w:val="00920179"/>
    <w:rsid w:val="009201F5"/>
    <w:rsid w:val="00920304"/>
    <w:rsid w:val="00920C9B"/>
    <w:rsid w:val="00920FB2"/>
    <w:rsid w:val="00921574"/>
    <w:rsid w:val="00921989"/>
    <w:rsid w:val="00921B5B"/>
    <w:rsid w:val="00921D5C"/>
    <w:rsid w:val="00922627"/>
    <w:rsid w:val="00922B96"/>
    <w:rsid w:val="00922DD8"/>
    <w:rsid w:val="009230AA"/>
    <w:rsid w:val="009234FA"/>
    <w:rsid w:val="00923584"/>
    <w:rsid w:val="009241EF"/>
    <w:rsid w:val="0092436C"/>
    <w:rsid w:val="0092465A"/>
    <w:rsid w:val="00924C5F"/>
    <w:rsid w:val="00926044"/>
    <w:rsid w:val="009263BF"/>
    <w:rsid w:val="00926621"/>
    <w:rsid w:val="00926847"/>
    <w:rsid w:val="00926942"/>
    <w:rsid w:val="00926AA6"/>
    <w:rsid w:val="00927123"/>
    <w:rsid w:val="0092739C"/>
    <w:rsid w:val="00927BE5"/>
    <w:rsid w:val="00930180"/>
    <w:rsid w:val="00931077"/>
    <w:rsid w:val="00931273"/>
    <w:rsid w:val="009315E2"/>
    <w:rsid w:val="00931696"/>
    <w:rsid w:val="00931770"/>
    <w:rsid w:val="00931799"/>
    <w:rsid w:val="00931C02"/>
    <w:rsid w:val="00932ED9"/>
    <w:rsid w:val="00932F8F"/>
    <w:rsid w:val="009330B3"/>
    <w:rsid w:val="009333F9"/>
    <w:rsid w:val="00933445"/>
    <w:rsid w:val="0093352C"/>
    <w:rsid w:val="009335A5"/>
    <w:rsid w:val="009335AE"/>
    <w:rsid w:val="009338B4"/>
    <w:rsid w:val="009338FD"/>
    <w:rsid w:val="00933ADF"/>
    <w:rsid w:val="00933FA0"/>
    <w:rsid w:val="009343B6"/>
    <w:rsid w:val="0093450D"/>
    <w:rsid w:val="0093487A"/>
    <w:rsid w:val="00934919"/>
    <w:rsid w:val="0093493A"/>
    <w:rsid w:val="00934F94"/>
    <w:rsid w:val="00935279"/>
    <w:rsid w:val="0093536A"/>
    <w:rsid w:val="00936EC8"/>
    <w:rsid w:val="00937061"/>
    <w:rsid w:val="009374AB"/>
    <w:rsid w:val="009376F4"/>
    <w:rsid w:val="00937B95"/>
    <w:rsid w:val="0094067D"/>
    <w:rsid w:val="00940C4A"/>
    <w:rsid w:val="00940E8E"/>
    <w:rsid w:val="0094108B"/>
    <w:rsid w:val="00941358"/>
    <w:rsid w:val="00941811"/>
    <w:rsid w:val="00941D50"/>
    <w:rsid w:val="009422DE"/>
    <w:rsid w:val="0094257F"/>
    <w:rsid w:val="00942B27"/>
    <w:rsid w:val="00942BA0"/>
    <w:rsid w:val="00942C19"/>
    <w:rsid w:val="00942C27"/>
    <w:rsid w:val="00942C54"/>
    <w:rsid w:val="0094331E"/>
    <w:rsid w:val="009433CC"/>
    <w:rsid w:val="009436A7"/>
    <w:rsid w:val="00943B33"/>
    <w:rsid w:val="00943BBB"/>
    <w:rsid w:val="00943F5C"/>
    <w:rsid w:val="009443B8"/>
    <w:rsid w:val="009445DD"/>
    <w:rsid w:val="0094465C"/>
    <w:rsid w:val="009447A5"/>
    <w:rsid w:val="00944A7D"/>
    <w:rsid w:val="009458D2"/>
    <w:rsid w:val="009459DD"/>
    <w:rsid w:val="00946320"/>
    <w:rsid w:val="009465DC"/>
    <w:rsid w:val="009469FE"/>
    <w:rsid w:val="00946C56"/>
    <w:rsid w:val="00947A50"/>
    <w:rsid w:val="00947B5E"/>
    <w:rsid w:val="00950751"/>
    <w:rsid w:val="00950BD4"/>
    <w:rsid w:val="0095178A"/>
    <w:rsid w:val="00951982"/>
    <w:rsid w:val="009522A0"/>
    <w:rsid w:val="0095251F"/>
    <w:rsid w:val="00952A59"/>
    <w:rsid w:val="00952F48"/>
    <w:rsid w:val="00953132"/>
    <w:rsid w:val="00953151"/>
    <w:rsid w:val="009531ED"/>
    <w:rsid w:val="009532E5"/>
    <w:rsid w:val="00953994"/>
    <w:rsid w:val="00953F8C"/>
    <w:rsid w:val="00954042"/>
    <w:rsid w:val="009544A6"/>
    <w:rsid w:val="00954665"/>
    <w:rsid w:val="00954E4B"/>
    <w:rsid w:val="00954FF8"/>
    <w:rsid w:val="00955900"/>
    <w:rsid w:val="00955BE9"/>
    <w:rsid w:val="00955E22"/>
    <w:rsid w:val="009564BD"/>
    <w:rsid w:val="00956558"/>
    <w:rsid w:val="009566F5"/>
    <w:rsid w:val="00956728"/>
    <w:rsid w:val="00956AB3"/>
    <w:rsid w:val="00956E92"/>
    <w:rsid w:val="00957207"/>
    <w:rsid w:val="009572F1"/>
    <w:rsid w:val="00960037"/>
    <w:rsid w:val="009604FB"/>
    <w:rsid w:val="0096052F"/>
    <w:rsid w:val="00960C30"/>
    <w:rsid w:val="00960C74"/>
    <w:rsid w:val="00961762"/>
    <w:rsid w:val="00961AB1"/>
    <w:rsid w:val="00962A5B"/>
    <w:rsid w:val="00962D81"/>
    <w:rsid w:val="00963A39"/>
    <w:rsid w:val="00963EF7"/>
    <w:rsid w:val="009643F4"/>
    <w:rsid w:val="0096518F"/>
    <w:rsid w:val="009653A4"/>
    <w:rsid w:val="009657FF"/>
    <w:rsid w:val="00965CA3"/>
    <w:rsid w:val="009665D6"/>
    <w:rsid w:val="00966A67"/>
    <w:rsid w:val="00967068"/>
    <w:rsid w:val="009671D0"/>
    <w:rsid w:val="00967F66"/>
    <w:rsid w:val="00970154"/>
    <w:rsid w:val="00970318"/>
    <w:rsid w:val="009703CF"/>
    <w:rsid w:val="0097054D"/>
    <w:rsid w:val="00970629"/>
    <w:rsid w:val="0097081F"/>
    <w:rsid w:val="00970BA8"/>
    <w:rsid w:val="00970D8E"/>
    <w:rsid w:val="00971247"/>
    <w:rsid w:val="009715A4"/>
    <w:rsid w:val="00971CD1"/>
    <w:rsid w:val="00971E6F"/>
    <w:rsid w:val="00971FF9"/>
    <w:rsid w:val="00972047"/>
    <w:rsid w:val="00972084"/>
    <w:rsid w:val="0097248E"/>
    <w:rsid w:val="00972AFD"/>
    <w:rsid w:val="00972EB5"/>
    <w:rsid w:val="009731BA"/>
    <w:rsid w:val="0097408F"/>
    <w:rsid w:val="0097436D"/>
    <w:rsid w:val="009745D9"/>
    <w:rsid w:val="00974642"/>
    <w:rsid w:val="00974746"/>
    <w:rsid w:val="009750BD"/>
    <w:rsid w:val="0097515C"/>
    <w:rsid w:val="00975392"/>
    <w:rsid w:val="009755B9"/>
    <w:rsid w:val="0097561B"/>
    <w:rsid w:val="00975F85"/>
    <w:rsid w:val="0097648E"/>
    <w:rsid w:val="009767AA"/>
    <w:rsid w:val="00976B8E"/>
    <w:rsid w:val="00976E90"/>
    <w:rsid w:val="00977343"/>
    <w:rsid w:val="009773E3"/>
    <w:rsid w:val="009775D2"/>
    <w:rsid w:val="00977F2B"/>
    <w:rsid w:val="00977F3E"/>
    <w:rsid w:val="009809BA"/>
    <w:rsid w:val="00980EE9"/>
    <w:rsid w:val="00980FFB"/>
    <w:rsid w:val="0098100F"/>
    <w:rsid w:val="009811EF"/>
    <w:rsid w:val="00981995"/>
    <w:rsid w:val="00981C34"/>
    <w:rsid w:val="00981DEA"/>
    <w:rsid w:val="0098229E"/>
    <w:rsid w:val="0098242B"/>
    <w:rsid w:val="0098251A"/>
    <w:rsid w:val="00982928"/>
    <w:rsid w:val="00982C06"/>
    <w:rsid w:val="00982D61"/>
    <w:rsid w:val="00983785"/>
    <w:rsid w:val="009839DA"/>
    <w:rsid w:val="00983C1D"/>
    <w:rsid w:val="00984104"/>
    <w:rsid w:val="0098431F"/>
    <w:rsid w:val="009843DC"/>
    <w:rsid w:val="009852F0"/>
    <w:rsid w:val="00985895"/>
    <w:rsid w:val="009859CC"/>
    <w:rsid w:val="00985BAB"/>
    <w:rsid w:val="00985DE1"/>
    <w:rsid w:val="00985E6D"/>
    <w:rsid w:val="0098684C"/>
    <w:rsid w:val="00986B9E"/>
    <w:rsid w:val="00986BAA"/>
    <w:rsid w:val="0098799D"/>
    <w:rsid w:val="009905F1"/>
    <w:rsid w:val="009917C9"/>
    <w:rsid w:val="0099194C"/>
    <w:rsid w:val="00991AA4"/>
    <w:rsid w:val="00991AF5"/>
    <w:rsid w:val="009921CA"/>
    <w:rsid w:val="009922C8"/>
    <w:rsid w:val="00992656"/>
    <w:rsid w:val="00993178"/>
    <w:rsid w:val="00993304"/>
    <w:rsid w:val="009938E9"/>
    <w:rsid w:val="00993BC6"/>
    <w:rsid w:val="00993C9D"/>
    <w:rsid w:val="00994B25"/>
    <w:rsid w:val="00994F52"/>
    <w:rsid w:val="0099539D"/>
    <w:rsid w:val="00995997"/>
    <w:rsid w:val="00995A3A"/>
    <w:rsid w:val="0099704B"/>
    <w:rsid w:val="009971CA"/>
    <w:rsid w:val="0099763D"/>
    <w:rsid w:val="009978F4"/>
    <w:rsid w:val="00997BA8"/>
    <w:rsid w:val="00997F4E"/>
    <w:rsid w:val="00997F70"/>
    <w:rsid w:val="009A0151"/>
    <w:rsid w:val="009A043A"/>
    <w:rsid w:val="009A057B"/>
    <w:rsid w:val="009A05BA"/>
    <w:rsid w:val="009A0E6E"/>
    <w:rsid w:val="009A1526"/>
    <w:rsid w:val="009A1570"/>
    <w:rsid w:val="009A159D"/>
    <w:rsid w:val="009A1EF8"/>
    <w:rsid w:val="009A1F03"/>
    <w:rsid w:val="009A2405"/>
    <w:rsid w:val="009A2650"/>
    <w:rsid w:val="009A275C"/>
    <w:rsid w:val="009A2A3A"/>
    <w:rsid w:val="009A2B38"/>
    <w:rsid w:val="009A303F"/>
    <w:rsid w:val="009A3401"/>
    <w:rsid w:val="009A352F"/>
    <w:rsid w:val="009A367C"/>
    <w:rsid w:val="009A3D20"/>
    <w:rsid w:val="009A3D53"/>
    <w:rsid w:val="009A43DC"/>
    <w:rsid w:val="009A4DCD"/>
    <w:rsid w:val="009A52E8"/>
    <w:rsid w:val="009A5C06"/>
    <w:rsid w:val="009A6520"/>
    <w:rsid w:val="009A6E11"/>
    <w:rsid w:val="009A740D"/>
    <w:rsid w:val="009A760E"/>
    <w:rsid w:val="009A76D9"/>
    <w:rsid w:val="009B0703"/>
    <w:rsid w:val="009B096E"/>
    <w:rsid w:val="009B0BBC"/>
    <w:rsid w:val="009B1112"/>
    <w:rsid w:val="009B11AD"/>
    <w:rsid w:val="009B1553"/>
    <w:rsid w:val="009B16A8"/>
    <w:rsid w:val="009B17CA"/>
    <w:rsid w:val="009B1ED8"/>
    <w:rsid w:val="009B2451"/>
    <w:rsid w:val="009B2489"/>
    <w:rsid w:val="009B252F"/>
    <w:rsid w:val="009B28E4"/>
    <w:rsid w:val="009B298C"/>
    <w:rsid w:val="009B2CC9"/>
    <w:rsid w:val="009B315E"/>
    <w:rsid w:val="009B3BF2"/>
    <w:rsid w:val="009B449B"/>
    <w:rsid w:val="009B4590"/>
    <w:rsid w:val="009B4A9A"/>
    <w:rsid w:val="009B4CBE"/>
    <w:rsid w:val="009B5323"/>
    <w:rsid w:val="009B5670"/>
    <w:rsid w:val="009B60E4"/>
    <w:rsid w:val="009B61DA"/>
    <w:rsid w:val="009B674D"/>
    <w:rsid w:val="009B7158"/>
    <w:rsid w:val="009B7419"/>
    <w:rsid w:val="009B7465"/>
    <w:rsid w:val="009B7965"/>
    <w:rsid w:val="009C05BA"/>
    <w:rsid w:val="009C0A30"/>
    <w:rsid w:val="009C0E08"/>
    <w:rsid w:val="009C1583"/>
    <w:rsid w:val="009C1B38"/>
    <w:rsid w:val="009C1CA2"/>
    <w:rsid w:val="009C279B"/>
    <w:rsid w:val="009C2EC7"/>
    <w:rsid w:val="009C30D1"/>
    <w:rsid w:val="009C3B1C"/>
    <w:rsid w:val="009C411B"/>
    <w:rsid w:val="009C4292"/>
    <w:rsid w:val="009C4370"/>
    <w:rsid w:val="009C4381"/>
    <w:rsid w:val="009C470F"/>
    <w:rsid w:val="009C47F7"/>
    <w:rsid w:val="009C494B"/>
    <w:rsid w:val="009C4D56"/>
    <w:rsid w:val="009C4D69"/>
    <w:rsid w:val="009C4DCA"/>
    <w:rsid w:val="009C5614"/>
    <w:rsid w:val="009C60B1"/>
    <w:rsid w:val="009C619D"/>
    <w:rsid w:val="009C6ADB"/>
    <w:rsid w:val="009C6CFA"/>
    <w:rsid w:val="009C70D8"/>
    <w:rsid w:val="009C7882"/>
    <w:rsid w:val="009C7CC6"/>
    <w:rsid w:val="009C7E7F"/>
    <w:rsid w:val="009D028E"/>
    <w:rsid w:val="009D03B0"/>
    <w:rsid w:val="009D04BE"/>
    <w:rsid w:val="009D0F48"/>
    <w:rsid w:val="009D11C7"/>
    <w:rsid w:val="009D1D01"/>
    <w:rsid w:val="009D2364"/>
    <w:rsid w:val="009D2ABA"/>
    <w:rsid w:val="009D2BCA"/>
    <w:rsid w:val="009D2BFB"/>
    <w:rsid w:val="009D2DAC"/>
    <w:rsid w:val="009D2F1B"/>
    <w:rsid w:val="009D4028"/>
    <w:rsid w:val="009D4084"/>
    <w:rsid w:val="009D4332"/>
    <w:rsid w:val="009D4641"/>
    <w:rsid w:val="009D4D5F"/>
    <w:rsid w:val="009D52F8"/>
    <w:rsid w:val="009D5599"/>
    <w:rsid w:val="009D57AC"/>
    <w:rsid w:val="009D596E"/>
    <w:rsid w:val="009D5A39"/>
    <w:rsid w:val="009D5B36"/>
    <w:rsid w:val="009D6199"/>
    <w:rsid w:val="009D67F0"/>
    <w:rsid w:val="009D6C5D"/>
    <w:rsid w:val="009D7162"/>
    <w:rsid w:val="009D7333"/>
    <w:rsid w:val="009D733F"/>
    <w:rsid w:val="009D7ABB"/>
    <w:rsid w:val="009E1650"/>
    <w:rsid w:val="009E19E8"/>
    <w:rsid w:val="009E19FE"/>
    <w:rsid w:val="009E1BF7"/>
    <w:rsid w:val="009E1D16"/>
    <w:rsid w:val="009E1D3D"/>
    <w:rsid w:val="009E213C"/>
    <w:rsid w:val="009E2484"/>
    <w:rsid w:val="009E278D"/>
    <w:rsid w:val="009E2DC6"/>
    <w:rsid w:val="009E2F84"/>
    <w:rsid w:val="009E318B"/>
    <w:rsid w:val="009E32EB"/>
    <w:rsid w:val="009E374A"/>
    <w:rsid w:val="009E379E"/>
    <w:rsid w:val="009E39CB"/>
    <w:rsid w:val="009E3E40"/>
    <w:rsid w:val="009E4233"/>
    <w:rsid w:val="009E4595"/>
    <w:rsid w:val="009E48F6"/>
    <w:rsid w:val="009E4C44"/>
    <w:rsid w:val="009E5F66"/>
    <w:rsid w:val="009E6153"/>
    <w:rsid w:val="009E6687"/>
    <w:rsid w:val="009E6B15"/>
    <w:rsid w:val="009E70AD"/>
    <w:rsid w:val="009E76FD"/>
    <w:rsid w:val="009F015F"/>
    <w:rsid w:val="009F070F"/>
    <w:rsid w:val="009F143F"/>
    <w:rsid w:val="009F1620"/>
    <w:rsid w:val="009F195D"/>
    <w:rsid w:val="009F1982"/>
    <w:rsid w:val="009F1A50"/>
    <w:rsid w:val="009F1B74"/>
    <w:rsid w:val="009F1E71"/>
    <w:rsid w:val="009F1E7F"/>
    <w:rsid w:val="009F2032"/>
    <w:rsid w:val="009F209D"/>
    <w:rsid w:val="009F24F8"/>
    <w:rsid w:val="009F257B"/>
    <w:rsid w:val="009F2DE1"/>
    <w:rsid w:val="009F2E21"/>
    <w:rsid w:val="009F3246"/>
    <w:rsid w:val="009F32A2"/>
    <w:rsid w:val="009F3E05"/>
    <w:rsid w:val="009F44ED"/>
    <w:rsid w:val="009F4601"/>
    <w:rsid w:val="009F4D49"/>
    <w:rsid w:val="009F4E1B"/>
    <w:rsid w:val="009F51AD"/>
    <w:rsid w:val="009F51F2"/>
    <w:rsid w:val="009F539B"/>
    <w:rsid w:val="009F5828"/>
    <w:rsid w:val="009F682E"/>
    <w:rsid w:val="009F6872"/>
    <w:rsid w:val="009F6A7F"/>
    <w:rsid w:val="009F6D8A"/>
    <w:rsid w:val="009F73A2"/>
    <w:rsid w:val="009F789C"/>
    <w:rsid w:val="009F7ACB"/>
    <w:rsid w:val="00A005EF"/>
    <w:rsid w:val="00A00E11"/>
    <w:rsid w:val="00A014C5"/>
    <w:rsid w:val="00A0173E"/>
    <w:rsid w:val="00A01790"/>
    <w:rsid w:val="00A01F78"/>
    <w:rsid w:val="00A02A7D"/>
    <w:rsid w:val="00A02BCE"/>
    <w:rsid w:val="00A030DF"/>
    <w:rsid w:val="00A03733"/>
    <w:rsid w:val="00A040A4"/>
    <w:rsid w:val="00A043F5"/>
    <w:rsid w:val="00A04902"/>
    <w:rsid w:val="00A04B56"/>
    <w:rsid w:val="00A04C9E"/>
    <w:rsid w:val="00A050D8"/>
    <w:rsid w:val="00A05231"/>
    <w:rsid w:val="00A05286"/>
    <w:rsid w:val="00A05B8D"/>
    <w:rsid w:val="00A05C2B"/>
    <w:rsid w:val="00A06F38"/>
    <w:rsid w:val="00A071C6"/>
    <w:rsid w:val="00A07586"/>
    <w:rsid w:val="00A076E1"/>
    <w:rsid w:val="00A07B6A"/>
    <w:rsid w:val="00A10288"/>
    <w:rsid w:val="00A10380"/>
    <w:rsid w:val="00A104B9"/>
    <w:rsid w:val="00A108BF"/>
    <w:rsid w:val="00A10908"/>
    <w:rsid w:val="00A10B37"/>
    <w:rsid w:val="00A10CDE"/>
    <w:rsid w:val="00A1108B"/>
    <w:rsid w:val="00A11D49"/>
    <w:rsid w:val="00A12236"/>
    <w:rsid w:val="00A1244B"/>
    <w:rsid w:val="00A12B7D"/>
    <w:rsid w:val="00A12EB6"/>
    <w:rsid w:val="00A13383"/>
    <w:rsid w:val="00A13643"/>
    <w:rsid w:val="00A13A93"/>
    <w:rsid w:val="00A13B79"/>
    <w:rsid w:val="00A14136"/>
    <w:rsid w:val="00A143E0"/>
    <w:rsid w:val="00A14940"/>
    <w:rsid w:val="00A14F60"/>
    <w:rsid w:val="00A152EA"/>
    <w:rsid w:val="00A15A76"/>
    <w:rsid w:val="00A15AFD"/>
    <w:rsid w:val="00A15B1B"/>
    <w:rsid w:val="00A1606D"/>
    <w:rsid w:val="00A16252"/>
    <w:rsid w:val="00A162AC"/>
    <w:rsid w:val="00A166D0"/>
    <w:rsid w:val="00A17039"/>
    <w:rsid w:val="00A1768F"/>
    <w:rsid w:val="00A176A5"/>
    <w:rsid w:val="00A2001B"/>
    <w:rsid w:val="00A211F0"/>
    <w:rsid w:val="00A2153E"/>
    <w:rsid w:val="00A215E6"/>
    <w:rsid w:val="00A21810"/>
    <w:rsid w:val="00A21F9F"/>
    <w:rsid w:val="00A21FE5"/>
    <w:rsid w:val="00A22076"/>
    <w:rsid w:val="00A220B2"/>
    <w:rsid w:val="00A22163"/>
    <w:rsid w:val="00A222E6"/>
    <w:rsid w:val="00A225CC"/>
    <w:rsid w:val="00A22C10"/>
    <w:rsid w:val="00A23314"/>
    <w:rsid w:val="00A234AE"/>
    <w:rsid w:val="00A23A0B"/>
    <w:rsid w:val="00A23C74"/>
    <w:rsid w:val="00A246A3"/>
    <w:rsid w:val="00A247DA"/>
    <w:rsid w:val="00A248EB"/>
    <w:rsid w:val="00A24B26"/>
    <w:rsid w:val="00A24E88"/>
    <w:rsid w:val="00A24EC2"/>
    <w:rsid w:val="00A250A8"/>
    <w:rsid w:val="00A25176"/>
    <w:rsid w:val="00A25DA2"/>
    <w:rsid w:val="00A2606B"/>
    <w:rsid w:val="00A260DC"/>
    <w:rsid w:val="00A26220"/>
    <w:rsid w:val="00A262AF"/>
    <w:rsid w:val="00A2686A"/>
    <w:rsid w:val="00A26985"/>
    <w:rsid w:val="00A26C1E"/>
    <w:rsid w:val="00A26CDE"/>
    <w:rsid w:val="00A27526"/>
    <w:rsid w:val="00A2775A"/>
    <w:rsid w:val="00A30752"/>
    <w:rsid w:val="00A30CAA"/>
    <w:rsid w:val="00A31211"/>
    <w:rsid w:val="00A31311"/>
    <w:rsid w:val="00A3152D"/>
    <w:rsid w:val="00A31B65"/>
    <w:rsid w:val="00A31F94"/>
    <w:rsid w:val="00A32433"/>
    <w:rsid w:val="00A32884"/>
    <w:rsid w:val="00A32B42"/>
    <w:rsid w:val="00A33A53"/>
    <w:rsid w:val="00A33AED"/>
    <w:rsid w:val="00A341B6"/>
    <w:rsid w:val="00A342F3"/>
    <w:rsid w:val="00A346A1"/>
    <w:rsid w:val="00A351A1"/>
    <w:rsid w:val="00A3526C"/>
    <w:rsid w:val="00A35B42"/>
    <w:rsid w:val="00A35B84"/>
    <w:rsid w:val="00A3617B"/>
    <w:rsid w:val="00A36B4E"/>
    <w:rsid w:val="00A36D1F"/>
    <w:rsid w:val="00A36F8E"/>
    <w:rsid w:val="00A3708A"/>
    <w:rsid w:val="00A3731C"/>
    <w:rsid w:val="00A379E1"/>
    <w:rsid w:val="00A379E9"/>
    <w:rsid w:val="00A37F16"/>
    <w:rsid w:val="00A40735"/>
    <w:rsid w:val="00A40A6D"/>
    <w:rsid w:val="00A40B6E"/>
    <w:rsid w:val="00A410EC"/>
    <w:rsid w:val="00A416D3"/>
    <w:rsid w:val="00A419F0"/>
    <w:rsid w:val="00A41D0A"/>
    <w:rsid w:val="00A4204C"/>
    <w:rsid w:val="00A43024"/>
    <w:rsid w:val="00A43545"/>
    <w:rsid w:val="00A43B61"/>
    <w:rsid w:val="00A43C52"/>
    <w:rsid w:val="00A44135"/>
    <w:rsid w:val="00A445FA"/>
    <w:rsid w:val="00A44910"/>
    <w:rsid w:val="00A44B0E"/>
    <w:rsid w:val="00A45282"/>
    <w:rsid w:val="00A453AD"/>
    <w:rsid w:val="00A45AE5"/>
    <w:rsid w:val="00A45BD8"/>
    <w:rsid w:val="00A460A1"/>
    <w:rsid w:val="00A46BB1"/>
    <w:rsid w:val="00A472E7"/>
    <w:rsid w:val="00A47684"/>
    <w:rsid w:val="00A476CD"/>
    <w:rsid w:val="00A47B56"/>
    <w:rsid w:val="00A47B91"/>
    <w:rsid w:val="00A47EE4"/>
    <w:rsid w:val="00A5010C"/>
    <w:rsid w:val="00A50595"/>
    <w:rsid w:val="00A505CE"/>
    <w:rsid w:val="00A508B4"/>
    <w:rsid w:val="00A50A60"/>
    <w:rsid w:val="00A5148E"/>
    <w:rsid w:val="00A51629"/>
    <w:rsid w:val="00A5168E"/>
    <w:rsid w:val="00A51BFC"/>
    <w:rsid w:val="00A51D4A"/>
    <w:rsid w:val="00A52684"/>
    <w:rsid w:val="00A52834"/>
    <w:rsid w:val="00A52C1E"/>
    <w:rsid w:val="00A52E26"/>
    <w:rsid w:val="00A5317C"/>
    <w:rsid w:val="00A53225"/>
    <w:rsid w:val="00A54227"/>
    <w:rsid w:val="00A547A8"/>
    <w:rsid w:val="00A54971"/>
    <w:rsid w:val="00A5566A"/>
    <w:rsid w:val="00A563E3"/>
    <w:rsid w:val="00A56478"/>
    <w:rsid w:val="00A565DD"/>
    <w:rsid w:val="00A5679C"/>
    <w:rsid w:val="00A5713B"/>
    <w:rsid w:val="00A5769A"/>
    <w:rsid w:val="00A57BCE"/>
    <w:rsid w:val="00A603E8"/>
    <w:rsid w:val="00A6044F"/>
    <w:rsid w:val="00A6061B"/>
    <w:rsid w:val="00A60C12"/>
    <w:rsid w:val="00A60C8B"/>
    <w:rsid w:val="00A61112"/>
    <w:rsid w:val="00A613C3"/>
    <w:rsid w:val="00A613FD"/>
    <w:rsid w:val="00A61517"/>
    <w:rsid w:val="00A61825"/>
    <w:rsid w:val="00A619A6"/>
    <w:rsid w:val="00A61A2D"/>
    <w:rsid w:val="00A61AC0"/>
    <w:rsid w:val="00A61B61"/>
    <w:rsid w:val="00A61FB0"/>
    <w:rsid w:val="00A61FC7"/>
    <w:rsid w:val="00A623A9"/>
    <w:rsid w:val="00A6285F"/>
    <w:rsid w:val="00A62EC6"/>
    <w:rsid w:val="00A630A9"/>
    <w:rsid w:val="00A63147"/>
    <w:rsid w:val="00A631B2"/>
    <w:rsid w:val="00A63658"/>
    <w:rsid w:val="00A636B9"/>
    <w:rsid w:val="00A63979"/>
    <w:rsid w:val="00A639E2"/>
    <w:rsid w:val="00A64293"/>
    <w:rsid w:val="00A642AB"/>
    <w:rsid w:val="00A645EF"/>
    <w:rsid w:val="00A6463A"/>
    <w:rsid w:val="00A648E1"/>
    <w:rsid w:val="00A64B1A"/>
    <w:rsid w:val="00A64D5F"/>
    <w:rsid w:val="00A64E2D"/>
    <w:rsid w:val="00A65179"/>
    <w:rsid w:val="00A655F3"/>
    <w:rsid w:val="00A65F7A"/>
    <w:rsid w:val="00A6619D"/>
    <w:rsid w:val="00A66903"/>
    <w:rsid w:val="00A66DF2"/>
    <w:rsid w:val="00A67904"/>
    <w:rsid w:val="00A67BCA"/>
    <w:rsid w:val="00A7051E"/>
    <w:rsid w:val="00A707C5"/>
    <w:rsid w:val="00A70928"/>
    <w:rsid w:val="00A70C82"/>
    <w:rsid w:val="00A714FF"/>
    <w:rsid w:val="00A71C61"/>
    <w:rsid w:val="00A72E68"/>
    <w:rsid w:val="00A72EFA"/>
    <w:rsid w:val="00A72EFF"/>
    <w:rsid w:val="00A7328D"/>
    <w:rsid w:val="00A736E7"/>
    <w:rsid w:val="00A7375E"/>
    <w:rsid w:val="00A73B37"/>
    <w:rsid w:val="00A74077"/>
    <w:rsid w:val="00A74792"/>
    <w:rsid w:val="00A75476"/>
    <w:rsid w:val="00A75B5F"/>
    <w:rsid w:val="00A76080"/>
    <w:rsid w:val="00A764A6"/>
    <w:rsid w:val="00A765AC"/>
    <w:rsid w:val="00A76617"/>
    <w:rsid w:val="00A7674A"/>
    <w:rsid w:val="00A76C79"/>
    <w:rsid w:val="00A7718C"/>
    <w:rsid w:val="00A773B1"/>
    <w:rsid w:val="00A7744D"/>
    <w:rsid w:val="00A77CA7"/>
    <w:rsid w:val="00A80159"/>
    <w:rsid w:val="00A802DC"/>
    <w:rsid w:val="00A8058A"/>
    <w:rsid w:val="00A8085C"/>
    <w:rsid w:val="00A811DF"/>
    <w:rsid w:val="00A814C8"/>
    <w:rsid w:val="00A81CAE"/>
    <w:rsid w:val="00A820C0"/>
    <w:rsid w:val="00A821B8"/>
    <w:rsid w:val="00A827C5"/>
    <w:rsid w:val="00A82945"/>
    <w:rsid w:val="00A82E43"/>
    <w:rsid w:val="00A8311E"/>
    <w:rsid w:val="00A834B7"/>
    <w:rsid w:val="00A837B8"/>
    <w:rsid w:val="00A83952"/>
    <w:rsid w:val="00A83959"/>
    <w:rsid w:val="00A83AFE"/>
    <w:rsid w:val="00A84BD5"/>
    <w:rsid w:val="00A85071"/>
    <w:rsid w:val="00A85A23"/>
    <w:rsid w:val="00A85BF0"/>
    <w:rsid w:val="00A85C03"/>
    <w:rsid w:val="00A86091"/>
    <w:rsid w:val="00A871AC"/>
    <w:rsid w:val="00A879F2"/>
    <w:rsid w:val="00A87C51"/>
    <w:rsid w:val="00A87D6D"/>
    <w:rsid w:val="00A87DB7"/>
    <w:rsid w:val="00A90050"/>
    <w:rsid w:val="00A907C6"/>
    <w:rsid w:val="00A90890"/>
    <w:rsid w:val="00A913FE"/>
    <w:rsid w:val="00A914D3"/>
    <w:rsid w:val="00A915F8"/>
    <w:rsid w:val="00A916B1"/>
    <w:rsid w:val="00A916EB"/>
    <w:rsid w:val="00A918CA"/>
    <w:rsid w:val="00A925A5"/>
    <w:rsid w:val="00A92641"/>
    <w:rsid w:val="00A929F0"/>
    <w:rsid w:val="00A92EBD"/>
    <w:rsid w:val="00A9343C"/>
    <w:rsid w:val="00A93AB9"/>
    <w:rsid w:val="00A93CE3"/>
    <w:rsid w:val="00A94263"/>
    <w:rsid w:val="00A9428B"/>
    <w:rsid w:val="00A954CD"/>
    <w:rsid w:val="00A95B68"/>
    <w:rsid w:val="00A95DB6"/>
    <w:rsid w:val="00A95FB5"/>
    <w:rsid w:val="00A9630B"/>
    <w:rsid w:val="00A96A87"/>
    <w:rsid w:val="00A97245"/>
    <w:rsid w:val="00A9742E"/>
    <w:rsid w:val="00A976EF"/>
    <w:rsid w:val="00A97A05"/>
    <w:rsid w:val="00A97A51"/>
    <w:rsid w:val="00AA0005"/>
    <w:rsid w:val="00AA00A2"/>
    <w:rsid w:val="00AA01D2"/>
    <w:rsid w:val="00AA020A"/>
    <w:rsid w:val="00AA090B"/>
    <w:rsid w:val="00AA0B77"/>
    <w:rsid w:val="00AA0CE7"/>
    <w:rsid w:val="00AA17AD"/>
    <w:rsid w:val="00AA2828"/>
    <w:rsid w:val="00AA2A38"/>
    <w:rsid w:val="00AA2B17"/>
    <w:rsid w:val="00AA2C23"/>
    <w:rsid w:val="00AA2C7D"/>
    <w:rsid w:val="00AA2EC0"/>
    <w:rsid w:val="00AA2EE3"/>
    <w:rsid w:val="00AA33AD"/>
    <w:rsid w:val="00AA3AD4"/>
    <w:rsid w:val="00AA48A9"/>
    <w:rsid w:val="00AA48F0"/>
    <w:rsid w:val="00AA544D"/>
    <w:rsid w:val="00AA5A05"/>
    <w:rsid w:val="00AA5EAA"/>
    <w:rsid w:val="00AA617A"/>
    <w:rsid w:val="00AA6465"/>
    <w:rsid w:val="00AA6662"/>
    <w:rsid w:val="00AA6907"/>
    <w:rsid w:val="00AA6E78"/>
    <w:rsid w:val="00AA7063"/>
    <w:rsid w:val="00AA7280"/>
    <w:rsid w:val="00AA757B"/>
    <w:rsid w:val="00AA7BB5"/>
    <w:rsid w:val="00AB0367"/>
    <w:rsid w:val="00AB0394"/>
    <w:rsid w:val="00AB0921"/>
    <w:rsid w:val="00AB0F8E"/>
    <w:rsid w:val="00AB1014"/>
    <w:rsid w:val="00AB1739"/>
    <w:rsid w:val="00AB18A0"/>
    <w:rsid w:val="00AB23B3"/>
    <w:rsid w:val="00AB29FB"/>
    <w:rsid w:val="00AB34CB"/>
    <w:rsid w:val="00AB382E"/>
    <w:rsid w:val="00AB3DEB"/>
    <w:rsid w:val="00AB4050"/>
    <w:rsid w:val="00AB44CF"/>
    <w:rsid w:val="00AB4F42"/>
    <w:rsid w:val="00AB5595"/>
    <w:rsid w:val="00AB5647"/>
    <w:rsid w:val="00AB579A"/>
    <w:rsid w:val="00AB5806"/>
    <w:rsid w:val="00AB6485"/>
    <w:rsid w:val="00AB678C"/>
    <w:rsid w:val="00AB6A77"/>
    <w:rsid w:val="00AB6FFC"/>
    <w:rsid w:val="00AB71B1"/>
    <w:rsid w:val="00AB72F2"/>
    <w:rsid w:val="00AB7407"/>
    <w:rsid w:val="00AB7591"/>
    <w:rsid w:val="00AB787D"/>
    <w:rsid w:val="00AC025B"/>
    <w:rsid w:val="00AC0464"/>
    <w:rsid w:val="00AC0549"/>
    <w:rsid w:val="00AC0B31"/>
    <w:rsid w:val="00AC130D"/>
    <w:rsid w:val="00AC1ADC"/>
    <w:rsid w:val="00AC1BF9"/>
    <w:rsid w:val="00AC2B8A"/>
    <w:rsid w:val="00AC3718"/>
    <w:rsid w:val="00AC3AEB"/>
    <w:rsid w:val="00AC3B24"/>
    <w:rsid w:val="00AC40EC"/>
    <w:rsid w:val="00AC440D"/>
    <w:rsid w:val="00AC454B"/>
    <w:rsid w:val="00AC4980"/>
    <w:rsid w:val="00AC5C36"/>
    <w:rsid w:val="00AC5CCC"/>
    <w:rsid w:val="00AC5EE9"/>
    <w:rsid w:val="00AC64BC"/>
    <w:rsid w:val="00AC701A"/>
    <w:rsid w:val="00AC722E"/>
    <w:rsid w:val="00AC7484"/>
    <w:rsid w:val="00AC78F7"/>
    <w:rsid w:val="00AC7EBB"/>
    <w:rsid w:val="00AD06C7"/>
    <w:rsid w:val="00AD0AAA"/>
    <w:rsid w:val="00AD0BF9"/>
    <w:rsid w:val="00AD13A4"/>
    <w:rsid w:val="00AD1626"/>
    <w:rsid w:val="00AD1DFE"/>
    <w:rsid w:val="00AD252A"/>
    <w:rsid w:val="00AD2880"/>
    <w:rsid w:val="00AD2F9D"/>
    <w:rsid w:val="00AD3587"/>
    <w:rsid w:val="00AD4429"/>
    <w:rsid w:val="00AD44D1"/>
    <w:rsid w:val="00AD4611"/>
    <w:rsid w:val="00AD475C"/>
    <w:rsid w:val="00AD4D1A"/>
    <w:rsid w:val="00AD54CC"/>
    <w:rsid w:val="00AD5628"/>
    <w:rsid w:val="00AD563C"/>
    <w:rsid w:val="00AD5908"/>
    <w:rsid w:val="00AD5AA6"/>
    <w:rsid w:val="00AD5BD5"/>
    <w:rsid w:val="00AD5D18"/>
    <w:rsid w:val="00AD5DBF"/>
    <w:rsid w:val="00AD5E6E"/>
    <w:rsid w:val="00AD65B2"/>
    <w:rsid w:val="00AD68B6"/>
    <w:rsid w:val="00AD6C7D"/>
    <w:rsid w:val="00AD7175"/>
    <w:rsid w:val="00AD7584"/>
    <w:rsid w:val="00AE0A18"/>
    <w:rsid w:val="00AE0A47"/>
    <w:rsid w:val="00AE0F05"/>
    <w:rsid w:val="00AE16E4"/>
    <w:rsid w:val="00AE1B88"/>
    <w:rsid w:val="00AE1C70"/>
    <w:rsid w:val="00AE1DEC"/>
    <w:rsid w:val="00AE2507"/>
    <w:rsid w:val="00AE266C"/>
    <w:rsid w:val="00AE26DA"/>
    <w:rsid w:val="00AE2A22"/>
    <w:rsid w:val="00AE2CEB"/>
    <w:rsid w:val="00AE31B0"/>
    <w:rsid w:val="00AE3256"/>
    <w:rsid w:val="00AE3745"/>
    <w:rsid w:val="00AE386D"/>
    <w:rsid w:val="00AE3C01"/>
    <w:rsid w:val="00AE3EAF"/>
    <w:rsid w:val="00AE41EF"/>
    <w:rsid w:val="00AE4249"/>
    <w:rsid w:val="00AE4504"/>
    <w:rsid w:val="00AE48D7"/>
    <w:rsid w:val="00AE4E04"/>
    <w:rsid w:val="00AE567D"/>
    <w:rsid w:val="00AE5ECB"/>
    <w:rsid w:val="00AE5F11"/>
    <w:rsid w:val="00AE61BE"/>
    <w:rsid w:val="00AE64DB"/>
    <w:rsid w:val="00AE65A9"/>
    <w:rsid w:val="00AE6C18"/>
    <w:rsid w:val="00AE6C5C"/>
    <w:rsid w:val="00AE7C83"/>
    <w:rsid w:val="00AE7D5C"/>
    <w:rsid w:val="00AF051A"/>
    <w:rsid w:val="00AF0BBD"/>
    <w:rsid w:val="00AF0EAA"/>
    <w:rsid w:val="00AF11FF"/>
    <w:rsid w:val="00AF1573"/>
    <w:rsid w:val="00AF1AEF"/>
    <w:rsid w:val="00AF1BD2"/>
    <w:rsid w:val="00AF1E5B"/>
    <w:rsid w:val="00AF21AF"/>
    <w:rsid w:val="00AF23D7"/>
    <w:rsid w:val="00AF2454"/>
    <w:rsid w:val="00AF2621"/>
    <w:rsid w:val="00AF2753"/>
    <w:rsid w:val="00AF275B"/>
    <w:rsid w:val="00AF2C48"/>
    <w:rsid w:val="00AF2CC4"/>
    <w:rsid w:val="00AF3944"/>
    <w:rsid w:val="00AF41BC"/>
    <w:rsid w:val="00AF4265"/>
    <w:rsid w:val="00AF4FF3"/>
    <w:rsid w:val="00AF5799"/>
    <w:rsid w:val="00AF583B"/>
    <w:rsid w:val="00AF5C98"/>
    <w:rsid w:val="00AF5CC9"/>
    <w:rsid w:val="00AF62F1"/>
    <w:rsid w:val="00AF6539"/>
    <w:rsid w:val="00AF6749"/>
    <w:rsid w:val="00AF6C7A"/>
    <w:rsid w:val="00AF6FAF"/>
    <w:rsid w:val="00AF709B"/>
    <w:rsid w:val="00AF7114"/>
    <w:rsid w:val="00AF71A3"/>
    <w:rsid w:val="00AF74DF"/>
    <w:rsid w:val="00AF7635"/>
    <w:rsid w:val="00AF792F"/>
    <w:rsid w:val="00AF7AFD"/>
    <w:rsid w:val="00AF7B91"/>
    <w:rsid w:val="00B00048"/>
    <w:rsid w:val="00B0049B"/>
    <w:rsid w:val="00B00685"/>
    <w:rsid w:val="00B00D35"/>
    <w:rsid w:val="00B00D67"/>
    <w:rsid w:val="00B01084"/>
    <w:rsid w:val="00B014A0"/>
    <w:rsid w:val="00B027BF"/>
    <w:rsid w:val="00B0303B"/>
    <w:rsid w:val="00B03440"/>
    <w:rsid w:val="00B0447D"/>
    <w:rsid w:val="00B04B56"/>
    <w:rsid w:val="00B0541A"/>
    <w:rsid w:val="00B0569A"/>
    <w:rsid w:val="00B056FC"/>
    <w:rsid w:val="00B05810"/>
    <w:rsid w:val="00B05D37"/>
    <w:rsid w:val="00B05F98"/>
    <w:rsid w:val="00B064CD"/>
    <w:rsid w:val="00B068EA"/>
    <w:rsid w:val="00B069CE"/>
    <w:rsid w:val="00B07483"/>
    <w:rsid w:val="00B0750E"/>
    <w:rsid w:val="00B07527"/>
    <w:rsid w:val="00B0762C"/>
    <w:rsid w:val="00B0779C"/>
    <w:rsid w:val="00B079A4"/>
    <w:rsid w:val="00B07B3A"/>
    <w:rsid w:val="00B07CB0"/>
    <w:rsid w:val="00B1012B"/>
    <w:rsid w:val="00B10AAB"/>
    <w:rsid w:val="00B10B59"/>
    <w:rsid w:val="00B11784"/>
    <w:rsid w:val="00B117CA"/>
    <w:rsid w:val="00B11BDD"/>
    <w:rsid w:val="00B12126"/>
    <w:rsid w:val="00B12379"/>
    <w:rsid w:val="00B12502"/>
    <w:rsid w:val="00B128C4"/>
    <w:rsid w:val="00B12951"/>
    <w:rsid w:val="00B12A6E"/>
    <w:rsid w:val="00B12B04"/>
    <w:rsid w:val="00B12D82"/>
    <w:rsid w:val="00B136BF"/>
    <w:rsid w:val="00B137BC"/>
    <w:rsid w:val="00B13A14"/>
    <w:rsid w:val="00B13F80"/>
    <w:rsid w:val="00B14079"/>
    <w:rsid w:val="00B14A16"/>
    <w:rsid w:val="00B14E9D"/>
    <w:rsid w:val="00B15067"/>
    <w:rsid w:val="00B1520F"/>
    <w:rsid w:val="00B153B7"/>
    <w:rsid w:val="00B15B52"/>
    <w:rsid w:val="00B15F04"/>
    <w:rsid w:val="00B1601B"/>
    <w:rsid w:val="00B16046"/>
    <w:rsid w:val="00B16A46"/>
    <w:rsid w:val="00B17026"/>
    <w:rsid w:val="00B170DD"/>
    <w:rsid w:val="00B1748C"/>
    <w:rsid w:val="00B17620"/>
    <w:rsid w:val="00B1797E"/>
    <w:rsid w:val="00B20044"/>
    <w:rsid w:val="00B2031A"/>
    <w:rsid w:val="00B20659"/>
    <w:rsid w:val="00B20812"/>
    <w:rsid w:val="00B2112E"/>
    <w:rsid w:val="00B21453"/>
    <w:rsid w:val="00B21B25"/>
    <w:rsid w:val="00B21EB4"/>
    <w:rsid w:val="00B228CA"/>
    <w:rsid w:val="00B22E99"/>
    <w:rsid w:val="00B24705"/>
    <w:rsid w:val="00B24711"/>
    <w:rsid w:val="00B2502F"/>
    <w:rsid w:val="00B251CA"/>
    <w:rsid w:val="00B25423"/>
    <w:rsid w:val="00B25A48"/>
    <w:rsid w:val="00B25AD1"/>
    <w:rsid w:val="00B25D73"/>
    <w:rsid w:val="00B25E88"/>
    <w:rsid w:val="00B262CB"/>
    <w:rsid w:val="00B26446"/>
    <w:rsid w:val="00B265B8"/>
    <w:rsid w:val="00B268E1"/>
    <w:rsid w:val="00B26A71"/>
    <w:rsid w:val="00B26D4C"/>
    <w:rsid w:val="00B27ABF"/>
    <w:rsid w:val="00B27CC2"/>
    <w:rsid w:val="00B305F9"/>
    <w:rsid w:val="00B308CA"/>
    <w:rsid w:val="00B30A42"/>
    <w:rsid w:val="00B30B10"/>
    <w:rsid w:val="00B30C51"/>
    <w:rsid w:val="00B30CCF"/>
    <w:rsid w:val="00B30CF6"/>
    <w:rsid w:val="00B311C1"/>
    <w:rsid w:val="00B31A7F"/>
    <w:rsid w:val="00B31CBA"/>
    <w:rsid w:val="00B322B1"/>
    <w:rsid w:val="00B32670"/>
    <w:rsid w:val="00B32F1F"/>
    <w:rsid w:val="00B33215"/>
    <w:rsid w:val="00B333E5"/>
    <w:rsid w:val="00B33749"/>
    <w:rsid w:val="00B338C4"/>
    <w:rsid w:val="00B33AA5"/>
    <w:rsid w:val="00B33B62"/>
    <w:rsid w:val="00B33F7A"/>
    <w:rsid w:val="00B342DC"/>
    <w:rsid w:val="00B34F94"/>
    <w:rsid w:val="00B3528F"/>
    <w:rsid w:val="00B35783"/>
    <w:rsid w:val="00B35E08"/>
    <w:rsid w:val="00B3652C"/>
    <w:rsid w:val="00B3699D"/>
    <w:rsid w:val="00B36D00"/>
    <w:rsid w:val="00B376AF"/>
    <w:rsid w:val="00B3781A"/>
    <w:rsid w:val="00B37826"/>
    <w:rsid w:val="00B37A71"/>
    <w:rsid w:val="00B37B85"/>
    <w:rsid w:val="00B40382"/>
    <w:rsid w:val="00B40D67"/>
    <w:rsid w:val="00B40DBC"/>
    <w:rsid w:val="00B40DEB"/>
    <w:rsid w:val="00B41677"/>
    <w:rsid w:val="00B41CA1"/>
    <w:rsid w:val="00B42863"/>
    <w:rsid w:val="00B4291D"/>
    <w:rsid w:val="00B42B87"/>
    <w:rsid w:val="00B42FB7"/>
    <w:rsid w:val="00B433F6"/>
    <w:rsid w:val="00B44036"/>
    <w:rsid w:val="00B4416B"/>
    <w:rsid w:val="00B4439B"/>
    <w:rsid w:val="00B44FE8"/>
    <w:rsid w:val="00B454D3"/>
    <w:rsid w:val="00B455D4"/>
    <w:rsid w:val="00B459E7"/>
    <w:rsid w:val="00B46882"/>
    <w:rsid w:val="00B46BD0"/>
    <w:rsid w:val="00B47117"/>
    <w:rsid w:val="00B473FA"/>
    <w:rsid w:val="00B474B8"/>
    <w:rsid w:val="00B47A4A"/>
    <w:rsid w:val="00B47F4F"/>
    <w:rsid w:val="00B50BC8"/>
    <w:rsid w:val="00B50CAC"/>
    <w:rsid w:val="00B5103F"/>
    <w:rsid w:val="00B514F4"/>
    <w:rsid w:val="00B5251B"/>
    <w:rsid w:val="00B52D5D"/>
    <w:rsid w:val="00B53509"/>
    <w:rsid w:val="00B5351A"/>
    <w:rsid w:val="00B53663"/>
    <w:rsid w:val="00B540CE"/>
    <w:rsid w:val="00B5424D"/>
    <w:rsid w:val="00B54B03"/>
    <w:rsid w:val="00B54CB9"/>
    <w:rsid w:val="00B54D5A"/>
    <w:rsid w:val="00B54F09"/>
    <w:rsid w:val="00B54F93"/>
    <w:rsid w:val="00B5533C"/>
    <w:rsid w:val="00B55482"/>
    <w:rsid w:val="00B5655B"/>
    <w:rsid w:val="00B56898"/>
    <w:rsid w:val="00B56C5E"/>
    <w:rsid w:val="00B56D7A"/>
    <w:rsid w:val="00B57502"/>
    <w:rsid w:val="00B577ED"/>
    <w:rsid w:val="00B57D00"/>
    <w:rsid w:val="00B57D3C"/>
    <w:rsid w:val="00B57FA8"/>
    <w:rsid w:val="00B610F7"/>
    <w:rsid w:val="00B61C55"/>
    <w:rsid w:val="00B622A9"/>
    <w:rsid w:val="00B62397"/>
    <w:rsid w:val="00B62532"/>
    <w:rsid w:val="00B62AEE"/>
    <w:rsid w:val="00B632D0"/>
    <w:rsid w:val="00B63363"/>
    <w:rsid w:val="00B63ADB"/>
    <w:rsid w:val="00B63C8E"/>
    <w:rsid w:val="00B646C1"/>
    <w:rsid w:val="00B647B6"/>
    <w:rsid w:val="00B647F5"/>
    <w:rsid w:val="00B64A86"/>
    <w:rsid w:val="00B64F90"/>
    <w:rsid w:val="00B652C4"/>
    <w:rsid w:val="00B65835"/>
    <w:rsid w:val="00B65939"/>
    <w:rsid w:val="00B666E7"/>
    <w:rsid w:val="00B66A73"/>
    <w:rsid w:val="00B6774A"/>
    <w:rsid w:val="00B701FB"/>
    <w:rsid w:val="00B702A6"/>
    <w:rsid w:val="00B70935"/>
    <w:rsid w:val="00B70F07"/>
    <w:rsid w:val="00B70FB6"/>
    <w:rsid w:val="00B7198E"/>
    <w:rsid w:val="00B71CF5"/>
    <w:rsid w:val="00B71F5D"/>
    <w:rsid w:val="00B72737"/>
    <w:rsid w:val="00B731A5"/>
    <w:rsid w:val="00B7324E"/>
    <w:rsid w:val="00B734BA"/>
    <w:rsid w:val="00B73AD5"/>
    <w:rsid w:val="00B73CB0"/>
    <w:rsid w:val="00B73D0B"/>
    <w:rsid w:val="00B7414C"/>
    <w:rsid w:val="00B7494A"/>
    <w:rsid w:val="00B751B5"/>
    <w:rsid w:val="00B754ED"/>
    <w:rsid w:val="00B75AF8"/>
    <w:rsid w:val="00B75D9C"/>
    <w:rsid w:val="00B76E3B"/>
    <w:rsid w:val="00B76F14"/>
    <w:rsid w:val="00B772A6"/>
    <w:rsid w:val="00B777C6"/>
    <w:rsid w:val="00B7792F"/>
    <w:rsid w:val="00B80297"/>
    <w:rsid w:val="00B80536"/>
    <w:rsid w:val="00B80CA9"/>
    <w:rsid w:val="00B80CC5"/>
    <w:rsid w:val="00B80FA1"/>
    <w:rsid w:val="00B8109C"/>
    <w:rsid w:val="00B81182"/>
    <w:rsid w:val="00B81288"/>
    <w:rsid w:val="00B812A3"/>
    <w:rsid w:val="00B8192A"/>
    <w:rsid w:val="00B81B69"/>
    <w:rsid w:val="00B821F0"/>
    <w:rsid w:val="00B8260E"/>
    <w:rsid w:val="00B8313C"/>
    <w:rsid w:val="00B831DC"/>
    <w:rsid w:val="00B8372D"/>
    <w:rsid w:val="00B83992"/>
    <w:rsid w:val="00B83D33"/>
    <w:rsid w:val="00B83DBF"/>
    <w:rsid w:val="00B83EA9"/>
    <w:rsid w:val="00B840F6"/>
    <w:rsid w:val="00B84689"/>
    <w:rsid w:val="00B84B13"/>
    <w:rsid w:val="00B85589"/>
    <w:rsid w:val="00B87F7C"/>
    <w:rsid w:val="00B900D1"/>
    <w:rsid w:val="00B9054D"/>
    <w:rsid w:val="00B90734"/>
    <w:rsid w:val="00B914DC"/>
    <w:rsid w:val="00B915CD"/>
    <w:rsid w:val="00B9181A"/>
    <w:rsid w:val="00B91D70"/>
    <w:rsid w:val="00B9235A"/>
    <w:rsid w:val="00B92EBC"/>
    <w:rsid w:val="00B92FE5"/>
    <w:rsid w:val="00B930B1"/>
    <w:rsid w:val="00B93105"/>
    <w:rsid w:val="00B934CB"/>
    <w:rsid w:val="00B93A06"/>
    <w:rsid w:val="00B93E42"/>
    <w:rsid w:val="00B93E48"/>
    <w:rsid w:val="00B941CE"/>
    <w:rsid w:val="00B949A2"/>
    <w:rsid w:val="00B952CE"/>
    <w:rsid w:val="00B953A7"/>
    <w:rsid w:val="00B95AEE"/>
    <w:rsid w:val="00B963B2"/>
    <w:rsid w:val="00B96515"/>
    <w:rsid w:val="00B96AB6"/>
    <w:rsid w:val="00B96BB6"/>
    <w:rsid w:val="00B96C2C"/>
    <w:rsid w:val="00B96F31"/>
    <w:rsid w:val="00BA0811"/>
    <w:rsid w:val="00BA0956"/>
    <w:rsid w:val="00BA0B47"/>
    <w:rsid w:val="00BA0BBA"/>
    <w:rsid w:val="00BA0E44"/>
    <w:rsid w:val="00BA10A5"/>
    <w:rsid w:val="00BA28A3"/>
    <w:rsid w:val="00BA2C79"/>
    <w:rsid w:val="00BA3222"/>
    <w:rsid w:val="00BA3AA3"/>
    <w:rsid w:val="00BA3B7F"/>
    <w:rsid w:val="00BA3D34"/>
    <w:rsid w:val="00BA489D"/>
    <w:rsid w:val="00BA4EFB"/>
    <w:rsid w:val="00BA50ED"/>
    <w:rsid w:val="00BA53E5"/>
    <w:rsid w:val="00BA557B"/>
    <w:rsid w:val="00BA5627"/>
    <w:rsid w:val="00BA56A9"/>
    <w:rsid w:val="00BA56F3"/>
    <w:rsid w:val="00BA59CE"/>
    <w:rsid w:val="00BA5CAF"/>
    <w:rsid w:val="00BA5D2E"/>
    <w:rsid w:val="00BA5E1F"/>
    <w:rsid w:val="00BA6100"/>
    <w:rsid w:val="00BA6C3C"/>
    <w:rsid w:val="00BA73B6"/>
    <w:rsid w:val="00BA7F2F"/>
    <w:rsid w:val="00BB0115"/>
    <w:rsid w:val="00BB02C3"/>
    <w:rsid w:val="00BB058F"/>
    <w:rsid w:val="00BB0B57"/>
    <w:rsid w:val="00BB0D1F"/>
    <w:rsid w:val="00BB1167"/>
    <w:rsid w:val="00BB1B86"/>
    <w:rsid w:val="00BB1E60"/>
    <w:rsid w:val="00BB202A"/>
    <w:rsid w:val="00BB21A3"/>
    <w:rsid w:val="00BB27D0"/>
    <w:rsid w:val="00BB2FCD"/>
    <w:rsid w:val="00BB3057"/>
    <w:rsid w:val="00BB30BA"/>
    <w:rsid w:val="00BB3583"/>
    <w:rsid w:val="00BB3A64"/>
    <w:rsid w:val="00BB465C"/>
    <w:rsid w:val="00BB46F2"/>
    <w:rsid w:val="00BB48A2"/>
    <w:rsid w:val="00BB503C"/>
    <w:rsid w:val="00BB5051"/>
    <w:rsid w:val="00BB5588"/>
    <w:rsid w:val="00BB5988"/>
    <w:rsid w:val="00BB5D77"/>
    <w:rsid w:val="00BB65F3"/>
    <w:rsid w:val="00BB6B17"/>
    <w:rsid w:val="00BB6CB1"/>
    <w:rsid w:val="00BB6D63"/>
    <w:rsid w:val="00BB72E0"/>
    <w:rsid w:val="00BB76E7"/>
    <w:rsid w:val="00BB7B9E"/>
    <w:rsid w:val="00BB7D50"/>
    <w:rsid w:val="00BC02EB"/>
    <w:rsid w:val="00BC0368"/>
    <w:rsid w:val="00BC1AB2"/>
    <w:rsid w:val="00BC1B39"/>
    <w:rsid w:val="00BC1B47"/>
    <w:rsid w:val="00BC1E1F"/>
    <w:rsid w:val="00BC24CA"/>
    <w:rsid w:val="00BC2768"/>
    <w:rsid w:val="00BC282D"/>
    <w:rsid w:val="00BC2D33"/>
    <w:rsid w:val="00BC33CB"/>
    <w:rsid w:val="00BC373B"/>
    <w:rsid w:val="00BC3856"/>
    <w:rsid w:val="00BC3B7E"/>
    <w:rsid w:val="00BC3D98"/>
    <w:rsid w:val="00BC5FD9"/>
    <w:rsid w:val="00BC6870"/>
    <w:rsid w:val="00BC6A99"/>
    <w:rsid w:val="00BC6F83"/>
    <w:rsid w:val="00BD02F3"/>
    <w:rsid w:val="00BD0508"/>
    <w:rsid w:val="00BD098F"/>
    <w:rsid w:val="00BD0C2A"/>
    <w:rsid w:val="00BD0F2C"/>
    <w:rsid w:val="00BD183C"/>
    <w:rsid w:val="00BD2355"/>
    <w:rsid w:val="00BD256D"/>
    <w:rsid w:val="00BD3707"/>
    <w:rsid w:val="00BD3A4D"/>
    <w:rsid w:val="00BD508A"/>
    <w:rsid w:val="00BD53AE"/>
    <w:rsid w:val="00BD60A3"/>
    <w:rsid w:val="00BD6866"/>
    <w:rsid w:val="00BD6907"/>
    <w:rsid w:val="00BD702C"/>
    <w:rsid w:val="00BD750E"/>
    <w:rsid w:val="00BD79E4"/>
    <w:rsid w:val="00BE0535"/>
    <w:rsid w:val="00BE058B"/>
    <w:rsid w:val="00BE074C"/>
    <w:rsid w:val="00BE0B17"/>
    <w:rsid w:val="00BE0C29"/>
    <w:rsid w:val="00BE194B"/>
    <w:rsid w:val="00BE208B"/>
    <w:rsid w:val="00BE2178"/>
    <w:rsid w:val="00BE21B9"/>
    <w:rsid w:val="00BE2511"/>
    <w:rsid w:val="00BE2713"/>
    <w:rsid w:val="00BE322A"/>
    <w:rsid w:val="00BE3256"/>
    <w:rsid w:val="00BE3495"/>
    <w:rsid w:val="00BE3610"/>
    <w:rsid w:val="00BE367B"/>
    <w:rsid w:val="00BE38D2"/>
    <w:rsid w:val="00BE3BC7"/>
    <w:rsid w:val="00BE3D8D"/>
    <w:rsid w:val="00BE4224"/>
    <w:rsid w:val="00BE4373"/>
    <w:rsid w:val="00BE4392"/>
    <w:rsid w:val="00BE4893"/>
    <w:rsid w:val="00BE4BE6"/>
    <w:rsid w:val="00BE4CA3"/>
    <w:rsid w:val="00BE4FBA"/>
    <w:rsid w:val="00BE55DF"/>
    <w:rsid w:val="00BE5D1B"/>
    <w:rsid w:val="00BE63D8"/>
    <w:rsid w:val="00BE69A7"/>
    <w:rsid w:val="00BE71BB"/>
    <w:rsid w:val="00BE72A6"/>
    <w:rsid w:val="00BE7698"/>
    <w:rsid w:val="00BE78E7"/>
    <w:rsid w:val="00BE7925"/>
    <w:rsid w:val="00BF0053"/>
    <w:rsid w:val="00BF0161"/>
    <w:rsid w:val="00BF07CB"/>
    <w:rsid w:val="00BF0BA9"/>
    <w:rsid w:val="00BF0CA4"/>
    <w:rsid w:val="00BF0F07"/>
    <w:rsid w:val="00BF159A"/>
    <w:rsid w:val="00BF18C6"/>
    <w:rsid w:val="00BF2094"/>
    <w:rsid w:val="00BF20A4"/>
    <w:rsid w:val="00BF2168"/>
    <w:rsid w:val="00BF2451"/>
    <w:rsid w:val="00BF291F"/>
    <w:rsid w:val="00BF2D2F"/>
    <w:rsid w:val="00BF355C"/>
    <w:rsid w:val="00BF3816"/>
    <w:rsid w:val="00BF3A5F"/>
    <w:rsid w:val="00BF3D9C"/>
    <w:rsid w:val="00BF457C"/>
    <w:rsid w:val="00BF4AC5"/>
    <w:rsid w:val="00BF4B18"/>
    <w:rsid w:val="00BF4EC7"/>
    <w:rsid w:val="00BF5015"/>
    <w:rsid w:val="00BF50C9"/>
    <w:rsid w:val="00BF51DC"/>
    <w:rsid w:val="00BF539C"/>
    <w:rsid w:val="00BF5ADD"/>
    <w:rsid w:val="00BF5B16"/>
    <w:rsid w:val="00BF5D80"/>
    <w:rsid w:val="00BF5F45"/>
    <w:rsid w:val="00BF670D"/>
    <w:rsid w:val="00BF6C10"/>
    <w:rsid w:val="00BF6D00"/>
    <w:rsid w:val="00BF6D66"/>
    <w:rsid w:val="00BF716D"/>
    <w:rsid w:val="00BF7177"/>
    <w:rsid w:val="00BF74B5"/>
    <w:rsid w:val="00BF7523"/>
    <w:rsid w:val="00BF7592"/>
    <w:rsid w:val="00BF7A5B"/>
    <w:rsid w:val="00BF7A6E"/>
    <w:rsid w:val="00BF7CEE"/>
    <w:rsid w:val="00BF7EBF"/>
    <w:rsid w:val="00C00401"/>
    <w:rsid w:val="00C00785"/>
    <w:rsid w:val="00C00795"/>
    <w:rsid w:val="00C0089E"/>
    <w:rsid w:val="00C00ADE"/>
    <w:rsid w:val="00C00F7B"/>
    <w:rsid w:val="00C01209"/>
    <w:rsid w:val="00C0199E"/>
    <w:rsid w:val="00C01F1F"/>
    <w:rsid w:val="00C01F5C"/>
    <w:rsid w:val="00C01F5F"/>
    <w:rsid w:val="00C01FB2"/>
    <w:rsid w:val="00C01FF3"/>
    <w:rsid w:val="00C020E2"/>
    <w:rsid w:val="00C0290C"/>
    <w:rsid w:val="00C02DB2"/>
    <w:rsid w:val="00C02E0A"/>
    <w:rsid w:val="00C02FDF"/>
    <w:rsid w:val="00C03109"/>
    <w:rsid w:val="00C034A2"/>
    <w:rsid w:val="00C0397D"/>
    <w:rsid w:val="00C039F6"/>
    <w:rsid w:val="00C04088"/>
    <w:rsid w:val="00C04098"/>
    <w:rsid w:val="00C0466C"/>
    <w:rsid w:val="00C04A58"/>
    <w:rsid w:val="00C04A73"/>
    <w:rsid w:val="00C04AA9"/>
    <w:rsid w:val="00C04E90"/>
    <w:rsid w:val="00C05396"/>
    <w:rsid w:val="00C05DD8"/>
    <w:rsid w:val="00C06401"/>
    <w:rsid w:val="00C06555"/>
    <w:rsid w:val="00C0669D"/>
    <w:rsid w:val="00C06B41"/>
    <w:rsid w:val="00C06BF0"/>
    <w:rsid w:val="00C06C72"/>
    <w:rsid w:val="00C070F4"/>
    <w:rsid w:val="00C0736C"/>
    <w:rsid w:val="00C078FE"/>
    <w:rsid w:val="00C079A8"/>
    <w:rsid w:val="00C10004"/>
    <w:rsid w:val="00C1028D"/>
    <w:rsid w:val="00C1037D"/>
    <w:rsid w:val="00C10384"/>
    <w:rsid w:val="00C1084B"/>
    <w:rsid w:val="00C10E41"/>
    <w:rsid w:val="00C10F2B"/>
    <w:rsid w:val="00C10F49"/>
    <w:rsid w:val="00C110DD"/>
    <w:rsid w:val="00C1114B"/>
    <w:rsid w:val="00C113BC"/>
    <w:rsid w:val="00C114E7"/>
    <w:rsid w:val="00C11575"/>
    <w:rsid w:val="00C11A91"/>
    <w:rsid w:val="00C11C9B"/>
    <w:rsid w:val="00C12082"/>
    <w:rsid w:val="00C12255"/>
    <w:rsid w:val="00C1251E"/>
    <w:rsid w:val="00C12851"/>
    <w:rsid w:val="00C1303A"/>
    <w:rsid w:val="00C135D8"/>
    <w:rsid w:val="00C13711"/>
    <w:rsid w:val="00C1382D"/>
    <w:rsid w:val="00C13988"/>
    <w:rsid w:val="00C14433"/>
    <w:rsid w:val="00C14C93"/>
    <w:rsid w:val="00C1553C"/>
    <w:rsid w:val="00C1559F"/>
    <w:rsid w:val="00C15992"/>
    <w:rsid w:val="00C15A83"/>
    <w:rsid w:val="00C16550"/>
    <w:rsid w:val="00C166CE"/>
    <w:rsid w:val="00C16A64"/>
    <w:rsid w:val="00C16B1B"/>
    <w:rsid w:val="00C16D18"/>
    <w:rsid w:val="00C1719A"/>
    <w:rsid w:val="00C1777C"/>
    <w:rsid w:val="00C17B1B"/>
    <w:rsid w:val="00C17B64"/>
    <w:rsid w:val="00C17B95"/>
    <w:rsid w:val="00C17C1F"/>
    <w:rsid w:val="00C17C8A"/>
    <w:rsid w:val="00C20292"/>
    <w:rsid w:val="00C20305"/>
    <w:rsid w:val="00C20A07"/>
    <w:rsid w:val="00C20C0C"/>
    <w:rsid w:val="00C20CC1"/>
    <w:rsid w:val="00C20CC4"/>
    <w:rsid w:val="00C215FF"/>
    <w:rsid w:val="00C217E6"/>
    <w:rsid w:val="00C21FD2"/>
    <w:rsid w:val="00C223B0"/>
    <w:rsid w:val="00C22521"/>
    <w:rsid w:val="00C22558"/>
    <w:rsid w:val="00C226C3"/>
    <w:rsid w:val="00C22799"/>
    <w:rsid w:val="00C23879"/>
    <w:rsid w:val="00C23B3B"/>
    <w:rsid w:val="00C24460"/>
    <w:rsid w:val="00C2448D"/>
    <w:rsid w:val="00C246B0"/>
    <w:rsid w:val="00C24F4A"/>
    <w:rsid w:val="00C251C3"/>
    <w:rsid w:val="00C2582C"/>
    <w:rsid w:val="00C263F9"/>
    <w:rsid w:val="00C266BB"/>
    <w:rsid w:val="00C26E58"/>
    <w:rsid w:val="00C272B6"/>
    <w:rsid w:val="00C273E5"/>
    <w:rsid w:val="00C27AE8"/>
    <w:rsid w:val="00C27FEC"/>
    <w:rsid w:val="00C30382"/>
    <w:rsid w:val="00C30569"/>
    <w:rsid w:val="00C305B1"/>
    <w:rsid w:val="00C30A8F"/>
    <w:rsid w:val="00C3180C"/>
    <w:rsid w:val="00C32887"/>
    <w:rsid w:val="00C32B61"/>
    <w:rsid w:val="00C32DDD"/>
    <w:rsid w:val="00C33081"/>
    <w:rsid w:val="00C33329"/>
    <w:rsid w:val="00C337DB"/>
    <w:rsid w:val="00C34472"/>
    <w:rsid w:val="00C34F17"/>
    <w:rsid w:val="00C34F38"/>
    <w:rsid w:val="00C35732"/>
    <w:rsid w:val="00C3588C"/>
    <w:rsid w:val="00C364C8"/>
    <w:rsid w:val="00C3678F"/>
    <w:rsid w:val="00C3683B"/>
    <w:rsid w:val="00C3692C"/>
    <w:rsid w:val="00C36F6F"/>
    <w:rsid w:val="00C379B5"/>
    <w:rsid w:val="00C37F4A"/>
    <w:rsid w:val="00C37FF6"/>
    <w:rsid w:val="00C401F8"/>
    <w:rsid w:val="00C409D8"/>
    <w:rsid w:val="00C40E42"/>
    <w:rsid w:val="00C410B8"/>
    <w:rsid w:val="00C410E4"/>
    <w:rsid w:val="00C41187"/>
    <w:rsid w:val="00C4190E"/>
    <w:rsid w:val="00C41B4A"/>
    <w:rsid w:val="00C423EC"/>
    <w:rsid w:val="00C42508"/>
    <w:rsid w:val="00C42CB4"/>
    <w:rsid w:val="00C43075"/>
    <w:rsid w:val="00C434FC"/>
    <w:rsid w:val="00C43A2B"/>
    <w:rsid w:val="00C43DCA"/>
    <w:rsid w:val="00C44223"/>
    <w:rsid w:val="00C4495D"/>
    <w:rsid w:val="00C44D93"/>
    <w:rsid w:val="00C44E60"/>
    <w:rsid w:val="00C44ED6"/>
    <w:rsid w:val="00C45622"/>
    <w:rsid w:val="00C45695"/>
    <w:rsid w:val="00C46D73"/>
    <w:rsid w:val="00C46F40"/>
    <w:rsid w:val="00C47035"/>
    <w:rsid w:val="00C47649"/>
    <w:rsid w:val="00C478F7"/>
    <w:rsid w:val="00C50261"/>
    <w:rsid w:val="00C50554"/>
    <w:rsid w:val="00C5056A"/>
    <w:rsid w:val="00C50A30"/>
    <w:rsid w:val="00C50B1D"/>
    <w:rsid w:val="00C512E2"/>
    <w:rsid w:val="00C51414"/>
    <w:rsid w:val="00C514BA"/>
    <w:rsid w:val="00C5195C"/>
    <w:rsid w:val="00C51C7C"/>
    <w:rsid w:val="00C522FC"/>
    <w:rsid w:val="00C523C0"/>
    <w:rsid w:val="00C5243C"/>
    <w:rsid w:val="00C528BA"/>
    <w:rsid w:val="00C52929"/>
    <w:rsid w:val="00C52C80"/>
    <w:rsid w:val="00C52D98"/>
    <w:rsid w:val="00C52DA6"/>
    <w:rsid w:val="00C530F0"/>
    <w:rsid w:val="00C53AAF"/>
    <w:rsid w:val="00C53BAF"/>
    <w:rsid w:val="00C54C02"/>
    <w:rsid w:val="00C55735"/>
    <w:rsid w:val="00C5580D"/>
    <w:rsid w:val="00C55903"/>
    <w:rsid w:val="00C55F66"/>
    <w:rsid w:val="00C56096"/>
    <w:rsid w:val="00C562DD"/>
    <w:rsid w:val="00C56853"/>
    <w:rsid w:val="00C56BA3"/>
    <w:rsid w:val="00C56E13"/>
    <w:rsid w:val="00C5710D"/>
    <w:rsid w:val="00C57197"/>
    <w:rsid w:val="00C5772E"/>
    <w:rsid w:val="00C60897"/>
    <w:rsid w:val="00C60F5E"/>
    <w:rsid w:val="00C60FC7"/>
    <w:rsid w:val="00C610A2"/>
    <w:rsid w:val="00C61199"/>
    <w:rsid w:val="00C6138F"/>
    <w:rsid w:val="00C61552"/>
    <w:rsid w:val="00C617AC"/>
    <w:rsid w:val="00C61A96"/>
    <w:rsid w:val="00C61BF1"/>
    <w:rsid w:val="00C62049"/>
    <w:rsid w:val="00C625F5"/>
    <w:rsid w:val="00C62623"/>
    <w:rsid w:val="00C627E2"/>
    <w:rsid w:val="00C62927"/>
    <w:rsid w:val="00C62A68"/>
    <w:rsid w:val="00C633B7"/>
    <w:rsid w:val="00C63413"/>
    <w:rsid w:val="00C63462"/>
    <w:rsid w:val="00C638C8"/>
    <w:rsid w:val="00C6403A"/>
    <w:rsid w:val="00C64499"/>
    <w:rsid w:val="00C64928"/>
    <w:rsid w:val="00C64C1C"/>
    <w:rsid w:val="00C64DA9"/>
    <w:rsid w:val="00C65179"/>
    <w:rsid w:val="00C65F19"/>
    <w:rsid w:val="00C669E7"/>
    <w:rsid w:val="00C673BC"/>
    <w:rsid w:val="00C678A9"/>
    <w:rsid w:val="00C67904"/>
    <w:rsid w:val="00C67A1E"/>
    <w:rsid w:val="00C7005D"/>
    <w:rsid w:val="00C703B7"/>
    <w:rsid w:val="00C70771"/>
    <w:rsid w:val="00C70EE1"/>
    <w:rsid w:val="00C712BF"/>
    <w:rsid w:val="00C7149E"/>
    <w:rsid w:val="00C717D4"/>
    <w:rsid w:val="00C71876"/>
    <w:rsid w:val="00C71B37"/>
    <w:rsid w:val="00C72373"/>
    <w:rsid w:val="00C7280B"/>
    <w:rsid w:val="00C72993"/>
    <w:rsid w:val="00C73020"/>
    <w:rsid w:val="00C73A9D"/>
    <w:rsid w:val="00C73CA8"/>
    <w:rsid w:val="00C73FEA"/>
    <w:rsid w:val="00C744CB"/>
    <w:rsid w:val="00C7489E"/>
    <w:rsid w:val="00C75104"/>
    <w:rsid w:val="00C75198"/>
    <w:rsid w:val="00C7537B"/>
    <w:rsid w:val="00C757AD"/>
    <w:rsid w:val="00C75EC6"/>
    <w:rsid w:val="00C7624C"/>
    <w:rsid w:val="00C7691D"/>
    <w:rsid w:val="00C76991"/>
    <w:rsid w:val="00C76FCB"/>
    <w:rsid w:val="00C77165"/>
    <w:rsid w:val="00C7739C"/>
    <w:rsid w:val="00C7755E"/>
    <w:rsid w:val="00C7767A"/>
    <w:rsid w:val="00C777B0"/>
    <w:rsid w:val="00C7783B"/>
    <w:rsid w:val="00C77EA2"/>
    <w:rsid w:val="00C803D8"/>
    <w:rsid w:val="00C80935"/>
    <w:rsid w:val="00C80D9A"/>
    <w:rsid w:val="00C80E8E"/>
    <w:rsid w:val="00C8172B"/>
    <w:rsid w:val="00C81C77"/>
    <w:rsid w:val="00C821E8"/>
    <w:rsid w:val="00C8257E"/>
    <w:rsid w:val="00C828A2"/>
    <w:rsid w:val="00C82EB1"/>
    <w:rsid w:val="00C82F1D"/>
    <w:rsid w:val="00C82FFC"/>
    <w:rsid w:val="00C830E9"/>
    <w:rsid w:val="00C834A3"/>
    <w:rsid w:val="00C838A5"/>
    <w:rsid w:val="00C83ADB"/>
    <w:rsid w:val="00C83C91"/>
    <w:rsid w:val="00C83E53"/>
    <w:rsid w:val="00C84012"/>
    <w:rsid w:val="00C8474D"/>
    <w:rsid w:val="00C849ED"/>
    <w:rsid w:val="00C84EF8"/>
    <w:rsid w:val="00C852B6"/>
    <w:rsid w:val="00C85D89"/>
    <w:rsid w:val="00C86580"/>
    <w:rsid w:val="00C86836"/>
    <w:rsid w:val="00C86F20"/>
    <w:rsid w:val="00C87162"/>
    <w:rsid w:val="00C87594"/>
    <w:rsid w:val="00C87AD0"/>
    <w:rsid w:val="00C87CFD"/>
    <w:rsid w:val="00C87D06"/>
    <w:rsid w:val="00C9011D"/>
    <w:rsid w:val="00C90343"/>
    <w:rsid w:val="00C903F8"/>
    <w:rsid w:val="00C90E25"/>
    <w:rsid w:val="00C91562"/>
    <w:rsid w:val="00C919D5"/>
    <w:rsid w:val="00C91B6E"/>
    <w:rsid w:val="00C92AB4"/>
    <w:rsid w:val="00C92D2E"/>
    <w:rsid w:val="00C93D28"/>
    <w:rsid w:val="00C94137"/>
    <w:rsid w:val="00C943E5"/>
    <w:rsid w:val="00C948F5"/>
    <w:rsid w:val="00C9528F"/>
    <w:rsid w:val="00C95441"/>
    <w:rsid w:val="00C966A5"/>
    <w:rsid w:val="00C96784"/>
    <w:rsid w:val="00C969D7"/>
    <w:rsid w:val="00C96DAF"/>
    <w:rsid w:val="00C9720D"/>
    <w:rsid w:val="00C9728F"/>
    <w:rsid w:val="00CA04CF"/>
    <w:rsid w:val="00CA0647"/>
    <w:rsid w:val="00CA07F9"/>
    <w:rsid w:val="00CA0BCB"/>
    <w:rsid w:val="00CA0D18"/>
    <w:rsid w:val="00CA0E60"/>
    <w:rsid w:val="00CA1162"/>
    <w:rsid w:val="00CA12D8"/>
    <w:rsid w:val="00CA1A67"/>
    <w:rsid w:val="00CA1DC1"/>
    <w:rsid w:val="00CA2331"/>
    <w:rsid w:val="00CA25A2"/>
    <w:rsid w:val="00CA273B"/>
    <w:rsid w:val="00CA38C3"/>
    <w:rsid w:val="00CA3D10"/>
    <w:rsid w:val="00CA3D25"/>
    <w:rsid w:val="00CA3E1C"/>
    <w:rsid w:val="00CA40E2"/>
    <w:rsid w:val="00CA42FE"/>
    <w:rsid w:val="00CA47AF"/>
    <w:rsid w:val="00CA4CFB"/>
    <w:rsid w:val="00CA4FAB"/>
    <w:rsid w:val="00CA5319"/>
    <w:rsid w:val="00CA53E8"/>
    <w:rsid w:val="00CA54B3"/>
    <w:rsid w:val="00CA5C30"/>
    <w:rsid w:val="00CA5CED"/>
    <w:rsid w:val="00CA5DA5"/>
    <w:rsid w:val="00CA5EAA"/>
    <w:rsid w:val="00CA6DC7"/>
    <w:rsid w:val="00CA750A"/>
    <w:rsid w:val="00CA755C"/>
    <w:rsid w:val="00CA79D0"/>
    <w:rsid w:val="00CA7FA3"/>
    <w:rsid w:val="00CA7FDB"/>
    <w:rsid w:val="00CB022C"/>
    <w:rsid w:val="00CB1C8B"/>
    <w:rsid w:val="00CB1D93"/>
    <w:rsid w:val="00CB1F0A"/>
    <w:rsid w:val="00CB2103"/>
    <w:rsid w:val="00CB26FF"/>
    <w:rsid w:val="00CB2B98"/>
    <w:rsid w:val="00CB2DFF"/>
    <w:rsid w:val="00CB32C8"/>
    <w:rsid w:val="00CB3516"/>
    <w:rsid w:val="00CB37CE"/>
    <w:rsid w:val="00CB4123"/>
    <w:rsid w:val="00CB43E4"/>
    <w:rsid w:val="00CB44D0"/>
    <w:rsid w:val="00CB4670"/>
    <w:rsid w:val="00CB4E13"/>
    <w:rsid w:val="00CB50DB"/>
    <w:rsid w:val="00CB51D7"/>
    <w:rsid w:val="00CB52FD"/>
    <w:rsid w:val="00CB56F6"/>
    <w:rsid w:val="00CB573C"/>
    <w:rsid w:val="00CB5D23"/>
    <w:rsid w:val="00CB6618"/>
    <w:rsid w:val="00CB6822"/>
    <w:rsid w:val="00CB6F44"/>
    <w:rsid w:val="00CB7291"/>
    <w:rsid w:val="00CB7796"/>
    <w:rsid w:val="00CB7D13"/>
    <w:rsid w:val="00CB7E82"/>
    <w:rsid w:val="00CC034F"/>
    <w:rsid w:val="00CC044E"/>
    <w:rsid w:val="00CC0ADB"/>
    <w:rsid w:val="00CC12E6"/>
    <w:rsid w:val="00CC19D5"/>
    <w:rsid w:val="00CC1AEE"/>
    <w:rsid w:val="00CC20D1"/>
    <w:rsid w:val="00CC2392"/>
    <w:rsid w:val="00CC2D55"/>
    <w:rsid w:val="00CC2EAA"/>
    <w:rsid w:val="00CC2F0F"/>
    <w:rsid w:val="00CC3FC4"/>
    <w:rsid w:val="00CC4870"/>
    <w:rsid w:val="00CC49B4"/>
    <w:rsid w:val="00CC4F55"/>
    <w:rsid w:val="00CC52F8"/>
    <w:rsid w:val="00CC55E4"/>
    <w:rsid w:val="00CC5FCD"/>
    <w:rsid w:val="00CC641D"/>
    <w:rsid w:val="00CC6B30"/>
    <w:rsid w:val="00CC77FD"/>
    <w:rsid w:val="00CC7E0D"/>
    <w:rsid w:val="00CC7E92"/>
    <w:rsid w:val="00CD0584"/>
    <w:rsid w:val="00CD0A55"/>
    <w:rsid w:val="00CD0A8F"/>
    <w:rsid w:val="00CD1315"/>
    <w:rsid w:val="00CD1520"/>
    <w:rsid w:val="00CD1952"/>
    <w:rsid w:val="00CD22EF"/>
    <w:rsid w:val="00CD2410"/>
    <w:rsid w:val="00CD24BE"/>
    <w:rsid w:val="00CD29E1"/>
    <w:rsid w:val="00CD2FD7"/>
    <w:rsid w:val="00CD3332"/>
    <w:rsid w:val="00CD3456"/>
    <w:rsid w:val="00CD357A"/>
    <w:rsid w:val="00CD374E"/>
    <w:rsid w:val="00CD37C4"/>
    <w:rsid w:val="00CD3809"/>
    <w:rsid w:val="00CD3E95"/>
    <w:rsid w:val="00CD44FB"/>
    <w:rsid w:val="00CD49D2"/>
    <w:rsid w:val="00CD5650"/>
    <w:rsid w:val="00CD56C7"/>
    <w:rsid w:val="00CD5A9F"/>
    <w:rsid w:val="00CD6B08"/>
    <w:rsid w:val="00CD6C9A"/>
    <w:rsid w:val="00CD6DB0"/>
    <w:rsid w:val="00CD7698"/>
    <w:rsid w:val="00CD7998"/>
    <w:rsid w:val="00CD7F5C"/>
    <w:rsid w:val="00CE0E20"/>
    <w:rsid w:val="00CE0EF3"/>
    <w:rsid w:val="00CE0F9E"/>
    <w:rsid w:val="00CE1B47"/>
    <w:rsid w:val="00CE1C57"/>
    <w:rsid w:val="00CE1DA8"/>
    <w:rsid w:val="00CE1F19"/>
    <w:rsid w:val="00CE1F72"/>
    <w:rsid w:val="00CE21FD"/>
    <w:rsid w:val="00CE267B"/>
    <w:rsid w:val="00CE27DE"/>
    <w:rsid w:val="00CE2AD0"/>
    <w:rsid w:val="00CE2CB1"/>
    <w:rsid w:val="00CE3665"/>
    <w:rsid w:val="00CE393C"/>
    <w:rsid w:val="00CE3C2A"/>
    <w:rsid w:val="00CE4568"/>
    <w:rsid w:val="00CE469E"/>
    <w:rsid w:val="00CE46F2"/>
    <w:rsid w:val="00CE57EB"/>
    <w:rsid w:val="00CE6066"/>
    <w:rsid w:val="00CE6449"/>
    <w:rsid w:val="00CE67BE"/>
    <w:rsid w:val="00CE6AF2"/>
    <w:rsid w:val="00CE6F37"/>
    <w:rsid w:val="00CE7211"/>
    <w:rsid w:val="00CE74E7"/>
    <w:rsid w:val="00CE7F1D"/>
    <w:rsid w:val="00CF0191"/>
    <w:rsid w:val="00CF01F9"/>
    <w:rsid w:val="00CF02ED"/>
    <w:rsid w:val="00CF04AB"/>
    <w:rsid w:val="00CF06E2"/>
    <w:rsid w:val="00CF0786"/>
    <w:rsid w:val="00CF0D2C"/>
    <w:rsid w:val="00CF0D3E"/>
    <w:rsid w:val="00CF15F9"/>
    <w:rsid w:val="00CF1839"/>
    <w:rsid w:val="00CF191A"/>
    <w:rsid w:val="00CF1957"/>
    <w:rsid w:val="00CF2AA5"/>
    <w:rsid w:val="00CF2EA9"/>
    <w:rsid w:val="00CF3069"/>
    <w:rsid w:val="00CF4361"/>
    <w:rsid w:val="00CF4500"/>
    <w:rsid w:val="00CF4723"/>
    <w:rsid w:val="00CF47C9"/>
    <w:rsid w:val="00CF50AD"/>
    <w:rsid w:val="00CF5221"/>
    <w:rsid w:val="00CF52D7"/>
    <w:rsid w:val="00CF531C"/>
    <w:rsid w:val="00CF5719"/>
    <w:rsid w:val="00CF6E34"/>
    <w:rsid w:val="00CF718D"/>
    <w:rsid w:val="00CF78F1"/>
    <w:rsid w:val="00CF7EBE"/>
    <w:rsid w:val="00D0018D"/>
    <w:rsid w:val="00D00611"/>
    <w:rsid w:val="00D006A3"/>
    <w:rsid w:val="00D00963"/>
    <w:rsid w:val="00D01258"/>
    <w:rsid w:val="00D01555"/>
    <w:rsid w:val="00D015DF"/>
    <w:rsid w:val="00D01705"/>
    <w:rsid w:val="00D0175F"/>
    <w:rsid w:val="00D01833"/>
    <w:rsid w:val="00D0189D"/>
    <w:rsid w:val="00D01A51"/>
    <w:rsid w:val="00D0216A"/>
    <w:rsid w:val="00D0236B"/>
    <w:rsid w:val="00D02690"/>
    <w:rsid w:val="00D02B94"/>
    <w:rsid w:val="00D02CF4"/>
    <w:rsid w:val="00D037FB"/>
    <w:rsid w:val="00D03803"/>
    <w:rsid w:val="00D03849"/>
    <w:rsid w:val="00D03BEE"/>
    <w:rsid w:val="00D03D2A"/>
    <w:rsid w:val="00D03D5D"/>
    <w:rsid w:val="00D03DD2"/>
    <w:rsid w:val="00D04048"/>
    <w:rsid w:val="00D040C0"/>
    <w:rsid w:val="00D044E1"/>
    <w:rsid w:val="00D0479A"/>
    <w:rsid w:val="00D04986"/>
    <w:rsid w:val="00D04CB3"/>
    <w:rsid w:val="00D052FB"/>
    <w:rsid w:val="00D0537D"/>
    <w:rsid w:val="00D05437"/>
    <w:rsid w:val="00D05DB9"/>
    <w:rsid w:val="00D05E0F"/>
    <w:rsid w:val="00D066C6"/>
    <w:rsid w:val="00D06E67"/>
    <w:rsid w:val="00D07076"/>
    <w:rsid w:val="00D07C9D"/>
    <w:rsid w:val="00D07E5C"/>
    <w:rsid w:val="00D105E3"/>
    <w:rsid w:val="00D1097F"/>
    <w:rsid w:val="00D11650"/>
    <w:rsid w:val="00D11802"/>
    <w:rsid w:val="00D12649"/>
    <w:rsid w:val="00D126AB"/>
    <w:rsid w:val="00D1351F"/>
    <w:rsid w:val="00D136CE"/>
    <w:rsid w:val="00D137E2"/>
    <w:rsid w:val="00D13C6F"/>
    <w:rsid w:val="00D13EEC"/>
    <w:rsid w:val="00D13EF5"/>
    <w:rsid w:val="00D14210"/>
    <w:rsid w:val="00D146A2"/>
    <w:rsid w:val="00D14DCE"/>
    <w:rsid w:val="00D15089"/>
    <w:rsid w:val="00D1535B"/>
    <w:rsid w:val="00D153C3"/>
    <w:rsid w:val="00D15555"/>
    <w:rsid w:val="00D1579F"/>
    <w:rsid w:val="00D15831"/>
    <w:rsid w:val="00D15A24"/>
    <w:rsid w:val="00D15B17"/>
    <w:rsid w:val="00D15BD5"/>
    <w:rsid w:val="00D15FC8"/>
    <w:rsid w:val="00D161C1"/>
    <w:rsid w:val="00D16378"/>
    <w:rsid w:val="00D1659C"/>
    <w:rsid w:val="00D16A37"/>
    <w:rsid w:val="00D16A6F"/>
    <w:rsid w:val="00D16B10"/>
    <w:rsid w:val="00D16B53"/>
    <w:rsid w:val="00D17152"/>
    <w:rsid w:val="00D171A8"/>
    <w:rsid w:val="00D173B5"/>
    <w:rsid w:val="00D176E3"/>
    <w:rsid w:val="00D17D7E"/>
    <w:rsid w:val="00D17E7D"/>
    <w:rsid w:val="00D2010B"/>
    <w:rsid w:val="00D204D0"/>
    <w:rsid w:val="00D204D1"/>
    <w:rsid w:val="00D205E3"/>
    <w:rsid w:val="00D20C76"/>
    <w:rsid w:val="00D20DFC"/>
    <w:rsid w:val="00D21465"/>
    <w:rsid w:val="00D21494"/>
    <w:rsid w:val="00D214AD"/>
    <w:rsid w:val="00D21916"/>
    <w:rsid w:val="00D21AA4"/>
    <w:rsid w:val="00D21E2C"/>
    <w:rsid w:val="00D21ED4"/>
    <w:rsid w:val="00D21F60"/>
    <w:rsid w:val="00D2209A"/>
    <w:rsid w:val="00D22C87"/>
    <w:rsid w:val="00D234BD"/>
    <w:rsid w:val="00D23892"/>
    <w:rsid w:val="00D241DD"/>
    <w:rsid w:val="00D24490"/>
    <w:rsid w:val="00D24DC9"/>
    <w:rsid w:val="00D25BDD"/>
    <w:rsid w:val="00D25F69"/>
    <w:rsid w:val="00D25FBF"/>
    <w:rsid w:val="00D263BD"/>
    <w:rsid w:val="00D26448"/>
    <w:rsid w:val="00D26E48"/>
    <w:rsid w:val="00D26F62"/>
    <w:rsid w:val="00D276B5"/>
    <w:rsid w:val="00D27A6E"/>
    <w:rsid w:val="00D30332"/>
    <w:rsid w:val="00D30577"/>
    <w:rsid w:val="00D3059E"/>
    <w:rsid w:val="00D30CE9"/>
    <w:rsid w:val="00D30D0B"/>
    <w:rsid w:val="00D30F8E"/>
    <w:rsid w:val="00D31243"/>
    <w:rsid w:val="00D31BD2"/>
    <w:rsid w:val="00D31BFD"/>
    <w:rsid w:val="00D31C6F"/>
    <w:rsid w:val="00D31DA0"/>
    <w:rsid w:val="00D31F4A"/>
    <w:rsid w:val="00D31F8A"/>
    <w:rsid w:val="00D32041"/>
    <w:rsid w:val="00D337DC"/>
    <w:rsid w:val="00D33824"/>
    <w:rsid w:val="00D33C78"/>
    <w:rsid w:val="00D3438A"/>
    <w:rsid w:val="00D3556A"/>
    <w:rsid w:val="00D3560D"/>
    <w:rsid w:val="00D35E3B"/>
    <w:rsid w:val="00D362D9"/>
    <w:rsid w:val="00D363FD"/>
    <w:rsid w:val="00D366A8"/>
    <w:rsid w:val="00D36AA3"/>
    <w:rsid w:val="00D36BFB"/>
    <w:rsid w:val="00D37367"/>
    <w:rsid w:val="00D37677"/>
    <w:rsid w:val="00D37BB9"/>
    <w:rsid w:val="00D37CDC"/>
    <w:rsid w:val="00D37DA3"/>
    <w:rsid w:val="00D4007D"/>
    <w:rsid w:val="00D40456"/>
    <w:rsid w:val="00D40CFA"/>
    <w:rsid w:val="00D41079"/>
    <w:rsid w:val="00D4147B"/>
    <w:rsid w:val="00D41646"/>
    <w:rsid w:val="00D41D21"/>
    <w:rsid w:val="00D41E51"/>
    <w:rsid w:val="00D4215E"/>
    <w:rsid w:val="00D4224D"/>
    <w:rsid w:val="00D424A7"/>
    <w:rsid w:val="00D42BE6"/>
    <w:rsid w:val="00D42CAA"/>
    <w:rsid w:val="00D42E15"/>
    <w:rsid w:val="00D4368E"/>
    <w:rsid w:val="00D4391C"/>
    <w:rsid w:val="00D439D8"/>
    <w:rsid w:val="00D43B1E"/>
    <w:rsid w:val="00D43DE7"/>
    <w:rsid w:val="00D44375"/>
    <w:rsid w:val="00D44B0B"/>
    <w:rsid w:val="00D45649"/>
    <w:rsid w:val="00D45845"/>
    <w:rsid w:val="00D470F6"/>
    <w:rsid w:val="00D47A6C"/>
    <w:rsid w:val="00D47B2E"/>
    <w:rsid w:val="00D47F28"/>
    <w:rsid w:val="00D50232"/>
    <w:rsid w:val="00D50BE4"/>
    <w:rsid w:val="00D51188"/>
    <w:rsid w:val="00D519B2"/>
    <w:rsid w:val="00D51A9B"/>
    <w:rsid w:val="00D51F00"/>
    <w:rsid w:val="00D51FEB"/>
    <w:rsid w:val="00D531A3"/>
    <w:rsid w:val="00D53866"/>
    <w:rsid w:val="00D53AC7"/>
    <w:rsid w:val="00D53B9A"/>
    <w:rsid w:val="00D54193"/>
    <w:rsid w:val="00D542C6"/>
    <w:rsid w:val="00D55258"/>
    <w:rsid w:val="00D55344"/>
    <w:rsid w:val="00D55C7E"/>
    <w:rsid w:val="00D55CDE"/>
    <w:rsid w:val="00D56156"/>
    <w:rsid w:val="00D572E7"/>
    <w:rsid w:val="00D57594"/>
    <w:rsid w:val="00D57674"/>
    <w:rsid w:val="00D57750"/>
    <w:rsid w:val="00D57DAA"/>
    <w:rsid w:val="00D603AC"/>
    <w:rsid w:val="00D6064A"/>
    <w:rsid w:val="00D607AB"/>
    <w:rsid w:val="00D60A49"/>
    <w:rsid w:val="00D61A18"/>
    <w:rsid w:val="00D6257B"/>
    <w:rsid w:val="00D62E50"/>
    <w:rsid w:val="00D6352A"/>
    <w:rsid w:val="00D638A3"/>
    <w:rsid w:val="00D63A83"/>
    <w:rsid w:val="00D641AD"/>
    <w:rsid w:val="00D65582"/>
    <w:rsid w:val="00D65864"/>
    <w:rsid w:val="00D66059"/>
    <w:rsid w:val="00D66FA6"/>
    <w:rsid w:val="00D67612"/>
    <w:rsid w:val="00D677D6"/>
    <w:rsid w:val="00D6795B"/>
    <w:rsid w:val="00D679DC"/>
    <w:rsid w:val="00D67B32"/>
    <w:rsid w:val="00D67BDC"/>
    <w:rsid w:val="00D7003D"/>
    <w:rsid w:val="00D70A7D"/>
    <w:rsid w:val="00D70F69"/>
    <w:rsid w:val="00D71846"/>
    <w:rsid w:val="00D7199A"/>
    <w:rsid w:val="00D71E73"/>
    <w:rsid w:val="00D71E7A"/>
    <w:rsid w:val="00D72105"/>
    <w:rsid w:val="00D72288"/>
    <w:rsid w:val="00D7261F"/>
    <w:rsid w:val="00D7264F"/>
    <w:rsid w:val="00D7293D"/>
    <w:rsid w:val="00D72C5A"/>
    <w:rsid w:val="00D72E80"/>
    <w:rsid w:val="00D72EE8"/>
    <w:rsid w:val="00D730D9"/>
    <w:rsid w:val="00D73212"/>
    <w:rsid w:val="00D737CB"/>
    <w:rsid w:val="00D73CF4"/>
    <w:rsid w:val="00D73D3C"/>
    <w:rsid w:val="00D73E08"/>
    <w:rsid w:val="00D73F7D"/>
    <w:rsid w:val="00D74214"/>
    <w:rsid w:val="00D749F4"/>
    <w:rsid w:val="00D754FD"/>
    <w:rsid w:val="00D75ACB"/>
    <w:rsid w:val="00D75B0D"/>
    <w:rsid w:val="00D75EDC"/>
    <w:rsid w:val="00D76233"/>
    <w:rsid w:val="00D763F1"/>
    <w:rsid w:val="00D76527"/>
    <w:rsid w:val="00D76672"/>
    <w:rsid w:val="00D76DE8"/>
    <w:rsid w:val="00D77120"/>
    <w:rsid w:val="00D802AC"/>
    <w:rsid w:val="00D80E93"/>
    <w:rsid w:val="00D810B5"/>
    <w:rsid w:val="00D811C2"/>
    <w:rsid w:val="00D812F3"/>
    <w:rsid w:val="00D81426"/>
    <w:rsid w:val="00D81548"/>
    <w:rsid w:val="00D8164B"/>
    <w:rsid w:val="00D81786"/>
    <w:rsid w:val="00D8194E"/>
    <w:rsid w:val="00D81F6C"/>
    <w:rsid w:val="00D82030"/>
    <w:rsid w:val="00D823B6"/>
    <w:rsid w:val="00D8242F"/>
    <w:rsid w:val="00D83013"/>
    <w:rsid w:val="00D83124"/>
    <w:rsid w:val="00D83251"/>
    <w:rsid w:val="00D83934"/>
    <w:rsid w:val="00D83B6D"/>
    <w:rsid w:val="00D840DA"/>
    <w:rsid w:val="00D84157"/>
    <w:rsid w:val="00D841A9"/>
    <w:rsid w:val="00D84709"/>
    <w:rsid w:val="00D848A2"/>
    <w:rsid w:val="00D849AE"/>
    <w:rsid w:val="00D85CD0"/>
    <w:rsid w:val="00D8641D"/>
    <w:rsid w:val="00D8645B"/>
    <w:rsid w:val="00D865C5"/>
    <w:rsid w:val="00D86932"/>
    <w:rsid w:val="00D87224"/>
    <w:rsid w:val="00D87273"/>
    <w:rsid w:val="00D8775F"/>
    <w:rsid w:val="00D87C6A"/>
    <w:rsid w:val="00D87F7A"/>
    <w:rsid w:val="00D9008D"/>
    <w:rsid w:val="00D90841"/>
    <w:rsid w:val="00D90898"/>
    <w:rsid w:val="00D90E64"/>
    <w:rsid w:val="00D91299"/>
    <w:rsid w:val="00D914AF"/>
    <w:rsid w:val="00D914DD"/>
    <w:rsid w:val="00D91604"/>
    <w:rsid w:val="00D918BE"/>
    <w:rsid w:val="00D919B6"/>
    <w:rsid w:val="00D919C3"/>
    <w:rsid w:val="00D92EA7"/>
    <w:rsid w:val="00D93131"/>
    <w:rsid w:val="00D939DE"/>
    <w:rsid w:val="00D93E19"/>
    <w:rsid w:val="00D9446E"/>
    <w:rsid w:val="00D94B95"/>
    <w:rsid w:val="00D94D0C"/>
    <w:rsid w:val="00D94D3A"/>
    <w:rsid w:val="00D94FF8"/>
    <w:rsid w:val="00D95089"/>
    <w:rsid w:val="00D95138"/>
    <w:rsid w:val="00D951F5"/>
    <w:rsid w:val="00D95381"/>
    <w:rsid w:val="00D95559"/>
    <w:rsid w:val="00D956DD"/>
    <w:rsid w:val="00D96994"/>
    <w:rsid w:val="00D96B76"/>
    <w:rsid w:val="00D96B7C"/>
    <w:rsid w:val="00D96C83"/>
    <w:rsid w:val="00D96D6E"/>
    <w:rsid w:val="00D978A8"/>
    <w:rsid w:val="00D97E57"/>
    <w:rsid w:val="00DA024B"/>
    <w:rsid w:val="00DA03EF"/>
    <w:rsid w:val="00DA0864"/>
    <w:rsid w:val="00DA0E55"/>
    <w:rsid w:val="00DA0E66"/>
    <w:rsid w:val="00DA1033"/>
    <w:rsid w:val="00DA1090"/>
    <w:rsid w:val="00DA1731"/>
    <w:rsid w:val="00DA19A0"/>
    <w:rsid w:val="00DA19BC"/>
    <w:rsid w:val="00DA1C90"/>
    <w:rsid w:val="00DA1D19"/>
    <w:rsid w:val="00DA26BA"/>
    <w:rsid w:val="00DA317C"/>
    <w:rsid w:val="00DA3253"/>
    <w:rsid w:val="00DA3699"/>
    <w:rsid w:val="00DA3B1E"/>
    <w:rsid w:val="00DA3C5B"/>
    <w:rsid w:val="00DA4151"/>
    <w:rsid w:val="00DA44F9"/>
    <w:rsid w:val="00DA4938"/>
    <w:rsid w:val="00DA4A74"/>
    <w:rsid w:val="00DA53F5"/>
    <w:rsid w:val="00DA550D"/>
    <w:rsid w:val="00DA60CD"/>
    <w:rsid w:val="00DA6232"/>
    <w:rsid w:val="00DA672A"/>
    <w:rsid w:val="00DA699C"/>
    <w:rsid w:val="00DA74D4"/>
    <w:rsid w:val="00DA7510"/>
    <w:rsid w:val="00DA77F1"/>
    <w:rsid w:val="00DA7C4D"/>
    <w:rsid w:val="00DA7FAF"/>
    <w:rsid w:val="00DB0140"/>
    <w:rsid w:val="00DB024F"/>
    <w:rsid w:val="00DB02A3"/>
    <w:rsid w:val="00DB030B"/>
    <w:rsid w:val="00DB0407"/>
    <w:rsid w:val="00DB070C"/>
    <w:rsid w:val="00DB0ABE"/>
    <w:rsid w:val="00DB0D45"/>
    <w:rsid w:val="00DB1119"/>
    <w:rsid w:val="00DB11E1"/>
    <w:rsid w:val="00DB13A0"/>
    <w:rsid w:val="00DB13A5"/>
    <w:rsid w:val="00DB19BF"/>
    <w:rsid w:val="00DB2069"/>
    <w:rsid w:val="00DB237F"/>
    <w:rsid w:val="00DB23F1"/>
    <w:rsid w:val="00DB2464"/>
    <w:rsid w:val="00DB2601"/>
    <w:rsid w:val="00DB2893"/>
    <w:rsid w:val="00DB29FB"/>
    <w:rsid w:val="00DB322B"/>
    <w:rsid w:val="00DB4860"/>
    <w:rsid w:val="00DB4C5D"/>
    <w:rsid w:val="00DB4EA1"/>
    <w:rsid w:val="00DB50FF"/>
    <w:rsid w:val="00DB5107"/>
    <w:rsid w:val="00DB58CB"/>
    <w:rsid w:val="00DB5BA3"/>
    <w:rsid w:val="00DB6862"/>
    <w:rsid w:val="00DB68CF"/>
    <w:rsid w:val="00DB6A4C"/>
    <w:rsid w:val="00DB721F"/>
    <w:rsid w:val="00DB7275"/>
    <w:rsid w:val="00DB72FE"/>
    <w:rsid w:val="00DB78DC"/>
    <w:rsid w:val="00DC0753"/>
    <w:rsid w:val="00DC094A"/>
    <w:rsid w:val="00DC171B"/>
    <w:rsid w:val="00DC20EC"/>
    <w:rsid w:val="00DC31E9"/>
    <w:rsid w:val="00DC320F"/>
    <w:rsid w:val="00DC38F0"/>
    <w:rsid w:val="00DC3F7F"/>
    <w:rsid w:val="00DC4217"/>
    <w:rsid w:val="00DC4914"/>
    <w:rsid w:val="00DC4A98"/>
    <w:rsid w:val="00DC4DB5"/>
    <w:rsid w:val="00DC5215"/>
    <w:rsid w:val="00DC5545"/>
    <w:rsid w:val="00DC5DD4"/>
    <w:rsid w:val="00DC5E54"/>
    <w:rsid w:val="00DC5E62"/>
    <w:rsid w:val="00DC6F7B"/>
    <w:rsid w:val="00DC72C2"/>
    <w:rsid w:val="00DC7498"/>
    <w:rsid w:val="00DC780E"/>
    <w:rsid w:val="00DC78D2"/>
    <w:rsid w:val="00DC7AB2"/>
    <w:rsid w:val="00DC7D8D"/>
    <w:rsid w:val="00DD03AD"/>
    <w:rsid w:val="00DD0456"/>
    <w:rsid w:val="00DD0EB6"/>
    <w:rsid w:val="00DD1277"/>
    <w:rsid w:val="00DD128F"/>
    <w:rsid w:val="00DD14BA"/>
    <w:rsid w:val="00DD1678"/>
    <w:rsid w:val="00DD187E"/>
    <w:rsid w:val="00DD18CF"/>
    <w:rsid w:val="00DD1E75"/>
    <w:rsid w:val="00DD29A4"/>
    <w:rsid w:val="00DD2A07"/>
    <w:rsid w:val="00DD2B01"/>
    <w:rsid w:val="00DD3613"/>
    <w:rsid w:val="00DD3899"/>
    <w:rsid w:val="00DD38F2"/>
    <w:rsid w:val="00DD3D84"/>
    <w:rsid w:val="00DD41DD"/>
    <w:rsid w:val="00DD44B7"/>
    <w:rsid w:val="00DD48F7"/>
    <w:rsid w:val="00DD4AFE"/>
    <w:rsid w:val="00DD5C00"/>
    <w:rsid w:val="00DD61D9"/>
    <w:rsid w:val="00DD6E28"/>
    <w:rsid w:val="00DD6FF8"/>
    <w:rsid w:val="00DD7011"/>
    <w:rsid w:val="00DD70D4"/>
    <w:rsid w:val="00DD7338"/>
    <w:rsid w:val="00DD75FC"/>
    <w:rsid w:val="00DD7606"/>
    <w:rsid w:val="00DD7785"/>
    <w:rsid w:val="00DD7B9A"/>
    <w:rsid w:val="00DD7FD6"/>
    <w:rsid w:val="00DE05C1"/>
    <w:rsid w:val="00DE0FE0"/>
    <w:rsid w:val="00DE11A3"/>
    <w:rsid w:val="00DE1760"/>
    <w:rsid w:val="00DE1936"/>
    <w:rsid w:val="00DE1B7C"/>
    <w:rsid w:val="00DE1CBB"/>
    <w:rsid w:val="00DE1CD4"/>
    <w:rsid w:val="00DE1D21"/>
    <w:rsid w:val="00DE235D"/>
    <w:rsid w:val="00DE26B6"/>
    <w:rsid w:val="00DE2A22"/>
    <w:rsid w:val="00DE2E7B"/>
    <w:rsid w:val="00DE32E3"/>
    <w:rsid w:val="00DE37D9"/>
    <w:rsid w:val="00DE45CF"/>
    <w:rsid w:val="00DE4710"/>
    <w:rsid w:val="00DE47B9"/>
    <w:rsid w:val="00DE4A2D"/>
    <w:rsid w:val="00DE5139"/>
    <w:rsid w:val="00DE61CD"/>
    <w:rsid w:val="00DE63E2"/>
    <w:rsid w:val="00DE69DC"/>
    <w:rsid w:val="00DE6D85"/>
    <w:rsid w:val="00DE6D9A"/>
    <w:rsid w:val="00DE70DC"/>
    <w:rsid w:val="00DE712A"/>
    <w:rsid w:val="00DE74AA"/>
    <w:rsid w:val="00DE7A97"/>
    <w:rsid w:val="00DF00C5"/>
    <w:rsid w:val="00DF075D"/>
    <w:rsid w:val="00DF0BB5"/>
    <w:rsid w:val="00DF1B2F"/>
    <w:rsid w:val="00DF1DDF"/>
    <w:rsid w:val="00DF1E21"/>
    <w:rsid w:val="00DF21BA"/>
    <w:rsid w:val="00DF237B"/>
    <w:rsid w:val="00DF2CF7"/>
    <w:rsid w:val="00DF2F63"/>
    <w:rsid w:val="00DF3031"/>
    <w:rsid w:val="00DF34AC"/>
    <w:rsid w:val="00DF37E8"/>
    <w:rsid w:val="00DF3A23"/>
    <w:rsid w:val="00DF3D75"/>
    <w:rsid w:val="00DF42C1"/>
    <w:rsid w:val="00DF4420"/>
    <w:rsid w:val="00DF4504"/>
    <w:rsid w:val="00DF476F"/>
    <w:rsid w:val="00DF4C6C"/>
    <w:rsid w:val="00DF4D86"/>
    <w:rsid w:val="00DF5099"/>
    <w:rsid w:val="00DF5434"/>
    <w:rsid w:val="00DF5B3F"/>
    <w:rsid w:val="00DF5BD0"/>
    <w:rsid w:val="00DF5C8E"/>
    <w:rsid w:val="00DF5DC0"/>
    <w:rsid w:val="00DF5E85"/>
    <w:rsid w:val="00DF6DCC"/>
    <w:rsid w:val="00DF71F0"/>
    <w:rsid w:val="00E001AC"/>
    <w:rsid w:val="00E002AC"/>
    <w:rsid w:val="00E002E4"/>
    <w:rsid w:val="00E015CF"/>
    <w:rsid w:val="00E01F85"/>
    <w:rsid w:val="00E02561"/>
    <w:rsid w:val="00E029F3"/>
    <w:rsid w:val="00E02B9B"/>
    <w:rsid w:val="00E02BED"/>
    <w:rsid w:val="00E0350A"/>
    <w:rsid w:val="00E037F0"/>
    <w:rsid w:val="00E0380A"/>
    <w:rsid w:val="00E038A0"/>
    <w:rsid w:val="00E043ED"/>
    <w:rsid w:val="00E05B44"/>
    <w:rsid w:val="00E0683E"/>
    <w:rsid w:val="00E06B5A"/>
    <w:rsid w:val="00E06C6C"/>
    <w:rsid w:val="00E072F8"/>
    <w:rsid w:val="00E07536"/>
    <w:rsid w:val="00E07FB9"/>
    <w:rsid w:val="00E1021B"/>
    <w:rsid w:val="00E107E6"/>
    <w:rsid w:val="00E1086A"/>
    <w:rsid w:val="00E10C17"/>
    <w:rsid w:val="00E10F91"/>
    <w:rsid w:val="00E10FB0"/>
    <w:rsid w:val="00E114FA"/>
    <w:rsid w:val="00E116B2"/>
    <w:rsid w:val="00E11B78"/>
    <w:rsid w:val="00E11D0C"/>
    <w:rsid w:val="00E139BC"/>
    <w:rsid w:val="00E13D0A"/>
    <w:rsid w:val="00E140CC"/>
    <w:rsid w:val="00E14342"/>
    <w:rsid w:val="00E14DAB"/>
    <w:rsid w:val="00E15861"/>
    <w:rsid w:val="00E15B51"/>
    <w:rsid w:val="00E16008"/>
    <w:rsid w:val="00E16DC6"/>
    <w:rsid w:val="00E172BC"/>
    <w:rsid w:val="00E178FD"/>
    <w:rsid w:val="00E208BB"/>
    <w:rsid w:val="00E20A35"/>
    <w:rsid w:val="00E20CCE"/>
    <w:rsid w:val="00E21334"/>
    <w:rsid w:val="00E218A8"/>
    <w:rsid w:val="00E21AB8"/>
    <w:rsid w:val="00E21B93"/>
    <w:rsid w:val="00E2207D"/>
    <w:rsid w:val="00E22204"/>
    <w:rsid w:val="00E2233B"/>
    <w:rsid w:val="00E22533"/>
    <w:rsid w:val="00E226DA"/>
    <w:rsid w:val="00E227CC"/>
    <w:rsid w:val="00E22D81"/>
    <w:rsid w:val="00E22FB4"/>
    <w:rsid w:val="00E232A4"/>
    <w:rsid w:val="00E233BC"/>
    <w:rsid w:val="00E23A4E"/>
    <w:rsid w:val="00E24424"/>
    <w:rsid w:val="00E247A3"/>
    <w:rsid w:val="00E24B9B"/>
    <w:rsid w:val="00E24EA9"/>
    <w:rsid w:val="00E2523F"/>
    <w:rsid w:val="00E2560F"/>
    <w:rsid w:val="00E25925"/>
    <w:rsid w:val="00E259A5"/>
    <w:rsid w:val="00E25DCF"/>
    <w:rsid w:val="00E25F29"/>
    <w:rsid w:val="00E25F5E"/>
    <w:rsid w:val="00E260BA"/>
    <w:rsid w:val="00E267BE"/>
    <w:rsid w:val="00E268D3"/>
    <w:rsid w:val="00E26BCE"/>
    <w:rsid w:val="00E2726F"/>
    <w:rsid w:val="00E27948"/>
    <w:rsid w:val="00E300A1"/>
    <w:rsid w:val="00E303F1"/>
    <w:rsid w:val="00E30424"/>
    <w:rsid w:val="00E3079E"/>
    <w:rsid w:val="00E30BE9"/>
    <w:rsid w:val="00E316DF"/>
    <w:rsid w:val="00E31ABA"/>
    <w:rsid w:val="00E31DFC"/>
    <w:rsid w:val="00E32143"/>
    <w:rsid w:val="00E3231A"/>
    <w:rsid w:val="00E326D7"/>
    <w:rsid w:val="00E32AE0"/>
    <w:rsid w:val="00E32CBB"/>
    <w:rsid w:val="00E32F3B"/>
    <w:rsid w:val="00E32FD5"/>
    <w:rsid w:val="00E33B46"/>
    <w:rsid w:val="00E33C85"/>
    <w:rsid w:val="00E34248"/>
    <w:rsid w:val="00E3427D"/>
    <w:rsid w:val="00E342AA"/>
    <w:rsid w:val="00E3438B"/>
    <w:rsid w:val="00E353E7"/>
    <w:rsid w:val="00E3549A"/>
    <w:rsid w:val="00E35CE2"/>
    <w:rsid w:val="00E36131"/>
    <w:rsid w:val="00E366E6"/>
    <w:rsid w:val="00E36BDD"/>
    <w:rsid w:val="00E36E61"/>
    <w:rsid w:val="00E36E76"/>
    <w:rsid w:val="00E3755A"/>
    <w:rsid w:val="00E3767E"/>
    <w:rsid w:val="00E377C8"/>
    <w:rsid w:val="00E37862"/>
    <w:rsid w:val="00E378D0"/>
    <w:rsid w:val="00E37DED"/>
    <w:rsid w:val="00E37F87"/>
    <w:rsid w:val="00E40ABA"/>
    <w:rsid w:val="00E40AEE"/>
    <w:rsid w:val="00E40B4D"/>
    <w:rsid w:val="00E40F3C"/>
    <w:rsid w:val="00E4133D"/>
    <w:rsid w:val="00E413FF"/>
    <w:rsid w:val="00E4149A"/>
    <w:rsid w:val="00E41C74"/>
    <w:rsid w:val="00E41E2A"/>
    <w:rsid w:val="00E42524"/>
    <w:rsid w:val="00E42615"/>
    <w:rsid w:val="00E42AC0"/>
    <w:rsid w:val="00E43659"/>
    <w:rsid w:val="00E43846"/>
    <w:rsid w:val="00E4410E"/>
    <w:rsid w:val="00E4411A"/>
    <w:rsid w:val="00E44EE7"/>
    <w:rsid w:val="00E44FC9"/>
    <w:rsid w:val="00E452C2"/>
    <w:rsid w:val="00E456B8"/>
    <w:rsid w:val="00E45E73"/>
    <w:rsid w:val="00E45EAC"/>
    <w:rsid w:val="00E45F25"/>
    <w:rsid w:val="00E45FDB"/>
    <w:rsid w:val="00E4610B"/>
    <w:rsid w:val="00E46D4B"/>
    <w:rsid w:val="00E46F53"/>
    <w:rsid w:val="00E472E1"/>
    <w:rsid w:val="00E479A1"/>
    <w:rsid w:val="00E5054C"/>
    <w:rsid w:val="00E505BA"/>
    <w:rsid w:val="00E50B91"/>
    <w:rsid w:val="00E510DB"/>
    <w:rsid w:val="00E51109"/>
    <w:rsid w:val="00E5188F"/>
    <w:rsid w:val="00E51AEC"/>
    <w:rsid w:val="00E52383"/>
    <w:rsid w:val="00E52585"/>
    <w:rsid w:val="00E52DE7"/>
    <w:rsid w:val="00E53176"/>
    <w:rsid w:val="00E531AA"/>
    <w:rsid w:val="00E53332"/>
    <w:rsid w:val="00E53423"/>
    <w:rsid w:val="00E536F7"/>
    <w:rsid w:val="00E5423A"/>
    <w:rsid w:val="00E543FE"/>
    <w:rsid w:val="00E5441A"/>
    <w:rsid w:val="00E54518"/>
    <w:rsid w:val="00E54673"/>
    <w:rsid w:val="00E5484D"/>
    <w:rsid w:val="00E549C6"/>
    <w:rsid w:val="00E54DCE"/>
    <w:rsid w:val="00E55232"/>
    <w:rsid w:val="00E55564"/>
    <w:rsid w:val="00E555A2"/>
    <w:rsid w:val="00E557CF"/>
    <w:rsid w:val="00E55F24"/>
    <w:rsid w:val="00E55F84"/>
    <w:rsid w:val="00E56000"/>
    <w:rsid w:val="00E561A7"/>
    <w:rsid w:val="00E56989"/>
    <w:rsid w:val="00E56C6F"/>
    <w:rsid w:val="00E5722C"/>
    <w:rsid w:val="00E574C2"/>
    <w:rsid w:val="00E57833"/>
    <w:rsid w:val="00E57F43"/>
    <w:rsid w:val="00E600E7"/>
    <w:rsid w:val="00E60226"/>
    <w:rsid w:val="00E6055D"/>
    <w:rsid w:val="00E60C3C"/>
    <w:rsid w:val="00E60E0C"/>
    <w:rsid w:val="00E6117E"/>
    <w:rsid w:val="00E612CC"/>
    <w:rsid w:val="00E612CE"/>
    <w:rsid w:val="00E613DF"/>
    <w:rsid w:val="00E61775"/>
    <w:rsid w:val="00E617FB"/>
    <w:rsid w:val="00E61B22"/>
    <w:rsid w:val="00E61F72"/>
    <w:rsid w:val="00E620B2"/>
    <w:rsid w:val="00E621AD"/>
    <w:rsid w:val="00E622C0"/>
    <w:rsid w:val="00E6246C"/>
    <w:rsid w:val="00E6252D"/>
    <w:rsid w:val="00E62E2E"/>
    <w:rsid w:val="00E637DC"/>
    <w:rsid w:val="00E6398D"/>
    <w:rsid w:val="00E63B55"/>
    <w:rsid w:val="00E63C5F"/>
    <w:rsid w:val="00E63C75"/>
    <w:rsid w:val="00E64143"/>
    <w:rsid w:val="00E64A87"/>
    <w:rsid w:val="00E64B0C"/>
    <w:rsid w:val="00E64BCB"/>
    <w:rsid w:val="00E64C56"/>
    <w:rsid w:val="00E653AC"/>
    <w:rsid w:val="00E659AA"/>
    <w:rsid w:val="00E65EDF"/>
    <w:rsid w:val="00E66224"/>
    <w:rsid w:val="00E66319"/>
    <w:rsid w:val="00E66683"/>
    <w:rsid w:val="00E66D49"/>
    <w:rsid w:val="00E677EF"/>
    <w:rsid w:val="00E67C24"/>
    <w:rsid w:val="00E67D5A"/>
    <w:rsid w:val="00E67FC8"/>
    <w:rsid w:val="00E7018F"/>
    <w:rsid w:val="00E70259"/>
    <w:rsid w:val="00E70A1E"/>
    <w:rsid w:val="00E70BB1"/>
    <w:rsid w:val="00E71377"/>
    <w:rsid w:val="00E717EE"/>
    <w:rsid w:val="00E7222A"/>
    <w:rsid w:val="00E7244D"/>
    <w:rsid w:val="00E72A1B"/>
    <w:rsid w:val="00E72AF5"/>
    <w:rsid w:val="00E73641"/>
    <w:rsid w:val="00E73B73"/>
    <w:rsid w:val="00E73D5C"/>
    <w:rsid w:val="00E73F97"/>
    <w:rsid w:val="00E7425A"/>
    <w:rsid w:val="00E7454A"/>
    <w:rsid w:val="00E74710"/>
    <w:rsid w:val="00E74792"/>
    <w:rsid w:val="00E74BC8"/>
    <w:rsid w:val="00E74CF0"/>
    <w:rsid w:val="00E74D1D"/>
    <w:rsid w:val="00E75094"/>
    <w:rsid w:val="00E75280"/>
    <w:rsid w:val="00E7545D"/>
    <w:rsid w:val="00E75FD1"/>
    <w:rsid w:val="00E760E2"/>
    <w:rsid w:val="00E763FA"/>
    <w:rsid w:val="00E76BE9"/>
    <w:rsid w:val="00E77923"/>
    <w:rsid w:val="00E7795F"/>
    <w:rsid w:val="00E779D7"/>
    <w:rsid w:val="00E77B5F"/>
    <w:rsid w:val="00E80071"/>
    <w:rsid w:val="00E8010A"/>
    <w:rsid w:val="00E80150"/>
    <w:rsid w:val="00E8021D"/>
    <w:rsid w:val="00E8084A"/>
    <w:rsid w:val="00E808A2"/>
    <w:rsid w:val="00E809A1"/>
    <w:rsid w:val="00E809C6"/>
    <w:rsid w:val="00E8160A"/>
    <w:rsid w:val="00E81708"/>
    <w:rsid w:val="00E818E2"/>
    <w:rsid w:val="00E81FAA"/>
    <w:rsid w:val="00E82181"/>
    <w:rsid w:val="00E82498"/>
    <w:rsid w:val="00E825F5"/>
    <w:rsid w:val="00E8260E"/>
    <w:rsid w:val="00E82F5B"/>
    <w:rsid w:val="00E8301F"/>
    <w:rsid w:val="00E83353"/>
    <w:rsid w:val="00E8338E"/>
    <w:rsid w:val="00E83767"/>
    <w:rsid w:val="00E83A04"/>
    <w:rsid w:val="00E83D1A"/>
    <w:rsid w:val="00E842B9"/>
    <w:rsid w:val="00E850E6"/>
    <w:rsid w:val="00E85421"/>
    <w:rsid w:val="00E85612"/>
    <w:rsid w:val="00E856DF"/>
    <w:rsid w:val="00E858BB"/>
    <w:rsid w:val="00E859B7"/>
    <w:rsid w:val="00E85C35"/>
    <w:rsid w:val="00E86C9A"/>
    <w:rsid w:val="00E86EBA"/>
    <w:rsid w:val="00E8711F"/>
    <w:rsid w:val="00E87954"/>
    <w:rsid w:val="00E87FE8"/>
    <w:rsid w:val="00E90206"/>
    <w:rsid w:val="00E9061C"/>
    <w:rsid w:val="00E90637"/>
    <w:rsid w:val="00E907FB"/>
    <w:rsid w:val="00E90958"/>
    <w:rsid w:val="00E91F79"/>
    <w:rsid w:val="00E9242D"/>
    <w:rsid w:val="00E927BD"/>
    <w:rsid w:val="00E92929"/>
    <w:rsid w:val="00E93EA6"/>
    <w:rsid w:val="00E95569"/>
    <w:rsid w:val="00E95728"/>
    <w:rsid w:val="00E95E32"/>
    <w:rsid w:val="00E95ECA"/>
    <w:rsid w:val="00E95EFF"/>
    <w:rsid w:val="00E96238"/>
    <w:rsid w:val="00E965D9"/>
    <w:rsid w:val="00E96BCE"/>
    <w:rsid w:val="00E97818"/>
    <w:rsid w:val="00E979BE"/>
    <w:rsid w:val="00E97CCD"/>
    <w:rsid w:val="00E97E6D"/>
    <w:rsid w:val="00E97E6E"/>
    <w:rsid w:val="00EA0216"/>
    <w:rsid w:val="00EA0301"/>
    <w:rsid w:val="00EA038F"/>
    <w:rsid w:val="00EA075B"/>
    <w:rsid w:val="00EA0761"/>
    <w:rsid w:val="00EA15E0"/>
    <w:rsid w:val="00EA191D"/>
    <w:rsid w:val="00EA1B5D"/>
    <w:rsid w:val="00EA2836"/>
    <w:rsid w:val="00EA2B6B"/>
    <w:rsid w:val="00EA2CD5"/>
    <w:rsid w:val="00EA32AA"/>
    <w:rsid w:val="00EA33AD"/>
    <w:rsid w:val="00EA3C57"/>
    <w:rsid w:val="00EA3EE5"/>
    <w:rsid w:val="00EA4114"/>
    <w:rsid w:val="00EA41B2"/>
    <w:rsid w:val="00EA41B5"/>
    <w:rsid w:val="00EA4604"/>
    <w:rsid w:val="00EA4B0D"/>
    <w:rsid w:val="00EA4B1F"/>
    <w:rsid w:val="00EA4BE3"/>
    <w:rsid w:val="00EA4C00"/>
    <w:rsid w:val="00EA4EC6"/>
    <w:rsid w:val="00EA518F"/>
    <w:rsid w:val="00EA57F5"/>
    <w:rsid w:val="00EA64D0"/>
    <w:rsid w:val="00EA65FF"/>
    <w:rsid w:val="00EA67EE"/>
    <w:rsid w:val="00EA733C"/>
    <w:rsid w:val="00EA73D8"/>
    <w:rsid w:val="00EA765D"/>
    <w:rsid w:val="00EA7F09"/>
    <w:rsid w:val="00EB17A8"/>
    <w:rsid w:val="00EB2507"/>
    <w:rsid w:val="00EB2F1D"/>
    <w:rsid w:val="00EB3EA4"/>
    <w:rsid w:val="00EB4012"/>
    <w:rsid w:val="00EB40B3"/>
    <w:rsid w:val="00EB4302"/>
    <w:rsid w:val="00EB4424"/>
    <w:rsid w:val="00EB487E"/>
    <w:rsid w:val="00EB4BFB"/>
    <w:rsid w:val="00EB4C20"/>
    <w:rsid w:val="00EB53A0"/>
    <w:rsid w:val="00EB57C3"/>
    <w:rsid w:val="00EB58B1"/>
    <w:rsid w:val="00EB5A06"/>
    <w:rsid w:val="00EB5B49"/>
    <w:rsid w:val="00EB5ED9"/>
    <w:rsid w:val="00EB5F47"/>
    <w:rsid w:val="00EB64D3"/>
    <w:rsid w:val="00EB7244"/>
    <w:rsid w:val="00EB7854"/>
    <w:rsid w:val="00EB7A48"/>
    <w:rsid w:val="00EB7CD8"/>
    <w:rsid w:val="00EC0073"/>
    <w:rsid w:val="00EC0108"/>
    <w:rsid w:val="00EC077A"/>
    <w:rsid w:val="00EC0953"/>
    <w:rsid w:val="00EC0986"/>
    <w:rsid w:val="00EC0E87"/>
    <w:rsid w:val="00EC1015"/>
    <w:rsid w:val="00EC1A07"/>
    <w:rsid w:val="00EC1AB3"/>
    <w:rsid w:val="00EC2AFB"/>
    <w:rsid w:val="00EC2F8D"/>
    <w:rsid w:val="00EC37DF"/>
    <w:rsid w:val="00EC37ED"/>
    <w:rsid w:val="00EC3830"/>
    <w:rsid w:val="00EC4E54"/>
    <w:rsid w:val="00EC5FC8"/>
    <w:rsid w:val="00EC60D8"/>
    <w:rsid w:val="00EC6C99"/>
    <w:rsid w:val="00EC6F37"/>
    <w:rsid w:val="00EC7174"/>
    <w:rsid w:val="00EC73F7"/>
    <w:rsid w:val="00EC7A6A"/>
    <w:rsid w:val="00EC7AB9"/>
    <w:rsid w:val="00EC7B82"/>
    <w:rsid w:val="00EC7D50"/>
    <w:rsid w:val="00EC7F83"/>
    <w:rsid w:val="00ED0B19"/>
    <w:rsid w:val="00ED0BA0"/>
    <w:rsid w:val="00ED1289"/>
    <w:rsid w:val="00ED14D8"/>
    <w:rsid w:val="00ED15F1"/>
    <w:rsid w:val="00ED1674"/>
    <w:rsid w:val="00ED16CB"/>
    <w:rsid w:val="00ED1989"/>
    <w:rsid w:val="00ED1D36"/>
    <w:rsid w:val="00ED1D72"/>
    <w:rsid w:val="00ED243B"/>
    <w:rsid w:val="00ED28A1"/>
    <w:rsid w:val="00ED3283"/>
    <w:rsid w:val="00ED36C1"/>
    <w:rsid w:val="00ED37A4"/>
    <w:rsid w:val="00ED37DB"/>
    <w:rsid w:val="00ED387D"/>
    <w:rsid w:val="00ED4AAC"/>
    <w:rsid w:val="00ED5077"/>
    <w:rsid w:val="00ED535D"/>
    <w:rsid w:val="00ED54D6"/>
    <w:rsid w:val="00ED576A"/>
    <w:rsid w:val="00ED5AC4"/>
    <w:rsid w:val="00ED5FDA"/>
    <w:rsid w:val="00ED6927"/>
    <w:rsid w:val="00ED735A"/>
    <w:rsid w:val="00ED7A37"/>
    <w:rsid w:val="00EE0453"/>
    <w:rsid w:val="00EE09C1"/>
    <w:rsid w:val="00EE09CE"/>
    <w:rsid w:val="00EE0AC3"/>
    <w:rsid w:val="00EE0C65"/>
    <w:rsid w:val="00EE1184"/>
    <w:rsid w:val="00EE1661"/>
    <w:rsid w:val="00EE1B47"/>
    <w:rsid w:val="00EE1D1E"/>
    <w:rsid w:val="00EE2934"/>
    <w:rsid w:val="00EE2FE3"/>
    <w:rsid w:val="00EE31F2"/>
    <w:rsid w:val="00EE33D8"/>
    <w:rsid w:val="00EE3518"/>
    <w:rsid w:val="00EE3C7E"/>
    <w:rsid w:val="00EE4B47"/>
    <w:rsid w:val="00EE4B85"/>
    <w:rsid w:val="00EE5301"/>
    <w:rsid w:val="00EE5429"/>
    <w:rsid w:val="00EE58D4"/>
    <w:rsid w:val="00EE6269"/>
    <w:rsid w:val="00EE6299"/>
    <w:rsid w:val="00EE64FA"/>
    <w:rsid w:val="00EE696F"/>
    <w:rsid w:val="00EE6C8A"/>
    <w:rsid w:val="00EE7011"/>
    <w:rsid w:val="00EE70BB"/>
    <w:rsid w:val="00EE7566"/>
    <w:rsid w:val="00EE7F0B"/>
    <w:rsid w:val="00EF0501"/>
    <w:rsid w:val="00EF05CF"/>
    <w:rsid w:val="00EF0AAF"/>
    <w:rsid w:val="00EF150F"/>
    <w:rsid w:val="00EF17A3"/>
    <w:rsid w:val="00EF1CFC"/>
    <w:rsid w:val="00EF205B"/>
    <w:rsid w:val="00EF277D"/>
    <w:rsid w:val="00EF2BAE"/>
    <w:rsid w:val="00EF2ED3"/>
    <w:rsid w:val="00EF2F1B"/>
    <w:rsid w:val="00EF30E4"/>
    <w:rsid w:val="00EF35AB"/>
    <w:rsid w:val="00EF374F"/>
    <w:rsid w:val="00EF3A6F"/>
    <w:rsid w:val="00EF3BC0"/>
    <w:rsid w:val="00EF3D93"/>
    <w:rsid w:val="00EF4105"/>
    <w:rsid w:val="00EF4178"/>
    <w:rsid w:val="00EF47EE"/>
    <w:rsid w:val="00EF4C8C"/>
    <w:rsid w:val="00EF5DB9"/>
    <w:rsid w:val="00EF5DDF"/>
    <w:rsid w:val="00EF60A6"/>
    <w:rsid w:val="00EF6175"/>
    <w:rsid w:val="00EF6274"/>
    <w:rsid w:val="00EF6ABA"/>
    <w:rsid w:val="00EF6DC5"/>
    <w:rsid w:val="00EF6F75"/>
    <w:rsid w:val="00EF74E5"/>
    <w:rsid w:val="00EF7B4F"/>
    <w:rsid w:val="00EF7BE3"/>
    <w:rsid w:val="00EF7F18"/>
    <w:rsid w:val="00F00665"/>
    <w:rsid w:val="00F00BD8"/>
    <w:rsid w:val="00F00D15"/>
    <w:rsid w:val="00F0105C"/>
    <w:rsid w:val="00F0134F"/>
    <w:rsid w:val="00F014FB"/>
    <w:rsid w:val="00F016C5"/>
    <w:rsid w:val="00F01B01"/>
    <w:rsid w:val="00F01BA1"/>
    <w:rsid w:val="00F01BBC"/>
    <w:rsid w:val="00F01C11"/>
    <w:rsid w:val="00F0223F"/>
    <w:rsid w:val="00F026B8"/>
    <w:rsid w:val="00F0328E"/>
    <w:rsid w:val="00F0331D"/>
    <w:rsid w:val="00F03798"/>
    <w:rsid w:val="00F043A5"/>
    <w:rsid w:val="00F04581"/>
    <w:rsid w:val="00F049A1"/>
    <w:rsid w:val="00F04B1F"/>
    <w:rsid w:val="00F0585E"/>
    <w:rsid w:val="00F05E63"/>
    <w:rsid w:val="00F05F23"/>
    <w:rsid w:val="00F076ED"/>
    <w:rsid w:val="00F07B7E"/>
    <w:rsid w:val="00F10684"/>
    <w:rsid w:val="00F10C53"/>
    <w:rsid w:val="00F1116E"/>
    <w:rsid w:val="00F11442"/>
    <w:rsid w:val="00F115D1"/>
    <w:rsid w:val="00F118BB"/>
    <w:rsid w:val="00F11B64"/>
    <w:rsid w:val="00F11C92"/>
    <w:rsid w:val="00F11DD0"/>
    <w:rsid w:val="00F11EB9"/>
    <w:rsid w:val="00F12AFF"/>
    <w:rsid w:val="00F12C13"/>
    <w:rsid w:val="00F1318B"/>
    <w:rsid w:val="00F13E15"/>
    <w:rsid w:val="00F14164"/>
    <w:rsid w:val="00F14C2A"/>
    <w:rsid w:val="00F15662"/>
    <w:rsid w:val="00F15790"/>
    <w:rsid w:val="00F15C66"/>
    <w:rsid w:val="00F1762A"/>
    <w:rsid w:val="00F1781E"/>
    <w:rsid w:val="00F179B7"/>
    <w:rsid w:val="00F17ABA"/>
    <w:rsid w:val="00F200B4"/>
    <w:rsid w:val="00F2025A"/>
    <w:rsid w:val="00F20438"/>
    <w:rsid w:val="00F20655"/>
    <w:rsid w:val="00F20932"/>
    <w:rsid w:val="00F20AFE"/>
    <w:rsid w:val="00F20C80"/>
    <w:rsid w:val="00F21CF7"/>
    <w:rsid w:val="00F21F9A"/>
    <w:rsid w:val="00F221B4"/>
    <w:rsid w:val="00F223B7"/>
    <w:rsid w:val="00F228D6"/>
    <w:rsid w:val="00F22C22"/>
    <w:rsid w:val="00F22D2D"/>
    <w:rsid w:val="00F22D6C"/>
    <w:rsid w:val="00F234B0"/>
    <w:rsid w:val="00F24137"/>
    <w:rsid w:val="00F24314"/>
    <w:rsid w:val="00F24634"/>
    <w:rsid w:val="00F2490E"/>
    <w:rsid w:val="00F24975"/>
    <w:rsid w:val="00F24ED4"/>
    <w:rsid w:val="00F252CD"/>
    <w:rsid w:val="00F26227"/>
    <w:rsid w:val="00F26334"/>
    <w:rsid w:val="00F26428"/>
    <w:rsid w:val="00F2652D"/>
    <w:rsid w:val="00F267D6"/>
    <w:rsid w:val="00F26885"/>
    <w:rsid w:val="00F26891"/>
    <w:rsid w:val="00F270A0"/>
    <w:rsid w:val="00F2780D"/>
    <w:rsid w:val="00F27CB4"/>
    <w:rsid w:val="00F27F23"/>
    <w:rsid w:val="00F30123"/>
    <w:rsid w:val="00F3020B"/>
    <w:rsid w:val="00F307C1"/>
    <w:rsid w:val="00F30C58"/>
    <w:rsid w:val="00F31614"/>
    <w:rsid w:val="00F316F5"/>
    <w:rsid w:val="00F316F8"/>
    <w:rsid w:val="00F31A89"/>
    <w:rsid w:val="00F31BA2"/>
    <w:rsid w:val="00F31D3B"/>
    <w:rsid w:val="00F31FCD"/>
    <w:rsid w:val="00F322AA"/>
    <w:rsid w:val="00F3247B"/>
    <w:rsid w:val="00F326C7"/>
    <w:rsid w:val="00F326DE"/>
    <w:rsid w:val="00F33133"/>
    <w:rsid w:val="00F33BCE"/>
    <w:rsid w:val="00F33D2D"/>
    <w:rsid w:val="00F33F18"/>
    <w:rsid w:val="00F3439D"/>
    <w:rsid w:val="00F34D03"/>
    <w:rsid w:val="00F34F30"/>
    <w:rsid w:val="00F3564D"/>
    <w:rsid w:val="00F35828"/>
    <w:rsid w:val="00F35912"/>
    <w:rsid w:val="00F35CE4"/>
    <w:rsid w:val="00F35E97"/>
    <w:rsid w:val="00F36648"/>
    <w:rsid w:val="00F3698A"/>
    <w:rsid w:val="00F36BCB"/>
    <w:rsid w:val="00F36DEF"/>
    <w:rsid w:val="00F37318"/>
    <w:rsid w:val="00F37345"/>
    <w:rsid w:val="00F37C16"/>
    <w:rsid w:val="00F37C3D"/>
    <w:rsid w:val="00F37FE9"/>
    <w:rsid w:val="00F40629"/>
    <w:rsid w:val="00F40C1D"/>
    <w:rsid w:val="00F40EEE"/>
    <w:rsid w:val="00F41795"/>
    <w:rsid w:val="00F41A4A"/>
    <w:rsid w:val="00F41BC4"/>
    <w:rsid w:val="00F42395"/>
    <w:rsid w:val="00F425DA"/>
    <w:rsid w:val="00F426FC"/>
    <w:rsid w:val="00F4293C"/>
    <w:rsid w:val="00F434B9"/>
    <w:rsid w:val="00F4352A"/>
    <w:rsid w:val="00F43668"/>
    <w:rsid w:val="00F44103"/>
    <w:rsid w:val="00F44342"/>
    <w:rsid w:val="00F4656D"/>
    <w:rsid w:val="00F4669D"/>
    <w:rsid w:val="00F46925"/>
    <w:rsid w:val="00F46B5D"/>
    <w:rsid w:val="00F4708D"/>
    <w:rsid w:val="00F4723B"/>
    <w:rsid w:val="00F4753E"/>
    <w:rsid w:val="00F500AC"/>
    <w:rsid w:val="00F502F9"/>
    <w:rsid w:val="00F50FA3"/>
    <w:rsid w:val="00F516FD"/>
    <w:rsid w:val="00F51A4D"/>
    <w:rsid w:val="00F51E14"/>
    <w:rsid w:val="00F521A4"/>
    <w:rsid w:val="00F529C2"/>
    <w:rsid w:val="00F52F8D"/>
    <w:rsid w:val="00F53043"/>
    <w:rsid w:val="00F532EF"/>
    <w:rsid w:val="00F53AA5"/>
    <w:rsid w:val="00F53D0B"/>
    <w:rsid w:val="00F543BB"/>
    <w:rsid w:val="00F5491B"/>
    <w:rsid w:val="00F558AE"/>
    <w:rsid w:val="00F5597C"/>
    <w:rsid w:val="00F55C5D"/>
    <w:rsid w:val="00F56249"/>
    <w:rsid w:val="00F56334"/>
    <w:rsid w:val="00F56765"/>
    <w:rsid w:val="00F56B13"/>
    <w:rsid w:val="00F56ECB"/>
    <w:rsid w:val="00F57487"/>
    <w:rsid w:val="00F57914"/>
    <w:rsid w:val="00F5793F"/>
    <w:rsid w:val="00F57C40"/>
    <w:rsid w:val="00F57D8F"/>
    <w:rsid w:val="00F603B7"/>
    <w:rsid w:val="00F604E9"/>
    <w:rsid w:val="00F606FD"/>
    <w:rsid w:val="00F60921"/>
    <w:rsid w:val="00F60AD4"/>
    <w:rsid w:val="00F60CD7"/>
    <w:rsid w:val="00F60DAD"/>
    <w:rsid w:val="00F60E88"/>
    <w:rsid w:val="00F618F8"/>
    <w:rsid w:val="00F61A4F"/>
    <w:rsid w:val="00F61F37"/>
    <w:rsid w:val="00F62389"/>
    <w:rsid w:val="00F62656"/>
    <w:rsid w:val="00F62E30"/>
    <w:rsid w:val="00F6453B"/>
    <w:rsid w:val="00F649D9"/>
    <w:rsid w:val="00F64C7A"/>
    <w:rsid w:val="00F6562F"/>
    <w:rsid w:val="00F65B71"/>
    <w:rsid w:val="00F65BA1"/>
    <w:rsid w:val="00F66185"/>
    <w:rsid w:val="00F6660B"/>
    <w:rsid w:val="00F66A56"/>
    <w:rsid w:val="00F67632"/>
    <w:rsid w:val="00F67978"/>
    <w:rsid w:val="00F67C24"/>
    <w:rsid w:val="00F7015E"/>
    <w:rsid w:val="00F706A6"/>
    <w:rsid w:val="00F70759"/>
    <w:rsid w:val="00F7096C"/>
    <w:rsid w:val="00F70C04"/>
    <w:rsid w:val="00F70C28"/>
    <w:rsid w:val="00F70DE1"/>
    <w:rsid w:val="00F70E67"/>
    <w:rsid w:val="00F71114"/>
    <w:rsid w:val="00F72179"/>
    <w:rsid w:val="00F7237D"/>
    <w:rsid w:val="00F72887"/>
    <w:rsid w:val="00F72AD9"/>
    <w:rsid w:val="00F72E57"/>
    <w:rsid w:val="00F73333"/>
    <w:rsid w:val="00F737B6"/>
    <w:rsid w:val="00F743B2"/>
    <w:rsid w:val="00F74A93"/>
    <w:rsid w:val="00F7566B"/>
    <w:rsid w:val="00F75958"/>
    <w:rsid w:val="00F75D45"/>
    <w:rsid w:val="00F76259"/>
    <w:rsid w:val="00F76474"/>
    <w:rsid w:val="00F770E6"/>
    <w:rsid w:val="00F8037E"/>
    <w:rsid w:val="00F8095E"/>
    <w:rsid w:val="00F80E69"/>
    <w:rsid w:val="00F8113A"/>
    <w:rsid w:val="00F81295"/>
    <w:rsid w:val="00F8171D"/>
    <w:rsid w:val="00F81972"/>
    <w:rsid w:val="00F81F5B"/>
    <w:rsid w:val="00F828F2"/>
    <w:rsid w:val="00F82A85"/>
    <w:rsid w:val="00F830F2"/>
    <w:rsid w:val="00F83D92"/>
    <w:rsid w:val="00F845DF"/>
    <w:rsid w:val="00F846B7"/>
    <w:rsid w:val="00F84700"/>
    <w:rsid w:val="00F84D19"/>
    <w:rsid w:val="00F85D3A"/>
    <w:rsid w:val="00F86BDD"/>
    <w:rsid w:val="00F871E2"/>
    <w:rsid w:val="00F8769E"/>
    <w:rsid w:val="00F90004"/>
    <w:rsid w:val="00F901BB"/>
    <w:rsid w:val="00F90487"/>
    <w:rsid w:val="00F9060B"/>
    <w:rsid w:val="00F9076C"/>
    <w:rsid w:val="00F90FAA"/>
    <w:rsid w:val="00F910C5"/>
    <w:rsid w:val="00F91393"/>
    <w:rsid w:val="00F915B7"/>
    <w:rsid w:val="00F9181E"/>
    <w:rsid w:val="00F9277F"/>
    <w:rsid w:val="00F92880"/>
    <w:rsid w:val="00F9425D"/>
    <w:rsid w:val="00F9515F"/>
    <w:rsid w:val="00F95269"/>
    <w:rsid w:val="00F9551B"/>
    <w:rsid w:val="00F9553B"/>
    <w:rsid w:val="00F957D1"/>
    <w:rsid w:val="00F95DB4"/>
    <w:rsid w:val="00F961D9"/>
    <w:rsid w:val="00F96259"/>
    <w:rsid w:val="00F968F9"/>
    <w:rsid w:val="00F96AA5"/>
    <w:rsid w:val="00F97731"/>
    <w:rsid w:val="00F97808"/>
    <w:rsid w:val="00F97873"/>
    <w:rsid w:val="00F97964"/>
    <w:rsid w:val="00F97B9D"/>
    <w:rsid w:val="00FA026B"/>
    <w:rsid w:val="00FA0429"/>
    <w:rsid w:val="00FA04A0"/>
    <w:rsid w:val="00FA055C"/>
    <w:rsid w:val="00FA0BB9"/>
    <w:rsid w:val="00FA0F00"/>
    <w:rsid w:val="00FA115D"/>
    <w:rsid w:val="00FA14C8"/>
    <w:rsid w:val="00FA174D"/>
    <w:rsid w:val="00FA186A"/>
    <w:rsid w:val="00FA1A53"/>
    <w:rsid w:val="00FA1E0F"/>
    <w:rsid w:val="00FA213F"/>
    <w:rsid w:val="00FA23EC"/>
    <w:rsid w:val="00FA2979"/>
    <w:rsid w:val="00FA315D"/>
    <w:rsid w:val="00FA316B"/>
    <w:rsid w:val="00FA319D"/>
    <w:rsid w:val="00FA3612"/>
    <w:rsid w:val="00FA3663"/>
    <w:rsid w:val="00FA36E7"/>
    <w:rsid w:val="00FA3C69"/>
    <w:rsid w:val="00FA4126"/>
    <w:rsid w:val="00FA425D"/>
    <w:rsid w:val="00FA4379"/>
    <w:rsid w:val="00FA4AFD"/>
    <w:rsid w:val="00FA4BB7"/>
    <w:rsid w:val="00FA4C4C"/>
    <w:rsid w:val="00FA53D7"/>
    <w:rsid w:val="00FA551B"/>
    <w:rsid w:val="00FA56B7"/>
    <w:rsid w:val="00FA665A"/>
    <w:rsid w:val="00FA6733"/>
    <w:rsid w:val="00FA6C5E"/>
    <w:rsid w:val="00FA716C"/>
    <w:rsid w:val="00FA732A"/>
    <w:rsid w:val="00FB0391"/>
    <w:rsid w:val="00FB072F"/>
    <w:rsid w:val="00FB078F"/>
    <w:rsid w:val="00FB0B05"/>
    <w:rsid w:val="00FB0C1C"/>
    <w:rsid w:val="00FB0CB4"/>
    <w:rsid w:val="00FB0D65"/>
    <w:rsid w:val="00FB13D4"/>
    <w:rsid w:val="00FB14E7"/>
    <w:rsid w:val="00FB18EA"/>
    <w:rsid w:val="00FB1DD3"/>
    <w:rsid w:val="00FB21D8"/>
    <w:rsid w:val="00FB22A6"/>
    <w:rsid w:val="00FB2C4D"/>
    <w:rsid w:val="00FB2C69"/>
    <w:rsid w:val="00FB2C8D"/>
    <w:rsid w:val="00FB2CD0"/>
    <w:rsid w:val="00FB2CF4"/>
    <w:rsid w:val="00FB2FEB"/>
    <w:rsid w:val="00FB30C7"/>
    <w:rsid w:val="00FB3193"/>
    <w:rsid w:val="00FB37CA"/>
    <w:rsid w:val="00FB3824"/>
    <w:rsid w:val="00FB3825"/>
    <w:rsid w:val="00FB3BA5"/>
    <w:rsid w:val="00FB4017"/>
    <w:rsid w:val="00FB408F"/>
    <w:rsid w:val="00FB42BC"/>
    <w:rsid w:val="00FB432C"/>
    <w:rsid w:val="00FB436B"/>
    <w:rsid w:val="00FB44B9"/>
    <w:rsid w:val="00FB4CA8"/>
    <w:rsid w:val="00FB4D12"/>
    <w:rsid w:val="00FB52E5"/>
    <w:rsid w:val="00FB54EE"/>
    <w:rsid w:val="00FB5DEC"/>
    <w:rsid w:val="00FB62E7"/>
    <w:rsid w:val="00FB6311"/>
    <w:rsid w:val="00FB6415"/>
    <w:rsid w:val="00FB6BA9"/>
    <w:rsid w:val="00FB6EED"/>
    <w:rsid w:val="00FB7B55"/>
    <w:rsid w:val="00FB7EA3"/>
    <w:rsid w:val="00FB7FB5"/>
    <w:rsid w:val="00FC1C38"/>
    <w:rsid w:val="00FC234D"/>
    <w:rsid w:val="00FC2752"/>
    <w:rsid w:val="00FC2A11"/>
    <w:rsid w:val="00FC2D8A"/>
    <w:rsid w:val="00FC323A"/>
    <w:rsid w:val="00FC33F1"/>
    <w:rsid w:val="00FC367E"/>
    <w:rsid w:val="00FC3793"/>
    <w:rsid w:val="00FC38C0"/>
    <w:rsid w:val="00FC3ACA"/>
    <w:rsid w:val="00FC3F63"/>
    <w:rsid w:val="00FC3FB3"/>
    <w:rsid w:val="00FC43C2"/>
    <w:rsid w:val="00FC4417"/>
    <w:rsid w:val="00FC477C"/>
    <w:rsid w:val="00FC4BF7"/>
    <w:rsid w:val="00FC52BA"/>
    <w:rsid w:val="00FC53EF"/>
    <w:rsid w:val="00FC5B94"/>
    <w:rsid w:val="00FC67EF"/>
    <w:rsid w:val="00FC6F44"/>
    <w:rsid w:val="00FC72BA"/>
    <w:rsid w:val="00FC75C9"/>
    <w:rsid w:val="00FC78BD"/>
    <w:rsid w:val="00FD08C0"/>
    <w:rsid w:val="00FD0AC8"/>
    <w:rsid w:val="00FD1482"/>
    <w:rsid w:val="00FD15B2"/>
    <w:rsid w:val="00FD1640"/>
    <w:rsid w:val="00FD17B9"/>
    <w:rsid w:val="00FD21CF"/>
    <w:rsid w:val="00FD2370"/>
    <w:rsid w:val="00FD267E"/>
    <w:rsid w:val="00FD30B2"/>
    <w:rsid w:val="00FD31B0"/>
    <w:rsid w:val="00FD38CE"/>
    <w:rsid w:val="00FD39B3"/>
    <w:rsid w:val="00FD3F30"/>
    <w:rsid w:val="00FD420B"/>
    <w:rsid w:val="00FD427E"/>
    <w:rsid w:val="00FD4372"/>
    <w:rsid w:val="00FD52E4"/>
    <w:rsid w:val="00FD531D"/>
    <w:rsid w:val="00FD5343"/>
    <w:rsid w:val="00FD535E"/>
    <w:rsid w:val="00FD54E6"/>
    <w:rsid w:val="00FD5C8A"/>
    <w:rsid w:val="00FD6771"/>
    <w:rsid w:val="00FD678E"/>
    <w:rsid w:val="00FD67C5"/>
    <w:rsid w:val="00FD68A8"/>
    <w:rsid w:val="00FD73C2"/>
    <w:rsid w:val="00FD74E0"/>
    <w:rsid w:val="00FD7BEE"/>
    <w:rsid w:val="00FD7BF0"/>
    <w:rsid w:val="00FE0499"/>
    <w:rsid w:val="00FE0565"/>
    <w:rsid w:val="00FE05A8"/>
    <w:rsid w:val="00FE0768"/>
    <w:rsid w:val="00FE0A6E"/>
    <w:rsid w:val="00FE0D0E"/>
    <w:rsid w:val="00FE0DE8"/>
    <w:rsid w:val="00FE1637"/>
    <w:rsid w:val="00FE1931"/>
    <w:rsid w:val="00FE1FC6"/>
    <w:rsid w:val="00FE28C2"/>
    <w:rsid w:val="00FE28CB"/>
    <w:rsid w:val="00FE28F4"/>
    <w:rsid w:val="00FE2B10"/>
    <w:rsid w:val="00FE2E9F"/>
    <w:rsid w:val="00FE3664"/>
    <w:rsid w:val="00FE372C"/>
    <w:rsid w:val="00FE4480"/>
    <w:rsid w:val="00FE46A5"/>
    <w:rsid w:val="00FE4BAB"/>
    <w:rsid w:val="00FE4F44"/>
    <w:rsid w:val="00FE5187"/>
    <w:rsid w:val="00FE54E3"/>
    <w:rsid w:val="00FE577D"/>
    <w:rsid w:val="00FE57B2"/>
    <w:rsid w:val="00FE57C7"/>
    <w:rsid w:val="00FE5B19"/>
    <w:rsid w:val="00FE5CD0"/>
    <w:rsid w:val="00FE5CF9"/>
    <w:rsid w:val="00FE62D4"/>
    <w:rsid w:val="00FE6346"/>
    <w:rsid w:val="00FE6579"/>
    <w:rsid w:val="00FE66EF"/>
    <w:rsid w:val="00FE685C"/>
    <w:rsid w:val="00FE6B60"/>
    <w:rsid w:val="00FE6C29"/>
    <w:rsid w:val="00FE6D6F"/>
    <w:rsid w:val="00FE6E3A"/>
    <w:rsid w:val="00FE6FCD"/>
    <w:rsid w:val="00FE7220"/>
    <w:rsid w:val="00FE729F"/>
    <w:rsid w:val="00FE74DB"/>
    <w:rsid w:val="00FE766C"/>
    <w:rsid w:val="00FE777D"/>
    <w:rsid w:val="00FE7FEA"/>
    <w:rsid w:val="00FF01E3"/>
    <w:rsid w:val="00FF04CF"/>
    <w:rsid w:val="00FF04E7"/>
    <w:rsid w:val="00FF05EA"/>
    <w:rsid w:val="00FF0B82"/>
    <w:rsid w:val="00FF0E4D"/>
    <w:rsid w:val="00FF160C"/>
    <w:rsid w:val="00FF1740"/>
    <w:rsid w:val="00FF1918"/>
    <w:rsid w:val="00FF1B1E"/>
    <w:rsid w:val="00FF2E48"/>
    <w:rsid w:val="00FF2EDF"/>
    <w:rsid w:val="00FF320C"/>
    <w:rsid w:val="00FF35F6"/>
    <w:rsid w:val="00FF3BA6"/>
    <w:rsid w:val="00FF3E13"/>
    <w:rsid w:val="00FF41CF"/>
    <w:rsid w:val="00FF4321"/>
    <w:rsid w:val="00FF4614"/>
    <w:rsid w:val="00FF4ACA"/>
    <w:rsid w:val="00FF5325"/>
    <w:rsid w:val="00FF5498"/>
    <w:rsid w:val="00FF559B"/>
    <w:rsid w:val="00FF56F0"/>
    <w:rsid w:val="00FF5834"/>
    <w:rsid w:val="00FF5BE3"/>
    <w:rsid w:val="00FF5EFC"/>
    <w:rsid w:val="00FF5F26"/>
    <w:rsid w:val="00FF5F86"/>
    <w:rsid w:val="00FF6469"/>
    <w:rsid w:val="00FF6472"/>
    <w:rsid w:val="00FF6724"/>
    <w:rsid w:val="00FF6A65"/>
    <w:rsid w:val="00FF7354"/>
    <w:rsid w:val="00FF7660"/>
    <w:rsid w:val="00FF7D05"/>
    <w:rsid w:val="07F844F1"/>
    <w:rsid w:val="16AE40FD"/>
    <w:rsid w:val="23DAC80E"/>
    <w:rsid w:val="2D39CD69"/>
    <w:rsid w:val="45C311C5"/>
    <w:rsid w:val="4F3310C5"/>
    <w:rsid w:val="679D534A"/>
    <w:rsid w:val="78B3547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9D7C6F"/>
  <w15:docId w15:val="{9DC07D8B-3DDD-4713-BD39-CAD80E8CF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lang w:val="en-GB"/>
    </w:rPr>
  </w:style>
  <w:style w:type="paragraph" w:styleId="Heading1">
    <w:name w:val="heading 1"/>
    <w:aliases w:val="1 Tema"/>
    <w:basedOn w:val="Normal"/>
    <w:next w:val="Normal"/>
    <w:link w:val="Heading1Char"/>
    <w:uiPriority w:val="9"/>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lang w:val="en-GB"/>
    </w:rPr>
  </w:style>
  <w:style w:type="paragraph" w:customStyle="1" w:styleId="Filialas">
    <w:name w:val="Filialas"/>
    <w:rsid w:val="00C7005D"/>
    <w:pPr>
      <w:spacing w:before="120" w:line="960" w:lineRule="auto"/>
      <w:jc w:val="center"/>
    </w:pPr>
    <w:rPr>
      <w:b/>
      <w:caps/>
      <w:lang w:val="en-GB"/>
    </w:rPr>
  </w:style>
  <w:style w:type="paragraph" w:customStyle="1" w:styleId="Rekvizitas">
    <w:name w:val="Rekvizitas"/>
    <w:rsid w:val="00C7005D"/>
    <w:pPr>
      <w:jc w:val="center"/>
    </w:pPr>
    <w:rPr>
      <w:lang w:val="en-GB"/>
    </w:rPr>
  </w:style>
  <w:style w:type="paragraph" w:customStyle="1" w:styleId="Tekstas">
    <w:name w:val="Tekstas"/>
    <w:rsid w:val="00C7005D"/>
    <w:pPr>
      <w:tabs>
        <w:tab w:val="left" w:pos="6804"/>
      </w:tabs>
      <w:ind w:firstLine="238"/>
    </w:pPr>
    <w:rPr>
      <w:color w:val="000000"/>
      <w:sz w:val="24"/>
      <w:lang w:val="en-GB"/>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rsid w:val="006C23CF"/>
    <w:rPr>
      <w:sz w:val="16"/>
      <w:szCs w:val="16"/>
    </w:rPr>
  </w:style>
  <w:style w:type="paragraph" w:styleId="CommentText">
    <w:name w:val="annotation text"/>
    <w:basedOn w:val="Normal"/>
    <w:link w:val="CommentTextChar"/>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lt-LT"/>
    </w:rPr>
  </w:style>
  <w:style w:type="character" w:customStyle="1" w:styleId="BodyTextIndentChar">
    <w:name w:val="Body Text Indent Char"/>
    <w:basedOn w:val="DefaultParagraphFont"/>
    <w:link w:val="BodyTextIndent"/>
    <w:rsid w:val="001D58B3"/>
    <w:rPr>
      <w:sz w:val="24"/>
      <w:szCs w:val="24"/>
      <w:lang w:val="lt-LT"/>
    </w:rPr>
  </w:style>
  <w:style w:type="paragraph" w:customStyle="1" w:styleId="TableNormal0">
    <w:name w:val="TableNormal"/>
    <w:basedOn w:val="Normal"/>
    <w:rsid w:val="008353FA"/>
    <w:pPr>
      <w:keepLines/>
      <w:spacing w:before="120"/>
    </w:pPr>
    <w:rPr>
      <w:rFonts w:ascii="Arial" w:hAnsi="Arial"/>
      <w:spacing w:val="-5"/>
      <w:sz w:val="20"/>
      <w:szCs w:val="20"/>
      <w:lang w:val="ru-RU"/>
    </w:rPr>
  </w:style>
  <w:style w:type="character" w:customStyle="1" w:styleId="FooterChar">
    <w:name w:val="Footer Char"/>
    <w:basedOn w:val="DefaultParagraphFont"/>
    <w:link w:val="Footer"/>
    <w:uiPriority w:val="99"/>
    <w:rsid w:val="005C30E3"/>
    <w:rPr>
      <w:sz w:val="24"/>
      <w:szCs w:val="24"/>
      <w:lang w:val="lt-LT"/>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lt-LT"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lang w:val="en-US"/>
    </w:rPr>
  </w:style>
  <w:style w:type="paragraph" w:styleId="TOC1">
    <w:name w:val="toc 1"/>
    <w:basedOn w:val="Normal"/>
    <w:next w:val="Normal"/>
    <w:autoRedefine/>
    <w:uiPriority w:val="39"/>
    <w:rsid w:val="00B647B6"/>
    <w:pPr>
      <w:tabs>
        <w:tab w:val="left" w:pos="660"/>
        <w:tab w:val="right" w:leader="dot" w:pos="10195"/>
      </w:tabs>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lt-LT"/>
    </w:rPr>
  </w:style>
  <w:style w:type="character" w:customStyle="1" w:styleId="Heading4Char">
    <w:name w:val="Heading 4 Char"/>
    <w:basedOn w:val="DefaultParagraphFont"/>
    <w:link w:val="Heading4"/>
    <w:rsid w:val="0076528A"/>
    <w:rPr>
      <w:bCs/>
      <w:sz w:val="24"/>
      <w:szCs w:val="28"/>
      <w:lang w:val="lt-LT"/>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lt-LT"/>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lt-LT"/>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locked/>
    <w:rsid w:val="0076528A"/>
    <w:rPr>
      <w:sz w:val="24"/>
      <w:szCs w:val="24"/>
      <w:lang w:val="lt-LT"/>
    </w:rPr>
  </w:style>
  <w:style w:type="character" w:customStyle="1" w:styleId="BalloonTextChar">
    <w:name w:val="Balloon Text Char"/>
    <w:basedOn w:val="DefaultParagraphFont"/>
    <w:link w:val="BalloonText"/>
    <w:rsid w:val="0076528A"/>
    <w:rPr>
      <w:rFonts w:ascii="Tahoma" w:hAnsi="Tahoma" w:cs="Tahoma"/>
      <w:sz w:val="16"/>
      <w:szCs w:val="16"/>
      <w:lang w:val="lt-LT"/>
    </w:rPr>
  </w:style>
  <w:style w:type="character" w:customStyle="1" w:styleId="DocumentMapChar">
    <w:name w:val="Document Map Char"/>
    <w:basedOn w:val="DefaultParagraphFont"/>
    <w:link w:val="DocumentMap"/>
    <w:rsid w:val="0076528A"/>
    <w:rPr>
      <w:rFonts w:ascii="Tahoma" w:hAnsi="Tahoma" w:cs="Tahoma"/>
      <w:shd w:val="clear" w:color="auto" w:fill="000080"/>
      <w:lang w:val="lt-LT"/>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lt-LT" w:eastAsia="en-US" w:bidi="ar-SA"/>
    </w:rPr>
  </w:style>
  <w:style w:type="paragraph" w:styleId="Revision">
    <w:name w:val="Revision"/>
    <w:hidden/>
    <w:uiPriority w:val="99"/>
    <w:semiHidden/>
    <w:rsid w:val="009B674D"/>
    <w:rPr>
      <w:sz w:val="24"/>
      <w:szCs w:val="24"/>
      <w:lang w:val="en-GB"/>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lang w:val="lt-LT"/>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Punktai"/>
    <w:link w:val="NoSpacingChar"/>
    <w:uiPriority w:val="1"/>
    <w:qFormat/>
    <w:rsid w:val="00FB6415"/>
    <w:pPr>
      <w:ind w:firstLine="567"/>
    </w:pPr>
    <w:rPr>
      <w:rFonts w:ascii="Trebuchet MS" w:hAnsi="Trebuchet MS"/>
      <w:sz w:val="22"/>
      <w:szCs w:val="24"/>
      <w:lang w:val="en-GB"/>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unhideWhenUsed/>
    <w:rsid w:val="000363EF"/>
    <w:rPr>
      <w:sz w:val="20"/>
      <w:szCs w:val="20"/>
    </w:rPr>
  </w:style>
  <w:style w:type="character" w:customStyle="1" w:styleId="FootnoteTextChar">
    <w:name w:val="Footnote Text Char"/>
    <w:basedOn w:val="DefaultParagraphFont"/>
    <w:link w:val="FootnoteText"/>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F21F9A"/>
    <w:rPr>
      <w:color w:val="808080"/>
    </w:rPr>
  </w:style>
  <w:style w:type="paragraph" w:customStyle="1" w:styleId="Pavadinimas1">
    <w:name w:val="Pavadinimas1"/>
    <w:basedOn w:val="Normal"/>
    <w:link w:val="PavadinimasChar"/>
    <w:qFormat/>
    <w:rsid w:val="00CB26FF"/>
    <w:pPr>
      <w:tabs>
        <w:tab w:val="left" w:pos="1134"/>
      </w:tabs>
      <w:ind w:left="709"/>
      <w:jc w:val="center"/>
    </w:pPr>
    <w:rPr>
      <w:rFonts w:ascii="Trebuchet MS" w:hAnsi="Trebuchet MS"/>
      <w:b/>
      <w:sz w:val="32"/>
      <w:lang w:val="lt-LT"/>
    </w:rPr>
  </w:style>
  <w:style w:type="character" w:customStyle="1" w:styleId="PavadinimasChar">
    <w:name w:val="Pavadinimas Char"/>
    <w:basedOn w:val="DefaultParagraphFont"/>
    <w:link w:val="Pavadinimas1"/>
    <w:rsid w:val="00CB26FF"/>
    <w:rPr>
      <w:rFonts w:ascii="Trebuchet MS" w:hAnsi="Trebuchet MS"/>
      <w:b/>
      <w:sz w:val="32"/>
      <w:szCs w:val="24"/>
      <w:lang w:val="lt-LT"/>
    </w:rPr>
  </w:style>
  <w:style w:type="paragraph" w:customStyle="1" w:styleId="Style1">
    <w:name w:val="Style1"/>
    <w:basedOn w:val="NoSpacing"/>
    <w:next w:val="numeracija"/>
    <w:link w:val="Style1Char"/>
    <w:qFormat/>
    <w:rsid w:val="00232409"/>
    <w:pPr>
      <w:numPr>
        <w:numId w:val="1"/>
      </w:numPr>
      <w:spacing w:line="276" w:lineRule="auto"/>
      <w:jc w:val="both"/>
    </w:pPr>
    <w:rPr>
      <w:bCs/>
      <w:color w:val="000000" w:themeColor="text1"/>
      <w:szCs w:val="22"/>
      <w:lang w:val="lt-LT"/>
    </w:rPr>
  </w:style>
  <w:style w:type="character" w:customStyle="1" w:styleId="NoSpacingChar">
    <w:name w:val="No Spacing Char"/>
    <w:aliases w:val="Normalus Char,Punktai Char"/>
    <w:basedOn w:val="DefaultParagraphFont"/>
    <w:link w:val="NoSpacing"/>
    <w:uiPriority w:val="1"/>
    <w:rsid w:val="00232409"/>
    <w:rPr>
      <w:rFonts w:ascii="Trebuchet MS" w:hAnsi="Trebuchet MS"/>
      <w:sz w:val="22"/>
      <w:szCs w:val="24"/>
      <w:lang w:val="en-GB"/>
    </w:rPr>
  </w:style>
  <w:style w:type="character" w:customStyle="1" w:styleId="Style1Char">
    <w:name w:val="Style1 Char"/>
    <w:basedOn w:val="NoSpacingChar"/>
    <w:link w:val="Style1"/>
    <w:rsid w:val="00232409"/>
    <w:rPr>
      <w:rFonts w:ascii="Trebuchet MS" w:hAnsi="Trebuchet MS"/>
      <w:bCs/>
      <w:color w:val="000000" w:themeColor="text1"/>
      <w:sz w:val="22"/>
      <w:szCs w:val="22"/>
      <w:lang w:val="lt-LT"/>
    </w:rPr>
  </w:style>
  <w:style w:type="character" w:customStyle="1" w:styleId="normaltextrun">
    <w:name w:val="normaltextrun"/>
    <w:basedOn w:val="DefaultParagraphFont"/>
    <w:rsid w:val="001E499C"/>
  </w:style>
  <w:style w:type="character" w:customStyle="1" w:styleId="spellingerror">
    <w:name w:val="spellingerror"/>
    <w:basedOn w:val="DefaultParagraphFont"/>
    <w:rsid w:val="001E499C"/>
  </w:style>
  <w:style w:type="character" w:styleId="UnresolvedMention">
    <w:name w:val="Unresolved Mention"/>
    <w:basedOn w:val="DefaultParagraphFont"/>
    <w:uiPriority w:val="99"/>
    <w:semiHidden/>
    <w:unhideWhenUsed/>
    <w:rsid w:val="00010BE1"/>
    <w:rPr>
      <w:color w:val="605E5C"/>
      <w:shd w:val="clear" w:color="auto" w:fill="E1DFDD"/>
    </w:rPr>
  </w:style>
  <w:style w:type="character" w:styleId="Mention">
    <w:name w:val="Mention"/>
    <w:basedOn w:val="DefaultParagraphFont"/>
    <w:uiPriority w:val="99"/>
    <w:unhideWhenUsed/>
    <w:rsid w:val="002235DD"/>
    <w:rPr>
      <w:color w:val="2B579A"/>
      <w:shd w:val="clear" w:color="auto" w:fill="E1DFDD"/>
    </w:rPr>
  </w:style>
  <w:style w:type="paragraph" w:customStyle="1" w:styleId="Skyrius">
    <w:name w:val="Skyrius"/>
    <w:basedOn w:val="ListParagraph"/>
    <w:qFormat/>
    <w:rsid w:val="00B647B6"/>
    <w:pPr>
      <w:numPr>
        <w:numId w:val="3"/>
      </w:numPr>
      <w:tabs>
        <w:tab w:val="left" w:pos="1560"/>
      </w:tabs>
    </w:pPr>
    <w:rPr>
      <w:rFonts w:ascii="Trebuchet MS" w:hAnsi="Trebuchet MS" w:cs="Arial"/>
      <w:b/>
      <w:sz w:val="22"/>
      <w:szCs w:val="22"/>
      <w:lang w:val="lt-LT"/>
    </w:rPr>
  </w:style>
  <w:style w:type="paragraph" w:customStyle="1" w:styleId="Punktas">
    <w:name w:val="Punktas"/>
    <w:basedOn w:val="ListParagraph"/>
    <w:link w:val="PunktasChar"/>
    <w:qFormat/>
    <w:rsid w:val="00500B02"/>
    <w:pPr>
      <w:numPr>
        <w:numId w:val="5"/>
      </w:numPr>
      <w:tabs>
        <w:tab w:val="left" w:pos="1560"/>
      </w:tabs>
      <w:spacing w:line="276" w:lineRule="auto"/>
      <w:jc w:val="both"/>
    </w:pPr>
    <w:rPr>
      <w:rFonts w:ascii="Trebuchet MS" w:hAnsi="Trebuchet MS" w:cs="Arial"/>
      <w:sz w:val="22"/>
      <w:szCs w:val="22"/>
      <w:lang w:val="lt-LT"/>
    </w:rPr>
  </w:style>
  <w:style w:type="character" w:customStyle="1" w:styleId="PunktasChar">
    <w:name w:val="Punktas Char"/>
    <w:basedOn w:val="ListParagraphChar"/>
    <w:link w:val="Punktas"/>
    <w:rsid w:val="00500B02"/>
    <w:rPr>
      <w:rFonts w:ascii="Trebuchet MS" w:hAnsi="Trebuchet MS" w:cs="Arial"/>
      <w:sz w:val="22"/>
      <w:szCs w:val="22"/>
      <w:lang w:val="lt-LT"/>
    </w:rPr>
  </w:style>
  <w:style w:type="paragraph" w:customStyle="1" w:styleId="641">
    <w:name w:val="6.4.1"/>
    <w:basedOn w:val="ListParagraph"/>
    <w:link w:val="641Char"/>
    <w:qFormat/>
    <w:rsid w:val="008043CD"/>
    <w:pPr>
      <w:numPr>
        <w:numId w:val="6"/>
      </w:numPr>
      <w:spacing w:line="276" w:lineRule="auto"/>
      <w:jc w:val="both"/>
    </w:pPr>
    <w:rPr>
      <w:rFonts w:ascii="Trebuchet MS" w:hAnsi="Trebuchet MS" w:cs="Arial"/>
      <w:color w:val="000000" w:themeColor="text1"/>
      <w:sz w:val="22"/>
      <w:szCs w:val="22"/>
      <w:lang w:val="lt-LT"/>
    </w:rPr>
  </w:style>
  <w:style w:type="character" w:customStyle="1" w:styleId="641Char">
    <w:name w:val="6.4.1 Char"/>
    <w:basedOn w:val="ListParagraphChar"/>
    <w:link w:val="641"/>
    <w:rsid w:val="00500B02"/>
    <w:rPr>
      <w:rFonts w:ascii="Trebuchet MS" w:hAnsi="Trebuchet MS" w:cs="Arial"/>
      <w:color w:val="000000" w:themeColor="text1"/>
      <w:sz w:val="22"/>
      <w:szCs w:val="22"/>
      <w:lang w:val="lt-LT"/>
    </w:rPr>
  </w:style>
  <w:style w:type="paragraph" w:customStyle="1" w:styleId="5351">
    <w:name w:val="5.35.1"/>
    <w:basedOn w:val="641"/>
    <w:link w:val="5351Char"/>
    <w:qFormat/>
    <w:rsid w:val="007D5347"/>
    <w:pPr>
      <w:numPr>
        <w:numId w:val="7"/>
      </w:numPr>
    </w:pPr>
  </w:style>
  <w:style w:type="character" w:customStyle="1" w:styleId="5351Char">
    <w:name w:val="5.35.1 Char"/>
    <w:basedOn w:val="641Char"/>
    <w:link w:val="5351"/>
    <w:rsid w:val="00F014FB"/>
    <w:rPr>
      <w:rFonts w:ascii="Trebuchet MS" w:hAnsi="Trebuchet MS" w:cs="Arial"/>
      <w:color w:val="000000" w:themeColor="text1"/>
      <w:sz w:val="22"/>
      <w:szCs w:val="22"/>
      <w:lang w:val="lt-LT"/>
    </w:rPr>
  </w:style>
  <w:style w:type="paragraph" w:customStyle="1" w:styleId="Papunktis3221">
    <w:name w:val="Papunktis 3.22.1"/>
    <w:basedOn w:val="ListParagraph"/>
    <w:link w:val="Papunktis3221Char"/>
    <w:qFormat/>
    <w:rsid w:val="00F014FB"/>
    <w:pPr>
      <w:numPr>
        <w:numId w:val="8"/>
      </w:numPr>
      <w:spacing w:line="276" w:lineRule="auto"/>
      <w:ind w:left="1190" w:hanging="357"/>
      <w:jc w:val="both"/>
    </w:pPr>
    <w:rPr>
      <w:rFonts w:ascii="Trebuchet MS" w:hAnsi="Trebuchet MS" w:cs="Arial"/>
      <w:color w:val="000000" w:themeColor="text1"/>
      <w:sz w:val="22"/>
      <w:szCs w:val="22"/>
      <w:lang w:val="lt-LT"/>
    </w:rPr>
  </w:style>
  <w:style w:type="character" w:customStyle="1" w:styleId="Papunktis3221Char">
    <w:name w:val="Papunktis 3.22.1 Char"/>
    <w:basedOn w:val="ListParagraphChar"/>
    <w:link w:val="Papunktis3221"/>
    <w:rsid w:val="00F014FB"/>
    <w:rPr>
      <w:rFonts w:ascii="Trebuchet MS" w:hAnsi="Trebuchet MS" w:cs="Arial"/>
      <w:color w:val="000000" w:themeColor="text1"/>
      <w:sz w:val="22"/>
      <w:szCs w:val="22"/>
      <w:lang w:val="lt-LT"/>
    </w:rPr>
  </w:style>
  <w:style w:type="paragraph" w:customStyle="1" w:styleId="711">
    <w:name w:val="7.1.1"/>
    <w:basedOn w:val="punktas7"/>
    <w:link w:val="711Char"/>
    <w:autoRedefine/>
    <w:qFormat/>
    <w:rsid w:val="00BE194B"/>
    <w:pPr>
      <w:numPr>
        <w:numId w:val="25"/>
      </w:numPr>
    </w:pPr>
  </w:style>
  <w:style w:type="character" w:customStyle="1" w:styleId="711Char">
    <w:name w:val="7.1.1 Char"/>
    <w:basedOn w:val="ListParagraphChar"/>
    <w:link w:val="711"/>
    <w:rsid w:val="008043CD"/>
    <w:rPr>
      <w:rFonts w:ascii="Trebuchet MS" w:hAnsi="Trebuchet MS" w:cs="Arial"/>
      <w:sz w:val="22"/>
      <w:szCs w:val="22"/>
      <w:lang w:val="lt-LT"/>
    </w:rPr>
  </w:style>
  <w:style w:type="paragraph" w:customStyle="1" w:styleId="Punktas4">
    <w:name w:val="Punktas 4"/>
    <w:basedOn w:val="Punktas"/>
    <w:link w:val="Punktas4Char"/>
    <w:qFormat/>
    <w:rsid w:val="00C251C3"/>
    <w:pPr>
      <w:numPr>
        <w:numId w:val="9"/>
      </w:numPr>
    </w:pPr>
  </w:style>
  <w:style w:type="character" w:customStyle="1" w:styleId="Punktas4Char">
    <w:name w:val="Punktas 4 Char"/>
    <w:basedOn w:val="PunktasChar"/>
    <w:link w:val="Punktas4"/>
    <w:rsid w:val="00C251C3"/>
    <w:rPr>
      <w:rFonts w:ascii="Trebuchet MS" w:hAnsi="Trebuchet MS" w:cs="Arial"/>
      <w:sz w:val="22"/>
      <w:szCs w:val="22"/>
      <w:lang w:val="lt-LT"/>
    </w:rPr>
  </w:style>
  <w:style w:type="paragraph" w:customStyle="1" w:styleId="Punktas5">
    <w:name w:val="Punktas 5"/>
    <w:basedOn w:val="ListParagraph"/>
    <w:link w:val="Punktas5Char"/>
    <w:qFormat/>
    <w:rsid w:val="007D5347"/>
    <w:pPr>
      <w:numPr>
        <w:numId w:val="10"/>
      </w:numPr>
      <w:tabs>
        <w:tab w:val="left" w:pos="1559"/>
      </w:tabs>
      <w:spacing w:line="276" w:lineRule="auto"/>
      <w:jc w:val="both"/>
    </w:pPr>
    <w:rPr>
      <w:rFonts w:ascii="Trebuchet MS" w:hAnsi="Trebuchet MS" w:cs="Arial"/>
      <w:sz w:val="22"/>
      <w:szCs w:val="22"/>
      <w:lang w:val="lt-LT"/>
    </w:rPr>
  </w:style>
  <w:style w:type="character" w:customStyle="1" w:styleId="Punktas5Char">
    <w:name w:val="Punktas 5 Char"/>
    <w:basedOn w:val="ListParagraphChar"/>
    <w:link w:val="Punktas5"/>
    <w:rsid w:val="007D5347"/>
    <w:rPr>
      <w:rFonts w:ascii="Trebuchet MS" w:hAnsi="Trebuchet MS" w:cs="Arial"/>
      <w:sz w:val="22"/>
      <w:szCs w:val="22"/>
      <w:lang w:val="lt-LT"/>
    </w:rPr>
  </w:style>
  <w:style w:type="paragraph" w:customStyle="1" w:styleId="Papunktis5341">
    <w:name w:val="Papunktis 5.34.1"/>
    <w:basedOn w:val="ListParagraph"/>
    <w:link w:val="Papunktis5341Char"/>
    <w:qFormat/>
    <w:rsid w:val="00F014FB"/>
    <w:pPr>
      <w:numPr>
        <w:numId w:val="11"/>
      </w:numPr>
      <w:spacing w:line="276" w:lineRule="auto"/>
      <w:ind w:left="1190" w:hanging="357"/>
      <w:jc w:val="both"/>
    </w:pPr>
    <w:rPr>
      <w:rFonts w:ascii="Trebuchet MS" w:hAnsi="Trebuchet MS" w:cs="Arial"/>
      <w:color w:val="000000" w:themeColor="text1"/>
      <w:sz w:val="22"/>
      <w:szCs w:val="22"/>
      <w:lang w:val="lt-LT"/>
    </w:rPr>
  </w:style>
  <w:style w:type="character" w:customStyle="1" w:styleId="Papunktis5341Char">
    <w:name w:val="Papunktis 5.34.1 Char"/>
    <w:basedOn w:val="ListParagraphChar"/>
    <w:link w:val="Papunktis5341"/>
    <w:rsid w:val="00F014FB"/>
    <w:rPr>
      <w:rFonts w:ascii="Trebuchet MS" w:hAnsi="Trebuchet MS" w:cs="Arial"/>
      <w:color w:val="000000" w:themeColor="text1"/>
      <w:sz w:val="22"/>
      <w:szCs w:val="22"/>
      <w:lang w:val="lt-LT"/>
    </w:rPr>
  </w:style>
  <w:style w:type="paragraph" w:customStyle="1" w:styleId="Punktas6">
    <w:name w:val="Punktas 6"/>
    <w:basedOn w:val="ListParagraph"/>
    <w:link w:val="Punktas6Char"/>
    <w:qFormat/>
    <w:rsid w:val="00EE1184"/>
    <w:pPr>
      <w:numPr>
        <w:numId w:val="12"/>
      </w:numPr>
      <w:tabs>
        <w:tab w:val="left" w:pos="1560"/>
      </w:tabs>
      <w:spacing w:line="276" w:lineRule="auto"/>
      <w:jc w:val="both"/>
    </w:pPr>
    <w:rPr>
      <w:rFonts w:ascii="Trebuchet MS" w:hAnsi="Trebuchet MS"/>
      <w:sz w:val="22"/>
      <w:szCs w:val="22"/>
      <w:lang w:val="lt-LT"/>
    </w:rPr>
  </w:style>
  <w:style w:type="character" w:customStyle="1" w:styleId="Punktas6Char">
    <w:name w:val="Punktas 6 Char"/>
    <w:basedOn w:val="ListParagraphChar"/>
    <w:link w:val="Punktas6"/>
    <w:rsid w:val="00EE1184"/>
    <w:rPr>
      <w:rFonts w:ascii="Trebuchet MS" w:hAnsi="Trebuchet MS"/>
      <w:sz w:val="22"/>
      <w:szCs w:val="22"/>
      <w:lang w:val="lt-LT"/>
    </w:rPr>
  </w:style>
  <w:style w:type="paragraph" w:customStyle="1" w:styleId="punktas7">
    <w:name w:val="punktas 7"/>
    <w:basedOn w:val="ListParagraph"/>
    <w:link w:val="punktas7Char"/>
    <w:qFormat/>
    <w:rsid w:val="00EE1184"/>
    <w:pPr>
      <w:numPr>
        <w:numId w:val="13"/>
      </w:numPr>
      <w:tabs>
        <w:tab w:val="left" w:pos="1560"/>
      </w:tabs>
      <w:spacing w:line="276" w:lineRule="auto"/>
      <w:jc w:val="both"/>
    </w:pPr>
    <w:rPr>
      <w:rFonts w:ascii="Trebuchet MS" w:hAnsi="Trebuchet MS" w:cs="Arial"/>
      <w:sz w:val="22"/>
      <w:szCs w:val="22"/>
      <w:lang w:val="lt-LT"/>
    </w:rPr>
  </w:style>
  <w:style w:type="character" w:customStyle="1" w:styleId="punktas7Char">
    <w:name w:val="punktas 7 Char"/>
    <w:basedOn w:val="ListParagraphChar"/>
    <w:link w:val="punktas7"/>
    <w:rsid w:val="00EE1184"/>
    <w:rPr>
      <w:rFonts w:ascii="Trebuchet MS" w:hAnsi="Trebuchet MS" w:cs="Arial"/>
      <w:sz w:val="22"/>
      <w:szCs w:val="22"/>
      <w:lang w:val="lt-LT"/>
    </w:rPr>
  </w:style>
  <w:style w:type="paragraph" w:customStyle="1" w:styleId="papunktis74">
    <w:name w:val="papunktis 7.4"/>
    <w:basedOn w:val="ListParagraph"/>
    <w:link w:val="papunktis74Char"/>
    <w:qFormat/>
    <w:rsid w:val="00F014FB"/>
    <w:pPr>
      <w:numPr>
        <w:numId w:val="14"/>
      </w:numPr>
      <w:spacing w:line="276" w:lineRule="auto"/>
      <w:ind w:left="1190" w:hanging="357"/>
      <w:jc w:val="both"/>
    </w:pPr>
    <w:rPr>
      <w:rFonts w:ascii="Trebuchet MS" w:hAnsi="Trebuchet MS" w:cs="Arial"/>
      <w:sz w:val="22"/>
      <w:szCs w:val="22"/>
      <w:lang w:val="lt-LT"/>
    </w:rPr>
  </w:style>
  <w:style w:type="character" w:customStyle="1" w:styleId="papunktis74Char">
    <w:name w:val="papunktis 7.4 Char"/>
    <w:basedOn w:val="ListParagraphChar"/>
    <w:link w:val="papunktis74"/>
    <w:rsid w:val="00F014FB"/>
    <w:rPr>
      <w:rFonts w:ascii="Trebuchet MS" w:hAnsi="Trebuchet MS" w:cs="Arial"/>
      <w:sz w:val="22"/>
      <w:szCs w:val="22"/>
      <w:lang w:val="lt-LT"/>
    </w:rPr>
  </w:style>
  <w:style w:type="paragraph" w:customStyle="1" w:styleId="punktas8">
    <w:name w:val="punktas 8"/>
    <w:basedOn w:val="ListParagraph"/>
    <w:link w:val="punktas8Char"/>
    <w:qFormat/>
    <w:rsid w:val="00EE1184"/>
    <w:pPr>
      <w:numPr>
        <w:numId w:val="15"/>
      </w:numPr>
      <w:tabs>
        <w:tab w:val="left" w:pos="1560"/>
      </w:tabs>
      <w:spacing w:line="276" w:lineRule="auto"/>
      <w:jc w:val="both"/>
    </w:pPr>
    <w:rPr>
      <w:rFonts w:ascii="Trebuchet MS" w:hAnsi="Trebuchet MS" w:cs="Arial"/>
      <w:sz w:val="22"/>
      <w:szCs w:val="22"/>
      <w:lang w:val="lt-LT"/>
    </w:rPr>
  </w:style>
  <w:style w:type="character" w:customStyle="1" w:styleId="punktas8Char">
    <w:name w:val="punktas 8 Char"/>
    <w:basedOn w:val="ListParagraphChar"/>
    <w:link w:val="punktas8"/>
    <w:rsid w:val="00EE1184"/>
    <w:rPr>
      <w:rFonts w:ascii="Trebuchet MS" w:hAnsi="Trebuchet MS" w:cs="Arial"/>
      <w:sz w:val="22"/>
      <w:szCs w:val="22"/>
      <w:lang w:val="lt-LT"/>
    </w:rPr>
  </w:style>
  <w:style w:type="paragraph" w:customStyle="1" w:styleId="papunktis811">
    <w:name w:val="papunktis 8.1.1"/>
    <w:basedOn w:val="ListParagraph"/>
    <w:link w:val="papunktis811Char"/>
    <w:qFormat/>
    <w:rsid w:val="00F014FB"/>
    <w:pPr>
      <w:numPr>
        <w:numId w:val="16"/>
      </w:numPr>
      <w:spacing w:line="276" w:lineRule="auto"/>
      <w:ind w:left="1190" w:hanging="357"/>
      <w:jc w:val="both"/>
    </w:pPr>
    <w:rPr>
      <w:rFonts w:ascii="Trebuchet MS" w:hAnsi="Trebuchet MS" w:cs="Arial"/>
      <w:sz w:val="22"/>
      <w:szCs w:val="22"/>
      <w:lang w:val="lt-LT"/>
    </w:rPr>
  </w:style>
  <w:style w:type="character" w:customStyle="1" w:styleId="papunktis811Char">
    <w:name w:val="papunktis 8.1.1 Char"/>
    <w:basedOn w:val="ListParagraphChar"/>
    <w:link w:val="papunktis811"/>
    <w:rsid w:val="00F014FB"/>
    <w:rPr>
      <w:rFonts w:ascii="Trebuchet MS" w:hAnsi="Trebuchet MS" w:cs="Arial"/>
      <w:sz w:val="22"/>
      <w:szCs w:val="22"/>
      <w:lang w:val="lt-LT"/>
    </w:rPr>
  </w:style>
  <w:style w:type="paragraph" w:customStyle="1" w:styleId="821">
    <w:name w:val="8.2.1"/>
    <w:basedOn w:val="ListParagraph"/>
    <w:link w:val="821Char"/>
    <w:qFormat/>
    <w:rsid w:val="00F014FB"/>
    <w:pPr>
      <w:numPr>
        <w:numId w:val="17"/>
      </w:numPr>
      <w:spacing w:line="276" w:lineRule="auto"/>
      <w:ind w:left="1190" w:hanging="357"/>
      <w:jc w:val="both"/>
    </w:pPr>
    <w:rPr>
      <w:rFonts w:ascii="Trebuchet MS" w:hAnsi="Trebuchet MS" w:cs="Arial"/>
      <w:sz w:val="22"/>
      <w:szCs w:val="22"/>
      <w:lang w:val="lt-LT"/>
    </w:rPr>
  </w:style>
  <w:style w:type="character" w:customStyle="1" w:styleId="821Char">
    <w:name w:val="8.2.1 Char"/>
    <w:basedOn w:val="ListParagraphChar"/>
    <w:link w:val="821"/>
    <w:rsid w:val="00F014FB"/>
    <w:rPr>
      <w:rFonts w:ascii="Trebuchet MS" w:hAnsi="Trebuchet MS" w:cs="Arial"/>
      <w:sz w:val="22"/>
      <w:szCs w:val="22"/>
      <w:lang w:val="lt-LT"/>
    </w:rPr>
  </w:style>
  <w:style w:type="paragraph" w:customStyle="1" w:styleId="punktas9">
    <w:name w:val="punktas 9"/>
    <w:basedOn w:val="ListParagraph"/>
    <w:link w:val="punktas9Char"/>
    <w:qFormat/>
    <w:rsid w:val="00EE1184"/>
    <w:pPr>
      <w:numPr>
        <w:numId w:val="18"/>
      </w:numPr>
      <w:tabs>
        <w:tab w:val="left" w:pos="1560"/>
      </w:tabs>
      <w:spacing w:line="276" w:lineRule="auto"/>
      <w:jc w:val="both"/>
    </w:pPr>
    <w:rPr>
      <w:rFonts w:ascii="Trebuchet MS" w:hAnsi="Trebuchet MS" w:cs="Arial"/>
      <w:sz w:val="22"/>
      <w:szCs w:val="22"/>
      <w:lang w:val="lt-LT"/>
    </w:rPr>
  </w:style>
  <w:style w:type="character" w:customStyle="1" w:styleId="punktas9Char">
    <w:name w:val="punktas 9 Char"/>
    <w:basedOn w:val="ListParagraphChar"/>
    <w:link w:val="punktas9"/>
    <w:rsid w:val="00EE1184"/>
    <w:rPr>
      <w:rFonts w:ascii="Trebuchet MS" w:hAnsi="Trebuchet MS" w:cs="Arial"/>
      <w:sz w:val="22"/>
      <w:szCs w:val="22"/>
      <w:lang w:val="lt-LT"/>
    </w:rPr>
  </w:style>
  <w:style w:type="paragraph" w:customStyle="1" w:styleId="9151">
    <w:name w:val="9.15.1"/>
    <w:basedOn w:val="ListParagraph"/>
    <w:link w:val="9151Char"/>
    <w:qFormat/>
    <w:rsid w:val="00EE1184"/>
    <w:pPr>
      <w:numPr>
        <w:numId w:val="19"/>
      </w:numPr>
      <w:tabs>
        <w:tab w:val="left" w:pos="1560"/>
      </w:tabs>
      <w:spacing w:line="276" w:lineRule="auto"/>
      <w:ind w:left="714" w:hanging="357"/>
      <w:jc w:val="both"/>
    </w:pPr>
    <w:rPr>
      <w:rFonts w:ascii="Trebuchet MS" w:hAnsi="Trebuchet MS" w:cs="Arial"/>
      <w:sz w:val="22"/>
      <w:szCs w:val="22"/>
      <w:lang w:val="lt-LT"/>
    </w:rPr>
  </w:style>
  <w:style w:type="character" w:customStyle="1" w:styleId="9151Char">
    <w:name w:val="9.15.1 Char"/>
    <w:basedOn w:val="ListParagraphChar"/>
    <w:link w:val="9151"/>
    <w:rsid w:val="00EE1184"/>
    <w:rPr>
      <w:rFonts w:ascii="Trebuchet MS" w:hAnsi="Trebuchet MS" w:cs="Arial"/>
      <w:sz w:val="22"/>
      <w:szCs w:val="22"/>
      <w:lang w:val="lt-LT"/>
    </w:rPr>
  </w:style>
  <w:style w:type="paragraph" w:customStyle="1" w:styleId="101">
    <w:name w:val="10.1"/>
    <w:basedOn w:val="ListParagraph"/>
    <w:link w:val="101Char"/>
    <w:qFormat/>
    <w:rsid w:val="00736026"/>
    <w:pPr>
      <w:numPr>
        <w:numId w:val="20"/>
      </w:numPr>
      <w:tabs>
        <w:tab w:val="left" w:pos="1560"/>
      </w:tabs>
      <w:spacing w:line="276" w:lineRule="auto"/>
      <w:jc w:val="both"/>
    </w:pPr>
    <w:rPr>
      <w:rFonts w:ascii="Trebuchet MS" w:hAnsi="Trebuchet MS" w:cs="Arial"/>
      <w:sz w:val="22"/>
      <w:szCs w:val="22"/>
      <w:lang w:val="lt-LT"/>
    </w:rPr>
  </w:style>
  <w:style w:type="character" w:customStyle="1" w:styleId="101Char">
    <w:name w:val="10.1 Char"/>
    <w:basedOn w:val="ListParagraphChar"/>
    <w:link w:val="101"/>
    <w:rsid w:val="00736026"/>
    <w:rPr>
      <w:rFonts w:ascii="Trebuchet MS" w:hAnsi="Trebuchet MS" w:cs="Arial"/>
      <w:sz w:val="22"/>
      <w:szCs w:val="22"/>
      <w:lang w:val="lt-LT"/>
    </w:rPr>
  </w:style>
  <w:style w:type="paragraph" w:customStyle="1" w:styleId="111">
    <w:name w:val="11.1"/>
    <w:basedOn w:val="ListParagraph"/>
    <w:link w:val="111Char"/>
    <w:qFormat/>
    <w:rsid w:val="00736026"/>
    <w:pPr>
      <w:numPr>
        <w:numId w:val="21"/>
      </w:numPr>
      <w:tabs>
        <w:tab w:val="left" w:pos="1560"/>
      </w:tabs>
      <w:spacing w:line="276" w:lineRule="auto"/>
      <w:jc w:val="both"/>
    </w:pPr>
    <w:rPr>
      <w:rFonts w:ascii="Trebuchet MS" w:hAnsi="Trebuchet MS" w:cs="Arial"/>
      <w:sz w:val="22"/>
      <w:szCs w:val="22"/>
      <w:lang w:val="lt-LT"/>
    </w:rPr>
  </w:style>
  <w:style w:type="character" w:customStyle="1" w:styleId="111Char">
    <w:name w:val="11.1 Char"/>
    <w:basedOn w:val="ListParagraphChar"/>
    <w:link w:val="111"/>
    <w:rsid w:val="00736026"/>
    <w:rPr>
      <w:rFonts w:ascii="Trebuchet MS" w:hAnsi="Trebuchet MS" w:cs="Arial"/>
      <w:sz w:val="22"/>
      <w:szCs w:val="22"/>
      <w:lang w:val="lt-LT"/>
    </w:rPr>
  </w:style>
  <w:style w:type="character" w:customStyle="1" w:styleId="cf01">
    <w:name w:val="cf01"/>
    <w:basedOn w:val="DefaultParagraphFont"/>
    <w:rsid w:val="00156D79"/>
    <w:rPr>
      <w:rFonts w:ascii="Segoe UI" w:hAnsi="Segoe UI" w:cs="Segoe UI" w:hint="default"/>
      <w:sz w:val="18"/>
      <w:szCs w:val="18"/>
    </w:rPr>
  </w:style>
  <w:style w:type="paragraph" w:customStyle="1" w:styleId="4281">
    <w:name w:val="4.28.1"/>
    <w:basedOn w:val="Punktas"/>
    <w:link w:val="4281Char"/>
    <w:qFormat/>
    <w:rsid w:val="007D5347"/>
    <w:pPr>
      <w:numPr>
        <w:numId w:val="22"/>
      </w:numPr>
      <w:tabs>
        <w:tab w:val="clear" w:pos="1560"/>
      </w:tabs>
    </w:pPr>
  </w:style>
  <w:style w:type="character" w:customStyle="1" w:styleId="4281Char">
    <w:name w:val="4.28.1 Char"/>
    <w:basedOn w:val="PunktasChar"/>
    <w:link w:val="4281"/>
    <w:rsid w:val="007D5347"/>
    <w:rPr>
      <w:rFonts w:ascii="Trebuchet MS" w:hAnsi="Trebuchet MS" w:cs="Arial"/>
      <w:sz w:val="22"/>
      <w:szCs w:val="22"/>
      <w:lang w:val="lt-LT"/>
    </w:rPr>
  </w:style>
  <w:style w:type="paragraph" w:customStyle="1" w:styleId="AntrasteText">
    <w:name w:val="Antraste Text"/>
    <w:basedOn w:val="Normal"/>
    <w:qFormat/>
    <w:rsid w:val="00134715"/>
    <w:pPr>
      <w:spacing w:after="200"/>
    </w:pPr>
    <w:rPr>
      <w:rFonts w:ascii="Myriad Pro" w:eastAsiaTheme="minorHAnsi" w:hAnsi="Myriad Pro" w:cstheme="minorBidi"/>
      <w:b/>
      <w:color w:val="001F25"/>
      <w:sz w:val="28"/>
      <w:lang w:val="lt-LT"/>
    </w:rPr>
  </w:style>
  <w:style w:type="paragraph" w:styleId="TableofFigures">
    <w:name w:val="table of figures"/>
    <w:basedOn w:val="Normal"/>
    <w:next w:val="Normal"/>
    <w:semiHidden/>
    <w:unhideWhenUsed/>
    <w:rsid w:val="009F257B"/>
  </w:style>
  <w:style w:type="paragraph" w:customStyle="1" w:styleId="Style2">
    <w:name w:val="Style2"/>
    <w:basedOn w:val="ListParagraph"/>
    <w:qFormat/>
    <w:rsid w:val="00F67C24"/>
    <w:pPr>
      <w:numPr>
        <w:ilvl w:val="2"/>
        <w:numId w:val="68"/>
      </w:numPr>
      <w:jc w:val="both"/>
    </w:pPr>
    <w:rPr>
      <w:rFonts w:ascii="Trebuchet MS" w:hAnsi="Trebuchet MS" w:cs="Arial"/>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88415">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1052324">
      <w:bodyDiv w:val="1"/>
      <w:marLeft w:val="0"/>
      <w:marRight w:val="0"/>
      <w:marTop w:val="0"/>
      <w:marBottom w:val="0"/>
      <w:divBdr>
        <w:top w:val="none" w:sz="0" w:space="0" w:color="auto"/>
        <w:left w:val="none" w:sz="0" w:space="0" w:color="auto"/>
        <w:bottom w:val="none" w:sz="0" w:space="0" w:color="auto"/>
        <w:right w:val="none" w:sz="0" w:space="0" w:color="auto"/>
      </w:divBdr>
    </w:div>
    <w:div w:id="1206322">
      <w:bodyDiv w:val="1"/>
      <w:marLeft w:val="0"/>
      <w:marRight w:val="0"/>
      <w:marTop w:val="0"/>
      <w:marBottom w:val="0"/>
      <w:divBdr>
        <w:top w:val="none" w:sz="0" w:space="0" w:color="auto"/>
        <w:left w:val="none" w:sz="0" w:space="0" w:color="auto"/>
        <w:bottom w:val="none" w:sz="0" w:space="0" w:color="auto"/>
        <w:right w:val="none" w:sz="0" w:space="0" w:color="auto"/>
      </w:divBdr>
    </w:div>
    <w:div w:id="1705361">
      <w:bodyDiv w:val="1"/>
      <w:marLeft w:val="0"/>
      <w:marRight w:val="0"/>
      <w:marTop w:val="0"/>
      <w:marBottom w:val="0"/>
      <w:divBdr>
        <w:top w:val="none" w:sz="0" w:space="0" w:color="auto"/>
        <w:left w:val="none" w:sz="0" w:space="0" w:color="auto"/>
        <w:bottom w:val="none" w:sz="0" w:space="0" w:color="auto"/>
        <w:right w:val="none" w:sz="0" w:space="0" w:color="auto"/>
      </w:divBdr>
    </w:div>
    <w:div w:id="1707444">
      <w:bodyDiv w:val="1"/>
      <w:marLeft w:val="0"/>
      <w:marRight w:val="0"/>
      <w:marTop w:val="0"/>
      <w:marBottom w:val="0"/>
      <w:divBdr>
        <w:top w:val="none" w:sz="0" w:space="0" w:color="auto"/>
        <w:left w:val="none" w:sz="0" w:space="0" w:color="auto"/>
        <w:bottom w:val="none" w:sz="0" w:space="0" w:color="auto"/>
        <w:right w:val="none" w:sz="0" w:space="0" w:color="auto"/>
      </w:divBdr>
    </w:div>
    <w:div w:id="1855481">
      <w:bodyDiv w:val="1"/>
      <w:marLeft w:val="0"/>
      <w:marRight w:val="0"/>
      <w:marTop w:val="0"/>
      <w:marBottom w:val="0"/>
      <w:divBdr>
        <w:top w:val="none" w:sz="0" w:space="0" w:color="auto"/>
        <w:left w:val="none" w:sz="0" w:space="0" w:color="auto"/>
        <w:bottom w:val="none" w:sz="0" w:space="0" w:color="auto"/>
        <w:right w:val="none" w:sz="0" w:space="0" w:color="auto"/>
      </w:divBdr>
    </w:div>
    <w:div w:id="1978631">
      <w:bodyDiv w:val="1"/>
      <w:marLeft w:val="0"/>
      <w:marRight w:val="0"/>
      <w:marTop w:val="0"/>
      <w:marBottom w:val="0"/>
      <w:divBdr>
        <w:top w:val="none" w:sz="0" w:space="0" w:color="auto"/>
        <w:left w:val="none" w:sz="0" w:space="0" w:color="auto"/>
        <w:bottom w:val="none" w:sz="0" w:space="0" w:color="auto"/>
        <w:right w:val="none" w:sz="0" w:space="0" w:color="auto"/>
      </w:divBdr>
    </w:div>
    <w:div w:id="3746318">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4063840">
      <w:bodyDiv w:val="1"/>
      <w:marLeft w:val="0"/>
      <w:marRight w:val="0"/>
      <w:marTop w:val="0"/>
      <w:marBottom w:val="0"/>
      <w:divBdr>
        <w:top w:val="none" w:sz="0" w:space="0" w:color="auto"/>
        <w:left w:val="none" w:sz="0" w:space="0" w:color="auto"/>
        <w:bottom w:val="none" w:sz="0" w:space="0" w:color="auto"/>
        <w:right w:val="none" w:sz="0" w:space="0" w:color="auto"/>
      </w:divBdr>
    </w:div>
    <w:div w:id="5181618">
      <w:bodyDiv w:val="1"/>
      <w:marLeft w:val="0"/>
      <w:marRight w:val="0"/>
      <w:marTop w:val="0"/>
      <w:marBottom w:val="0"/>
      <w:divBdr>
        <w:top w:val="none" w:sz="0" w:space="0" w:color="auto"/>
        <w:left w:val="none" w:sz="0" w:space="0" w:color="auto"/>
        <w:bottom w:val="none" w:sz="0" w:space="0" w:color="auto"/>
        <w:right w:val="none" w:sz="0" w:space="0" w:color="auto"/>
      </w:divBdr>
    </w:div>
    <w:div w:id="5834035">
      <w:bodyDiv w:val="1"/>
      <w:marLeft w:val="0"/>
      <w:marRight w:val="0"/>
      <w:marTop w:val="0"/>
      <w:marBottom w:val="0"/>
      <w:divBdr>
        <w:top w:val="none" w:sz="0" w:space="0" w:color="auto"/>
        <w:left w:val="none" w:sz="0" w:space="0" w:color="auto"/>
        <w:bottom w:val="none" w:sz="0" w:space="0" w:color="auto"/>
        <w:right w:val="none" w:sz="0" w:space="0" w:color="auto"/>
      </w:divBdr>
    </w:div>
    <w:div w:id="5909109">
      <w:bodyDiv w:val="1"/>
      <w:marLeft w:val="0"/>
      <w:marRight w:val="0"/>
      <w:marTop w:val="0"/>
      <w:marBottom w:val="0"/>
      <w:divBdr>
        <w:top w:val="none" w:sz="0" w:space="0" w:color="auto"/>
        <w:left w:val="none" w:sz="0" w:space="0" w:color="auto"/>
        <w:bottom w:val="none" w:sz="0" w:space="0" w:color="auto"/>
        <w:right w:val="none" w:sz="0" w:space="0" w:color="auto"/>
      </w:divBdr>
    </w:div>
    <w:div w:id="6098154">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907741">
      <w:bodyDiv w:val="1"/>
      <w:marLeft w:val="0"/>
      <w:marRight w:val="0"/>
      <w:marTop w:val="0"/>
      <w:marBottom w:val="0"/>
      <w:divBdr>
        <w:top w:val="none" w:sz="0" w:space="0" w:color="auto"/>
        <w:left w:val="none" w:sz="0" w:space="0" w:color="auto"/>
        <w:bottom w:val="none" w:sz="0" w:space="0" w:color="auto"/>
        <w:right w:val="none" w:sz="0" w:space="0" w:color="auto"/>
      </w:divBdr>
    </w:div>
    <w:div w:id="7030782">
      <w:bodyDiv w:val="1"/>
      <w:marLeft w:val="0"/>
      <w:marRight w:val="0"/>
      <w:marTop w:val="0"/>
      <w:marBottom w:val="0"/>
      <w:divBdr>
        <w:top w:val="none" w:sz="0" w:space="0" w:color="auto"/>
        <w:left w:val="none" w:sz="0" w:space="0" w:color="auto"/>
        <w:bottom w:val="none" w:sz="0" w:space="0" w:color="auto"/>
        <w:right w:val="none" w:sz="0" w:space="0" w:color="auto"/>
      </w:divBdr>
    </w:div>
    <w:div w:id="7031317">
      <w:bodyDiv w:val="1"/>
      <w:marLeft w:val="0"/>
      <w:marRight w:val="0"/>
      <w:marTop w:val="0"/>
      <w:marBottom w:val="0"/>
      <w:divBdr>
        <w:top w:val="none" w:sz="0" w:space="0" w:color="auto"/>
        <w:left w:val="none" w:sz="0" w:space="0" w:color="auto"/>
        <w:bottom w:val="none" w:sz="0" w:space="0" w:color="auto"/>
        <w:right w:val="none" w:sz="0" w:space="0" w:color="auto"/>
      </w:divBdr>
    </w:div>
    <w:div w:id="7104737">
      <w:bodyDiv w:val="1"/>
      <w:marLeft w:val="0"/>
      <w:marRight w:val="0"/>
      <w:marTop w:val="0"/>
      <w:marBottom w:val="0"/>
      <w:divBdr>
        <w:top w:val="none" w:sz="0" w:space="0" w:color="auto"/>
        <w:left w:val="none" w:sz="0" w:space="0" w:color="auto"/>
        <w:bottom w:val="none" w:sz="0" w:space="0" w:color="auto"/>
        <w:right w:val="none" w:sz="0" w:space="0" w:color="auto"/>
      </w:divBdr>
    </w:div>
    <w:div w:id="7291943">
      <w:bodyDiv w:val="1"/>
      <w:marLeft w:val="0"/>
      <w:marRight w:val="0"/>
      <w:marTop w:val="0"/>
      <w:marBottom w:val="0"/>
      <w:divBdr>
        <w:top w:val="none" w:sz="0" w:space="0" w:color="auto"/>
        <w:left w:val="none" w:sz="0" w:space="0" w:color="auto"/>
        <w:bottom w:val="none" w:sz="0" w:space="0" w:color="auto"/>
        <w:right w:val="none" w:sz="0" w:space="0" w:color="auto"/>
      </w:divBdr>
    </w:div>
    <w:div w:id="7682713">
      <w:bodyDiv w:val="1"/>
      <w:marLeft w:val="0"/>
      <w:marRight w:val="0"/>
      <w:marTop w:val="0"/>
      <w:marBottom w:val="0"/>
      <w:divBdr>
        <w:top w:val="none" w:sz="0" w:space="0" w:color="auto"/>
        <w:left w:val="none" w:sz="0" w:space="0" w:color="auto"/>
        <w:bottom w:val="none" w:sz="0" w:space="0" w:color="auto"/>
        <w:right w:val="none" w:sz="0" w:space="0" w:color="auto"/>
      </w:divBdr>
    </w:div>
    <w:div w:id="7752399">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8027532">
      <w:bodyDiv w:val="1"/>
      <w:marLeft w:val="0"/>
      <w:marRight w:val="0"/>
      <w:marTop w:val="0"/>
      <w:marBottom w:val="0"/>
      <w:divBdr>
        <w:top w:val="none" w:sz="0" w:space="0" w:color="auto"/>
        <w:left w:val="none" w:sz="0" w:space="0" w:color="auto"/>
        <w:bottom w:val="none" w:sz="0" w:space="0" w:color="auto"/>
        <w:right w:val="none" w:sz="0" w:space="0" w:color="auto"/>
      </w:divBdr>
    </w:div>
    <w:div w:id="8534259">
      <w:bodyDiv w:val="1"/>
      <w:marLeft w:val="0"/>
      <w:marRight w:val="0"/>
      <w:marTop w:val="0"/>
      <w:marBottom w:val="0"/>
      <w:divBdr>
        <w:top w:val="none" w:sz="0" w:space="0" w:color="auto"/>
        <w:left w:val="none" w:sz="0" w:space="0" w:color="auto"/>
        <w:bottom w:val="none" w:sz="0" w:space="0" w:color="auto"/>
        <w:right w:val="none" w:sz="0" w:space="0" w:color="auto"/>
      </w:divBdr>
    </w:div>
    <w:div w:id="9070269">
      <w:bodyDiv w:val="1"/>
      <w:marLeft w:val="0"/>
      <w:marRight w:val="0"/>
      <w:marTop w:val="0"/>
      <w:marBottom w:val="0"/>
      <w:divBdr>
        <w:top w:val="none" w:sz="0" w:space="0" w:color="auto"/>
        <w:left w:val="none" w:sz="0" w:space="0" w:color="auto"/>
        <w:bottom w:val="none" w:sz="0" w:space="0" w:color="auto"/>
        <w:right w:val="none" w:sz="0" w:space="0" w:color="auto"/>
      </w:divBdr>
    </w:div>
    <w:div w:id="9111731">
      <w:bodyDiv w:val="1"/>
      <w:marLeft w:val="0"/>
      <w:marRight w:val="0"/>
      <w:marTop w:val="0"/>
      <w:marBottom w:val="0"/>
      <w:divBdr>
        <w:top w:val="none" w:sz="0" w:space="0" w:color="auto"/>
        <w:left w:val="none" w:sz="0" w:space="0" w:color="auto"/>
        <w:bottom w:val="none" w:sz="0" w:space="0" w:color="auto"/>
        <w:right w:val="none" w:sz="0" w:space="0" w:color="auto"/>
      </w:divBdr>
    </w:div>
    <w:div w:id="9838032">
      <w:bodyDiv w:val="1"/>
      <w:marLeft w:val="0"/>
      <w:marRight w:val="0"/>
      <w:marTop w:val="0"/>
      <w:marBottom w:val="0"/>
      <w:divBdr>
        <w:top w:val="none" w:sz="0" w:space="0" w:color="auto"/>
        <w:left w:val="none" w:sz="0" w:space="0" w:color="auto"/>
        <w:bottom w:val="none" w:sz="0" w:space="0" w:color="auto"/>
        <w:right w:val="none" w:sz="0" w:space="0" w:color="auto"/>
      </w:divBdr>
    </w:div>
    <w:div w:id="9920176">
      <w:bodyDiv w:val="1"/>
      <w:marLeft w:val="0"/>
      <w:marRight w:val="0"/>
      <w:marTop w:val="0"/>
      <w:marBottom w:val="0"/>
      <w:divBdr>
        <w:top w:val="none" w:sz="0" w:space="0" w:color="auto"/>
        <w:left w:val="none" w:sz="0" w:space="0" w:color="auto"/>
        <w:bottom w:val="none" w:sz="0" w:space="0" w:color="auto"/>
        <w:right w:val="none" w:sz="0" w:space="0" w:color="auto"/>
      </w:divBdr>
    </w:div>
    <w:div w:id="10302225">
      <w:bodyDiv w:val="1"/>
      <w:marLeft w:val="0"/>
      <w:marRight w:val="0"/>
      <w:marTop w:val="0"/>
      <w:marBottom w:val="0"/>
      <w:divBdr>
        <w:top w:val="none" w:sz="0" w:space="0" w:color="auto"/>
        <w:left w:val="none" w:sz="0" w:space="0" w:color="auto"/>
        <w:bottom w:val="none" w:sz="0" w:space="0" w:color="auto"/>
        <w:right w:val="none" w:sz="0" w:space="0" w:color="auto"/>
      </w:divBdr>
    </w:div>
    <w:div w:id="10304567">
      <w:bodyDiv w:val="1"/>
      <w:marLeft w:val="0"/>
      <w:marRight w:val="0"/>
      <w:marTop w:val="0"/>
      <w:marBottom w:val="0"/>
      <w:divBdr>
        <w:top w:val="none" w:sz="0" w:space="0" w:color="auto"/>
        <w:left w:val="none" w:sz="0" w:space="0" w:color="auto"/>
        <w:bottom w:val="none" w:sz="0" w:space="0" w:color="auto"/>
        <w:right w:val="none" w:sz="0" w:space="0" w:color="auto"/>
      </w:divBdr>
    </w:div>
    <w:div w:id="10574395">
      <w:bodyDiv w:val="1"/>
      <w:marLeft w:val="0"/>
      <w:marRight w:val="0"/>
      <w:marTop w:val="0"/>
      <w:marBottom w:val="0"/>
      <w:divBdr>
        <w:top w:val="none" w:sz="0" w:space="0" w:color="auto"/>
        <w:left w:val="none" w:sz="0" w:space="0" w:color="auto"/>
        <w:bottom w:val="none" w:sz="0" w:space="0" w:color="auto"/>
        <w:right w:val="none" w:sz="0" w:space="0" w:color="auto"/>
      </w:divBdr>
    </w:div>
    <w:div w:id="11075591">
      <w:bodyDiv w:val="1"/>
      <w:marLeft w:val="0"/>
      <w:marRight w:val="0"/>
      <w:marTop w:val="0"/>
      <w:marBottom w:val="0"/>
      <w:divBdr>
        <w:top w:val="none" w:sz="0" w:space="0" w:color="auto"/>
        <w:left w:val="none" w:sz="0" w:space="0" w:color="auto"/>
        <w:bottom w:val="none" w:sz="0" w:space="0" w:color="auto"/>
        <w:right w:val="none" w:sz="0" w:space="0" w:color="auto"/>
      </w:divBdr>
    </w:div>
    <w:div w:id="11492696">
      <w:bodyDiv w:val="1"/>
      <w:marLeft w:val="0"/>
      <w:marRight w:val="0"/>
      <w:marTop w:val="0"/>
      <w:marBottom w:val="0"/>
      <w:divBdr>
        <w:top w:val="none" w:sz="0" w:space="0" w:color="auto"/>
        <w:left w:val="none" w:sz="0" w:space="0" w:color="auto"/>
        <w:bottom w:val="none" w:sz="0" w:space="0" w:color="auto"/>
        <w:right w:val="none" w:sz="0" w:space="0" w:color="auto"/>
      </w:divBdr>
    </w:div>
    <w:div w:id="11734167">
      <w:bodyDiv w:val="1"/>
      <w:marLeft w:val="0"/>
      <w:marRight w:val="0"/>
      <w:marTop w:val="0"/>
      <w:marBottom w:val="0"/>
      <w:divBdr>
        <w:top w:val="none" w:sz="0" w:space="0" w:color="auto"/>
        <w:left w:val="none" w:sz="0" w:space="0" w:color="auto"/>
        <w:bottom w:val="none" w:sz="0" w:space="0" w:color="auto"/>
        <w:right w:val="none" w:sz="0" w:space="0" w:color="auto"/>
      </w:divBdr>
    </w:div>
    <w:div w:id="11884830">
      <w:bodyDiv w:val="1"/>
      <w:marLeft w:val="0"/>
      <w:marRight w:val="0"/>
      <w:marTop w:val="0"/>
      <w:marBottom w:val="0"/>
      <w:divBdr>
        <w:top w:val="none" w:sz="0" w:space="0" w:color="auto"/>
        <w:left w:val="none" w:sz="0" w:space="0" w:color="auto"/>
        <w:bottom w:val="none" w:sz="0" w:space="0" w:color="auto"/>
        <w:right w:val="none" w:sz="0" w:space="0" w:color="auto"/>
      </w:divBdr>
    </w:div>
    <w:div w:id="12347769">
      <w:bodyDiv w:val="1"/>
      <w:marLeft w:val="0"/>
      <w:marRight w:val="0"/>
      <w:marTop w:val="0"/>
      <w:marBottom w:val="0"/>
      <w:divBdr>
        <w:top w:val="none" w:sz="0" w:space="0" w:color="auto"/>
        <w:left w:val="none" w:sz="0" w:space="0" w:color="auto"/>
        <w:bottom w:val="none" w:sz="0" w:space="0" w:color="auto"/>
        <w:right w:val="none" w:sz="0" w:space="0" w:color="auto"/>
      </w:divBdr>
    </w:div>
    <w:div w:id="12418024">
      <w:bodyDiv w:val="1"/>
      <w:marLeft w:val="0"/>
      <w:marRight w:val="0"/>
      <w:marTop w:val="0"/>
      <w:marBottom w:val="0"/>
      <w:divBdr>
        <w:top w:val="none" w:sz="0" w:space="0" w:color="auto"/>
        <w:left w:val="none" w:sz="0" w:space="0" w:color="auto"/>
        <w:bottom w:val="none" w:sz="0" w:space="0" w:color="auto"/>
        <w:right w:val="none" w:sz="0" w:space="0" w:color="auto"/>
      </w:divBdr>
    </w:div>
    <w:div w:id="12852855">
      <w:bodyDiv w:val="1"/>
      <w:marLeft w:val="0"/>
      <w:marRight w:val="0"/>
      <w:marTop w:val="0"/>
      <w:marBottom w:val="0"/>
      <w:divBdr>
        <w:top w:val="none" w:sz="0" w:space="0" w:color="auto"/>
        <w:left w:val="none" w:sz="0" w:space="0" w:color="auto"/>
        <w:bottom w:val="none" w:sz="0" w:space="0" w:color="auto"/>
        <w:right w:val="none" w:sz="0" w:space="0" w:color="auto"/>
      </w:divBdr>
    </w:div>
    <w:div w:id="12919563">
      <w:bodyDiv w:val="1"/>
      <w:marLeft w:val="0"/>
      <w:marRight w:val="0"/>
      <w:marTop w:val="0"/>
      <w:marBottom w:val="0"/>
      <w:divBdr>
        <w:top w:val="none" w:sz="0" w:space="0" w:color="auto"/>
        <w:left w:val="none" w:sz="0" w:space="0" w:color="auto"/>
        <w:bottom w:val="none" w:sz="0" w:space="0" w:color="auto"/>
        <w:right w:val="none" w:sz="0" w:space="0" w:color="auto"/>
      </w:divBdr>
    </w:div>
    <w:div w:id="12924419">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310848">
      <w:bodyDiv w:val="1"/>
      <w:marLeft w:val="0"/>
      <w:marRight w:val="0"/>
      <w:marTop w:val="0"/>
      <w:marBottom w:val="0"/>
      <w:divBdr>
        <w:top w:val="none" w:sz="0" w:space="0" w:color="auto"/>
        <w:left w:val="none" w:sz="0" w:space="0" w:color="auto"/>
        <w:bottom w:val="none" w:sz="0" w:space="0" w:color="auto"/>
        <w:right w:val="none" w:sz="0" w:space="0" w:color="auto"/>
      </w:divBdr>
    </w:div>
    <w:div w:id="13504547">
      <w:bodyDiv w:val="1"/>
      <w:marLeft w:val="0"/>
      <w:marRight w:val="0"/>
      <w:marTop w:val="0"/>
      <w:marBottom w:val="0"/>
      <w:divBdr>
        <w:top w:val="none" w:sz="0" w:space="0" w:color="auto"/>
        <w:left w:val="none" w:sz="0" w:space="0" w:color="auto"/>
        <w:bottom w:val="none" w:sz="0" w:space="0" w:color="auto"/>
        <w:right w:val="none" w:sz="0" w:space="0" w:color="auto"/>
      </w:divBdr>
    </w:div>
    <w:div w:id="13969831">
      <w:bodyDiv w:val="1"/>
      <w:marLeft w:val="0"/>
      <w:marRight w:val="0"/>
      <w:marTop w:val="0"/>
      <w:marBottom w:val="0"/>
      <w:divBdr>
        <w:top w:val="none" w:sz="0" w:space="0" w:color="auto"/>
        <w:left w:val="none" w:sz="0" w:space="0" w:color="auto"/>
        <w:bottom w:val="none" w:sz="0" w:space="0" w:color="auto"/>
        <w:right w:val="none" w:sz="0" w:space="0" w:color="auto"/>
      </w:divBdr>
    </w:div>
    <w:div w:id="14157111">
      <w:bodyDiv w:val="1"/>
      <w:marLeft w:val="0"/>
      <w:marRight w:val="0"/>
      <w:marTop w:val="0"/>
      <w:marBottom w:val="0"/>
      <w:divBdr>
        <w:top w:val="none" w:sz="0" w:space="0" w:color="auto"/>
        <w:left w:val="none" w:sz="0" w:space="0" w:color="auto"/>
        <w:bottom w:val="none" w:sz="0" w:space="0" w:color="auto"/>
        <w:right w:val="none" w:sz="0" w:space="0" w:color="auto"/>
      </w:divBdr>
    </w:div>
    <w:div w:id="14162272">
      <w:bodyDiv w:val="1"/>
      <w:marLeft w:val="0"/>
      <w:marRight w:val="0"/>
      <w:marTop w:val="0"/>
      <w:marBottom w:val="0"/>
      <w:divBdr>
        <w:top w:val="none" w:sz="0" w:space="0" w:color="auto"/>
        <w:left w:val="none" w:sz="0" w:space="0" w:color="auto"/>
        <w:bottom w:val="none" w:sz="0" w:space="0" w:color="auto"/>
        <w:right w:val="none" w:sz="0" w:space="0" w:color="auto"/>
      </w:divBdr>
    </w:div>
    <w:div w:id="14356064">
      <w:bodyDiv w:val="1"/>
      <w:marLeft w:val="0"/>
      <w:marRight w:val="0"/>
      <w:marTop w:val="0"/>
      <w:marBottom w:val="0"/>
      <w:divBdr>
        <w:top w:val="none" w:sz="0" w:space="0" w:color="auto"/>
        <w:left w:val="none" w:sz="0" w:space="0" w:color="auto"/>
        <w:bottom w:val="none" w:sz="0" w:space="0" w:color="auto"/>
        <w:right w:val="none" w:sz="0" w:space="0" w:color="auto"/>
      </w:divBdr>
    </w:div>
    <w:div w:id="14698054">
      <w:bodyDiv w:val="1"/>
      <w:marLeft w:val="0"/>
      <w:marRight w:val="0"/>
      <w:marTop w:val="0"/>
      <w:marBottom w:val="0"/>
      <w:divBdr>
        <w:top w:val="none" w:sz="0" w:space="0" w:color="auto"/>
        <w:left w:val="none" w:sz="0" w:space="0" w:color="auto"/>
        <w:bottom w:val="none" w:sz="0" w:space="0" w:color="auto"/>
        <w:right w:val="none" w:sz="0" w:space="0" w:color="auto"/>
      </w:divBdr>
    </w:div>
    <w:div w:id="14811388">
      <w:bodyDiv w:val="1"/>
      <w:marLeft w:val="0"/>
      <w:marRight w:val="0"/>
      <w:marTop w:val="0"/>
      <w:marBottom w:val="0"/>
      <w:divBdr>
        <w:top w:val="none" w:sz="0" w:space="0" w:color="auto"/>
        <w:left w:val="none" w:sz="0" w:space="0" w:color="auto"/>
        <w:bottom w:val="none" w:sz="0" w:space="0" w:color="auto"/>
        <w:right w:val="none" w:sz="0" w:space="0" w:color="auto"/>
      </w:divBdr>
    </w:div>
    <w:div w:id="15008544">
      <w:bodyDiv w:val="1"/>
      <w:marLeft w:val="0"/>
      <w:marRight w:val="0"/>
      <w:marTop w:val="0"/>
      <w:marBottom w:val="0"/>
      <w:divBdr>
        <w:top w:val="none" w:sz="0" w:space="0" w:color="auto"/>
        <w:left w:val="none" w:sz="0" w:space="0" w:color="auto"/>
        <w:bottom w:val="none" w:sz="0" w:space="0" w:color="auto"/>
        <w:right w:val="none" w:sz="0" w:space="0" w:color="auto"/>
      </w:divBdr>
    </w:div>
    <w:div w:id="15541246">
      <w:bodyDiv w:val="1"/>
      <w:marLeft w:val="0"/>
      <w:marRight w:val="0"/>
      <w:marTop w:val="0"/>
      <w:marBottom w:val="0"/>
      <w:divBdr>
        <w:top w:val="none" w:sz="0" w:space="0" w:color="auto"/>
        <w:left w:val="none" w:sz="0" w:space="0" w:color="auto"/>
        <w:bottom w:val="none" w:sz="0" w:space="0" w:color="auto"/>
        <w:right w:val="none" w:sz="0" w:space="0" w:color="auto"/>
      </w:divBdr>
    </w:div>
    <w:div w:id="16470652">
      <w:bodyDiv w:val="1"/>
      <w:marLeft w:val="0"/>
      <w:marRight w:val="0"/>
      <w:marTop w:val="0"/>
      <w:marBottom w:val="0"/>
      <w:divBdr>
        <w:top w:val="none" w:sz="0" w:space="0" w:color="auto"/>
        <w:left w:val="none" w:sz="0" w:space="0" w:color="auto"/>
        <w:bottom w:val="none" w:sz="0" w:space="0" w:color="auto"/>
        <w:right w:val="none" w:sz="0" w:space="0" w:color="auto"/>
      </w:divBdr>
    </w:div>
    <w:div w:id="17197640">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8170053">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816902">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0936061">
      <w:bodyDiv w:val="1"/>
      <w:marLeft w:val="0"/>
      <w:marRight w:val="0"/>
      <w:marTop w:val="0"/>
      <w:marBottom w:val="0"/>
      <w:divBdr>
        <w:top w:val="none" w:sz="0" w:space="0" w:color="auto"/>
        <w:left w:val="none" w:sz="0" w:space="0" w:color="auto"/>
        <w:bottom w:val="none" w:sz="0" w:space="0" w:color="auto"/>
        <w:right w:val="none" w:sz="0" w:space="0" w:color="auto"/>
      </w:divBdr>
    </w:div>
    <w:div w:id="20976247">
      <w:bodyDiv w:val="1"/>
      <w:marLeft w:val="0"/>
      <w:marRight w:val="0"/>
      <w:marTop w:val="0"/>
      <w:marBottom w:val="0"/>
      <w:divBdr>
        <w:top w:val="none" w:sz="0" w:space="0" w:color="auto"/>
        <w:left w:val="none" w:sz="0" w:space="0" w:color="auto"/>
        <w:bottom w:val="none" w:sz="0" w:space="0" w:color="auto"/>
        <w:right w:val="none" w:sz="0" w:space="0" w:color="auto"/>
      </w:divBdr>
    </w:div>
    <w:div w:id="21134426">
      <w:bodyDiv w:val="1"/>
      <w:marLeft w:val="0"/>
      <w:marRight w:val="0"/>
      <w:marTop w:val="0"/>
      <w:marBottom w:val="0"/>
      <w:divBdr>
        <w:top w:val="none" w:sz="0" w:space="0" w:color="auto"/>
        <w:left w:val="none" w:sz="0" w:space="0" w:color="auto"/>
        <w:bottom w:val="none" w:sz="0" w:space="0" w:color="auto"/>
        <w:right w:val="none" w:sz="0" w:space="0" w:color="auto"/>
      </w:divBdr>
    </w:div>
    <w:div w:id="21174636">
      <w:bodyDiv w:val="1"/>
      <w:marLeft w:val="0"/>
      <w:marRight w:val="0"/>
      <w:marTop w:val="0"/>
      <w:marBottom w:val="0"/>
      <w:divBdr>
        <w:top w:val="none" w:sz="0" w:space="0" w:color="auto"/>
        <w:left w:val="none" w:sz="0" w:space="0" w:color="auto"/>
        <w:bottom w:val="none" w:sz="0" w:space="0" w:color="auto"/>
        <w:right w:val="none" w:sz="0" w:space="0" w:color="auto"/>
      </w:divBdr>
    </w:div>
    <w:div w:id="22244545">
      <w:bodyDiv w:val="1"/>
      <w:marLeft w:val="0"/>
      <w:marRight w:val="0"/>
      <w:marTop w:val="0"/>
      <w:marBottom w:val="0"/>
      <w:divBdr>
        <w:top w:val="none" w:sz="0" w:space="0" w:color="auto"/>
        <w:left w:val="none" w:sz="0" w:space="0" w:color="auto"/>
        <w:bottom w:val="none" w:sz="0" w:space="0" w:color="auto"/>
        <w:right w:val="none" w:sz="0" w:space="0" w:color="auto"/>
      </w:divBdr>
    </w:div>
    <w:div w:id="22368879">
      <w:bodyDiv w:val="1"/>
      <w:marLeft w:val="0"/>
      <w:marRight w:val="0"/>
      <w:marTop w:val="0"/>
      <w:marBottom w:val="0"/>
      <w:divBdr>
        <w:top w:val="none" w:sz="0" w:space="0" w:color="auto"/>
        <w:left w:val="none" w:sz="0" w:space="0" w:color="auto"/>
        <w:bottom w:val="none" w:sz="0" w:space="0" w:color="auto"/>
        <w:right w:val="none" w:sz="0" w:space="0" w:color="auto"/>
      </w:divBdr>
    </w:div>
    <w:div w:id="22440823">
      <w:bodyDiv w:val="1"/>
      <w:marLeft w:val="0"/>
      <w:marRight w:val="0"/>
      <w:marTop w:val="0"/>
      <w:marBottom w:val="0"/>
      <w:divBdr>
        <w:top w:val="none" w:sz="0" w:space="0" w:color="auto"/>
        <w:left w:val="none" w:sz="0" w:space="0" w:color="auto"/>
        <w:bottom w:val="none" w:sz="0" w:space="0" w:color="auto"/>
        <w:right w:val="none" w:sz="0" w:space="0" w:color="auto"/>
      </w:divBdr>
    </w:div>
    <w:div w:id="22898901">
      <w:bodyDiv w:val="1"/>
      <w:marLeft w:val="0"/>
      <w:marRight w:val="0"/>
      <w:marTop w:val="0"/>
      <w:marBottom w:val="0"/>
      <w:divBdr>
        <w:top w:val="none" w:sz="0" w:space="0" w:color="auto"/>
        <w:left w:val="none" w:sz="0" w:space="0" w:color="auto"/>
        <w:bottom w:val="none" w:sz="0" w:space="0" w:color="auto"/>
        <w:right w:val="none" w:sz="0" w:space="0" w:color="auto"/>
      </w:divBdr>
    </w:div>
    <w:div w:id="23140966">
      <w:bodyDiv w:val="1"/>
      <w:marLeft w:val="0"/>
      <w:marRight w:val="0"/>
      <w:marTop w:val="0"/>
      <w:marBottom w:val="0"/>
      <w:divBdr>
        <w:top w:val="none" w:sz="0" w:space="0" w:color="auto"/>
        <w:left w:val="none" w:sz="0" w:space="0" w:color="auto"/>
        <w:bottom w:val="none" w:sz="0" w:space="0" w:color="auto"/>
        <w:right w:val="none" w:sz="0" w:space="0" w:color="auto"/>
      </w:divBdr>
    </w:div>
    <w:div w:id="23600393">
      <w:bodyDiv w:val="1"/>
      <w:marLeft w:val="0"/>
      <w:marRight w:val="0"/>
      <w:marTop w:val="0"/>
      <w:marBottom w:val="0"/>
      <w:divBdr>
        <w:top w:val="none" w:sz="0" w:space="0" w:color="auto"/>
        <w:left w:val="none" w:sz="0" w:space="0" w:color="auto"/>
        <w:bottom w:val="none" w:sz="0" w:space="0" w:color="auto"/>
        <w:right w:val="none" w:sz="0" w:space="0" w:color="auto"/>
      </w:divBdr>
    </w:div>
    <w:div w:id="24213322">
      <w:bodyDiv w:val="1"/>
      <w:marLeft w:val="0"/>
      <w:marRight w:val="0"/>
      <w:marTop w:val="0"/>
      <w:marBottom w:val="0"/>
      <w:divBdr>
        <w:top w:val="none" w:sz="0" w:space="0" w:color="auto"/>
        <w:left w:val="none" w:sz="0" w:space="0" w:color="auto"/>
        <w:bottom w:val="none" w:sz="0" w:space="0" w:color="auto"/>
        <w:right w:val="none" w:sz="0" w:space="0" w:color="auto"/>
      </w:divBdr>
    </w:div>
    <w:div w:id="24252334">
      <w:bodyDiv w:val="1"/>
      <w:marLeft w:val="0"/>
      <w:marRight w:val="0"/>
      <w:marTop w:val="0"/>
      <w:marBottom w:val="0"/>
      <w:divBdr>
        <w:top w:val="none" w:sz="0" w:space="0" w:color="auto"/>
        <w:left w:val="none" w:sz="0" w:space="0" w:color="auto"/>
        <w:bottom w:val="none" w:sz="0" w:space="0" w:color="auto"/>
        <w:right w:val="none" w:sz="0" w:space="0" w:color="auto"/>
      </w:divBdr>
    </w:div>
    <w:div w:id="24257209">
      <w:bodyDiv w:val="1"/>
      <w:marLeft w:val="0"/>
      <w:marRight w:val="0"/>
      <w:marTop w:val="0"/>
      <w:marBottom w:val="0"/>
      <w:divBdr>
        <w:top w:val="none" w:sz="0" w:space="0" w:color="auto"/>
        <w:left w:val="none" w:sz="0" w:space="0" w:color="auto"/>
        <w:bottom w:val="none" w:sz="0" w:space="0" w:color="auto"/>
        <w:right w:val="none" w:sz="0" w:space="0" w:color="auto"/>
      </w:divBdr>
    </w:div>
    <w:div w:id="24598891">
      <w:bodyDiv w:val="1"/>
      <w:marLeft w:val="0"/>
      <w:marRight w:val="0"/>
      <w:marTop w:val="0"/>
      <w:marBottom w:val="0"/>
      <w:divBdr>
        <w:top w:val="none" w:sz="0" w:space="0" w:color="auto"/>
        <w:left w:val="none" w:sz="0" w:space="0" w:color="auto"/>
        <w:bottom w:val="none" w:sz="0" w:space="0" w:color="auto"/>
        <w:right w:val="none" w:sz="0" w:space="0" w:color="auto"/>
      </w:divBdr>
    </w:div>
    <w:div w:id="24910056">
      <w:bodyDiv w:val="1"/>
      <w:marLeft w:val="0"/>
      <w:marRight w:val="0"/>
      <w:marTop w:val="0"/>
      <w:marBottom w:val="0"/>
      <w:divBdr>
        <w:top w:val="none" w:sz="0" w:space="0" w:color="auto"/>
        <w:left w:val="none" w:sz="0" w:space="0" w:color="auto"/>
        <w:bottom w:val="none" w:sz="0" w:space="0" w:color="auto"/>
        <w:right w:val="none" w:sz="0" w:space="0" w:color="auto"/>
      </w:divBdr>
    </w:div>
    <w:div w:id="25179191">
      <w:bodyDiv w:val="1"/>
      <w:marLeft w:val="0"/>
      <w:marRight w:val="0"/>
      <w:marTop w:val="0"/>
      <w:marBottom w:val="0"/>
      <w:divBdr>
        <w:top w:val="none" w:sz="0" w:space="0" w:color="auto"/>
        <w:left w:val="none" w:sz="0" w:space="0" w:color="auto"/>
        <w:bottom w:val="none" w:sz="0" w:space="0" w:color="auto"/>
        <w:right w:val="none" w:sz="0" w:space="0" w:color="auto"/>
      </w:divBdr>
    </w:div>
    <w:div w:id="25370919">
      <w:bodyDiv w:val="1"/>
      <w:marLeft w:val="0"/>
      <w:marRight w:val="0"/>
      <w:marTop w:val="0"/>
      <w:marBottom w:val="0"/>
      <w:divBdr>
        <w:top w:val="none" w:sz="0" w:space="0" w:color="auto"/>
        <w:left w:val="none" w:sz="0" w:space="0" w:color="auto"/>
        <w:bottom w:val="none" w:sz="0" w:space="0" w:color="auto"/>
        <w:right w:val="none" w:sz="0" w:space="0" w:color="auto"/>
      </w:divBdr>
    </w:div>
    <w:div w:id="25496458">
      <w:bodyDiv w:val="1"/>
      <w:marLeft w:val="0"/>
      <w:marRight w:val="0"/>
      <w:marTop w:val="0"/>
      <w:marBottom w:val="0"/>
      <w:divBdr>
        <w:top w:val="none" w:sz="0" w:space="0" w:color="auto"/>
        <w:left w:val="none" w:sz="0" w:space="0" w:color="auto"/>
        <w:bottom w:val="none" w:sz="0" w:space="0" w:color="auto"/>
        <w:right w:val="none" w:sz="0" w:space="0" w:color="auto"/>
      </w:divBdr>
    </w:div>
    <w:div w:id="26492200">
      <w:bodyDiv w:val="1"/>
      <w:marLeft w:val="0"/>
      <w:marRight w:val="0"/>
      <w:marTop w:val="0"/>
      <w:marBottom w:val="0"/>
      <w:divBdr>
        <w:top w:val="none" w:sz="0" w:space="0" w:color="auto"/>
        <w:left w:val="none" w:sz="0" w:space="0" w:color="auto"/>
        <w:bottom w:val="none" w:sz="0" w:space="0" w:color="auto"/>
        <w:right w:val="none" w:sz="0" w:space="0" w:color="auto"/>
      </w:divBdr>
    </w:div>
    <w:div w:id="26492841">
      <w:bodyDiv w:val="1"/>
      <w:marLeft w:val="0"/>
      <w:marRight w:val="0"/>
      <w:marTop w:val="0"/>
      <w:marBottom w:val="0"/>
      <w:divBdr>
        <w:top w:val="none" w:sz="0" w:space="0" w:color="auto"/>
        <w:left w:val="none" w:sz="0" w:space="0" w:color="auto"/>
        <w:bottom w:val="none" w:sz="0" w:space="0" w:color="auto"/>
        <w:right w:val="none" w:sz="0" w:space="0" w:color="auto"/>
      </w:divBdr>
    </w:div>
    <w:div w:id="27144079">
      <w:bodyDiv w:val="1"/>
      <w:marLeft w:val="0"/>
      <w:marRight w:val="0"/>
      <w:marTop w:val="0"/>
      <w:marBottom w:val="0"/>
      <w:divBdr>
        <w:top w:val="none" w:sz="0" w:space="0" w:color="auto"/>
        <w:left w:val="none" w:sz="0" w:space="0" w:color="auto"/>
        <w:bottom w:val="none" w:sz="0" w:space="0" w:color="auto"/>
        <w:right w:val="none" w:sz="0" w:space="0" w:color="auto"/>
      </w:divBdr>
    </w:div>
    <w:div w:id="27224013">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731327">
      <w:bodyDiv w:val="1"/>
      <w:marLeft w:val="0"/>
      <w:marRight w:val="0"/>
      <w:marTop w:val="0"/>
      <w:marBottom w:val="0"/>
      <w:divBdr>
        <w:top w:val="none" w:sz="0" w:space="0" w:color="auto"/>
        <w:left w:val="none" w:sz="0" w:space="0" w:color="auto"/>
        <w:bottom w:val="none" w:sz="0" w:space="0" w:color="auto"/>
        <w:right w:val="none" w:sz="0" w:space="0" w:color="auto"/>
      </w:divBdr>
    </w:div>
    <w:div w:id="27797501">
      <w:bodyDiv w:val="1"/>
      <w:marLeft w:val="0"/>
      <w:marRight w:val="0"/>
      <w:marTop w:val="0"/>
      <w:marBottom w:val="0"/>
      <w:divBdr>
        <w:top w:val="none" w:sz="0" w:space="0" w:color="auto"/>
        <w:left w:val="none" w:sz="0" w:space="0" w:color="auto"/>
        <w:bottom w:val="none" w:sz="0" w:space="0" w:color="auto"/>
        <w:right w:val="none" w:sz="0" w:space="0" w:color="auto"/>
      </w:divBdr>
    </w:div>
    <w:div w:id="27997451">
      <w:bodyDiv w:val="1"/>
      <w:marLeft w:val="0"/>
      <w:marRight w:val="0"/>
      <w:marTop w:val="0"/>
      <w:marBottom w:val="0"/>
      <w:divBdr>
        <w:top w:val="none" w:sz="0" w:space="0" w:color="auto"/>
        <w:left w:val="none" w:sz="0" w:space="0" w:color="auto"/>
        <w:bottom w:val="none" w:sz="0" w:space="0" w:color="auto"/>
        <w:right w:val="none" w:sz="0" w:space="0" w:color="auto"/>
      </w:divBdr>
    </w:div>
    <w:div w:id="28729313">
      <w:bodyDiv w:val="1"/>
      <w:marLeft w:val="0"/>
      <w:marRight w:val="0"/>
      <w:marTop w:val="0"/>
      <w:marBottom w:val="0"/>
      <w:divBdr>
        <w:top w:val="none" w:sz="0" w:space="0" w:color="auto"/>
        <w:left w:val="none" w:sz="0" w:space="0" w:color="auto"/>
        <w:bottom w:val="none" w:sz="0" w:space="0" w:color="auto"/>
        <w:right w:val="none" w:sz="0" w:space="0" w:color="auto"/>
      </w:divBdr>
    </w:div>
    <w:div w:id="29234394">
      <w:bodyDiv w:val="1"/>
      <w:marLeft w:val="0"/>
      <w:marRight w:val="0"/>
      <w:marTop w:val="0"/>
      <w:marBottom w:val="0"/>
      <w:divBdr>
        <w:top w:val="none" w:sz="0" w:space="0" w:color="auto"/>
        <w:left w:val="none" w:sz="0" w:space="0" w:color="auto"/>
        <w:bottom w:val="none" w:sz="0" w:space="0" w:color="auto"/>
        <w:right w:val="none" w:sz="0" w:space="0" w:color="auto"/>
      </w:divBdr>
    </w:div>
    <w:div w:id="29497117">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688625">
      <w:bodyDiv w:val="1"/>
      <w:marLeft w:val="0"/>
      <w:marRight w:val="0"/>
      <w:marTop w:val="0"/>
      <w:marBottom w:val="0"/>
      <w:divBdr>
        <w:top w:val="none" w:sz="0" w:space="0" w:color="auto"/>
        <w:left w:val="none" w:sz="0" w:space="0" w:color="auto"/>
        <w:bottom w:val="none" w:sz="0" w:space="0" w:color="auto"/>
        <w:right w:val="none" w:sz="0" w:space="0" w:color="auto"/>
      </w:divBdr>
    </w:div>
    <w:div w:id="29769411">
      <w:bodyDiv w:val="1"/>
      <w:marLeft w:val="0"/>
      <w:marRight w:val="0"/>
      <w:marTop w:val="0"/>
      <w:marBottom w:val="0"/>
      <w:divBdr>
        <w:top w:val="none" w:sz="0" w:space="0" w:color="auto"/>
        <w:left w:val="none" w:sz="0" w:space="0" w:color="auto"/>
        <w:bottom w:val="none" w:sz="0" w:space="0" w:color="auto"/>
        <w:right w:val="none" w:sz="0" w:space="0" w:color="auto"/>
      </w:divBdr>
    </w:div>
    <w:div w:id="29838242">
      <w:bodyDiv w:val="1"/>
      <w:marLeft w:val="0"/>
      <w:marRight w:val="0"/>
      <w:marTop w:val="0"/>
      <w:marBottom w:val="0"/>
      <w:divBdr>
        <w:top w:val="none" w:sz="0" w:space="0" w:color="auto"/>
        <w:left w:val="none" w:sz="0" w:space="0" w:color="auto"/>
        <w:bottom w:val="none" w:sz="0" w:space="0" w:color="auto"/>
        <w:right w:val="none" w:sz="0" w:space="0" w:color="auto"/>
      </w:divBdr>
    </w:div>
    <w:div w:id="29961354">
      <w:bodyDiv w:val="1"/>
      <w:marLeft w:val="0"/>
      <w:marRight w:val="0"/>
      <w:marTop w:val="0"/>
      <w:marBottom w:val="0"/>
      <w:divBdr>
        <w:top w:val="none" w:sz="0" w:space="0" w:color="auto"/>
        <w:left w:val="none" w:sz="0" w:space="0" w:color="auto"/>
        <w:bottom w:val="none" w:sz="0" w:space="0" w:color="auto"/>
        <w:right w:val="none" w:sz="0" w:space="0" w:color="auto"/>
      </w:divBdr>
    </w:div>
    <w:div w:id="30034324">
      <w:bodyDiv w:val="1"/>
      <w:marLeft w:val="0"/>
      <w:marRight w:val="0"/>
      <w:marTop w:val="0"/>
      <w:marBottom w:val="0"/>
      <w:divBdr>
        <w:top w:val="none" w:sz="0" w:space="0" w:color="auto"/>
        <w:left w:val="none" w:sz="0" w:space="0" w:color="auto"/>
        <w:bottom w:val="none" w:sz="0" w:space="0" w:color="auto"/>
        <w:right w:val="none" w:sz="0" w:space="0" w:color="auto"/>
      </w:divBdr>
    </w:div>
    <w:div w:id="30037184">
      <w:bodyDiv w:val="1"/>
      <w:marLeft w:val="0"/>
      <w:marRight w:val="0"/>
      <w:marTop w:val="0"/>
      <w:marBottom w:val="0"/>
      <w:divBdr>
        <w:top w:val="none" w:sz="0" w:space="0" w:color="auto"/>
        <w:left w:val="none" w:sz="0" w:space="0" w:color="auto"/>
        <w:bottom w:val="none" w:sz="0" w:space="0" w:color="auto"/>
        <w:right w:val="none" w:sz="0" w:space="0" w:color="auto"/>
      </w:divBdr>
    </w:div>
    <w:div w:id="30814276">
      <w:bodyDiv w:val="1"/>
      <w:marLeft w:val="0"/>
      <w:marRight w:val="0"/>
      <w:marTop w:val="0"/>
      <w:marBottom w:val="0"/>
      <w:divBdr>
        <w:top w:val="none" w:sz="0" w:space="0" w:color="auto"/>
        <w:left w:val="none" w:sz="0" w:space="0" w:color="auto"/>
        <w:bottom w:val="none" w:sz="0" w:space="0" w:color="auto"/>
        <w:right w:val="none" w:sz="0" w:space="0" w:color="auto"/>
      </w:divBdr>
    </w:div>
    <w:div w:id="30885647">
      <w:bodyDiv w:val="1"/>
      <w:marLeft w:val="0"/>
      <w:marRight w:val="0"/>
      <w:marTop w:val="0"/>
      <w:marBottom w:val="0"/>
      <w:divBdr>
        <w:top w:val="none" w:sz="0" w:space="0" w:color="auto"/>
        <w:left w:val="none" w:sz="0" w:space="0" w:color="auto"/>
        <w:bottom w:val="none" w:sz="0" w:space="0" w:color="auto"/>
        <w:right w:val="none" w:sz="0" w:space="0" w:color="auto"/>
      </w:divBdr>
    </w:div>
    <w:div w:id="31157467">
      <w:bodyDiv w:val="1"/>
      <w:marLeft w:val="0"/>
      <w:marRight w:val="0"/>
      <w:marTop w:val="0"/>
      <w:marBottom w:val="0"/>
      <w:divBdr>
        <w:top w:val="none" w:sz="0" w:space="0" w:color="auto"/>
        <w:left w:val="none" w:sz="0" w:space="0" w:color="auto"/>
        <w:bottom w:val="none" w:sz="0" w:space="0" w:color="auto"/>
        <w:right w:val="none" w:sz="0" w:space="0" w:color="auto"/>
      </w:divBdr>
    </w:div>
    <w:div w:id="31461087">
      <w:bodyDiv w:val="1"/>
      <w:marLeft w:val="0"/>
      <w:marRight w:val="0"/>
      <w:marTop w:val="0"/>
      <w:marBottom w:val="0"/>
      <w:divBdr>
        <w:top w:val="none" w:sz="0" w:space="0" w:color="auto"/>
        <w:left w:val="none" w:sz="0" w:space="0" w:color="auto"/>
        <w:bottom w:val="none" w:sz="0" w:space="0" w:color="auto"/>
        <w:right w:val="none" w:sz="0" w:space="0" w:color="auto"/>
      </w:divBdr>
    </w:div>
    <w:div w:id="32073191">
      <w:bodyDiv w:val="1"/>
      <w:marLeft w:val="0"/>
      <w:marRight w:val="0"/>
      <w:marTop w:val="0"/>
      <w:marBottom w:val="0"/>
      <w:divBdr>
        <w:top w:val="none" w:sz="0" w:space="0" w:color="auto"/>
        <w:left w:val="none" w:sz="0" w:space="0" w:color="auto"/>
        <w:bottom w:val="none" w:sz="0" w:space="0" w:color="auto"/>
        <w:right w:val="none" w:sz="0" w:space="0" w:color="auto"/>
      </w:divBdr>
    </w:div>
    <w:div w:id="32388207">
      <w:bodyDiv w:val="1"/>
      <w:marLeft w:val="0"/>
      <w:marRight w:val="0"/>
      <w:marTop w:val="0"/>
      <w:marBottom w:val="0"/>
      <w:divBdr>
        <w:top w:val="none" w:sz="0" w:space="0" w:color="auto"/>
        <w:left w:val="none" w:sz="0" w:space="0" w:color="auto"/>
        <w:bottom w:val="none" w:sz="0" w:space="0" w:color="auto"/>
        <w:right w:val="none" w:sz="0" w:space="0" w:color="auto"/>
      </w:divBdr>
    </w:div>
    <w:div w:id="32930237">
      <w:bodyDiv w:val="1"/>
      <w:marLeft w:val="0"/>
      <w:marRight w:val="0"/>
      <w:marTop w:val="0"/>
      <w:marBottom w:val="0"/>
      <w:divBdr>
        <w:top w:val="none" w:sz="0" w:space="0" w:color="auto"/>
        <w:left w:val="none" w:sz="0" w:space="0" w:color="auto"/>
        <w:bottom w:val="none" w:sz="0" w:space="0" w:color="auto"/>
        <w:right w:val="none" w:sz="0" w:space="0" w:color="auto"/>
      </w:divBdr>
    </w:div>
    <w:div w:id="32967615">
      <w:bodyDiv w:val="1"/>
      <w:marLeft w:val="0"/>
      <w:marRight w:val="0"/>
      <w:marTop w:val="0"/>
      <w:marBottom w:val="0"/>
      <w:divBdr>
        <w:top w:val="none" w:sz="0" w:space="0" w:color="auto"/>
        <w:left w:val="none" w:sz="0" w:space="0" w:color="auto"/>
        <w:bottom w:val="none" w:sz="0" w:space="0" w:color="auto"/>
        <w:right w:val="none" w:sz="0" w:space="0" w:color="auto"/>
      </w:divBdr>
    </w:div>
    <w:div w:id="33309851">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505871">
      <w:bodyDiv w:val="1"/>
      <w:marLeft w:val="0"/>
      <w:marRight w:val="0"/>
      <w:marTop w:val="0"/>
      <w:marBottom w:val="0"/>
      <w:divBdr>
        <w:top w:val="none" w:sz="0" w:space="0" w:color="auto"/>
        <w:left w:val="none" w:sz="0" w:space="0" w:color="auto"/>
        <w:bottom w:val="none" w:sz="0" w:space="0" w:color="auto"/>
        <w:right w:val="none" w:sz="0" w:space="0" w:color="auto"/>
      </w:divBdr>
    </w:div>
    <w:div w:id="33628227">
      <w:bodyDiv w:val="1"/>
      <w:marLeft w:val="0"/>
      <w:marRight w:val="0"/>
      <w:marTop w:val="0"/>
      <w:marBottom w:val="0"/>
      <w:divBdr>
        <w:top w:val="none" w:sz="0" w:space="0" w:color="auto"/>
        <w:left w:val="none" w:sz="0" w:space="0" w:color="auto"/>
        <w:bottom w:val="none" w:sz="0" w:space="0" w:color="auto"/>
        <w:right w:val="none" w:sz="0" w:space="0" w:color="auto"/>
      </w:divBdr>
    </w:div>
    <w:div w:id="34042234">
      <w:bodyDiv w:val="1"/>
      <w:marLeft w:val="0"/>
      <w:marRight w:val="0"/>
      <w:marTop w:val="0"/>
      <w:marBottom w:val="0"/>
      <w:divBdr>
        <w:top w:val="none" w:sz="0" w:space="0" w:color="auto"/>
        <w:left w:val="none" w:sz="0" w:space="0" w:color="auto"/>
        <w:bottom w:val="none" w:sz="0" w:space="0" w:color="auto"/>
        <w:right w:val="none" w:sz="0" w:space="0" w:color="auto"/>
      </w:divBdr>
    </w:div>
    <w:div w:id="34428284">
      <w:bodyDiv w:val="1"/>
      <w:marLeft w:val="0"/>
      <w:marRight w:val="0"/>
      <w:marTop w:val="0"/>
      <w:marBottom w:val="0"/>
      <w:divBdr>
        <w:top w:val="none" w:sz="0" w:space="0" w:color="auto"/>
        <w:left w:val="none" w:sz="0" w:space="0" w:color="auto"/>
        <w:bottom w:val="none" w:sz="0" w:space="0" w:color="auto"/>
        <w:right w:val="none" w:sz="0" w:space="0" w:color="auto"/>
      </w:divBdr>
    </w:div>
    <w:div w:id="35198938">
      <w:bodyDiv w:val="1"/>
      <w:marLeft w:val="0"/>
      <w:marRight w:val="0"/>
      <w:marTop w:val="0"/>
      <w:marBottom w:val="0"/>
      <w:divBdr>
        <w:top w:val="none" w:sz="0" w:space="0" w:color="auto"/>
        <w:left w:val="none" w:sz="0" w:space="0" w:color="auto"/>
        <w:bottom w:val="none" w:sz="0" w:space="0" w:color="auto"/>
        <w:right w:val="none" w:sz="0" w:space="0" w:color="auto"/>
      </w:divBdr>
    </w:div>
    <w:div w:id="35593452">
      <w:bodyDiv w:val="1"/>
      <w:marLeft w:val="0"/>
      <w:marRight w:val="0"/>
      <w:marTop w:val="0"/>
      <w:marBottom w:val="0"/>
      <w:divBdr>
        <w:top w:val="none" w:sz="0" w:space="0" w:color="auto"/>
        <w:left w:val="none" w:sz="0" w:space="0" w:color="auto"/>
        <w:bottom w:val="none" w:sz="0" w:space="0" w:color="auto"/>
        <w:right w:val="none" w:sz="0" w:space="0" w:color="auto"/>
      </w:divBdr>
    </w:div>
    <w:div w:id="35617721">
      <w:bodyDiv w:val="1"/>
      <w:marLeft w:val="0"/>
      <w:marRight w:val="0"/>
      <w:marTop w:val="0"/>
      <w:marBottom w:val="0"/>
      <w:divBdr>
        <w:top w:val="none" w:sz="0" w:space="0" w:color="auto"/>
        <w:left w:val="none" w:sz="0" w:space="0" w:color="auto"/>
        <w:bottom w:val="none" w:sz="0" w:space="0" w:color="auto"/>
        <w:right w:val="none" w:sz="0" w:space="0" w:color="auto"/>
      </w:divBdr>
    </w:div>
    <w:div w:id="35815347">
      <w:bodyDiv w:val="1"/>
      <w:marLeft w:val="0"/>
      <w:marRight w:val="0"/>
      <w:marTop w:val="0"/>
      <w:marBottom w:val="0"/>
      <w:divBdr>
        <w:top w:val="none" w:sz="0" w:space="0" w:color="auto"/>
        <w:left w:val="none" w:sz="0" w:space="0" w:color="auto"/>
        <w:bottom w:val="none" w:sz="0" w:space="0" w:color="auto"/>
        <w:right w:val="none" w:sz="0" w:space="0" w:color="auto"/>
      </w:divBdr>
    </w:div>
    <w:div w:id="35931727">
      <w:bodyDiv w:val="1"/>
      <w:marLeft w:val="0"/>
      <w:marRight w:val="0"/>
      <w:marTop w:val="0"/>
      <w:marBottom w:val="0"/>
      <w:divBdr>
        <w:top w:val="none" w:sz="0" w:space="0" w:color="auto"/>
        <w:left w:val="none" w:sz="0" w:space="0" w:color="auto"/>
        <w:bottom w:val="none" w:sz="0" w:space="0" w:color="auto"/>
        <w:right w:val="none" w:sz="0" w:space="0" w:color="auto"/>
      </w:divBdr>
    </w:div>
    <w:div w:id="36245178">
      <w:bodyDiv w:val="1"/>
      <w:marLeft w:val="0"/>
      <w:marRight w:val="0"/>
      <w:marTop w:val="0"/>
      <w:marBottom w:val="0"/>
      <w:divBdr>
        <w:top w:val="none" w:sz="0" w:space="0" w:color="auto"/>
        <w:left w:val="none" w:sz="0" w:space="0" w:color="auto"/>
        <w:bottom w:val="none" w:sz="0" w:space="0" w:color="auto"/>
        <w:right w:val="none" w:sz="0" w:space="0" w:color="auto"/>
      </w:divBdr>
    </w:div>
    <w:div w:id="36515214">
      <w:bodyDiv w:val="1"/>
      <w:marLeft w:val="0"/>
      <w:marRight w:val="0"/>
      <w:marTop w:val="0"/>
      <w:marBottom w:val="0"/>
      <w:divBdr>
        <w:top w:val="none" w:sz="0" w:space="0" w:color="auto"/>
        <w:left w:val="none" w:sz="0" w:space="0" w:color="auto"/>
        <w:bottom w:val="none" w:sz="0" w:space="0" w:color="auto"/>
        <w:right w:val="none" w:sz="0" w:space="0" w:color="auto"/>
      </w:divBdr>
    </w:div>
    <w:div w:id="37433786">
      <w:bodyDiv w:val="1"/>
      <w:marLeft w:val="0"/>
      <w:marRight w:val="0"/>
      <w:marTop w:val="0"/>
      <w:marBottom w:val="0"/>
      <w:divBdr>
        <w:top w:val="none" w:sz="0" w:space="0" w:color="auto"/>
        <w:left w:val="none" w:sz="0" w:space="0" w:color="auto"/>
        <w:bottom w:val="none" w:sz="0" w:space="0" w:color="auto"/>
        <w:right w:val="none" w:sz="0" w:space="0" w:color="auto"/>
      </w:divBdr>
    </w:div>
    <w:div w:id="39211887">
      <w:bodyDiv w:val="1"/>
      <w:marLeft w:val="0"/>
      <w:marRight w:val="0"/>
      <w:marTop w:val="0"/>
      <w:marBottom w:val="0"/>
      <w:divBdr>
        <w:top w:val="none" w:sz="0" w:space="0" w:color="auto"/>
        <w:left w:val="none" w:sz="0" w:space="0" w:color="auto"/>
        <w:bottom w:val="none" w:sz="0" w:space="0" w:color="auto"/>
        <w:right w:val="none" w:sz="0" w:space="0" w:color="auto"/>
      </w:divBdr>
    </w:div>
    <w:div w:id="39718233">
      <w:bodyDiv w:val="1"/>
      <w:marLeft w:val="0"/>
      <w:marRight w:val="0"/>
      <w:marTop w:val="0"/>
      <w:marBottom w:val="0"/>
      <w:divBdr>
        <w:top w:val="none" w:sz="0" w:space="0" w:color="auto"/>
        <w:left w:val="none" w:sz="0" w:space="0" w:color="auto"/>
        <w:bottom w:val="none" w:sz="0" w:space="0" w:color="auto"/>
        <w:right w:val="none" w:sz="0" w:space="0" w:color="auto"/>
      </w:divBdr>
    </w:div>
    <w:div w:id="39981136">
      <w:bodyDiv w:val="1"/>
      <w:marLeft w:val="0"/>
      <w:marRight w:val="0"/>
      <w:marTop w:val="0"/>
      <w:marBottom w:val="0"/>
      <w:divBdr>
        <w:top w:val="none" w:sz="0" w:space="0" w:color="auto"/>
        <w:left w:val="none" w:sz="0" w:space="0" w:color="auto"/>
        <w:bottom w:val="none" w:sz="0" w:space="0" w:color="auto"/>
        <w:right w:val="none" w:sz="0" w:space="0" w:color="auto"/>
      </w:divBdr>
    </w:div>
    <w:div w:id="40638393">
      <w:bodyDiv w:val="1"/>
      <w:marLeft w:val="0"/>
      <w:marRight w:val="0"/>
      <w:marTop w:val="0"/>
      <w:marBottom w:val="0"/>
      <w:divBdr>
        <w:top w:val="none" w:sz="0" w:space="0" w:color="auto"/>
        <w:left w:val="none" w:sz="0" w:space="0" w:color="auto"/>
        <w:bottom w:val="none" w:sz="0" w:space="0" w:color="auto"/>
        <w:right w:val="none" w:sz="0" w:space="0" w:color="auto"/>
      </w:divBdr>
    </w:div>
    <w:div w:id="40785055">
      <w:bodyDiv w:val="1"/>
      <w:marLeft w:val="0"/>
      <w:marRight w:val="0"/>
      <w:marTop w:val="0"/>
      <w:marBottom w:val="0"/>
      <w:divBdr>
        <w:top w:val="none" w:sz="0" w:space="0" w:color="auto"/>
        <w:left w:val="none" w:sz="0" w:space="0" w:color="auto"/>
        <w:bottom w:val="none" w:sz="0" w:space="0" w:color="auto"/>
        <w:right w:val="none" w:sz="0" w:space="0" w:color="auto"/>
      </w:divBdr>
    </w:div>
    <w:div w:id="40979289">
      <w:bodyDiv w:val="1"/>
      <w:marLeft w:val="0"/>
      <w:marRight w:val="0"/>
      <w:marTop w:val="0"/>
      <w:marBottom w:val="0"/>
      <w:divBdr>
        <w:top w:val="none" w:sz="0" w:space="0" w:color="auto"/>
        <w:left w:val="none" w:sz="0" w:space="0" w:color="auto"/>
        <w:bottom w:val="none" w:sz="0" w:space="0" w:color="auto"/>
        <w:right w:val="none" w:sz="0" w:space="0" w:color="auto"/>
      </w:divBdr>
    </w:div>
    <w:div w:id="41174165">
      <w:bodyDiv w:val="1"/>
      <w:marLeft w:val="0"/>
      <w:marRight w:val="0"/>
      <w:marTop w:val="0"/>
      <w:marBottom w:val="0"/>
      <w:divBdr>
        <w:top w:val="none" w:sz="0" w:space="0" w:color="auto"/>
        <w:left w:val="none" w:sz="0" w:space="0" w:color="auto"/>
        <w:bottom w:val="none" w:sz="0" w:space="0" w:color="auto"/>
        <w:right w:val="none" w:sz="0" w:space="0" w:color="auto"/>
      </w:divBdr>
    </w:div>
    <w:div w:id="41290515">
      <w:bodyDiv w:val="1"/>
      <w:marLeft w:val="0"/>
      <w:marRight w:val="0"/>
      <w:marTop w:val="0"/>
      <w:marBottom w:val="0"/>
      <w:divBdr>
        <w:top w:val="none" w:sz="0" w:space="0" w:color="auto"/>
        <w:left w:val="none" w:sz="0" w:space="0" w:color="auto"/>
        <w:bottom w:val="none" w:sz="0" w:space="0" w:color="auto"/>
        <w:right w:val="none" w:sz="0" w:space="0" w:color="auto"/>
      </w:divBdr>
    </w:div>
    <w:div w:id="41489734">
      <w:bodyDiv w:val="1"/>
      <w:marLeft w:val="0"/>
      <w:marRight w:val="0"/>
      <w:marTop w:val="0"/>
      <w:marBottom w:val="0"/>
      <w:divBdr>
        <w:top w:val="none" w:sz="0" w:space="0" w:color="auto"/>
        <w:left w:val="none" w:sz="0" w:space="0" w:color="auto"/>
        <w:bottom w:val="none" w:sz="0" w:space="0" w:color="auto"/>
        <w:right w:val="none" w:sz="0" w:space="0" w:color="auto"/>
      </w:divBdr>
    </w:div>
    <w:div w:id="41562655">
      <w:bodyDiv w:val="1"/>
      <w:marLeft w:val="0"/>
      <w:marRight w:val="0"/>
      <w:marTop w:val="0"/>
      <w:marBottom w:val="0"/>
      <w:divBdr>
        <w:top w:val="none" w:sz="0" w:space="0" w:color="auto"/>
        <w:left w:val="none" w:sz="0" w:space="0" w:color="auto"/>
        <w:bottom w:val="none" w:sz="0" w:space="0" w:color="auto"/>
        <w:right w:val="none" w:sz="0" w:space="0" w:color="auto"/>
      </w:divBdr>
    </w:div>
    <w:div w:id="41639681">
      <w:bodyDiv w:val="1"/>
      <w:marLeft w:val="0"/>
      <w:marRight w:val="0"/>
      <w:marTop w:val="0"/>
      <w:marBottom w:val="0"/>
      <w:divBdr>
        <w:top w:val="none" w:sz="0" w:space="0" w:color="auto"/>
        <w:left w:val="none" w:sz="0" w:space="0" w:color="auto"/>
        <w:bottom w:val="none" w:sz="0" w:space="0" w:color="auto"/>
        <w:right w:val="none" w:sz="0" w:space="0" w:color="auto"/>
      </w:divBdr>
    </w:div>
    <w:div w:id="42101954">
      <w:bodyDiv w:val="1"/>
      <w:marLeft w:val="0"/>
      <w:marRight w:val="0"/>
      <w:marTop w:val="0"/>
      <w:marBottom w:val="0"/>
      <w:divBdr>
        <w:top w:val="none" w:sz="0" w:space="0" w:color="auto"/>
        <w:left w:val="none" w:sz="0" w:space="0" w:color="auto"/>
        <w:bottom w:val="none" w:sz="0" w:space="0" w:color="auto"/>
        <w:right w:val="none" w:sz="0" w:space="0" w:color="auto"/>
      </w:divBdr>
    </w:div>
    <w:div w:id="42291927">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800405">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44355">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4456094">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4722796">
      <w:bodyDiv w:val="1"/>
      <w:marLeft w:val="0"/>
      <w:marRight w:val="0"/>
      <w:marTop w:val="0"/>
      <w:marBottom w:val="0"/>
      <w:divBdr>
        <w:top w:val="none" w:sz="0" w:space="0" w:color="auto"/>
        <w:left w:val="none" w:sz="0" w:space="0" w:color="auto"/>
        <w:bottom w:val="none" w:sz="0" w:space="0" w:color="auto"/>
        <w:right w:val="none" w:sz="0" w:space="0" w:color="auto"/>
      </w:divBdr>
    </w:div>
    <w:div w:id="45227259">
      <w:bodyDiv w:val="1"/>
      <w:marLeft w:val="0"/>
      <w:marRight w:val="0"/>
      <w:marTop w:val="0"/>
      <w:marBottom w:val="0"/>
      <w:divBdr>
        <w:top w:val="none" w:sz="0" w:space="0" w:color="auto"/>
        <w:left w:val="none" w:sz="0" w:space="0" w:color="auto"/>
        <w:bottom w:val="none" w:sz="0" w:space="0" w:color="auto"/>
        <w:right w:val="none" w:sz="0" w:space="0" w:color="auto"/>
      </w:divBdr>
    </w:div>
    <w:div w:id="45372499">
      <w:bodyDiv w:val="1"/>
      <w:marLeft w:val="0"/>
      <w:marRight w:val="0"/>
      <w:marTop w:val="0"/>
      <w:marBottom w:val="0"/>
      <w:divBdr>
        <w:top w:val="none" w:sz="0" w:space="0" w:color="auto"/>
        <w:left w:val="none" w:sz="0" w:space="0" w:color="auto"/>
        <w:bottom w:val="none" w:sz="0" w:space="0" w:color="auto"/>
        <w:right w:val="none" w:sz="0" w:space="0" w:color="auto"/>
      </w:divBdr>
    </w:div>
    <w:div w:id="45686744">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6496545">
      <w:bodyDiv w:val="1"/>
      <w:marLeft w:val="0"/>
      <w:marRight w:val="0"/>
      <w:marTop w:val="0"/>
      <w:marBottom w:val="0"/>
      <w:divBdr>
        <w:top w:val="none" w:sz="0" w:space="0" w:color="auto"/>
        <w:left w:val="none" w:sz="0" w:space="0" w:color="auto"/>
        <w:bottom w:val="none" w:sz="0" w:space="0" w:color="auto"/>
        <w:right w:val="none" w:sz="0" w:space="0" w:color="auto"/>
      </w:divBdr>
    </w:div>
    <w:div w:id="46532669">
      <w:bodyDiv w:val="1"/>
      <w:marLeft w:val="0"/>
      <w:marRight w:val="0"/>
      <w:marTop w:val="0"/>
      <w:marBottom w:val="0"/>
      <w:divBdr>
        <w:top w:val="none" w:sz="0" w:space="0" w:color="auto"/>
        <w:left w:val="none" w:sz="0" w:space="0" w:color="auto"/>
        <w:bottom w:val="none" w:sz="0" w:space="0" w:color="auto"/>
        <w:right w:val="none" w:sz="0" w:space="0" w:color="auto"/>
      </w:divBdr>
    </w:div>
    <w:div w:id="46994866">
      <w:bodyDiv w:val="1"/>
      <w:marLeft w:val="0"/>
      <w:marRight w:val="0"/>
      <w:marTop w:val="0"/>
      <w:marBottom w:val="0"/>
      <w:divBdr>
        <w:top w:val="none" w:sz="0" w:space="0" w:color="auto"/>
        <w:left w:val="none" w:sz="0" w:space="0" w:color="auto"/>
        <w:bottom w:val="none" w:sz="0" w:space="0" w:color="auto"/>
        <w:right w:val="none" w:sz="0" w:space="0" w:color="auto"/>
      </w:divBdr>
    </w:div>
    <w:div w:id="47266156">
      <w:bodyDiv w:val="1"/>
      <w:marLeft w:val="0"/>
      <w:marRight w:val="0"/>
      <w:marTop w:val="0"/>
      <w:marBottom w:val="0"/>
      <w:divBdr>
        <w:top w:val="none" w:sz="0" w:space="0" w:color="auto"/>
        <w:left w:val="none" w:sz="0" w:space="0" w:color="auto"/>
        <w:bottom w:val="none" w:sz="0" w:space="0" w:color="auto"/>
        <w:right w:val="none" w:sz="0" w:space="0" w:color="auto"/>
      </w:divBdr>
    </w:div>
    <w:div w:id="47801311">
      <w:bodyDiv w:val="1"/>
      <w:marLeft w:val="0"/>
      <w:marRight w:val="0"/>
      <w:marTop w:val="0"/>
      <w:marBottom w:val="0"/>
      <w:divBdr>
        <w:top w:val="none" w:sz="0" w:space="0" w:color="auto"/>
        <w:left w:val="none" w:sz="0" w:space="0" w:color="auto"/>
        <w:bottom w:val="none" w:sz="0" w:space="0" w:color="auto"/>
        <w:right w:val="none" w:sz="0" w:space="0" w:color="auto"/>
      </w:divBdr>
    </w:div>
    <w:div w:id="47920762">
      <w:bodyDiv w:val="1"/>
      <w:marLeft w:val="0"/>
      <w:marRight w:val="0"/>
      <w:marTop w:val="0"/>
      <w:marBottom w:val="0"/>
      <w:divBdr>
        <w:top w:val="none" w:sz="0" w:space="0" w:color="auto"/>
        <w:left w:val="none" w:sz="0" w:space="0" w:color="auto"/>
        <w:bottom w:val="none" w:sz="0" w:space="0" w:color="auto"/>
        <w:right w:val="none" w:sz="0" w:space="0" w:color="auto"/>
      </w:divBdr>
    </w:div>
    <w:div w:id="47922749">
      <w:bodyDiv w:val="1"/>
      <w:marLeft w:val="0"/>
      <w:marRight w:val="0"/>
      <w:marTop w:val="0"/>
      <w:marBottom w:val="0"/>
      <w:divBdr>
        <w:top w:val="none" w:sz="0" w:space="0" w:color="auto"/>
        <w:left w:val="none" w:sz="0" w:space="0" w:color="auto"/>
        <w:bottom w:val="none" w:sz="0" w:space="0" w:color="auto"/>
        <w:right w:val="none" w:sz="0" w:space="0" w:color="auto"/>
      </w:divBdr>
    </w:div>
    <w:div w:id="48386464">
      <w:bodyDiv w:val="1"/>
      <w:marLeft w:val="0"/>
      <w:marRight w:val="0"/>
      <w:marTop w:val="0"/>
      <w:marBottom w:val="0"/>
      <w:divBdr>
        <w:top w:val="none" w:sz="0" w:space="0" w:color="auto"/>
        <w:left w:val="none" w:sz="0" w:space="0" w:color="auto"/>
        <w:bottom w:val="none" w:sz="0" w:space="0" w:color="auto"/>
        <w:right w:val="none" w:sz="0" w:space="0" w:color="auto"/>
      </w:divBdr>
    </w:div>
    <w:div w:id="48502751">
      <w:bodyDiv w:val="1"/>
      <w:marLeft w:val="0"/>
      <w:marRight w:val="0"/>
      <w:marTop w:val="0"/>
      <w:marBottom w:val="0"/>
      <w:divBdr>
        <w:top w:val="none" w:sz="0" w:space="0" w:color="auto"/>
        <w:left w:val="none" w:sz="0" w:space="0" w:color="auto"/>
        <w:bottom w:val="none" w:sz="0" w:space="0" w:color="auto"/>
        <w:right w:val="none" w:sz="0" w:space="0" w:color="auto"/>
      </w:divBdr>
    </w:div>
    <w:div w:id="48573187">
      <w:bodyDiv w:val="1"/>
      <w:marLeft w:val="0"/>
      <w:marRight w:val="0"/>
      <w:marTop w:val="0"/>
      <w:marBottom w:val="0"/>
      <w:divBdr>
        <w:top w:val="none" w:sz="0" w:space="0" w:color="auto"/>
        <w:left w:val="none" w:sz="0" w:space="0" w:color="auto"/>
        <w:bottom w:val="none" w:sz="0" w:space="0" w:color="auto"/>
        <w:right w:val="none" w:sz="0" w:space="0" w:color="auto"/>
      </w:divBdr>
    </w:div>
    <w:div w:id="49042640">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51831">
      <w:bodyDiv w:val="1"/>
      <w:marLeft w:val="0"/>
      <w:marRight w:val="0"/>
      <w:marTop w:val="0"/>
      <w:marBottom w:val="0"/>
      <w:divBdr>
        <w:top w:val="none" w:sz="0" w:space="0" w:color="auto"/>
        <w:left w:val="none" w:sz="0" w:space="0" w:color="auto"/>
        <w:bottom w:val="none" w:sz="0" w:space="0" w:color="auto"/>
        <w:right w:val="none" w:sz="0" w:space="0" w:color="auto"/>
      </w:divBdr>
    </w:div>
    <w:div w:id="49961852">
      <w:bodyDiv w:val="1"/>
      <w:marLeft w:val="0"/>
      <w:marRight w:val="0"/>
      <w:marTop w:val="0"/>
      <w:marBottom w:val="0"/>
      <w:divBdr>
        <w:top w:val="none" w:sz="0" w:space="0" w:color="auto"/>
        <w:left w:val="none" w:sz="0" w:space="0" w:color="auto"/>
        <w:bottom w:val="none" w:sz="0" w:space="0" w:color="auto"/>
        <w:right w:val="none" w:sz="0" w:space="0" w:color="auto"/>
      </w:divBdr>
    </w:div>
    <w:div w:id="49964196">
      <w:bodyDiv w:val="1"/>
      <w:marLeft w:val="0"/>
      <w:marRight w:val="0"/>
      <w:marTop w:val="0"/>
      <w:marBottom w:val="0"/>
      <w:divBdr>
        <w:top w:val="none" w:sz="0" w:space="0" w:color="auto"/>
        <w:left w:val="none" w:sz="0" w:space="0" w:color="auto"/>
        <w:bottom w:val="none" w:sz="0" w:space="0" w:color="auto"/>
        <w:right w:val="none" w:sz="0" w:space="0" w:color="auto"/>
      </w:divBdr>
    </w:div>
    <w:div w:id="49966897">
      <w:bodyDiv w:val="1"/>
      <w:marLeft w:val="0"/>
      <w:marRight w:val="0"/>
      <w:marTop w:val="0"/>
      <w:marBottom w:val="0"/>
      <w:divBdr>
        <w:top w:val="none" w:sz="0" w:space="0" w:color="auto"/>
        <w:left w:val="none" w:sz="0" w:space="0" w:color="auto"/>
        <w:bottom w:val="none" w:sz="0" w:space="0" w:color="auto"/>
        <w:right w:val="none" w:sz="0" w:space="0" w:color="auto"/>
      </w:divBdr>
    </w:div>
    <w:div w:id="50930389">
      <w:bodyDiv w:val="1"/>
      <w:marLeft w:val="0"/>
      <w:marRight w:val="0"/>
      <w:marTop w:val="0"/>
      <w:marBottom w:val="0"/>
      <w:divBdr>
        <w:top w:val="none" w:sz="0" w:space="0" w:color="auto"/>
        <w:left w:val="none" w:sz="0" w:space="0" w:color="auto"/>
        <w:bottom w:val="none" w:sz="0" w:space="0" w:color="auto"/>
        <w:right w:val="none" w:sz="0" w:space="0" w:color="auto"/>
      </w:divBdr>
    </w:div>
    <w:div w:id="51119429">
      <w:bodyDiv w:val="1"/>
      <w:marLeft w:val="0"/>
      <w:marRight w:val="0"/>
      <w:marTop w:val="0"/>
      <w:marBottom w:val="0"/>
      <w:divBdr>
        <w:top w:val="none" w:sz="0" w:space="0" w:color="auto"/>
        <w:left w:val="none" w:sz="0" w:space="0" w:color="auto"/>
        <w:bottom w:val="none" w:sz="0" w:space="0" w:color="auto"/>
        <w:right w:val="none" w:sz="0" w:space="0" w:color="auto"/>
      </w:divBdr>
    </w:div>
    <w:div w:id="51392807">
      <w:bodyDiv w:val="1"/>
      <w:marLeft w:val="0"/>
      <w:marRight w:val="0"/>
      <w:marTop w:val="0"/>
      <w:marBottom w:val="0"/>
      <w:divBdr>
        <w:top w:val="none" w:sz="0" w:space="0" w:color="auto"/>
        <w:left w:val="none" w:sz="0" w:space="0" w:color="auto"/>
        <w:bottom w:val="none" w:sz="0" w:space="0" w:color="auto"/>
        <w:right w:val="none" w:sz="0" w:space="0" w:color="auto"/>
      </w:divBdr>
    </w:div>
    <w:div w:id="51539319">
      <w:bodyDiv w:val="1"/>
      <w:marLeft w:val="0"/>
      <w:marRight w:val="0"/>
      <w:marTop w:val="0"/>
      <w:marBottom w:val="0"/>
      <w:divBdr>
        <w:top w:val="none" w:sz="0" w:space="0" w:color="auto"/>
        <w:left w:val="none" w:sz="0" w:space="0" w:color="auto"/>
        <w:bottom w:val="none" w:sz="0" w:space="0" w:color="auto"/>
        <w:right w:val="none" w:sz="0" w:space="0" w:color="auto"/>
      </w:divBdr>
    </w:div>
    <w:div w:id="51539617">
      <w:bodyDiv w:val="1"/>
      <w:marLeft w:val="0"/>
      <w:marRight w:val="0"/>
      <w:marTop w:val="0"/>
      <w:marBottom w:val="0"/>
      <w:divBdr>
        <w:top w:val="none" w:sz="0" w:space="0" w:color="auto"/>
        <w:left w:val="none" w:sz="0" w:space="0" w:color="auto"/>
        <w:bottom w:val="none" w:sz="0" w:space="0" w:color="auto"/>
        <w:right w:val="none" w:sz="0" w:space="0" w:color="auto"/>
      </w:divBdr>
    </w:div>
    <w:div w:id="51661700">
      <w:bodyDiv w:val="1"/>
      <w:marLeft w:val="0"/>
      <w:marRight w:val="0"/>
      <w:marTop w:val="0"/>
      <w:marBottom w:val="0"/>
      <w:divBdr>
        <w:top w:val="none" w:sz="0" w:space="0" w:color="auto"/>
        <w:left w:val="none" w:sz="0" w:space="0" w:color="auto"/>
        <w:bottom w:val="none" w:sz="0" w:space="0" w:color="auto"/>
        <w:right w:val="none" w:sz="0" w:space="0" w:color="auto"/>
      </w:divBdr>
    </w:div>
    <w:div w:id="52580884">
      <w:bodyDiv w:val="1"/>
      <w:marLeft w:val="0"/>
      <w:marRight w:val="0"/>
      <w:marTop w:val="0"/>
      <w:marBottom w:val="0"/>
      <w:divBdr>
        <w:top w:val="none" w:sz="0" w:space="0" w:color="auto"/>
        <w:left w:val="none" w:sz="0" w:space="0" w:color="auto"/>
        <w:bottom w:val="none" w:sz="0" w:space="0" w:color="auto"/>
        <w:right w:val="none" w:sz="0" w:space="0" w:color="auto"/>
      </w:divBdr>
    </w:div>
    <w:div w:id="52698111">
      <w:bodyDiv w:val="1"/>
      <w:marLeft w:val="0"/>
      <w:marRight w:val="0"/>
      <w:marTop w:val="0"/>
      <w:marBottom w:val="0"/>
      <w:divBdr>
        <w:top w:val="none" w:sz="0" w:space="0" w:color="auto"/>
        <w:left w:val="none" w:sz="0" w:space="0" w:color="auto"/>
        <w:bottom w:val="none" w:sz="0" w:space="0" w:color="auto"/>
        <w:right w:val="none" w:sz="0" w:space="0" w:color="auto"/>
      </w:divBdr>
    </w:div>
    <w:div w:id="52773536">
      <w:bodyDiv w:val="1"/>
      <w:marLeft w:val="0"/>
      <w:marRight w:val="0"/>
      <w:marTop w:val="0"/>
      <w:marBottom w:val="0"/>
      <w:divBdr>
        <w:top w:val="none" w:sz="0" w:space="0" w:color="auto"/>
        <w:left w:val="none" w:sz="0" w:space="0" w:color="auto"/>
        <w:bottom w:val="none" w:sz="0" w:space="0" w:color="auto"/>
        <w:right w:val="none" w:sz="0" w:space="0" w:color="auto"/>
      </w:divBdr>
    </w:div>
    <w:div w:id="52774706">
      <w:bodyDiv w:val="1"/>
      <w:marLeft w:val="0"/>
      <w:marRight w:val="0"/>
      <w:marTop w:val="0"/>
      <w:marBottom w:val="0"/>
      <w:divBdr>
        <w:top w:val="none" w:sz="0" w:space="0" w:color="auto"/>
        <w:left w:val="none" w:sz="0" w:space="0" w:color="auto"/>
        <w:bottom w:val="none" w:sz="0" w:space="0" w:color="auto"/>
        <w:right w:val="none" w:sz="0" w:space="0" w:color="auto"/>
      </w:divBdr>
    </w:div>
    <w:div w:id="53281078">
      <w:bodyDiv w:val="1"/>
      <w:marLeft w:val="0"/>
      <w:marRight w:val="0"/>
      <w:marTop w:val="0"/>
      <w:marBottom w:val="0"/>
      <w:divBdr>
        <w:top w:val="none" w:sz="0" w:space="0" w:color="auto"/>
        <w:left w:val="none" w:sz="0" w:space="0" w:color="auto"/>
        <w:bottom w:val="none" w:sz="0" w:space="0" w:color="auto"/>
        <w:right w:val="none" w:sz="0" w:space="0" w:color="auto"/>
      </w:divBdr>
    </w:div>
    <w:div w:id="53282915">
      <w:bodyDiv w:val="1"/>
      <w:marLeft w:val="0"/>
      <w:marRight w:val="0"/>
      <w:marTop w:val="0"/>
      <w:marBottom w:val="0"/>
      <w:divBdr>
        <w:top w:val="none" w:sz="0" w:space="0" w:color="auto"/>
        <w:left w:val="none" w:sz="0" w:space="0" w:color="auto"/>
        <w:bottom w:val="none" w:sz="0" w:space="0" w:color="auto"/>
        <w:right w:val="none" w:sz="0" w:space="0" w:color="auto"/>
      </w:divBdr>
    </w:div>
    <w:div w:id="53703589">
      <w:bodyDiv w:val="1"/>
      <w:marLeft w:val="0"/>
      <w:marRight w:val="0"/>
      <w:marTop w:val="0"/>
      <w:marBottom w:val="0"/>
      <w:divBdr>
        <w:top w:val="none" w:sz="0" w:space="0" w:color="auto"/>
        <w:left w:val="none" w:sz="0" w:space="0" w:color="auto"/>
        <w:bottom w:val="none" w:sz="0" w:space="0" w:color="auto"/>
        <w:right w:val="none" w:sz="0" w:space="0" w:color="auto"/>
      </w:divBdr>
    </w:div>
    <w:div w:id="53706201">
      <w:bodyDiv w:val="1"/>
      <w:marLeft w:val="0"/>
      <w:marRight w:val="0"/>
      <w:marTop w:val="0"/>
      <w:marBottom w:val="0"/>
      <w:divBdr>
        <w:top w:val="none" w:sz="0" w:space="0" w:color="auto"/>
        <w:left w:val="none" w:sz="0" w:space="0" w:color="auto"/>
        <w:bottom w:val="none" w:sz="0" w:space="0" w:color="auto"/>
        <w:right w:val="none" w:sz="0" w:space="0" w:color="auto"/>
      </w:divBdr>
    </w:div>
    <w:div w:id="54164176">
      <w:bodyDiv w:val="1"/>
      <w:marLeft w:val="0"/>
      <w:marRight w:val="0"/>
      <w:marTop w:val="0"/>
      <w:marBottom w:val="0"/>
      <w:divBdr>
        <w:top w:val="none" w:sz="0" w:space="0" w:color="auto"/>
        <w:left w:val="none" w:sz="0" w:space="0" w:color="auto"/>
        <w:bottom w:val="none" w:sz="0" w:space="0" w:color="auto"/>
        <w:right w:val="none" w:sz="0" w:space="0" w:color="auto"/>
      </w:divBdr>
    </w:div>
    <w:div w:id="55476193">
      <w:bodyDiv w:val="1"/>
      <w:marLeft w:val="0"/>
      <w:marRight w:val="0"/>
      <w:marTop w:val="0"/>
      <w:marBottom w:val="0"/>
      <w:divBdr>
        <w:top w:val="none" w:sz="0" w:space="0" w:color="auto"/>
        <w:left w:val="none" w:sz="0" w:space="0" w:color="auto"/>
        <w:bottom w:val="none" w:sz="0" w:space="0" w:color="auto"/>
        <w:right w:val="none" w:sz="0" w:space="0" w:color="auto"/>
      </w:divBdr>
    </w:div>
    <w:div w:id="55666086">
      <w:bodyDiv w:val="1"/>
      <w:marLeft w:val="0"/>
      <w:marRight w:val="0"/>
      <w:marTop w:val="0"/>
      <w:marBottom w:val="0"/>
      <w:divBdr>
        <w:top w:val="none" w:sz="0" w:space="0" w:color="auto"/>
        <w:left w:val="none" w:sz="0" w:space="0" w:color="auto"/>
        <w:bottom w:val="none" w:sz="0" w:space="0" w:color="auto"/>
        <w:right w:val="none" w:sz="0" w:space="0" w:color="auto"/>
      </w:divBdr>
    </w:div>
    <w:div w:id="55979349">
      <w:bodyDiv w:val="1"/>
      <w:marLeft w:val="0"/>
      <w:marRight w:val="0"/>
      <w:marTop w:val="0"/>
      <w:marBottom w:val="0"/>
      <w:divBdr>
        <w:top w:val="none" w:sz="0" w:space="0" w:color="auto"/>
        <w:left w:val="none" w:sz="0" w:space="0" w:color="auto"/>
        <w:bottom w:val="none" w:sz="0" w:space="0" w:color="auto"/>
        <w:right w:val="none" w:sz="0" w:space="0" w:color="auto"/>
      </w:divBdr>
    </w:div>
    <w:div w:id="56326460">
      <w:bodyDiv w:val="1"/>
      <w:marLeft w:val="0"/>
      <w:marRight w:val="0"/>
      <w:marTop w:val="0"/>
      <w:marBottom w:val="0"/>
      <w:divBdr>
        <w:top w:val="none" w:sz="0" w:space="0" w:color="auto"/>
        <w:left w:val="none" w:sz="0" w:space="0" w:color="auto"/>
        <w:bottom w:val="none" w:sz="0" w:space="0" w:color="auto"/>
        <w:right w:val="none" w:sz="0" w:space="0" w:color="auto"/>
      </w:divBdr>
    </w:div>
    <w:div w:id="56711550">
      <w:bodyDiv w:val="1"/>
      <w:marLeft w:val="0"/>
      <w:marRight w:val="0"/>
      <w:marTop w:val="0"/>
      <w:marBottom w:val="0"/>
      <w:divBdr>
        <w:top w:val="none" w:sz="0" w:space="0" w:color="auto"/>
        <w:left w:val="none" w:sz="0" w:space="0" w:color="auto"/>
        <w:bottom w:val="none" w:sz="0" w:space="0" w:color="auto"/>
        <w:right w:val="none" w:sz="0" w:space="0" w:color="auto"/>
      </w:divBdr>
    </w:div>
    <w:div w:id="56973624">
      <w:bodyDiv w:val="1"/>
      <w:marLeft w:val="0"/>
      <w:marRight w:val="0"/>
      <w:marTop w:val="0"/>
      <w:marBottom w:val="0"/>
      <w:divBdr>
        <w:top w:val="none" w:sz="0" w:space="0" w:color="auto"/>
        <w:left w:val="none" w:sz="0" w:space="0" w:color="auto"/>
        <w:bottom w:val="none" w:sz="0" w:space="0" w:color="auto"/>
        <w:right w:val="none" w:sz="0" w:space="0" w:color="auto"/>
      </w:divBdr>
    </w:div>
    <w:div w:id="56976147">
      <w:bodyDiv w:val="1"/>
      <w:marLeft w:val="0"/>
      <w:marRight w:val="0"/>
      <w:marTop w:val="0"/>
      <w:marBottom w:val="0"/>
      <w:divBdr>
        <w:top w:val="none" w:sz="0" w:space="0" w:color="auto"/>
        <w:left w:val="none" w:sz="0" w:space="0" w:color="auto"/>
        <w:bottom w:val="none" w:sz="0" w:space="0" w:color="auto"/>
        <w:right w:val="none" w:sz="0" w:space="0" w:color="auto"/>
      </w:divBdr>
    </w:div>
    <w:div w:id="57821411">
      <w:bodyDiv w:val="1"/>
      <w:marLeft w:val="0"/>
      <w:marRight w:val="0"/>
      <w:marTop w:val="0"/>
      <w:marBottom w:val="0"/>
      <w:divBdr>
        <w:top w:val="none" w:sz="0" w:space="0" w:color="auto"/>
        <w:left w:val="none" w:sz="0" w:space="0" w:color="auto"/>
        <w:bottom w:val="none" w:sz="0" w:space="0" w:color="auto"/>
        <w:right w:val="none" w:sz="0" w:space="0" w:color="auto"/>
      </w:divBdr>
    </w:div>
    <w:div w:id="57826436">
      <w:bodyDiv w:val="1"/>
      <w:marLeft w:val="0"/>
      <w:marRight w:val="0"/>
      <w:marTop w:val="0"/>
      <w:marBottom w:val="0"/>
      <w:divBdr>
        <w:top w:val="none" w:sz="0" w:space="0" w:color="auto"/>
        <w:left w:val="none" w:sz="0" w:space="0" w:color="auto"/>
        <w:bottom w:val="none" w:sz="0" w:space="0" w:color="auto"/>
        <w:right w:val="none" w:sz="0" w:space="0" w:color="auto"/>
      </w:divBdr>
    </w:div>
    <w:div w:id="58596350">
      <w:bodyDiv w:val="1"/>
      <w:marLeft w:val="0"/>
      <w:marRight w:val="0"/>
      <w:marTop w:val="0"/>
      <w:marBottom w:val="0"/>
      <w:divBdr>
        <w:top w:val="none" w:sz="0" w:space="0" w:color="auto"/>
        <w:left w:val="none" w:sz="0" w:space="0" w:color="auto"/>
        <w:bottom w:val="none" w:sz="0" w:space="0" w:color="auto"/>
        <w:right w:val="none" w:sz="0" w:space="0" w:color="auto"/>
      </w:divBdr>
    </w:div>
    <w:div w:id="59135495">
      <w:bodyDiv w:val="1"/>
      <w:marLeft w:val="0"/>
      <w:marRight w:val="0"/>
      <w:marTop w:val="0"/>
      <w:marBottom w:val="0"/>
      <w:divBdr>
        <w:top w:val="none" w:sz="0" w:space="0" w:color="auto"/>
        <w:left w:val="none" w:sz="0" w:space="0" w:color="auto"/>
        <w:bottom w:val="none" w:sz="0" w:space="0" w:color="auto"/>
        <w:right w:val="none" w:sz="0" w:space="0" w:color="auto"/>
      </w:divBdr>
    </w:div>
    <w:div w:id="59140214">
      <w:bodyDiv w:val="1"/>
      <w:marLeft w:val="0"/>
      <w:marRight w:val="0"/>
      <w:marTop w:val="0"/>
      <w:marBottom w:val="0"/>
      <w:divBdr>
        <w:top w:val="none" w:sz="0" w:space="0" w:color="auto"/>
        <w:left w:val="none" w:sz="0" w:space="0" w:color="auto"/>
        <w:bottom w:val="none" w:sz="0" w:space="0" w:color="auto"/>
        <w:right w:val="none" w:sz="0" w:space="0" w:color="auto"/>
      </w:divBdr>
    </w:div>
    <w:div w:id="59520654">
      <w:bodyDiv w:val="1"/>
      <w:marLeft w:val="0"/>
      <w:marRight w:val="0"/>
      <w:marTop w:val="0"/>
      <w:marBottom w:val="0"/>
      <w:divBdr>
        <w:top w:val="none" w:sz="0" w:space="0" w:color="auto"/>
        <w:left w:val="none" w:sz="0" w:space="0" w:color="auto"/>
        <w:bottom w:val="none" w:sz="0" w:space="0" w:color="auto"/>
        <w:right w:val="none" w:sz="0" w:space="0" w:color="auto"/>
      </w:divBdr>
    </w:div>
    <w:div w:id="60374319">
      <w:bodyDiv w:val="1"/>
      <w:marLeft w:val="0"/>
      <w:marRight w:val="0"/>
      <w:marTop w:val="0"/>
      <w:marBottom w:val="0"/>
      <w:divBdr>
        <w:top w:val="none" w:sz="0" w:space="0" w:color="auto"/>
        <w:left w:val="none" w:sz="0" w:space="0" w:color="auto"/>
        <w:bottom w:val="none" w:sz="0" w:space="0" w:color="auto"/>
        <w:right w:val="none" w:sz="0" w:space="0" w:color="auto"/>
      </w:divBdr>
    </w:div>
    <w:div w:id="60445982">
      <w:bodyDiv w:val="1"/>
      <w:marLeft w:val="0"/>
      <w:marRight w:val="0"/>
      <w:marTop w:val="0"/>
      <w:marBottom w:val="0"/>
      <w:divBdr>
        <w:top w:val="none" w:sz="0" w:space="0" w:color="auto"/>
        <w:left w:val="none" w:sz="0" w:space="0" w:color="auto"/>
        <w:bottom w:val="none" w:sz="0" w:space="0" w:color="auto"/>
        <w:right w:val="none" w:sz="0" w:space="0" w:color="auto"/>
      </w:divBdr>
    </w:div>
    <w:div w:id="60907731">
      <w:bodyDiv w:val="1"/>
      <w:marLeft w:val="0"/>
      <w:marRight w:val="0"/>
      <w:marTop w:val="0"/>
      <w:marBottom w:val="0"/>
      <w:divBdr>
        <w:top w:val="none" w:sz="0" w:space="0" w:color="auto"/>
        <w:left w:val="none" w:sz="0" w:space="0" w:color="auto"/>
        <w:bottom w:val="none" w:sz="0" w:space="0" w:color="auto"/>
        <w:right w:val="none" w:sz="0" w:space="0" w:color="auto"/>
      </w:divBdr>
    </w:div>
    <w:div w:id="61099284">
      <w:bodyDiv w:val="1"/>
      <w:marLeft w:val="0"/>
      <w:marRight w:val="0"/>
      <w:marTop w:val="0"/>
      <w:marBottom w:val="0"/>
      <w:divBdr>
        <w:top w:val="none" w:sz="0" w:space="0" w:color="auto"/>
        <w:left w:val="none" w:sz="0" w:space="0" w:color="auto"/>
        <w:bottom w:val="none" w:sz="0" w:space="0" w:color="auto"/>
        <w:right w:val="none" w:sz="0" w:space="0" w:color="auto"/>
      </w:divBdr>
    </w:div>
    <w:div w:id="61217404">
      <w:bodyDiv w:val="1"/>
      <w:marLeft w:val="0"/>
      <w:marRight w:val="0"/>
      <w:marTop w:val="0"/>
      <w:marBottom w:val="0"/>
      <w:divBdr>
        <w:top w:val="none" w:sz="0" w:space="0" w:color="auto"/>
        <w:left w:val="none" w:sz="0" w:space="0" w:color="auto"/>
        <w:bottom w:val="none" w:sz="0" w:space="0" w:color="auto"/>
        <w:right w:val="none" w:sz="0" w:space="0" w:color="auto"/>
      </w:divBdr>
    </w:div>
    <w:div w:id="61410818">
      <w:bodyDiv w:val="1"/>
      <w:marLeft w:val="0"/>
      <w:marRight w:val="0"/>
      <w:marTop w:val="0"/>
      <w:marBottom w:val="0"/>
      <w:divBdr>
        <w:top w:val="none" w:sz="0" w:space="0" w:color="auto"/>
        <w:left w:val="none" w:sz="0" w:space="0" w:color="auto"/>
        <w:bottom w:val="none" w:sz="0" w:space="0" w:color="auto"/>
        <w:right w:val="none" w:sz="0" w:space="0" w:color="auto"/>
      </w:divBdr>
    </w:div>
    <w:div w:id="61609760">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2918101">
      <w:bodyDiv w:val="1"/>
      <w:marLeft w:val="0"/>
      <w:marRight w:val="0"/>
      <w:marTop w:val="0"/>
      <w:marBottom w:val="0"/>
      <w:divBdr>
        <w:top w:val="none" w:sz="0" w:space="0" w:color="auto"/>
        <w:left w:val="none" w:sz="0" w:space="0" w:color="auto"/>
        <w:bottom w:val="none" w:sz="0" w:space="0" w:color="auto"/>
        <w:right w:val="none" w:sz="0" w:space="0" w:color="auto"/>
      </w:divBdr>
    </w:div>
    <w:div w:id="63141161">
      <w:bodyDiv w:val="1"/>
      <w:marLeft w:val="0"/>
      <w:marRight w:val="0"/>
      <w:marTop w:val="0"/>
      <w:marBottom w:val="0"/>
      <w:divBdr>
        <w:top w:val="none" w:sz="0" w:space="0" w:color="auto"/>
        <w:left w:val="none" w:sz="0" w:space="0" w:color="auto"/>
        <w:bottom w:val="none" w:sz="0" w:space="0" w:color="auto"/>
        <w:right w:val="none" w:sz="0" w:space="0" w:color="auto"/>
      </w:divBdr>
    </w:div>
    <w:div w:id="63382303">
      <w:bodyDiv w:val="1"/>
      <w:marLeft w:val="0"/>
      <w:marRight w:val="0"/>
      <w:marTop w:val="0"/>
      <w:marBottom w:val="0"/>
      <w:divBdr>
        <w:top w:val="none" w:sz="0" w:space="0" w:color="auto"/>
        <w:left w:val="none" w:sz="0" w:space="0" w:color="auto"/>
        <w:bottom w:val="none" w:sz="0" w:space="0" w:color="auto"/>
        <w:right w:val="none" w:sz="0" w:space="0" w:color="auto"/>
      </w:divBdr>
    </w:div>
    <w:div w:id="63570260">
      <w:bodyDiv w:val="1"/>
      <w:marLeft w:val="0"/>
      <w:marRight w:val="0"/>
      <w:marTop w:val="0"/>
      <w:marBottom w:val="0"/>
      <w:divBdr>
        <w:top w:val="none" w:sz="0" w:space="0" w:color="auto"/>
        <w:left w:val="none" w:sz="0" w:space="0" w:color="auto"/>
        <w:bottom w:val="none" w:sz="0" w:space="0" w:color="auto"/>
        <w:right w:val="none" w:sz="0" w:space="0" w:color="auto"/>
      </w:divBdr>
    </w:div>
    <w:div w:id="63644602">
      <w:bodyDiv w:val="1"/>
      <w:marLeft w:val="0"/>
      <w:marRight w:val="0"/>
      <w:marTop w:val="0"/>
      <w:marBottom w:val="0"/>
      <w:divBdr>
        <w:top w:val="none" w:sz="0" w:space="0" w:color="auto"/>
        <w:left w:val="none" w:sz="0" w:space="0" w:color="auto"/>
        <w:bottom w:val="none" w:sz="0" w:space="0" w:color="auto"/>
        <w:right w:val="none" w:sz="0" w:space="0" w:color="auto"/>
      </w:divBdr>
    </w:div>
    <w:div w:id="64032168">
      <w:bodyDiv w:val="1"/>
      <w:marLeft w:val="0"/>
      <w:marRight w:val="0"/>
      <w:marTop w:val="0"/>
      <w:marBottom w:val="0"/>
      <w:divBdr>
        <w:top w:val="none" w:sz="0" w:space="0" w:color="auto"/>
        <w:left w:val="none" w:sz="0" w:space="0" w:color="auto"/>
        <w:bottom w:val="none" w:sz="0" w:space="0" w:color="auto"/>
        <w:right w:val="none" w:sz="0" w:space="0" w:color="auto"/>
      </w:divBdr>
    </w:div>
    <w:div w:id="64495314">
      <w:bodyDiv w:val="1"/>
      <w:marLeft w:val="0"/>
      <w:marRight w:val="0"/>
      <w:marTop w:val="0"/>
      <w:marBottom w:val="0"/>
      <w:divBdr>
        <w:top w:val="none" w:sz="0" w:space="0" w:color="auto"/>
        <w:left w:val="none" w:sz="0" w:space="0" w:color="auto"/>
        <w:bottom w:val="none" w:sz="0" w:space="0" w:color="auto"/>
        <w:right w:val="none" w:sz="0" w:space="0" w:color="auto"/>
      </w:divBdr>
    </w:div>
    <w:div w:id="66615569">
      <w:bodyDiv w:val="1"/>
      <w:marLeft w:val="0"/>
      <w:marRight w:val="0"/>
      <w:marTop w:val="0"/>
      <w:marBottom w:val="0"/>
      <w:divBdr>
        <w:top w:val="none" w:sz="0" w:space="0" w:color="auto"/>
        <w:left w:val="none" w:sz="0" w:space="0" w:color="auto"/>
        <w:bottom w:val="none" w:sz="0" w:space="0" w:color="auto"/>
        <w:right w:val="none" w:sz="0" w:space="0" w:color="auto"/>
      </w:divBdr>
    </w:div>
    <w:div w:id="66656162">
      <w:bodyDiv w:val="1"/>
      <w:marLeft w:val="0"/>
      <w:marRight w:val="0"/>
      <w:marTop w:val="0"/>
      <w:marBottom w:val="0"/>
      <w:divBdr>
        <w:top w:val="none" w:sz="0" w:space="0" w:color="auto"/>
        <w:left w:val="none" w:sz="0" w:space="0" w:color="auto"/>
        <w:bottom w:val="none" w:sz="0" w:space="0" w:color="auto"/>
        <w:right w:val="none" w:sz="0" w:space="0" w:color="auto"/>
      </w:divBdr>
    </w:div>
    <w:div w:id="66731740">
      <w:bodyDiv w:val="1"/>
      <w:marLeft w:val="0"/>
      <w:marRight w:val="0"/>
      <w:marTop w:val="0"/>
      <w:marBottom w:val="0"/>
      <w:divBdr>
        <w:top w:val="none" w:sz="0" w:space="0" w:color="auto"/>
        <w:left w:val="none" w:sz="0" w:space="0" w:color="auto"/>
        <w:bottom w:val="none" w:sz="0" w:space="0" w:color="auto"/>
        <w:right w:val="none" w:sz="0" w:space="0" w:color="auto"/>
      </w:divBdr>
    </w:div>
    <w:div w:id="66809761">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465804">
      <w:bodyDiv w:val="1"/>
      <w:marLeft w:val="0"/>
      <w:marRight w:val="0"/>
      <w:marTop w:val="0"/>
      <w:marBottom w:val="0"/>
      <w:divBdr>
        <w:top w:val="none" w:sz="0" w:space="0" w:color="auto"/>
        <w:left w:val="none" w:sz="0" w:space="0" w:color="auto"/>
        <w:bottom w:val="none" w:sz="0" w:space="0" w:color="auto"/>
        <w:right w:val="none" w:sz="0" w:space="0" w:color="auto"/>
      </w:divBdr>
    </w:div>
    <w:div w:id="67728811">
      <w:bodyDiv w:val="1"/>
      <w:marLeft w:val="0"/>
      <w:marRight w:val="0"/>
      <w:marTop w:val="0"/>
      <w:marBottom w:val="0"/>
      <w:divBdr>
        <w:top w:val="none" w:sz="0" w:space="0" w:color="auto"/>
        <w:left w:val="none" w:sz="0" w:space="0" w:color="auto"/>
        <w:bottom w:val="none" w:sz="0" w:space="0" w:color="auto"/>
        <w:right w:val="none" w:sz="0" w:space="0" w:color="auto"/>
      </w:divBdr>
    </w:div>
    <w:div w:id="68041422">
      <w:bodyDiv w:val="1"/>
      <w:marLeft w:val="0"/>
      <w:marRight w:val="0"/>
      <w:marTop w:val="0"/>
      <w:marBottom w:val="0"/>
      <w:divBdr>
        <w:top w:val="none" w:sz="0" w:space="0" w:color="auto"/>
        <w:left w:val="none" w:sz="0" w:space="0" w:color="auto"/>
        <w:bottom w:val="none" w:sz="0" w:space="0" w:color="auto"/>
        <w:right w:val="none" w:sz="0" w:space="0" w:color="auto"/>
      </w:divBdr>
    </w:div>
    <w:div w:id="68121733">
      <w:bodyDiv w:val="1"/>
      <w:marLeft w:val="0"/>
      <w:marRight w:val="0"/>
      <w:marTop w:val="0"/>
      <w:marBottom w:val="0"/>
      <w:divBdr>
        <w:top w:val="none" w:sz="0" w:space="0" w:color="auto"/>
        <w:left w:val="none" w:sz="0" w:space="0" w:color="auto"/>
        <w:bottom w:val="none" w:sz="0" w:space="0" w:color="auto"/>
        <w:right w:val="none" w:sz="0" w:space="0" w:color="auto"/>
      </w:divBdr>
    </w:div>
    <w:div w:id="68312266">
      <w:bodyDiv w:val="1"/>
      <w:marLeft w:val="0"/>
      <w:marRight w:val="0"/>
      <w:marTop w:val="0"/>
      <w:marBottom w:val="0"/>
      <w:divBdr>
        <w:top w:val="none" w:sz="0" w:space="0" w:color="auto"/>
        <w:left w:val="none" w:sz="0" w:space="0" w:color="auto"/>
        <w:bottom w:val="none" w:sz="0" w:space="0" w:color="auto"/>
        <w:right w:val="none" w:sz="0" w:space="0" w:color="auto"/>
      </w:divBdr>
    </w:div>
    <w:div w:id="68433048">
      <w:bodyDiv w:val="1"/>
      <w:marLeft w:val="0"/>
      <w:marRight w:val="0"/>
      <w:marTop w:val="0"/>
      <w:marBottom w:val="0"/>
      <w:divBdr>
        <w:top w:val="none" w:sz="0" w:space="0" w:color="auto"/>
        <w:left w:val="none" w:sz="0" w:space="0" w:color="auto"/>
        <w:bottom w:val="none" w:sz="0" w:space="0" w:color="auto"/>
        <w:right w:val="none" w:sz="0" w:space="0" w:color="auto"/>
      </w:divBdr>
    </w:div>
    <w:div w:id="68504683">
      <w:bodyDiv w:val="1"/>
      <w:marLeft w:val="0"/>
      <w:marRight w:val="0"/>
      <w:marTop w:val="0"/>
      <w:marBottom w:val="0"/>
      <w:divBdr>
        <w:top w:val="none" w:sz="0" w:space="0" w:color="auto"/>
        <w:left w:val="none" w:sz="0" w:space="0" w:color="auto"/>
        <w:bottom w:val="none" w:sz="0" w:space="0" w:color="auto"/>
        <w:right w:val="none" w:sz="0" w:space="0" w:color="auto"/>
      </w:divBdr>
    </w:div>
    <w:div w:id="68508060">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843684">
      <w:bodyDiv w:val="1"/>
      <w:marLeft w:val="0"/>
      <w:marRight w:val="0"/>
      <w:marTop w:val="0"/>
      <w:marBottom w:val="0"/>
      <w:divBdr>
        <w:top w:val="none" w:sz="0" w:space="0" w:color="auto"/>
        <w:left w:val="none" w:sz="0" w:space="0" w:color="auto"/>
        <w:bottom w:val="none" w:sz="0" w:space="0" w:color="auto"/>
        <w:right w:val="none" w:sz="0" w:space="0" w:color="auto"/>
      </w:divBdr>
    </w:div>
    <w:div w:id="68893367">
      <w:bodyDiv w:val="1"/>
      <w:marLeft w:val="0"/>
      <w:marRight w:val="0"/>
      <w:marTop w:val="0"/>
      <w:marBottom w:val="0"/>
      <w:divBdr>
        <w:top w:val="none" w:sz="0" w:space="0" w:color="auto"/>
        <w:left w:val="none" w:sz="0" w:space="0" w:color="auto"/>
        <w:bottom w:val="none" w:sz="0" w:space="0" w:color="auto"/>
        <w:right w:val="none" w:sz="0" w:space="0" w:color="auto"/>
      </w:divBdr>
    </w:div>
    <w:div w:id="69810092">
      <w:bodyDiv w:val="1"/>
      <w:marLeft w:val="0"/>
      <w:marRight w:val="0"/>
      <w:marTop w:val="0"/>
      <w:marBottom w:val="0"/>
      <w:divBdr>
        <w:top w:val="none" w:sz="0" w:space="0" w:color="auto"/>
        <w:left w:val="none" w:sz="0" w:space="0" w:color="auto"/>
        <w:bottom w:val="none" w:sz="0" w:space="0" w:color="auto"/>
        <w:right w:val="none" w:sz="0" w:space="0" w:color="auto"/>
      </w:divBdr>
    </w:div>
    <w:div w:id="69814480">
      <w:bodyDiv w:val="1"/>
      <w:marLeft w:val="0"/>
      <w:marRight w:val="0"/>
      <w:marTop w:val="0"/>
      <w:marBottom w:val="0"/>
      <w:divBdr>
        <w:top w:val="none" w:sz="0" w:space="0" w:color="auto"/>
        <w:left w:val="none" w:sz="0" w:space="0" w:color="auto"/>
        <w:bottom w:val="none" w:sz="0" w:space="0" w:color="auto"/>
        <w:right w:val="none" w:sz="0" w:space="0" w:color="auto"/>
      </w:divBdr>
    </w:div>
    <w:div w:id="69889697">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273961">
      <w:bodyDiv w:val="1"/>
      <w:marLeft w:val="0"/>
      <w:marRight w:val="0"/>
      <w:marTop w:val="0"/>
      <w:marBottom w:val="0"/>
      <w:divBdr>
        <w:top w:val="none" w:sz="0" w:space="0" w:color="auto"/>
        <w:left w:val="none" w:sz="0" w:space="0" w:color="auto"/>
        <w:bottom w:val="none" w:sz="0" w:space="0" w:color="auto"/>
        <w:right w:val="none" w:sz="0" w:space="0" w:color="auto"/>
      </w:divBdr>
    </w:div>
    <w:div w:id="71198257">
      <w:bodyDiv w:val="1"/>
      <w:marLeft w:val="0"/>
      <w:marRight w:val="0"/>
      <w:marTop w:val="0"/>
      <w:marBottom w:val="0"/>
      <w:divBdr>
        <w:top w:val="none" w:sz="0" w:space="0" w:color="auto"/>
        <w:left w:val="none" w:sz="0" w:space="0" w:color="auto"/>
        <w:bottom w:val="none" w:sz="0" w:space="0" w:color="auto"/>
        <w:right w:val="none" w:sz="0" w:space="0" w:color="auto"/>
      </w:divBdr>
    </w:div>
    <w:div w:id="71852674">
      <w:bodyDiv w:val="1"/>
      <w:marLeft w:val="0"/>
      <w:marRight w:val="0"/>
      <w:marTop w:val="0"/>
      <w:marBottom w:val="0"/>
      <w:divBdr>
        <w:top w:val="none" w:sz="0" w:space="0" w:color="auto"/>
        <w:left w:val="none" w:sz="0" w:space="0" w:color="auto"/>
        <w:bottom w:val="none" w:sz="0" w:space="0" w:color="auto"/>
        <w:right w:val="none" w:sz="0" w:space="0" w:color="auto"/>
      </w:divBdr>
    </w:div>
    <w:div w:id="72121831">
      <w:bodyDiv w:val="1"/>
      <w:marLeft w:val="0"/>
      <w:marRight w:val="0"/>
      <w:marTop w:val="0"/>
      <w:marBottom w:val="0"/>
      <w:divBdr>
        <w:top w:val="none" w:sz="0" w:space="0" w:color="auto"/>
        <w:left w:val="none" w:sz="0" w:space="0" w:color="auto"/>
        <w:bottom w:val="none" w:sz="0" w:space="0" w:color="auto"/>
        <w:right w:val="none" w:sz="0" w:space="0" w:color="auto"/>
      </w:divBdr>
    </w:div>
    <w:div w:id="72358607">
      <w:bodyDiv w:val="1"/>
      <w:marLeft w:val="0"/>
      <w:marRight w:val="0"/>
      <w:marTop w:val="0"/>
      <w:marBottom w:val="0"/>
      <w:divBdr>
        <w:top w:val="none" w:sz="0" w:space="0" w:color="auto"/>
        <w:left w:val="none" w:sz="0" w:space="0" w:color="auto"/>
        <w:bottom w:val="none" w:sz="0" w:space="0" w:color="auto"/>
        <w:right w:val="none" w:sz="0" w:space="0" w:color="auto"/>
      </w:divBdr>
    </w:div>
    <w:div w:id="73164033">
      <w:bodyDiv w:val="1"/>
      <w:marLeft w:val="0"/>
      <w:marRight w:val="0"/>
      <w:marTop w:val="0"/>
      <w:marBottom w:val="0"/>
      <w:divBdr>
        <w:top w:val="none" w:sz="0" w:space="0" w:color="auto"/>
        <w:left w:val="none" w:sz="0" w:space="0" w:color="auto"/>
        <w:bottom w:val="none" w:sz="0" w:space="0" w:color="auto"/>
        <w:right w:val="none" w:sz="0" w:space="0" w:color="auto"/>
      </w:divBdr>
    </w:div>
    <w:div w:id="73211239">
      <w:bodyDiv w:val="1"/>
      <w:marLeft w:val="0"/>
      <w:marRight w:val="0"/>
      <w:marTop w:val="0"/>
      <w:marBottom w:val="0"/>
      <w:divBdr>
        <w:top w:val="none" w:sz="0" w:space="0" w:color="auto"/>
        <w:left w:val="none" w:sz="0" w:space="0" w:color="auto"/>
        <w:bottom w:val="none" w:sz="0" w:space="0" w:color="auto"/>
        <w:right w:val="none" w:sz="0" w:space="0" w:color="auto"/>
      </w:divBdr>
    </w:div>
    <w:div w:id="73479909">
      <w:bodyDiv w:val="1"/>
      <w:marLeft w:val="0"/>
      <w:marRight w:val="0"/>
      <w:marTop w:val="0"/>
      <w:marBottom w:val="0"/>
      <w:divBdr>
        <w:top w:val="none" w:sz="0" w:space="0" w:color="auto"/>
        <w:left w:val="none" w:sz="0" w:space="0" w:color="auto"/>
        <w:bottom w:val="none" w:sz="0" w:space="0" w:color="auto"/>
        <w:right w:val="none" w:sz="0" w:space="0" w:color="auto"/>
      </w:divBdr>
    </w:div>
    <w:div w:id="73479972">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4211626">
      <w:bodyDiv w:val="1"/>
      <w:marLeft w:val="0"/>
      <w:marRight w:val="0"/>
      <w:marTop w:val="0"/>
      <w:marBottom w:val="0"/>
      <w:divBdr>
        <w:top w:val="none" w:sz="0" w:space="0" w:color="auto"/>
        <w:left w:val="none" w:sz="0" w:space="0" w:color="auto"/>
        <w:bottom w:val="none" w:sz="0" w:space="0" w:color="auto"/>
        <w:right w:val="none" w:sz="0" w:space="0" w:color="auto"/>
      </w:divBdr>
    </w:div>
    <w:div w:id="74399758">
      <w:bodyDiv w:val="1"/>
      <w:marLeft w:val="0"/>
      <w:marRight w:val="0"/>
      <w:marTop w:val="0"/>
      <w:marBottom w:val="0"/>
      <w:divBdr>
        <w:top w:val="none" w:sz="0" w:space="0" w:color="auto"/>
        <w:left w:val="none" w:sz="0" w:space="0" w:color="auto"/>
        <w:bottom w:val="none" w:sz="0" w:space="0" w:color="auto"/>
        <w:right w:val="none" w:sz="0" w:space="0" w:color="auto"/>
      </w:divBdr>
    </w:div>
    <w:div w:id="74791969">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177270">
      <w:bodyDiv w:val="1"/>
      <w:marLeft w:val="0"/>
      <w:marRight w:val="0"/>
      <w:marTop w:val="0"/>
      <w:marBottom w:val="0"/>
      <w:divBdr>
        <w:top w:val="none" w:sz="0" w:space="0" w:color="auto"/>
        <w:left w:val="none" w:sz="0" w:space="0" w:color="auto"/>
        <w:bottom w:val="none" w:sz="0" w:space="0" w:color="auto"/>
        <w:right w:val="none" w:sz="0" w:space="0" w:color="auto"/>
      </w:divBdr>
    </w:div>
    <w:div w:id="75323766">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5831578">
      <w:bodyDiv w:val="1"/>
      <w:marLeft w:val="0"/>
      <w:marRight w:val="0"/>
      <w:marTop w:val="0"/>
      <w:marBottom w:val="0"/>
      <w:divBdr>
        <w:top w:val="none" w:sz="0" w:space="0" w:color="auto"/>
        <w:left w:val="none" w:sz="0" w:space="0" w:color="auto"/>
        <w:bottom w:val="none" w:sz="0" w:space="0" w:color="auto"/>
        <w:right w:val="none" w:sz="0" w:space="0" w:color="auto"/>
      </w:divBdr>
    </w:div>
    <w:div w:id="77093889">
      <w:bodyDiv w:val="1"/>
      <w:marLeft w:val="0"/>
      <w:marRight w:val="0"/>
      <w:marTop w:val="0"/>
      <w:marBottom w:val="0"/>
      <w:divBdr>
        <w:top w:val="none" w:sz="0" w:space="0" w:color="auto"/>
        <w:left w:val="none" w:sz="0" w:space="0" w:color="auto"/>
        <w:bottom w:val="none" w:sz="0" w:space="0" w:color="auto"/>
        <w:right w:val="none" w:sz="0" w:space="0" w:color="auto"/>
      </w:divBdr>
    </w:div>
    <w:div w:id="77751678">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7992612">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987441">
      <w:bodyDiv w:val="1"/>
      <w:marLeft w:val="0"/>
      <w:marRight w:val="0"/>
      <w:marTop w:val="0"/>
      <w:marBottom w:val="0"/>
      <w:divBdr>
        <w:top w:val="none" w:sz="0" w:space="0" w:color="auto"/>
        <w:left w:val="none" w:sz="0" w:space="0" w:color="auto"/>
        <w:bottom w:val="none" w:sz="0" w:space="0" w:color="auto"/>
        <w:right w:val="none" w:sz="0" w:space="0" w:color="auto"/>
      </w:divBdr>
    </w:div>
    <w:div w:id="79327814">
      <w:bodyDiv w:val="1"/>
      <w:marLeft w:val="0"/>
      <w:marRight w:val="0"/>
      <w:marTop w:val="0"/>
      <w:marBottom w:val="0"/>
      <w:divBdr>
        <w:top w:val="none" w:sz="0" w:space="0" w:color="auto"/>
        <w:left w:val="none" w:sz="0" w:space="0" w:color="auto"/>
        <w:bottom w:val="none" w:sz="0" w:space="0" w:color="auto"/>
        <w:right w:val="none" w:sz="0" w:space="0" w:color="auto"/>
      </w:divBdr>
    </w:div>
    <w:div w:id="79715790">
      <w:bodyDiv w:val="1"/>
      <w:marLeft w:val="0"/>
      <w:marRight w:val="0"/>
      <w:marTop w:val="0"/>
      <w:marBottom w:val="0"/>
      <w:divBdr>
        <w:top w:val="none" w:sz="0" w:space="0" w:color="auto"/>
        <w:left w:val="none" w:sz="0" w:space="0" w:color="auto"/>
        <w:bottom w:val="none" w:sz="0" w:space="0" w:color="auto"/>
        <w:right w:val="none" w:sz="0" w:space="0" w:color="auto"/>
      </w:divBdr>
    </w:div>
    <w:div w:id="79956141">
      <w:bodyDiv w:val="1"/>
      <w:marLeft w:val="0"/>
      <w:marRight w:val="0"/>
      <w:marTop w:val="0"/>
      <w:marBottom w:val="0"/>
      <w:divBdr>
        <w:top w:val="none" w:sz="0" w:space="0" w:color="auto"/>
        <w:left w:val="none" w:sz="0" w:space="0" w:color="auto"/>
        <w:bottom w:val="none" w:sz="0" w:space="0" w:color="auto"/>
        <w:right w:val="none" w:sz="0" w:space="0" w:color="auto"/>
      </w:divBdr>
    </w:div>
    <w:div w:id="80177589">
      <w:bodyDiv w:val="1"/>
      <w:marLeft w:val="0"/>
      <w:marRight w:val="0"/>
      <w:marTop w:val="0"/>
      <w:marBottom w:val="0"/>
      <w:divBdr>
        <w:top w:val="none" w:sz="0" w:space="0" w:color="auto"/>
        <w:left w:val="none" w:sz="0" w:space="0" w:color="auto"/>
        <w:bottom w:val="none" w:sz="0" w:space="0" w:color="auto"/>
        <w:right w:val="none" w:sz="0" w:space="0" w:color="auto"/>
      </w:divBdr>
    </w:div>
    <w:div w:id="80416821">
      <w:bodyDiv w:val="1"/>
      <w:marLeft w:val="0"/>
      <w:marRight w:val="0"/>
      <w:marTop w:val="0"/>
      <w:marBottom w:val="0"/>
      <w:divBdr>
        <w:top w:val="none" w:sz="0" w:space="0" w:color="auto"/>
        <w:left w:val="none" w:sz="0" w:space="0" w:color="auto"/>
        <w:bottom w:val="none" w:sz="0" w:space="0" w:color="auto"/>
        <w:right w:val="none" w:sz="0" w:space="0" w:color="auto"/>
      </w:divBdr>
    </w:div>
    <w:div w:id="80685789">
      <w:bodyDiv w:val="1"/>
      <w:marLeft w:val="0"/>
      <w:marRight w:val="0"/>
      <w:marTop w:val="0"/>
      <w:marBottom w:val="0"/>
      <w:divBdr>
        <w:top w:val="none" w:sz="0" w:space="0" w:color="auto"/>
        <w:left w:val="none" w:sz="0" w:space="0" w:color="auto"/>
        <w:bottom w:val="none" w:sz="0" w:space="0" w:color="auto"/>
        <w:right w:val="none" w:sz="0" w:space="0" w:color="auto"/>
      </w:divBdr>
    </w:div>
    <w:div w:id="80954964">
      <w:bodyDiv w:val="1"/>
      <w:marLeft w:val="0"/>
      <w:marRight w:val="0"/>
      <w:marTop w:val="0"/>
      <w:marBottom w:val="0"/>
      <w:divBdr>
        <w:top w:val="none" w:sz="0" w:space="0" w:color="auto"/>
        <w:left w:val="none" w:sz="0" w:space="0" w:color="auto"/>
        <w:bottom w:val="none" w:sz="0" w:space="0" w:color="auto"/>
        <w:right w:val="none" w:sz="0" w:space="0" w:color="auto"/>
      </w:divBdr>
    </w:div>
    <w:div w:id="81073910">
      <w:bodyDiv w:val="1"/>
      <w:marLeft w:val="0"/>
      <w:marRight w:val="0"/>
      <w:marTop w:val="0"/>
      <w:marBottom w:val="0"/>
      <w:divBdr>
        <w:top w:val="none" w:sz="0" w:space="0" w:color="auto"/>
        <w:left w:val="none" w:sz="0" w:space="0" w:color="auto"/>
        <w:bottom w:val="none" w:sz="0" w:space="0" w:color="auto"/>
        <w:right w:val="none" w:sz="0" w:space="0" w:color="auto"/>
      </w:divBdr>
    </w:div>
    <w:div w:id="81148577">
      <w:bodyDiv w:val="1"/>
      <w:marLeft w:val="0"/>
      <w:marRight w:val="0"/>
      <w:marTop w:val="0"/>
      <w:marBottom w:val="0"/>
      <w:divBdr>
        <w:top w:val="none" w:sz="0" w:space="0" w:color="auto"/>
        <w:left w:val="none" w:sz="0" w:space="0" w:color="auto"/>
        <w:bottom w:val="none" w:sz="0" w:space="0" w:color="auto"/>
        <w:right w:val="none" w:sz="0" w:space="0" w:color="auto"/>
      </w:divBdr>
    </w:div>
    <w:div w:id="81417358">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2185451">
      <w:bodyDiv w:val="1"/>
      <w:marLeft w:val="0"/>
      <w:marRight w:val="0"/>
      <w:marTop w:val="0"/>
      <w:marBottom w:val="0"/>
      <w:divBdr>
        <w:top w:val="none" w:sz="0" w:space="0" w:color="auto"/>
        <w:left w:val="none" w:sz="0" w:space="0" w:color="auto"/>
        <w:bottom w:val="none" w:sz="0" w:space="0" w:color="auto"/>
        <w:right w:val="none" w:sz="0" w:space="0" w:color="auto"/>
      </w:divBdr>
    </w:div>
    <w:div w:id="82537381">
      <w:bodyDiv w:val="1"/>
      <w:marLeft w:val="0"/>
      <w:marRight w:val="0"/>
      <w:marTop w:val="0"/>
      <w:marBottom w:val="0"/>
      <w:divBdr>
        <w:top w:val="none" w:sz="0" w:space="0" w:color="auto"/>
        <w:left w:val="none" w:sz="0" w:space="0" w:color="auto"/>
        <w:bottom w:val="none" w:sz="0" w:space="0" w:color="auto"/>
        <w:right w:val="none" w:sz="0" w:space="0" w:color="auto"/>
      </w:divBdr>
    </w:div>
    <w:div w:id="82796948">
      <w:bodyDiv w:val="1"/>
      <w:marLeft w:val="0"/>
      <w:marRight w:val="0"/>
      <w:marTop w:val="0"/>
      <w:marBottom w:val="0"/>
      <w:divBdr>
        <w:top w:val="none" w:sz="0" w:space="0" w:color="auto"/>
        <w:left w:val="none" w:sz="0" w:space="0" w:color="auto"/>
        <w:bottom w:val="none" w:sz="0" w:space="0" w:color="auto"/>
        <w:right w:val="none" w:sz="0" w:space="0" w:color="auto"/>
      </w:divBdr>
    </w:div>
    <w:div w:id="83039877">
      <w:bodyDiv w:val="1"/>
      <w:marLeft w:val="0"/>
      <w:marRight w:val="0"/>
      <w:marTop w:val="0"/>
      <w:marBottom w:val="0"/>
      <w:divBdr>
        <w:top w:val="none" w:sz="0" w:space="0" w:color="auto"/>
        <w:left w:val="none" w:sz="0" w:space="0" w:color="auto"/>
        <w:bottom w:val="none" w:sz="0" w:space="0" w:color="auto"/>
        <w:right w:val="none" w:sz="0" w:space="0" w:color="auto"/>
      </w:divBdr>
    </w:div>
    <w:div w:id="83575894">
      <w:bodyDiv w:val="1"/>
      <w:marLeft w:val="0"/>
      <w:marRight w:val="0"/>
      <w:marTop w:val="0"/>
      <w:marBottom w:val="0"/>
      <w:divBdr>
        <w:top w:val="none" w:sz="0" w:space="0" w:color="auto"/>
        <w:left w:val="none" w:sz="0" w:space="0" w:color="auto"/>
        <w:bottom w:val="none" w:sz="0" w:space="0" w:color="auto"/>
        <w:right w:val="none" w:sz="0" w:space="0" w:color="auto"/>
      </w:divBdr>
    </w:div>
    <w:div w:id="84494213">
      <w:bodyDiv w:val="1"/>
      <w:marLeft w:val="0"/>
      <w:marRight w:val="0"/>
      <w:marTop w:val="0"/>
      <w:marBottom w:val="0"/>
      <w:divBdr>
        <w:top w:val="none" w:sz="0" w:space="0" w:color="auto"/>
        <w:left w:val="none" w:sz="0" w:space="0" w:color="auto"/>
        <w:bottom w:val="none" w:sz="0" w:space="0" w:color="auto"/>
        <w:right w:val="none" w:sz="0" w:space="0" w:color="auto"/>
      </w:divBdr>
    </w:div>
    <w:div w:id="85079673">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5814034">
      <w:bodyDiv w:val="1"/>
      <w:marLeft w:val="0"/>
      <w:marRight w:val="0"/>
      <w:marTop w:val="0"/>
      <w:marBottom w:val="0"/>
      <w:divBdr>
        <w:top w:val="none" w:sz="0" w:space="0" w:color="auto"/>
        <w:left w:val="none" w:sz="0" w:space="0" w:color="auto"/>
        <w:bottom w:val="none" w:sz="0" w:space="0" w:color="auto"/>
        <w:right w:val="none" w:sz="0" w:space="0" w:color="auto"/>
      </w:divBdr>
    </w:div>
    <w:div w:id="86074755">
      <w:bodyDiv w:val="1"/>
      <w:marLeft w:val="0"/>
      <w:marRight w:val="0"/>
      <w:marTop w:val="0"/>
      <w:marBottom w:val="0"/>
      <w:divBdr>
        <w:top w:val="none" w:sz="0" w:space="0" w:color="auto"/>
        <w:left w:val="none" w:sz="0" w:space="0" w:color="auto"/>
        <w:bottom w:val="none" w:sz="0" w:space="0" w:color="auto"/>
        <w:right w:val="none" w:sz="0" w:space="0" w:color="auto"/>
      </w:divBdr>
    </w:div>
    <w:div w:id="86121333">
      <w:bodyDiv w:val="1"/>
      <w:marLeft w:val="0"/>
      <w:marRight w:val="0"/>
      <w:marTop w:val="0"/>
      <w:marBottom w:val="0"/>
      <w:divBdr>
        <w:top w:val="none" w:sz="0" w:space="0" w:color="auto"/>
        <w:left w:val="none" w:sz="0" w:space="0" w:color="auto"/>
        <w:bottom w:val="none" w:sz="0" w:space="0" w:color="auto"/>
        <w:right w:val="none" w:sz="0" w:space="0" w:color="auto"/>
      </w:divBdr>
    </w:div>
    <w:div w:id="86928693">
      <w:bodyDiv w:val="1"/>
      <w:marLeft w:val="0"/>
      <w:marRight w:val="0"/>
      <w:marTop w:val="0"/>
      <w:marBottom w:val="0"/>
      <w:divBdr>
        <w:top w:val="none" w:sz="0" w:space="0" w:color="auto"/>
        <w:left w:val="none" w:sz="0" w:space="0" w:color="auto"/>
        <w:bottom w:val="none" w:sz="0" w:space="0" w:color="auto"/>
        <w:right w:val="none" w:sz="0" w:space="0" w:color="auto"/>
      </w:divBdr>
    </w:div>
    <w:div w:id="86971230">
      <w:bodyDiv w:val="1"/>
      <w:marLeft w:val="0"/>
      <w:marRight w:val="0"/>
      <w:marTop w:val="0"/>
      <w:marBottom w:val="0"/>
      <w:divBdr>
        <w:top w:val="none" w:sz="0" w:space="0" w:color="auto"/>
        <w:left w:val="none" w:sz="0" w:space="0" w:color="auto"/>
        <w:bottom w:val="none" w:sz="0" w:space="0" w:color="auto"/>
        <w:right w:val="none" w:sz="0" w:space="0" w:color="auto"/>
      </w:divBdr>
    </w:div>
    <w:div w:id="86973195">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360358">
      <w:bodyDiv w:val="1"/>
      <w:marLeft w:val="0"/>
      <w:marRight w:val="0"/>
      <w:marTop w:val="0"/>
      <w:marBottom w:val="0"/>
      <w:divBdr>
        <w:top w:val="none" w:sz="0" w:space="0" w:color="auto"/>
        <w:left w:val="none" w:sz="0" w:space="0" w:color="auto"/>
        <w:bottom w:val="none" w:sz="0" w:space="0" w:color="auto"/>
        <w:right w:val="none" w:sz="0" w:space="0" w:color="auto"/>
      </w:divBdr>
    </w:div>
    <w:div w:id="87584711">
      <w:bodyDiv w:val="1"/>
      <w:marLeft w:val="0"/>
      <w:marRight w:val="0"/>
      <w:marTop w:val="0"/>
      <w:marBottom w:val="0"/>
      <w:divBdr>
        <w:top w:val="none" w:sz="0" w:space="0" w:color="auto"/>
        <w:left w:val="none" w:sz="0" w:space="0" w:color="auto"/>
        <w:bottom w:val="none" w:sz="0" w:space="0" w:color="auto"/>
        <w:right w:val="none" w:sz="0" w:space="0" w:color="auto"/>
      </w:divBdr>
    </w:div>
    <w:div w:id="87896246">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937366">
      <w:bodyDiv w:val="1"/>
      <w:marLeft w:val="0"/>
      <w:marRight w:val="0"/>
      <w:marTop w:val="0"/>
      <w:marBottom w:val="0"/>
      <w:divBdr>
        <w:top w:val="none" w:sz="0" w:space="0" w:color="auto"/>
        <w:left w:val="none" w:sz="0" w:space="0" w:color="auto"/>
        <w:bottom w:val="none" w:sz="0" w:space="0" w:color="auto"/>
        <w:right w:val="none" w:sz="0" w:space="0" w:color="auto"/>
      </w:divBdr>
    </w:div>
    <w:div w:id="89082293">
      <w:bodyDiv w:val="1"/>
      <w:marLeft w:val="0"/>
      <w:marRight w:val="0"/>
      <w:marTop w:val="0"/>
      <w:marBottom w:val="0"/>
      <w:divBdr>
        <w:top w:val="none" w:sz="0" w:space="0" w:color="auto"/>
        <w:left w:val="none" w:sz="0" w:space="0" w:color="auto"/>
        <w:bottom w:val="none" w:sz="0" w:space="0" w:color="auto"/>
        <w:right w:val="none" w:sz="0" w:space="0" w:color="auto"/>
      </w:divBdr>
    </w:div>
    <w:div w:id="89392834">
      <w:bodyDiv w:val="1"/>
      <w:marLeft w:val="0"/>
      <w:marRight w:val="0"/>
      <w:marTop w:val="0"/>
      <w:marBottom w:val="0"/>
      <w:divBdr>
        <w:top w:val="none" w:sz="0" w:space="0" w:color="auto"/>
        <w:left w:val="none" w:sz="0" w:space="0" w:color="auto"/>
        <w:bottom w:val="none" w:sz="0" w:space="0" w:color="auto"/>
        <w:right w:val="none" w:sz="0" w:space="0" w:color="auto"/>
      </w:divBdr>
    </w:div>
    <w:div w:id="89860572">
      <w:bodyDiv w:val="1"/>
      <w:marLeft w:val="0"/>
      <w:marRight w:val="0"/>
      <w:marTop w:val="0"/>
      <w:marBottom w:val="0"/>
      <w:divBdr>
        <w:top w:val="none" w:sz="0" w:space="0" w:color="auto"/>
        <w:left w:val="none" w:sz="0" w:space="0" w:color="auto"/>
        <w:bottom w:val="none" w:sz="0" w:space="0" w:color="auto"/>
        <w:right w:val="none" w:sz="0" w:space="0" w:color="auto"/>
      </w:divBdr>
    </w:div>
    <w:div w:id="90010497">
      <w:bodyDiv w:val="1"/>
      <w:marLeft w:val="0"/>
      <w:marRight w:val="0"/>
      <w:marTop w:val="0"/>
      <w:marBottom w:val="0"/>
      <w:divBdr>
        <w:top w:val="none" w:sz="0" w:space="0" w:color="auto"/>
        <w:left w:val="none" w:sz="0" w:space="0" w:color="auto"/>
        <w:bottom w:val="none" w:sz="0" w:space="0" w:color="auto"/>
        <w:right w:val="none" w:sz="0" w:space="0" w:color="auto"/>
      </w:divBdr>
    </w:div>
    <w:div w:id="90047885">
      <w:bodyDiv w:val="1"/>
      <w:marLeft w:val="0"/>
      <w:marRight w:val="0"/>
      <w:marTop w:val="0"/>
      <w:marBottom w:val="0"/>
      <w:divBdr>
        <w:top w:val="none" w:sz="0" w:space="0" w:color="auto"/>
        <w:left w:val="none" w:sz="0" w:space="0" w:color="auto"/>
        <w:bottom w:val="none" w:sz="0" w:space="0" w:color="auto"/>
        <w:right w:val="none" w:sz="0" w:space="0" w:color="auto"/>
      </w:divBdr>
    </w:div>
    <w:div w:id="91291976">
      <w:bodyDiv w:val="1"/>
      <w:marLeft w:val="0"/>
      <w:marRight w:val="0"/>
      <w:marTop w:val="0"/>
      <w:marBottom w:val="0"/>
      <w:divBdr>
        <w:top w:val="none" w:sz="0" w:space="0" w:color="auto"/>
        <w:left w:val="none" w:sz="0" w:space="0" w:color="auto"/>
        <w:bottom w:val="none" w:sz="0" w:space="0" w:color="auto"/>
        <w:right w:val="none" w:sz="0" w:space="0" w:color="auto"/>
      </w:divBdr>
    </w:div>
    <w:div w:id="91508989">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2437697">
      <w:bodyDiv w:val="1"/>
      <w:marLeft w:val="0"/>
      <w:marRight w:val="0"/>
      <w:marTop w:val="0"/>
      <w:marBottom w:val="0"/>
      <w:divBdr>
        <w:top w:val="none" w:sz="0" w:space="0" w:color="auto"/>
        <w:left w:val="none" w:sz="0" w:space="0" w:color="auto"/>
        <w:bottom w:val="none" w:sz="0" w:space="0" w:color="auto"/>
        <w:right w:val="none" w:sz="0" w:space="0" w:color="auto"/>
      </w:divBdr>
    </w:div>
    <w:div w:id="92894649">
      <w:bodyDiv w:val="1"/>
      <w:marLeft w:val="0"/>
      <w:marRight w:val="0"/>
      <w:marTop w:val="0"/>
      <w:marBottom w:val="0"/>
      <w:divBdr>
        <w:top w:val="none" w:sz="0" w:space="0" w:color="auto"/>
        <w:left w:val="none" w:sz="0" w:space="0" w:color="auto"/>
        <w:bottom w:val="none" w:sz="0" w:space="0" w:color="auto"/>
        <w:right w:val="none" w:sz="0" w:space="0" w:color="auto"/>
      </w:divBdr>
    </w:div>
    <w:div w:id="93208188">
      <w:bodyDiv w:val="1"/>
      <w:marLeft w:val="0"/>
      <w:marRight w:val="0"/>
      <w:marTop w:val="0"/>
      <w:marBottom w:val="0"/>
      <w:divBdr>
        <w:top w:val="none" w:sz="0" w:space="0" w:color="auto"/>
        <w:left w:val="none" w:sz="0" w:space="0" w:color="auto"/>
        <w:bottom w:val="none" w:sz="0" w:space="0" w:color="auto"/>
        <w:right w:val="none" w:sz="0" w:space="0" w:color="auto"/>
      </w:divBdr>
    </w:div>
    <w:div w:id="93861996">
      <w:bodyDiv w:val="1"/>
      <w:marLeft w:val="0"/>
      <w:marRight w:val="0"/>
      <w:marTop w:val="0"/>
      <w:marBottom w:val="0"/>
      <w:divBdr>
        <w:top w:val="none" w:sz="0" w:space="0" w:color="auto"/>
        <w:left w:val="none" w:sz="0" w:space="0" w:color="auto"/>
        <w:bottom w:val="none" w:sz="0" w:space="0" w:color="auto"/>
        <w:right w:val="none" w:sz="0" w:space="0" w:color="auto"/>
      </w:divBdr>
    </w:div>
    <w:div w:id="94635218">
      <w:bodyDiv w:val="1"/>
      <w:marLeft w:val="0"/>
      <w:marRight w:val="0"/>
      <w:marTop w:val="0"/>
      <w:marBottom w:val="0"/>
      <w:divBdr>
        <w:top w:val="none" w:sz="0" w:space="0" w:color="auto"/>
        <w:left w:val="none" w:sz="0" w:space="0" w:color="auto"/>
        <w:bottom w:val="none" w:sz="0" w:space="0" w:color="auto"/>
        <w:right w:val="none" w:sz="0" w:space="0" w:color="auto"/>
      </w:divBdr>
    </w:div>
    <w:div w:id="94635981">
      <w:bodyDiv w:val="1"/>
      <w:marLeft w:val="0"/>
      <w:marRight w:val="0"/>
      <w:marTop w:val="0"/>
      <w:marBottom w:val="0"/>
      <w:divBdr>
        <w:top w:val="none" w:sz="0" w:space="0" w:color="auto"/>
        <w:left w:val="none" w:sz="0" w:space="0" w:color="auto"/>
        <w:bottom w:val="none" w:sz="0" w:space="0" w:color="auto"/>
        <w:right w:val="none" w:sz="0" w:space="0" w:color="auto"/>
      </w:divBdr>
    </w:div>
    <w:div w:id="94641800">
      <w:bodyDiv w:val="1"/>
      <w:marLeft w:val="0"/>
      <w:marRight w:val="0"/>
      <w:marTop w:val="0"/>
      <w:marBottom w:val="0"/>
      <w:divBdr>
        <w:top w:val="none" w:sz="0" w:space="0" w:color="auto"/>
        <w:left w:val="none" w:sz="0" w:space="0" w:color="auto"/>
        <w:bottom w:val="none" w:sz="0" w:space="0" w:color="auto"/>
        <w:right w:val="none" w:sz="0" w:space="0" w:color="auto"/>
      </w:divBdr>
    </w:div>
    <w:div w:id="96221113">
      <w:bodyDiv w:val="1"/>
      <w:marLeft w:val="0"/>
      <w:marRight w:val="0"/>
      <w:marTop w:val="0"/>
      <w:marBottom w:val="0"/>
      <w:divBdr>
        <w:top w:val="none" w:sz="0" w:space="0" w:color="auto"/>
        <w:left w:val="none" w:sz="0" w:space="0" w:color="auto"/>
        <w:bottom w:val="none" w:sz="0" w:space="0" w:color="auto"/>
        <w:right w:val="none" w:sz="0" w:space="0" w:color="auto"/>
      </w:divBdr>
    </w:div>
    <w:div w:id="97453498">
      <w:bodyDiv w:val="1"/>
      <w:marLeft w:val="0"/>
      <w:marRight w:val="0"/>
      <w:marTop w:val="0"/>
      <w:marBottom w:val="0"/>
      <w:divBdr>
        <w:top w:val="none" w:sz="0" w:space="0" w:color="auto"/>
        <w:left w:val="none" w:sz="0" w:space="0" w:color="auto"/>
        <w:bottom w:val="none" w:sz="0" w:space="0" w:color="auto"/>
        <w:right w:val="none" w:sz="0" w:space="0" w:color="auto"/>
      </w:divBdr>
    </w:div>
    <w:div w:id="97526814">
      <w:bodyDiv w:val="1"/>
      <w:marLeft w:val="0"/>
      <w:marRight w:val="0"/>
      <w:marTop w:val="0"/>
      <w:marBottom w:val="0"/>
      <w:divBdr>
        <w:top w:val="none" w:sz="0" w:space="0" w:color="auto"/>
        <w:left w:val="none" w:sz="0" w:space="0" w:color="auto"/>
        <w:bottom w:val="none" w:sz="0" w:space="0" w:color="auto"/>
        <w:right w:val="none" w:sz="0" w:space="0" w:color="auto"/>
      </w:divBdr>
    </w:div>
    <w:div w:id="97531123">
      <w:bodyDiv w:val="1"/>
      <w:marLeft w:val="0"/>
      <w:marRight w:val="0"/>
      <w:marTop w:val="0"/>
      <w:marBottom w:val="0"/>
      <w:divBdr>
        <w:top w:val="none" w:sz="0" w:space="0" w:color="auto"/>
        <w:left w:val="none" w:sz="0" w:space="0" w:color="auto"/>
        <w:bottom w:val="none" w:sz="0" w:space="0" w:color="auto"/>
        <w:right w:val="none" w:sz="0" w:space="0" w:color="auto"/>
      </w:divBdr>
    </w:div>
    <w:div w:id="97869744">
      <w:bodyDiv w:val="1"/>
      <w:marLeft w:val="0"/>
      <w:marRight w:val="0"/>
      <w:marTop w:val="0"/>
      <w:marBottom w:val="0"/>
      <w:divBdr>
        <w:top w:val="none" w:sz="0" w:space="0" w:color="auto"/>
        <w:left w:val="none" w:sz="0" w:space="0" w:color="auto"/>
        <w:bottom w:val="none" w:sz="0" w:space="0" w:color="auto"/>
        <w:right w:val="none" w:sz="0" w:space="0" w:color="auto"/>
      </w:divBdr>
    </w:div>
    <w:div w:id="98257521">
      <w:bodyDiv w:val="1"/>
      <w:marLeft w:val="0"/>
      <w:marRight w:val="0"/>
      <w:marTop w:val="0"/>
      <w:marBottom w:val="0"/>
      <w:divBdr>
        <w:top w:val="none" w:sz="0" w:space="0" w:color="auto"/>
        <w:left w:val="none" w:sz="0" w:space="0" w:color="auto"/>
        <w:bottom w:val="none" w:sz="0" w:space="0" w:color="auto"/>
        <w:right w:val="none" w:sz="0" w:space="0" w:color="auto"/>
      </w:divBdr>
    </w:div>
    <w:div w:id="98262405">
      <w:bodyDiv w:val="1"/>
      <w:marLeft w:val="0"/>
      <w:marRight w:val="0"/>
      <w:marTop w:val="0"/>
      <w:marBottom w:val="0"/>
      <w:divBdr>
        <w:top w:val="none" w:sz="0" w:space="0" w:color="auto"/>
        <w:left w:val="none" w:sz="0" w:space="0" w:color="auto"/>
        <w:bottom w:val="none" w:sz="0" w:space="0" w:color="auto"/>
        <w:right w:val="none" w:sz="0" w:space="0" w:color="auto"/>
      </w:divBdr>
    </w:div>
    <w:div w:id="98450037">
      <w:bodyDiv w:val="1"/>
      <w:marLeft w:val="0"/>
      <w:marRight w:val="0"/>
      <w:marTop w:val="0"/>
      <w:marBottom w:val="0"/>
      <w:divBdr>
        <w:top w:val="none" w:sz="0" w:space="0" w:color="auto"/>
        <w:left w:val="none" w:sz="0" w:space="0" w:color="auto"/>
        <w:bottom w:val="none" w:sz="0" w:space="0" w:color="auto"/>
        <w:right w:val="none" w:sz="0" w:space="0" w:color="auto"/>
      </w:divBdr>
    </w:div>
    <w:div w:id="98723444">
      <w:bodyDiv w:val="1"/>
      <w:marLeft w:val="0"/>
      <w:marRight w:val="0"/>
      <w:marTop w:val="0"/>
      <w:marBottom w:val="0"/>
      <w:divBdr>
        <w:top w:val="none" w:sz="0" w:space="0" w:color="auto"/>
        <w:left w:val="none" w:sz="0" w:space="0" w:color="auto"/>
        <w:bottom w:val="none" w:sz="0" w:space="0" w:color="auto"/>
        <w:right w:val="none" w:sz="0" w:space="0" w:color="auto"/>
      </w:divBdr>
    </w:div>
    <w:div w:id="98795237">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99297926">
      <w:bodyDiv w:val="1"/>
      <w:marLeft w:val="0"/>
      <w:marRight w:val="0"/>
      <w:marTop w:val="0"/>
      <w:marBottom w:val="0"/>
      <w:divBdr>
        <w:top w:val="none" w:sz="0" w:space="0" w:color="auto"/>
        <w:left w:val="none" w:sz="0" w:space="0" w:color="auto"/>
        <w:bottom w:val="none" w:sz="0" w:space="0" w:color="auto"/>
        <w:right w:val="none" w:sz="0" w:space="0" w:color="auto"/>
      </w:divBdr>
    </w:div>
    <w:div w:id="99566447">
      <w:bodyDiv w:val="1"/>
      <w:marLeft w:val="0"/>
      <w:marRight w:val="0"/>
      <w:marTop w:val="0"/>
      <w:marBottom w:val="0"/>
      <w:divBdr>
        <w:top w:val="none" w:sz="0" w:space="0" w:color="auto"/>
        <w:left w:val="none" w:sz="0" w:space="0" w:color="auto"/>
        <w:bottom w:val="none" w:sz="0" w:space="0" w:color="auto"/>
        <w:right w:val="none" w:sz="0" w:space="0" w:color="auto"/>
      </w:divBdr>
    </w:div>
    <w:div w:id="99954693">
      <w:bodyDiv w:val="1"/>
      <w:marLeft w:val="0"/>
      <w:marRight w:val="0"/>
      <w:marTop w:val="0"/>
      <w:marBottom w:val="0"/>
      <w:divBdr>
        <w:top w:val="none" w:sz="0" w:space="0" w:color="auto"/>
        <w:left w:val="none" w:sz="0" w:space="0" w:color="auto"/>
        <w:bottom w:val="none" w:sz="0" w:space="0" w:color="auto"/>
        <w:right w:val="none" w:sz="0" w:space="0" w:color="auto"/>
      </w:divBdr>
    </w:div>
    <w:div w:id="100271289">
      <w:bodyDiv w:val="1"/>
      <w:marLeft w:val="0"/>
      <w:marRight w:val="0"/>
      <w:marTop w:val="0"/>
      <w:marBottom w:val="0"/>
      <w:divBdr>
        <w:top w:val="none" w:sz="0" w:space="0" w:color="auto"/>
        <w:left w:val="none" w:sz="0" w:space="0" w:color="auto"/>
        <w:bottom w:val="none" w:sz="0" w:space="0" w:color="auto"/>
        <w:right w:val="none" w:sz="0" w:space="0" w:color="auto"/>
      </w:divBdr>
    </w:div>
    <w:div w:id="100955046">
      <w:bodyDiv w:val="1"/>
      <w:marLeft w:val="0"/>
      <w:marRight w:val="0"/>
      <w:marTop w:val="0"/>
      <w:marBottom w:val="0"/>
      <w:divBdr>
        <w:top w:val="none" w:sz="0" w:space="0" w:color="auto"/>
        <w:left w:val="none" w:sz="0" w:space="0" w:color="auto"/>
        <w:bottom w:val="none" w:sz="0" w:space="0" w:color="auto"/>
        <w:right w:val="none" w:sz="0" w:space="0" w:color="auto"/>
      </w:divBdr>
    </w:div>
    <w:div w:id="101535425">
      <w:bodyDiv w:val="1"/>
      <w:marLeft w:val="0"/>
      <w:marRight w:val="0"/>
      <w:marTop w:val="0"/>
      <w:marBottom w:val="0"/>
      <w:divBdr>
        <w:top w:val="none" w:sz="0" w:space="0" w:color="auto"/>
        <w:left w:val="none" w:sz="0" w:space="0" w:color="auto"/>
        <w:bottom w:val="none" w:sz="0" w:space="0" w:color="auto"/>
        <w:right w:val="none" w:sz="0" w:space="0" w:color="auto"/>
      </w:divBdr>
    </w:div>
    <w:div w:id="102113346">
      <w:bodyDiv w:val="1"/>
      <w:marLeft w:val="0"/>
      <w:marRight w:val="0"/>
      <w:marTop w:val="0"/>
      <w:marBottom w:val="0"/>
      <w:divBdr>
        <w:top w:val="none" w:sz="0" w:space="0" w:color="auto"/>
        <w:left w:val="none" w:sz="0" w:space="0" w:color="auto"/>
        <w:bottom w:val="none" w:sz="0" w:space="0" w:color="auto"/>
        <w:right w:val="none" w:sz="0" w:space="0" w:color="auto"/>
      </w:divBdr>
    </w:div>
    <w:div w:id="102580660">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769538">
      <w:bodyDiv w:val="1"/>
      <w:marLeft w:val="0"/>
      <w:marRight w:val="0"/>
      <w:marTop w:val="0"/>
      <w:marBottom w:val="0"/>
      <w:divBdr>
        <w:top w:val="none" w:sz="0" w:space="0" w:color="auto"/>
        <w:left w:val="none" w:sz="0" w:space="0" w:color="auto"/>
        <w:bottom w:val="none" w:sz="0" w:space="0" w:color="auto"/>
        <w:right w:val="none" w:sz="0" w:space="0" w:color="auto"/>
      </w:divBdr>
    </w:div>
    <w:div w:id="102848915">
      <w:bodyDiv w:val="1"/>
      <w:marLeft w:val="0"/>
      <w:marRight w:val="0"/>
      <w:marTop w:val="0"/>
      <w:marBottom w:val="0"/>
      <w:divBdr>
        <w:top w:val="none" w:sz="0" w:space="0" w:color="auto"/>
        <w:left w:val="none" w:sz="0" w:space="0" w:color="auto"/>
        <w:bottom w:val="none" w:sz="0" w:space="0" w:color="auto"/>
        <w:right w:val="none" w:sz="0" w:space="0" w:color="auto"/>
      </w:divBdr>
    </w:div>
    <w:div w:id="102849087">
      <w:bodyDiv w:val="1"/>
      <w:marLeft w:val="0"/>
      <w:marRight w:val="0"/>
      <w:marTop w:val="0"/>
      <w:marBottom w:val="0"/>
      <w:divBdr>
        <w:top w:val="none" w:sz="0" w:space="0" w:color="auto"/>
        <w:left w:val="none" w:sz="0" w:space="0" w:color="auto"/>
        <w:bottom w:val="none" w:sz="0" w:space="0" w:color="auto"/>
        <w:right w:val="none" w:sz="0" w:space="0" w:color="auto"/>
      </w:divBdr>
    </w:div>
    <w:div w:id="103616171">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4270297">
      <w:bodyDiv w:val="1"/>
      <w:marLeft w:val="0"/>
      <w:marRight w:val="0"/>
      <w:marTop w:val="0"/>
      <w:marBottom w:val="0"/>
      <w:divBdr>
        <w:top w:val="none" w:sz="0" w:space="0" w:color="auto"/>
        <w:left w:val="none" w:sz="0" w:space="0" w:color="auto"/>
        <w:bottom w:val="none" w:sz="0" w:space="0" w:color="auto"/>
        <w:right w:val="none" w:sz="0" w:space="0" w:color="auto"/>
      </w:divBdr>
    </w:div>
    <w:div w:id="104272648">
      <w:bodyDiv w:val="1"/>
      <w:marLeft w:val="0"/>
      <w:marRight w:val="0"/>
      <w:marTop w:val="0"/>
      <w:marBottom w:val="0"/>
      <w:divBdr>
        <w:top w:val="none" w:sz="0" w:space="0" w:color="auto"/>
        <w:left w:val="none" w:sz="0" w:space="0" w:color="auto"/>
        <w:bottom w:val="none" w:sz="0" w:space="0" w:color="auto"/>
        <w:right w:val="none" w:sz="0" w:space="0" w:color="auto"/>
      </w:divBdr>
    </w:div>
    <w:div w:id="104469770">
      <w:bodyDiv w:val="1"/>
      <w:marLeft w:val="0"/>
      <w:marRight w:val="0"/>
      <w:marTop w:val="0"/>
      <w:marBottom w:val="0"/>
      <w:divBdr>
        <w:top w:val="none" w:sz="0" w:space="0" w:color="auto"/>
        <w:left w:val="none" w:sz="0" w:space="0" w:color="auto"/>
        <w:bottom w:val="none" w:sz="0" w:space="0" w:color="auto"/>
        <w:right w:val="none" w:sz="0" w:space="0" w:color="auto"/>
      </w:divBdr>
    </w:div>
    <w:div w:id="104547212">
      <w:bodyDiv w:val="1"/>
      <w:marLeft w:val="0"/>
      <w:marRight w:val="0"/>
      <w:marTop w:val="0"/>
      <w:marBottom w:val="0"/>
      <w:divBdr>
        <w:top w:val="none" w:sz="0" w:space="0" w:color="auto"/>
        <w:left w:val="none" w:sz="0" w:space="0" w:color="auto"/>
        <w:bottom w:val="none" w:sz="0" w:space="0" w:color="auto"/>
        <w:right w:val="none" w:sz="0" w:space="0" w:color="auto"/>
      </w:divBdr>
    </w:div>
    <w:div w:id="104663863">
      <w:bodyDiv w:val="1"/>
      <w:marLeft w:val="0"/>
      <w:marRight w:val="0"/>
      <w:marTop w:val="0"/>
      <w:marBottom w:val="0"/>
      <w:divBdr>
        <w:top w:val="none" w:sz="0" w:space="0" w:color="auto"/>
        <w:left w:val="none" w:sz="0" w:space="0" w:color="auto"/>
        <w:bottom w:val="none" w:sz="0" w:space="0" w:color="auto"/>
        <w:right w:val="none" w:sz="0" w:space="0" w:color="auto"/>
      </w:divBdr>
    </w:div>
    <w:div w:id="104693097">
      <w:bodyDiv w:val="1"/>
      <w:marLeft w:val="0"/>
      <w:marRight w:val="0"/>
      <w:marTop w:val="0"/>
      <w:marBottom w:val="0"/>
      <w:divBdr>
        <w:top w:val="none" w:sz="0" w:space="0" w:color="auto"/>
        <w:left w:val="none" w:sz="0" w:space="0" w:color="auto"/>
        <w:bottom w:val="none" w:sz="0" w:space="0" w:color="auto"/>
        <w:right w:val="none" w:sz="0" w:space="0" w:color="auto"/>
      </w:divBdr>
    </w:div>
    <w:div w:id="10519739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05858565">
      <w:bodyDiv w:val="1"/>
      <w:marLeft w:val="0"/>
      <w:marRight w:val="0"/>
      <w:marTop w:val="0"/>
      <w:marBottom w:val="0"/>
      <w:divBdr>
        <w:top w:val="none" w:sz="0" w:space="0" w:color="auto"/>
        <w:left w:val="none" w:sz="0" w:space="0" w:color="auto"/>
        <w:bottom w:val="none" w:sz="0" w:space="0" w:color="auto"/>
        <w:right w:val="none" w:sz="0" w:space="0" w:color="auto"/>
      </w:divBdr>
    </w:div>
    <w:div w:id="106002527">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631621">
      <w:bodyDiv w:val="1"/>
      <w:marLeft w:val="0"/>
      <w:marRight w:val="0"/>
      <w:marTop w:val="0"/>
      <w:marBottom w:val="0"/>
      <w:divBdr>
        <w:top w:val="none" w:sz="0" w:space="0" w:color="auto"/>
        <w:left w:val="none" w:sz="0" w:space="0" w:color="auto"/>
        <w:bottom w:val="none" w:sz="0" w:space="0" w:color="auto"/>
        <w:right w:val="none" w:sz="0" w:space="0" w:color="auto"/>
      </w:divBdr>
    </w:div>
    <w:div w:id="106825440">
      <w:bodyDiv w:val="1"/>
      <w:marLeft w:val="0"/>
      <w:marRight w:val="0"/>
      <w:marTop w:val="0"/>
      <w:marBottom w:val="0"/>
      <w:divBdr>
        <w:top w:val="none" w:sz="0" w:space="0" w:color="auto"/>
        <w:left w:val="none" w:sz="0" w:space="0" w:color="auto"/>
        <w:bottom w:val="none" w:sz="0" w:space="0" w:color="auto"/>
        <w:right w:val="none" w:sz="0" w:space="0" w:color="auto"/>
      </w:divBdr>
    </w:div>
    <w:div w:id="107164831">
      <w:bodyDiv w:val="1"/>
      <w:marLeft w:val="0"/>
      <w:marRight w:val="0"/>
      <w:marTop w:val="0"/>
      <w:marBottom w:val="0"/>
      <w:divBdr>
        <w:top w:val="none" w:sz="0" w:space="0" w:color="auto"/>
        <w:left w:val="none" w:sz="0" w:space="0" w:color="auto"/>
        <w:bottom w:val="none" w:sz="0" w:space="0" w:color="auto"/>
        <w:right w:val="none" w:sz="0" w:space="0" w:color="auto"/>
      </w:divBdr>
    </w:div>
    <w:div w:id="107894623">
      <w:bodyDiv w:val="1"/>
      <w:marLeft w:val="0"/>
      <w:marRight w:val="0"/>
      <w:marTop w:val="0"/>
      <w:marBottom w:val="0"/>
      <w:divBdr>
        <w:top w:val="none" w:sz="0" w:space="0" w:color="auto"/>
        <w:left w:val="none" w:sz="0" w:space="0" w:color="auto"/>
        <w:bottom w:val="none" w:sz="0" w:space="0" w:color="auto"/>
        <w:right w:val="none" w:sz="0" w:space="0" w:color="auto"/>
      </w:divBdr>
    </w:div>
    <w:div w:id="108011674">
      <w:bodyDiv w:val="1"/>
      <w:marLeft w:val="0"/>
      <w:marRight w:val="0"/>
      <w:marTop w:val="0"/>
      <w:marBottom w:val="0"/>
      <w:divBdr>
        <w:top w:val="none" w:sz="0" w:space="0" w:color="auto"/>
        <w:left w:val="none" w:sz="0" w:space="0" w:color="auto"/>
        <w:bottom w:val="none" w:sz="0" w:space="0" w:color="auto"/>
        <w:right w:val="none" w:sz="0" w:space="0" w:color="auto"/>
      </w:divBdr>
    </w:div>
    <w:div w:id="108209722">
      <w:bodyDiv w:val="1"/>
      <w:marLeft w:val="0"/>
      <w:marRight w:val="0"/>
      <w:marTop w:val="0"/>
      <w:marBottom w:val="0"/>
      <w:divBdr>
        <w:top w:val="none" w:sz="0" w:space="0" w:color="auto"/>
        <w:left w:val="none" w:sz="0" w:space="0" w:color="auto"/>
        <w:bottom w:val="none" w:sz="0" w:space="0" w:color="auto"/>
        <w:right w:val="none" w:sz="0" w:space="0" w:color="auto"/>
      </w:divBdr>
    </w:div>
    <w:div w:id="108473330">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747229">
      <w:bodyDiv w:val="1"/>
      <w:marLeft w:val="0"/>
      <w:marRight w:val="0"/>
      <w:marTop w:val="0"/>
      <w:marBottom w:val="0"/>
      <w:divBdr>
        <w:top w:val="none" w:sz="0" w:space="0" w:color="auto"/>
        <w:left w:val="none" w:sz="0" w:space="0" w:color="auto"/>
        <w:bottom w:val="none" w:sz="0" w:space="0" w:color="auto"/>
        <w:right w:val="none" w:sz="0" w:space="0" w:color="auto"/>
      </w:divBdr>
    </w:div>
    <w:div w:id="109009571">
      <w:bodyDiv w:val="1"/>
      <w:marLeft w:val="0"/>
      <w:marRight w:val="0"/>
      <w:marTop w:val="0"/>
      <w:marBottom w:val="0"/>
      <w:divBdr>
        <w:top w:val="none" w:sz="0" w:space="0" w:color="auto"/>
        <w:left w:val="none" w:sz="0" w:space="0" w:color="auto"/>
        <w:bottom w:val="none" w:sz="0" w:space="0" w:color="auto"/>
        <w:right w:val="none" w:sz="0" w:space="0" w:color="auto"/>
      </w:divBdr>
    </w:div>
    <w:div w:id="109014587">
      <w:bodyDiv w:val="1"/>
      <w:marLeft w:val="0"/>
      <w:marRight w:val="0"/>
      <w:marTop w:val="0"/>
      <w:marBottom w:val="0"/>
      <w:divBdr>
        <w:top w:val="none" w:sz="0" w:space="0" w:color="auto"/>
        <w:left w:val="none" w:sz="0" w:space="0" w:color="auto"/>
        <w:bottom w:val="none" w:sz="0" w:space="0" w:color="auto"/>
        <w:right w:val="none" w:sz="0" w:space="0" w:color="auto"/>
      </w:divBdr>
    </w:div>
    <w:div w:id="109015826">
      <w:bodyDiv w:val="1"/>
      <w:marLeft w:val="0"/>
      <w:marRight w:val="0"/>
      <w:marTop w:val="0"/>
      <w:marBottom w:val="0"/>
      <w:divBdr>
        <w:top w:val="none" w:sz="0" w:space="0" w:color="auto"/>
        <w:left w:val="none" w:sz="0" w:space="0" w:color="auto"/>
        <w:bottom w:val="none" w:sz="0" w:space="0" w:color="auto"/>
        <w:right w:val="none" w:sz="0" w:space="0" w:color="auto"/>
      </w:divBdr>
    </w:div>
    <w:div w:id="109129647">
      <w:bodyDiv w:val="1"/>
      <w:marLeft w:val="0"/>
      <w:marRight w:val="0"/>
      <w:marTop w:val="0"/>
      <w:marBottom w:val="0"/>
      <w:divBdr>
        <w:top w:val="none" w:sz="0" w:space="0" w:color="auto"/>
        <w:left w:val="none" w:sz="0" w:space="0" w:color="auto"/>
        <w:bottom w:val="none" w:sz="0" w:space="0" w:color="auto"/>
        <w:right w:val="none" w:sz="0" w:space="0" w:color="auto"/>
      </w:divBdr>
    </w:div>
    <w:div w:id="109319389">
      <w:bodyDiv w:val="1"/>
      <w:marLeft w:val="0"/>
      <w:marRight w:val="0"/>
      <w:marTop w:val="0"/>
      <w:marBottom w:val="0"/>
      <w:divBdr>
        <w:top w:val="none" w:sz="0" w:space="0" w:color="auto"/>
        <w:left w:val="none" w:sz="0" w:space="0" w:color="auto"/>
        <w:bottom w:val="none" w:sz="0" w:space="0" w:color="auto"/>
        <w:right w:val="none" w:sz="0" w:space="0" w:color="auto"/>
      </w:divBdr>
    </w:div>
    <w:div w:id="109321191">
      <w:bodyDiv w:val="1"/>
      <w:marLeft w:val="0"/>
      <w:marRight w:val="0"/>
      <w:marTop w:val="0"/>
      <w:marBottom w:val="0"/>
      <w:divBdr>
        <w:top w:val="none" w:sz="0" w:space="0" w:color="auto"/>
        <w:left w:val="none" w:sz="0" w:space="0" w:color="auto"/>
        <w:bottom w:val="none" w:sz="0" w:space="0" w:color="auto"/>
        <w:right w:val="none" w:sz="0" w:space="0" w:color="auto"/>
      </w:divBdr>
    </w:div>
    <w:div w:id="109714992">
      <w:bodyDiv w:val="1"/>
      <w:marLeft w:val="0"/>
      <w:marRight w:val="0"/>
      <w:marTop w:val="0"/>
      <w:marBottom w:val="0"/>
      <w:divBdr>
        <w:top w:val="none" w:sz="0" w:space="0" w:color="auto"/>
        <w:left w:val="none" w:sz="0" w:space="0" w:color="auto"/>
        <w:bottom w:val="none" w:sz="0" w:space="0" w:color="auto"/>
        <w:right w:val="none" w:sz="0" w:space="0" w:color="auto"/>
      </w:divBdr>
    </w:div>
    <w:div w:id="109865987">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101293">
      <w:bodyDiv w:val="1"/>
      <w:marLeft w:val="0"/>
      <w:marRight w:val="0"/>
      <w:marTop w:val="0"/>
      <w:marBottom w:val="0"/>
      <w:divBdr>
        <w:top w:val="none" w:sz="0" w:space="0" w:color="auto"/>
        <w:left w:val="none" w:sz="0" w:space="0" w:color="auto"/>
        <w:bottom w:val="none" w:sz="0" w:space="0" w:color="auto"/>
        <w:right w:val="none" w:sz="0" w:space="0" w:color="auto"/>
      </w:divBdr>
    </w:div>
    <w:div w:id="110125836">
      <w:bodyDiv w:val="1"/>
      <w:marLeft w:val="0"/>
      <w:marRight w:val="0"/>
      <w:marTop w:val="0"/>
      <w:marBottom w:val="0"/>
      <w:divBdr>
        <w:top w:val="none" w:sz="0" w:space="0" w:color="auto"/>
        <w:left w:val="none" w:sz="0" w:space="0" w:color="auto"/>
        <w:bottom w:val="none" w:sz="0" w:space="0" w:color="auto"/>
        <w:right w:val="none" w:sz="0" w:space="0" w:color="auto"/>
      </w:divBdr>
    </w:div>
    <w:div w:id="110707411">
      <w:bodyDiv w:val="1"/>
      <w:marLeft w:val="0"/>
      <w:marRight w:val="0"/>
      <w:marTop w:val="0"/>
      <w:marBottom w:val="0"/>
      <w:divBdr>
        <w:top w:val="none" w:sz="0" w:space="0" w:color="auto"/>
        <w:left w:val="none" w:sz="0" w:space="0" w:color="auto"/>
        <w:bottom w:val="none" w:sz="0" w:space="0" w:color="auto"/>
        <w:right w:val="none" w:sz="0" w:space="0" w:color="auto"/>
      </w:divBdr>
    </w:div>
    <w:div w:id="111293863">
      <w:bodyDiv w:val="1"/>
      <w:marLeft w:val="0"/>
      <w:marRight w:val="0"/>
      <w:marTop w:val="0"/>
      <w:marBottom w:val="0"/>
      <w:divBdr>
        <w:top w:val="none" w:sz="0" w:space="0" w:color="auto"/>
        <w:left w:val="none" w:sz="0" w:space="0" w:color="auto"/>
        <w:bottom w:val="none" w:sz="0" w:space="0" w:color="auto"/>
        <w:right w:val="none" w:sz="0" w:space="0" w:color="auto"/>
      </w:divBdr>
    </w:div>
    <w:div w:id="111486269">
      <w:bodyDiv w:val="1"/>
      <w:marLeft w:val="0"/>
      <w:marRight w:val="0"/>
      <w:marTop w:val="0"/>
      <w:marBottom w:val="0"/>
      <w:divBdr>
        <w:top w:val="none" w:sz="0" w:space="0" w:color="auto"/>
        <w:left w:val="none" w:sz="0" w:space="0" w:color="auto"/>
        <w:bottom w:val="none" w:sz="0" w:space="0" w:color="auto"/>
        <w:right w:val="none" w:sz="0" w:space="0" w:color="auto"/>
      </w:divBdr>
    </w:div>
    <w:div w:id="111755793">
      <w:bodyDiv w:val="1"/>
      <w:marLeft w:val="0"/>
      <w:marRight w:val="0"/>
      <w:marTop w:val="0"/>
      <w:marBottom w:val="0"/>
      <w:divBdr>
        <w:top w:val="none" w:sz="0" w:space="0" w:color="auto"/>
        <w:left w:val="none" w:sz="0" w:space="0" w:color="auto"/>
        <w:bottom w:val="none" w:sz="0" w:space="0" w:color="auto"/>
        <w:right w:val="none" w:sz="0" w:space="0" w:color="auto"/>
      </w:divBdr>
    </w:div>
    <w:div w:id="111944259">
      <w:bodyDiv w:val="1"/>
      <w:marLeft w:val="0"/>
      <w:marRight w:val="0"/>
      <w:marTop w:val="0"/>
      <w:marBottom w:val="0"/>
      <w:divBdr>
        <w:top w:val="none" w:sz="0" w:space="0" w:color="auto"/>
        <w:left w:val="none" w:sz="0" w:space="0" w:color="auto"/>
        <w:bottom w:val="none" w:sz="0" w:space="0" w:color="auto"/>
        <w:right w:val="none" w:sz="0" w:space="0" w:color="auto"/>
      </w:divBdr>
    </w:div>
    <w:div w:id="112212598">
      <w:bodyDiv w:val="1"/>
      <w:marLeft w:val="0"/>
      <w:marRight w:val="0"/>
      <w:marTop w:val="0"/>
      <w:marBottom w:val="0"/>
      <w:divBdr>
        <w:top w:val="none" w:sz="0" w:space="0" w:color="auto"/>
        <w:left w:val="none" w:sz="0" w:space="0" w:color="auto"/>
        <w:bottom w:val="none" w:sz="0" w:space="0" w:color="auto"/>
        <w:right w:val="none" w:sz="0" w:space="0" w:color="auto"/>
      </w:divBdr>
    </w:div>
    <w:div w:id="112528623">
      <w:bodyDiv w:val="1"/>
      <w:marLeft w:val="0"/>
      <w:marRight w:val="0"/>
      <w:marTop w:val="0"/>
      <w:marBottom w:val="0"/>
      <w:divBdr>
        <w:top w:val="none" w:sz="0" w:space="0" w:color="auto"/>
        <w:left w:val="none" w:sz="0" w:space="0" w:color="auto"/>
        <w:bottom w:val="none" w:sz="0" w:space="0" w:color="auto"/>
        <w:right w:val="none" w:sz="0" w:space="0" w:color="auto"/>
      </w:divBdr>
    </w:div>
    <w:div w:id="112749970">
      <w:bodyDiv w:val="1"/>
      <w:marLeft w:val="0"/>
      <w:marRight w:val="0"/>
      <w:marTop w:val="0"/>
      <w:marBottom w:val="0"/>
      <w:divBdr>
        <w:top w:val="none" w:sz="0" w:space="0" w:color="auto"/>
        <w:left w:val="none" w:sz="0" w:space="0" w:color="auto"/>
        <w:bottom w:val="none" w:sz="0" w:space="0" w:color="auto"/>
        <w:right w:val="none" w:sz="0" w:space="0" w:color="auto"/>
      </w:divBdr>
    </w:div>
    <w:div w:id="112750696">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3252943">
      <w:bodyDiv w:val="1"/>
      <w:marLeft w:val="0"/>
      <w:marRight w:val="0"/>
      <w:marTop w:val="0"/>
      <w:marBottom w:val="0"/>
      <w:divBdr>
        <w:top w:val="none" w:sz="0" w:space="0" w:color="auto"/>
        <w:left w:val="none" w:sz="0" w:space="0" w:color="auto"/>
        <w:bottom w:val="none" w:sz="0" w:space="0" w:color="auto"/>
        <w:right w:val="none" w:sz="0" w:space="0" w:color="auto"/>
      </w:divBdr>
    </w:div>
    <w:div w:id="113716900">
      <w:bodyDiv w:val="1"/>
      <w:marLeft w:val="0"/>
      <w:marRight w:val="0"/>
      <w:marTop w:val="0"/>
      <w:marBottom w:val="0"/>
      <w:divBdr>
        <w:top w:val="none" w:sz="0" w:space="0" w:color="auto"/>
        <w:left w:val="none" w:sz="0" w:space="0" w:color="auto"/>
        <w:bottom w:val="none" w:sz="0" w:space="0" w:color="auto"/>
        <w:right w:val="none" w:sz="0" w:space="0" w:color="auto"/>
      </w:divBdr>
    </w:div>
    <w:div w:id="114062321">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5025888">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369573">
      <w:bodyDiv w:val="1"/>
      <w:marLeft w:val="0"/>
      <w:marRight w:val="0"/>
      <w:marTop w:val="0"/>
      <w:marBottom w:val="0"/>
      <w:divBdr>
        <w:top w:val="none" w:sz="0" w:space="0" w:color="auto"/>
        <w:left w:val="none" w:sz="0" w:space="0" w:color="auto"/>
        <w:bottom w:val="none" w:sz="0" w:space="0" w:color="auto"/>
        <w:right w:val="none" w:sz="0" w:space="0" w:color="auto"/>
      </w:divBdr>
    </w:div>
    <w:div w:id="115562726">
      <w:bodyDiv w:val="1"/>
      <w:marLeft w:val="0"/>
      <w:marRight w:val="0"/>
      <w:marTop w:val="0"/>
      <w:marBottom w:val="0"/>
      <w:divBdr>
        <w:top w:val="none" w:sz="0" w:space="0" w:color="auto"/>
        <w:left w:val="none" w:sz="0" w:space="0" w:color="auto"/>
        <w:bottom w:val="none" w:sz="0" w:space="0" w:color="auto"/>
        <w:right w:val="none" w:sz="0" w:space="0" w:color="auto"/>
      </w:divBdr>
    </w:div>
    <w:div w:id="115758397">
      <w:bodyDiv w:val="1"/>
      <w:marLeft w:val="0"/>
      <w:marRight w:val="0"/>
      <w:marTop w:val="0"/>
      <w:marBottom w:val="0"/>
      <w:divBdr>
        <w:top w:val="none" w:sz="0" w:space="0" w:color="auto"/>
        <w:left w:val="none" w:sz="0" w:space="0" w:color="auto"/>
        <w:bottom w:val="none" w:sz="0" w:space="0" w:color="auto"/>
        <w:right w:val="none" w:sz="0" w:space="0" w:color="auto"/>
      </w:divBdr>
    </w:div>
    <w:div w:id="115956129">
      <w:bodyDiv w:val="1"/>
      <w:marLeft w:val="0"/>
      <w:marRight w:val="0"/>
      <w:marTop w:val="0"/>
      <w:marBottom w:val="0"/>
      <w:divBdr>
        <w:top w:val="none" w:sz="0" w:space="0" w:color="auto"/>
        <w:left w:val="none" w:sz="0" w:space="0" w:color="auto"/>
        <w:bottom w:val="none" w:sz="0" w:space="0" w:color="auto"/>
        <w:right w:val="none" w:sz="0" w:space="0" w:color="auto"/>
      </w:divBdr>
    </w:div>
    <w:div w:id="116338494">
      <w:bodyDiv w:val="1"/>
      <w:marLeft w:val="0"/>
      <w:marRight w:val="0"/>
      <w:marTop w:val="0"/>
      <w:marBottom w:val="0"/>
      <w:divBdr>
        <w:top w:val="none" w:sz="0" w:space="0" w:color="auto"/>
        <w:left w:val="none" w:sz="0" w:space="0" w:color="auto"/>
        <w:bottom w:val="none" w:sz="0" w:space="0" w:color="auto"/>
        <w:right w:val="none" w:sz="0" w:space="0" w:color="auto"/>
      </w:divBdr>
    </w:div>
    <w:div w:id="116918261">
      <w:bodyDiv w:val="1"/>
      <w:marLeft w:val="0"/>
      <w:marRight w:val="0"/>
      <w:marTop w:val="0"/>
      <w:marBottom w:val="0"/>
      <w:divBdr>
        <w:top w:val="none" w:sz="0" w:space="0" w:color="auto"/>
        <w:left w:val="none" w:sz="0" w:space="0" w:color="auto"/>
        <w:bottom w:val="none" w:sz="0" w:space="0" w:color="auto"/>
        <w:right w:val="none" w:sz="0" w:space="0" w:color="auto"/>
      </w:divBdr>
    </w:div>
    <w:div w:id="117189529">
      <w:bodyDiv w:val="1"/>
      <w:marLeft w:val="0"/>
      <w:marRight w:val="0"/>
      <w:marTop w:val="0"/>
      <w:marBottom w:val="0"/>
      <w:divBdr>
        <w:top w:val="none" w:sz="0" w:space="0" w:color="auto"/>
        <w:left w:val="none" w:sz="0" w:space="0" w:color="auto"/>
        <w:bottom w:val="none" w:sz="0" w:space="0" w:color="auto"/>
        <w:right w:val="none" w:sz="0" w:space="0" w:color="auto"/>
      </w:divBdr>
    </w:div>
    <w:div w:id="117574667">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496005">
      <w:bodyDiv w:val="1"/>
      <w:marLeft w:val="0"/>
      <w:marRight w:val="0"/>
      <w:marTop w:val="0"/>
      <w:marBottom w:val="0"/>
      <w:divBdr>
        <w:top w:val="none" w:sz="0" w:space="0" w:color="auto"/>
        <w:left w:val="none" w:sz="0" w:space="0" w:color="auto"/>
        <w:bottom w:val="none" w:sz="0" w:space="0" w:color="auto"/>
        <w:right w:val="none" w:sz="0" w:space="0" w:color="auto"/>
      </w:divBdr>
    </w:div>
    <w:div w:id="118651252">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349724">
      <w:bodyDiv w:val="1"/>
      <w:marLeft w:val="0"/>
      <w:marRight w:val="0"/>
      <w:marTop w:val="0"/>
      <w:marBottom w:val="0"/>
      <w:divBdr>
        <w:top w:val="none" w:sz="0" w:space="0" w:color="auto"/>
        <w:left w:val="none" w:sz="0" w:space="0" w:color="auto"/>
        <w:bottom w:val="none" w:sz="0" w:space="0" w:color="auto"/>
        <w:right w:val="none" w:sz="0" w:space="0" w:color="auto"/>
      </w:divBdr>
    </w:div>
    <w:div w:id="119765871">
      <w:bodyDiv w:val="1"/>
      <w:marLeft w:val="0"/>
      <w:marRight w:val="0"/>
      <w:marTop w:val="0"/>
      <w:marBottom w:val="0"/>
      <w:divBdr>
        <w:top w:val="none" w:sz="0" w:space="0" w:color="auto"/>
        <w:left w:val="none" w:sz="0" w:space="0" w:color="auto"/>
        <w:bottom w:val="none" w:sz="0" w:space="0" w:color="auto"/>
        <w:right w:val="none" w:sz="0" w:space="0" w:color="auto"/>
      </w:divBdr>
    </w:div>
    <w:div w:id="119807700">
      <w:bodyDiv w:val="1"/>
      <w:marLeft w:val="0"/>
      <w:marRight w:val="0"/>
      <w:marTop w:val="0"/>
      <w:marBottom w:val="0"/>
      <w:divBdr>
        <w:top w:val="none" w:sz="0" w:space="0" w:color="auto"/>
        <w:left w:val="none" w:sz="0" w:space="0" w:color="auto"/>
        <w:bottom w:val="none" w:sz="0" w:space="0" w:color="auto"/>
        <w:right w:val="none" w:sz="0" w:space="0" w:color="auto"/>
      </w:divBdr>
    </w:div>
    <w:div w:id="119810208">
      <w:bodyDiv w:val="1"/>
      <w:marLeft w:val="0"/>
      <w:marRight w:val="0"/>
      <w:marTop w:val="0"/>
      <w:marBottom w:val="0"/>
      <w:divBdr>
        <w:top w:val="none" w:sz="0" w:space="0" w:color="auto"/>
        <w:left w:val="none" w:sz="0" w:space="0" w:color="auto"/>
        <w:bottom w:val="none" w:sz="0" w:space="0" w:color="auto"/>
        <w:right w:val="none" w:sz="0" w:space="0" w:color="auto"/>
      </w:divBdr>
    </w:div>
    <w:div w:id="119999004">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0809481">
      <w:bodyDiv w:val="1"/>
      <w:marLeft w:val="0"/>
      <w:marRight w:val="0"/>
      <w:marTop w:val="0"/>
      <w:marBottom w:val="0"/>
      <w:divBdr>
        <w:top w:val="none" w:sz="0" w:space="0" w:color="auto"/>
        <w:left w:val="none" w:sz="0" w:space="0" w:color="auto"/>
        <w:bottom w:val="none" w:sz="0" w:space="0" w:color="auto"/>
        <w:right w:val="none" w:sz="0" w:space="0" w:color="auto"/>
      </w:divBdr>
    </w:div>
    <w:div w:id="121189577">
      <w:bodyDiv w:val="1"/>
      <w:marLeft w:val="0"/>
      <w:marRight w:val="0"/>
      <w:marTop w:val="0"/>
      <w:marBottom w:val="0"/>
      <w:divBdr>
        <w:top w:val="none" w:sz="0" w:space="0" w:color="auto"/>
        <w:left w:val="none" w:sz="0" w:space="0" w:color="auto"/>
        <w:bottom w:val="none" w:sz="0" w:space="0" w:color="auto"/>
        <w:right w:val="none" w:sz="0" w:space="0" w:color="auto"/>
      </w:divBdr>
    </w:div>
    <w:div w:id="121770141">
      <w:bodyDiv w:val="1"/>
      <w:marLeft w:val="0"/>
      <w:marRight w:val="0"/>
      <w:marTop w:val="0"/>
      <w:marBottom w:val="0"/>
      <w:divBdr>
        <w:top w:val="none" w:sz="0" w:space="0" w:color="auto"/>
        <w:left w:val="none" w:sz="0" w:space="0" w:color="auto"/>
        <w:bottom w:val="none" w:sz="0" w:space="0" w:color="auto"/>
        <w:right w:val="none" w:sz="0" w:space="0" w:color="auto"/>
      </w:divBdr>
    </w:div>
    <w:div w:id="121850295">
      <w:bodyDiv w:val="1"/>
      <w:marLeft w:val="0"/>
      <w:marRight w:val="0"/>
      <w:marTop w:val="0"/>
      <w:marBottom w:val="0"/>
      <w:divBdr>
        <w:top w:val="none" w:sz="0" w:space="0" w:color="auto"/>
        <w:left w:val="none" w:sz="0" w:space="0" w:color="auto"/>
        <w:bottom w:val="none" w:sz="0" w:space="0" w:color="auto"/>
        <w:right w:val="none" w:sz="0" w:space="0" w:color="auto"/>
      </w:divBdr>
    </w:div>
    <w:div w:id="121852646">
      <w:bodyDiv w:val="1"/>
      <w:marLeft w:val="0"/>
      <w:marRight w:val="0"/>
      <w:marTop w:val="0"/>
      <w:marBottom w:val="0"/>
      <w:divBdr>
        <w:top w:val="none" w:sz="0" w:space="0" w:color="auto"/>
        <w:left w:val="none" w:sz="0" w:space="0" w:color="auto"/>
        <w:bottom w:val="none" w:sz="0" w:space="0" w:color="auto"/>
        <w:right w:val="none" w:sz="0" w:space="0" w:color="auto"/>
      </w:divBdr>
    </w:div>
    <w:div w:id="121923502">
      <w:bodyDiv w:val="1"/>
      <w:marLeft w:val="0"/>
      <w:marRight w:val="0"/>
      <w:marTop w:val="0"/>
      <w:marBottom w:val="0"/>
      <w:divBdr>
        <w:top w:val="none" w:sz="0" w:space="0" w:color="auto"/>
        <w:left w:val="none" w:sz="0" w:space="0" w:color="auto"/>
        <w:bottom w:val="none" w:sz="0" w:space="0" w:color="auto"/>
        <w:right w:val="none" w:sz="0" w:space="0" w:color="auto"/>
      </w:divBdr>
    </w:div>
    <w:div w:id="122045402">
      <w:bodyDiv w:val="1"/>
      <w:marLeft w:val="0"/>
      <w:marRight w:val="0"/>
      <w:marTop w:val="0"/>
      <w:marBottom w:val="0"/>
      <w:divBdr>
        <w:top w:val="none" w:sz="0" w:space="0" w:color="auto"/>
        <w:left w:val="none" w:sz="0" w:space="0" w:color="auto"/>
        <w:bottom w:val="none" w:sz="0" w:space="0" w:color="auto"/>
        <w:right w:val="none" w:sz="0" w:space="0" w:color="auto"/>
      </w:divBdr>
    </w:div>
    <w:div w:id="122120456">
      <w:bodyDiv w:val="1"/>
      <w:marLeft w:val="0"/>
      <w:marRight w:val="0"/>
      <w:marTop w:val="0"/>
      <w:marBottom w:val="0"/>
      <w:divBdr>
        <w:top w:val="none" w:sz="0" w:space="0" w:color="auto"/>
        <w:left w:val="none" w:sz="0" w:space="0" w:color="auto"/>
        <w:bottom w:val="none" w:sz="0" w:space="0" w:color="auto"/>
        <w:right w:val="none" w:sz="0" w:space="0" w:color="auto"/>
      </w:divBdr>
    </w:div>
    <w:div w:id="123818696">
      <w:bodyDiv w:val="1"/>
      <w:marLeft w:val="0"/>
      <w:marRight w:val="0"/>
      <w:marTop w:val="0"/>
      <w:marBottom w:val="0"/>
      <w:divBdr>
        <w:top w:val="none" w:sz="0" w:space="0" w:color="auto"/>
        <w:left w:val="none" w:sz="0" w:space="0" w:color="auto"/>
        <w:bottom w:val="none" w:sz="0" w:space="0" w:color="auto"/>
        <w:right w:val="none" w:sz="0" w:space="0" w:color="auto"/>
      </w:divBdr>
    </w:div>
    <w:div w:id="124128616">
      <w:bodyDiv w:val="1"/>
      <w:marLeft w:val="0"/>
      <w:marRight w:val="0"/>
      <w:marTop w:val="0"/>
      <w:marBottom w:val="0"/>
      <w:divBdr>
        <w:top w:val="none" w:sz="0" w:space="0" w:color="auto"/>
        <w:left w:val="none" w:sz="0" w:space="0" w:color="auto"/>
        <w:bottom w:val="none" w:sz="0" w:space="0" w:color="auto"/>
        <w:right w:val="none" w:sz="0" w:space="0" w:color="auto"/>
      </w:divBdr>
    </w:div>
    <w:div w:id="124275764">
      <w:bodyDiv w:val="1"/>
      <w:marLeft w:val="0"/>
      <w:marRight w:val="0"/>
      <w:marTop w:val="0"/>
      <w:marBottom w:val="0"/>
      <w:divBdr>
        <w:top w:val="none" w:sz="0" w:space="0" w:color="auto"/>
        <w:left w:val="none" w:sz="0" w:space="0" w:color="auto"/>
        <w:bottom w:val="none" w:sz="0" w:space="0" w:color="auto"/>
        <w:right w:val="none" w:sz="0" w:space="0" w:color="auto"/>
      </w:divBdr>
    </w:div>
    <w:div w:id="124350066">
      <w:bodyDiv w:val="1"/>
      <w:marLeft w:val="0"/>
      <w:marRight w:val="0"/>
      <w:marTop w:val="0"/>
      <w:marBottom w:val="0"/>
      <w:divBdr>
        <w:top w:val="none" w:sz="0" w:space="0" w:color="auto"/>
        <w:left w:val="none" w:sz="0" w:space="0" w:color="auto"/>
        <w:bottom w:val="none" w:sz="0" w:space="0" w:color="auto"/>
        <w:right w:val="none" w:sz="0" w:space="0" w:color="auto"/>
      </w:divBdr>
    </w:div>
    <w:div w:id="124391384">
      <w:bodyDiv w:val="1"/>
      <w:marLeft w:val="0"/>
      <w:marRight w:val="0"/>
      <w:marTop w:val="0"/>
      <w:marBottom w:val="0"/>
      <w:divBdr>
        <w:top w:val="none" w:sz="0" w:space="0" w:color="auto"/>
        <w:left w:val="none" w:sz="0" w:space="0" w:color="auto"/>
        <w:bottom w:val="none" w:sz="0" w:space="0" w:color="auto"/>
        <w:right w:val="none" w:sz="0" w:space="0" w:color="auto"/>
      </w:divBdr>
    </w:div>
    <w:div w:id="124782637">
      <w:bodyDiv w:val="1"/>
      <w:marLeft w:val="0"/>
      <w:marRight w:val="0"/>
      <w:marTop w:val="0"/>
      <w:marBottom w:val="0"/>
      <w:divBdr>
        <w:top w:val="none" w:sz="0" w:space="0" w:color="auto"/>
        <w:left w:val="none" w:sz="0" w:space="0" w:color="auto"/>
        <w:bottom w:val="none" w:sz="0" w:space="0" w:color="auto"/>
        <w:right w:val="none" w:sz="0" w:space="0" w:color="auto"/>
      </w:divBdr>
    </w:div>
    <w:div w:id="124783165">
      <w:bodyDiv w:val="1"/>
      <w:marLeft w:val="0"/>
      <w:marRight w:val="0"/>
      <w:marTop w:val="0"/>
      <w:marBottom w:val="0"/>
      <w:divBdr>
        <w:top w:val="none" w:sz="0" w:space="0" w:color="auto"/>
        <w:left w:val="none" w:sz="0" w:space="0" w:color="auto"/>
        <w:bottom w:val="none" w:sz="0" w:space="0" w:color="auto"/>
        <w:right w:val="none" w:sz="0" w:space="0" w:color="auto"/>
      </w:divBdr>
    </w:div>
    <w:div w:id="125707913">
      <w:bodyDiv w:val="1"/>
      <w:marLeft w:val="0"/>
      <w:marRight w:val="0"/>
      <w:marTop w:val="0"/>
      <w:marBottom w:val="0"/>
      <w:divBdr>
        <w:top w:val="none" w:sz="0" w:space="0" w:color="auto"/>
        <w:left w:val="none" w:sz="0" w:space="0" w:color="auto"/>
        <w:bottom w:val="none" w:sz="0" w:space="0" w:color="auto"/>
        <w:right w:val="none" w:sz="0" w:space="0" w:color="auto"/>
      </w:divBdr>
    </w:div>
    <w:div w:id="125709170">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6246866">
      <w:bodyDiv w:val="1"/>
      <w:marLeft w:val="0"/>
      <w:marRight w:val="0"/>
      <w:marTop w:val="0"/>
      <w:marBottom w:val="0"/>
      <w:divBdr>
        <w:top w:val="none" w:sz="0" w:space="0" w:color="auto"/>
        <w:left w:val="none" w:sz="0" w:space="0" w:color="auto"/>
        <w:bottom w:val="none" w:sz="0" w:space="0" w:color="auto"/>
        <w:right w:val="none" w:sz="0" w:space="0" w:color="auto"/>
      </w:divBdr>
    </w:div>
    <w:div w:id="127237615">
      <w:bodyDiv w:val="1"/>
      <w:marLeft w:val="0"/>
      <w:marRight w:val="0"/>
      <w:marTop w:val="0"/>
      <w:marBottom w:val="0"/>
      <w:divBdr>
        <w:top w:val="none" w:sz="0" w:space="0" w:color="auto"/>
        <w:left w:val="none" w:sz="0" w:space="0" w:color="auto"/>
        <w:bottom w:val="none" w:sz="0" w:space="0" w:color="auto"/>
        <w:right w:val="none" w:sz="0" w:space="0" w:color="auto"/>
      </w:divBdr>
    </w:div>
    <w:div w:id="127355402">
      <w:bodyDiv w:val="1"/>
      <w:marLeft w:val="0"/>
      <w:marRight w:val="0"/>
      <w:marTop w:val="0"/>
      <w:marBottom w:val="0"/>
      <w:divBdr>
        <w:top w:val="none" w:sz="0" w:space="0" w:color="auto"/>
        <w:left w:val="none" w:sz="0" w:space="0" w:color="auto"/>
        <w:bottom w:val="none" w:sz="0" w:space="0" w:color="auto"/>
        <w:right w:val="none" w:sz="0" w:space="0" w:color="auto"/>
      </w:divBdr>
    </w:div>
    <w:div w:id="127404810">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473188">
      <w:bodyDiv w:val="1"/>
      <w:marLeft w:val="0"/>
      <w:marRight w:val="0"/>
      <w:marTop w:val="0"/>
      <w:marBottom w:val="0"/>
      <w:divBdr>
        <w:top w:val="none" w:sz="0" w:space="0" w:color="auto"/>
        <w:left w:val="none" w:sz="0" w:space="0" w:color="auto"/>
        <w:bottom w:val="none" w:sz="0" w:space="0" w:color="auto"/>
        <w:right w:val="none" w:sz="0" w:space="0" w:color="auto"/>
      </w:divBdr>
    </w:div>
    <w:div w:id="128674854">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9330556">
      <w:bodyDiv w:val="1"/>
      <w:marLeft w:val="0"/>
      <w:marRight w:val="0"/>
      <w:marTop w:val="0"/>
      <w:marBottom w:val="0"/>
      <w:divBdr>
        <w:top w:val="none" w:sz="0" w:space="0" w:color="auto"/>
        <w:left w:val="none" w:sz="0" w:space="0" w:color="auto"/>
        <w:bottom w:val="none" w:sz="0" w:space="0" w:color="auto"/>
        <w:right w:val="none" w:sz="0" w:space="0" w:color="auto"/>
      </w:divBdr>
    </w:div>
    <w:div w:id="129591474">
      <w:bodyDiv w:val="1"/>
      <w:marLeft w:val="0"/>
      <w:marRight w:val="0"/>
      <w:marTop w:val="0"/>
      <w:marBottom w:val="0"/>
      <w:divBdr>
        <w:top w:val="none" w:sz="0" w:space="0" w:color="auto"/>
        <w:left w:val="none" w:sz="0" w:space="0" w:color="auto"/>
        <w:bottom w:val="none" w:sz="0" w:space="0" w:color="auto"/>
        <w:right w:val="none" w:sz="0" w:space="0" w:color="auto"/>
      </w:divBdr>
    </w:div>
    <w:div w:id="129907670">
      <w:bodyDiv w:val="1"/>
      <w:marLeft w:val="0"/>
      <w:marRight w:val="0"/>
      <w:marTop w:val="0"/>
      <w:marBottom w:val="0"/>
      <w:divBdr>
        <w:top w:val="none" w:sz="0" w:space="0" w:color="auto"/>
        <w:left w:val="none" w:sz="0" w:space="0" w:color="auto"/>
        <w:bottom w:val="none" w:sz="0" w:space="0" w:color="auto"/>
        <w:right w:val="none" w:sz="0" w:space="0" w:color="auto"/>
      </w:divBdr>
    </w:div>
    <w:div w:id="130639753">
      <w:bodyDiv w:val="1"/>
      <w:marLeft w:val="0"/>
      <w:marRight w:val="0"/>
      <w:marTop w:val="0"/>
      <w:marBottom w:val="0"/>
      <w:divBdr>
        <w:top w:val="none" w:sz="0" w:space="0" w:color="auto"/>
        <w:left w:val="none" w:sz="0" w:space="0" w:color="auto"/>
        <w:bottom w:val="none" w:sz="0" w:space="0" w:color="auto"/>
        <w:right w:val="none" w:sz="0" w:space="0" w:color="auto"/>
      </w:divBdr>
    </w:div>
    <w:div w:id="130826279">
      <w:bodyDiv w:val="1"/>
      <w:marLeft w:val="0"/>
      <w:marRight w:val="0"/>
      <w:marTop w:val="0"/>
      <w:marBottom w:val="0"/>
      <w:divBdr>
        <w:top w:val="none" w:sz="0" w:space="0" w:color="auto"/>
        <w:left w:val="none" w:sz="0" w:space="0" w:color="auto"/>
        <w:bottom w:val="none" w:sz="0" w:space="0" w:color="auto"/>
        <w:right w:val="none" w:sz="0" w:space="0" w:color="auto"/>
      </w:divBdr>
    </w:div>
    <w:div w:id="131338804">
      <w:bodyDiv w:val="1"/>
      <w:marLeft w:val="0"/>
      <w:marRight w:val="0"/>
      <w:marTop w:val="0"/>
      <w:marBottom w:val="0"/>
      <w:divBdr>
        <w:top w:val="none" w:sz="0" w:space="0" w:color="auto"/>
        <w:left w:val="none" w:sz="0" w:space="0" w:color="auto"/>
        <w:bottom w:val="none" w:sz="0" w:space="0" w:color="auto"/>
        <w:right w:val="none" w:sz="0" w:space="0" w:color="auto"/>
      </w:divBdr>
    </w:div>
    <w:div w:id="131869185">
      <w:bodyDiv w:val="1"/>
      <w:marLeft w:val="0"/>
      <w:marRight w:val="0"/>
      <w:marTop w:val="0"/>
      <w:marBottom w:val="0"/>
      <w:divBdr>
        <w:top w:val="none" w:sz="0" w:space="0" w:color="auto"/>
        <w:left w:val="none" w:sz="0" w:space="0" w:color="auto"/>
        <w:bottom w:val="none" w:sz="0" w:space="0" w:color="auto"/>
        <w:right w:val="none" w:sz="0" w:space="0" w:color="auto"/>
      </w:divBdr>
    </w:div>
    <w:div w:id="132413617">
      <w:bodyDiv w:val="1"/>
      <w:marLeft w:val="0"/>
      <w:marRight w:val="0"/>
      <w:marTop w:val="0"/>
      <w:marBottom w:val="0"/>
      <w:divBdr>
        <w:top w:val="none" w:sz="0" w:space="0" w:color="auto"/>
        <w:left w:val="none" w:sz="0" w:space="0" w:color="auto"/>
        <w:bottom w:val="none" w:sz="0" w:space="0" w:color="auto"/>
        <w:right w:val="none" w:sz="0" w:space="0" w:color="auto"/>
      </w:divBdr>
    </w:div>
    <w:div w:id="132917709">
      <w:bodyDiv w:val="1"/>
      <w:marLeft w:val="0"/>
      <w:marRight w:val="0"/>
      <w:marTop w:val="0"/>
      <w:marBottom w:val="0"/>
      <w:divBdr>
        <w:top w:val="none" w:sz="0" w:space="0" w:color="auto"/>
        <w:left w:val="none" w:sz="0" w:space="0" w:color="auto"/>
        <w:bottom w:val="none" w:sz="0" w:space="0" w:color="auto"/>
        <w:right w:val="none" w:sz="0" w:space="0" w:color="auto"/>
      </w:divBdr>
    </w:div>
    <w:div w:id="133064794">
      <w:bodyDiv w:val="1"/>
      <w:marLeft w:val="0"/>
      <w:marRight w:val="0"/>
      <w:marTop w:val="0"/>
      <w:marBottom w:val="0"/>
      <w:divBdr>
        <w:top w:val="none" w:sz="0" w:space="0" w:color="auto"/>
        <w:left w:val="none" w:sz="0" w:space="0" w:color="auto"/>
        <w:bottom w:val="none" w:sz="0" w:space="0" w:color="auto"/>
        <w:right w:val="none" w:sz="0" w:space="0" w:color="auto"/>
      </w:divBdr>
    </w:div>
    <w:div w:id="133372230">
      <w:bodyDiv w:val="1"/>
      <w:marLeft w:val="0"/>
      <w:marRight w:val="0"/>
      <w:marTop w:val="0"/>
      <w:marBottom w:val="0"/>
      <w:divBdr>
        <w:top w:val="none" w:sz="0" w:space="0" w:color="auto"/>
        <w:left w:val="none" w:sz="0" w:space="0" w:color="auto"/>
        <w:bottom w:val="none" w:sz="0" w:space="0" w:color="auto"/>
        <w:right w:val="none" w:sz="0" w:space="0" w:color="auto"/>
      </w:divBdr>
    </w:div>
    <w:div w:id="133564265">
      <w:bodyDiv w:val="1"/>
      <w:marLeft w:val="0"/>
      <w:marRight w:val="0"/>
      <w:marTop w:val="0"/>
      <w:marBottom w:val="0"/>
      <w:divBdr>
        <w:top w:val="none" w:sz="0" w:space="0" w:color="auto"/>
        <w:left w:val="none" w:sz="0" w:space="0" w:color="auto"/>
        <w:bottom w:val="none" w:sz="0" w:space="0" w:color="auto"/>
        <w:right w:val="none" w:sz="0" w:space="0" w:color="auto"/>
      </w:divBdr>
    </w:div>
    <w:div w:id="133647384">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954469">
      <w:bodyDiv w:val="1"/>
      <w:marLeft w:val="0"/>
      <w:marRight w:val="0"/>
      <w:marTop w:val="0"/>
      <w:marBottom w:val="0"/>
      <w:divBdr>
        <w:top w:val="none" w:sz="0" w:space="0" w:color="auto"/>
        <w:left w:val="none" w:sz="0" w:space="0" w:color="auto"/>
        <w:bottom w:val="none" w:sz="0" w:space="0" w:color="auto"/>
        <w:right w:val="none" w:sz="0" w:space="0" w:color="auto"/>
      </w:divBdr>
    </w:div>
    <w:div w:id="134956993">
      <w:bodyDiv w:val="1"/>
      <w:marLeft w:val="0"/>
      <w:marRight w:val="0"/>
      <w:marTop w:val="0"/>
      <w:marBottom w:val="0"/>
      <w:divBdr>
        <w:top w:val="none" w:sz="0" w:space="0" w:color="auto"/>
        <w:left w:val="none" w:sz="0" w:space="0" w:color="auto"/>
        <w:bottom w:val="none" w:sz="0" w:space="0" w:color="auto"/>
        <w:right w:val="none" w:sz="0" w:space="0" w:color="auto"/>
      </w:divBdr>
    </w:div>
    <w:div w:id="135340596">
      <w:bodyDiv w:val="1"/>
      <w:marLeft w:val="0"/>
      <w:marRight w:val="0"/>
      <w:marTop w:val="0"/>
      <w:marBottom w:val="0"/>
      <w:divBdr>
        <w:top w:val="none" w:sz="0" w:space="0" w:color="auto"/>
        <w:left w:val="none" w:sz="0" w:space="0" w:color="auto"/>
        <w:bottom w:val="none" w:sz="0" w:space="0" w:color="auto"/>
        <w:right w:val="none" w:sz="0" w:space="0" w:color="auto"/>
      </w:divBdr>
    </w:div>
    <w:div w:id="135420828">
      <w:bodyDiv w:val="1"/>
      <w:marLeft w:val="0"/>
      <w:marRight w:val="0"/>
      <w:marTop w:val="0"/>
      <w:marBottom w:val="0"/>
      <w:divBdr>
        <w:top w:val="none" w:sz="0" w:space="0" w:color="auto"/>
        <w:left w:val="none" w:sz="0" w:space="0" w:color="auto"/>
        <w:bottom w:val="none" w:sz="0" w:space="0" w:color="auto"/>
        <w:right w:val="none" w:sz="0" w:space="0" w:color="auto"/>
      </w:divBdr>
    </w:div>
    <w:div w:id="135611728">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7039711">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7501058">
      <w:bodyDiv w:val="1"/>
      <w:marLeft w:val="0"/>
      <w:marRight w:val="0"/>
      <w:marTop w:val="0"/>
      <w:marBottom w:val="0"/>
      <w:divBdr>
        <w:top w:val="none" w:sz="0" w:space="0" w:color="auto"/>
        <w:left w:val="none" w:sz="0" w:space="0" w:color="auto"/>
        <w:bottom w:val="none" w:sz="0" w:space="0" w:color="auto"/>
        <w:right w:val="none" w:sz="0" w:space="0" w:color="auto"/>
      </w:divBdr>
    </w:div>
    <w:div w:id="137770616">
      <w:bodyDiv w:val="1"/>
      <w:marLeft w:val="0"/>
      <w:marRight w:val="0"/>
      <w:marTop w:val="0"/>
      <w:marBottom w:val="0"/>
      <w:divBdr>
        <w:top w:val="none" w:sz="0" w:space="0" w:color="auto"/>
        <w:left w:val="none" w:sz="0" w:space="0" w:color="auto"/>
        <w:bottom w:val="none" w:sz="0" w:space="0" w:color="auto"/>
        <w:right w:val="none" w:sz="0" w:space="0" w:color="auto"/>
      </w:divBdr>
    </w:div>
    <w:div w:id="138302728">
      <w:bodyDiv w:val="1"/>
      <w:marLeft w:val="0"/>
      <w:marRight w:val="0"/>
      <w:marTop w:val="0"/>
      <w:marBottom w:val="0"/>
      <w:divBdr>
        <w:top w:val="none" w:sz="0" w:space="0" w:color="auto"/>
        <w:left w:val="none" w:sz="0" w:space="0" w:color="auto"/>
        <w:bottom w:val="none" w:sz="0" w:space="0" w:color="auto"/>
        <w:right w:val="none" w:sz="0" w:space="0" w:color="auto"/>
      </w:divBdr>
    </w:div>
    <w:div w:id="140050537">
      <w:bodyDiv w:val="1"/>
      <w:marLeft w:val="0"/>
      <w:marRight w:val="0"/>
      <w:marTop w:val="0"/>
      <w:marBottom w:val="0"/>
      <w:divBdr>
        <w:top w:val="none" w:sz="0" w:space="0" w:color="auto"/>
        <w:left w:val="none" w:sz="0" w:space="0" w:color="auto"/>
        <w:bottom w:val="none" w:sz="0" w:space="0" w:color="auto"/>
        <w:right w:val="none" w:sz="0" w:space="0" w:color="auto"/>
      </w:divBdr>
    </w:div>
    <w:div w:id="140120761">
      <w:bodyDiv w:val="1"/>
      <w:marLeft w:val="0"/>
      <w:marRight w:val="0"/>
      <w:marTop w:val="0"/>
      <w:marBottom w:val="0"/>
      <w:divBdr>
        <w:top w:val="none" w:sz="0" w:space="0" w:color="auto"/>
        <w:left w:val="none" w:sz="0" w:space="0" w:color="auto"/>
        <w:bottom w:val="none" w:sz="0" w:space="0" w:color="auto"/>
        <w:right w:val="none" w:sz="0" w:space="0" w:color="auto"/>
      </w:divBdr>
    </w:div>
    <w:div w:id="140654449">
      <w:bodyDiv w:val="1"/>
      <w:marLeft w:val="0"/>
      <w:marRight w:val="0"/>
      <w:marTop w:val="0"/>
      <w:marBottom w:val="0"/>
      <w:divBdr>
        <w:top w:val="none" w:sz="0" w:space="0" w:color="auto"/>
        <w:left w:val="none" w:sz="0" w:space="0" w:color="auto"/>
        <w:bottom w:val="none" w:sz="0" w:space="0" w:color="auto"/>
        <w:right w:val="none" w:sz="0" w:space="0" w:color="auto"/>
      </w:divBdr>
    </w:div>
    <w:div w:id="140734701">
      <w:bodyDiv w:val="1"/>
      <w:marLeft w:val="0"/>
      <w:marRight w:val="0"/>
      <w:marTop w:val="0"/>
      <w:marBottom w:val="0"/>
      <w:divBdr>
        <w:top w:val="none" w:sz="0" w:space="0" w:color="auto"/>
        <w:left w:val="none" w:sz="0" w:space="0" w:color="auto"/>
        <w:bottom w:val="none" w:sz="0" w:space="0" w:color="auto"/>
        <w:right w:val="none" w:sz="0" w:space="0" w:color="auto"/>
      </w:divBdr>
    </w:div>
    <w:div w:id="140737670">
      <w:bodyDiv w:val="1"/>
      <w:marLeft w:val="0"/>
      <w:marRight w:val="0"/>
      <w:marTop w:val="0"/>
      <w:marBottom w:val="0"/>
      <w:divBdr>
        <w:top w:val="none" w:sz="0" w:space="0" w:color="auto"/>
        <w:left w:val="none" w:sz="0" w:space="0" w:color="auto"/>
        <w:bottom w:val="none" w:sz="0" w:space="0" w:color="auto"/>
        <w:right w:val="none" w:sz="0" w:space="0" w:color="auto"/>
      </w:divBdr>
    </w:div>
    <w:div w:id="140774129">
      <w:bodyDiv w:val="1"/>
      <w:marLeft w:val="0"/>
      <w:marRight w:val="0"/>
      <w:marTop w:val="0"/>
      <w:marBottom w:val="0"/>
      <w:divBdr>
        <w:top w:val="none" w:sz="0" w:space="0" w:color="auto"/>
        <w:left w:val="none" w:sz="0" w:space="0" w:color="auto"/>
        <w:bottom w:val="none" w:sz="0" w:space="0" w:color="auto"/>
        <w:right w:val="none" w:sz="0" w:space="0" w:color="auto"/>
      </w:divBdr>
    </w:div>
    <w:div w:id="141242510">
      <w:bodyDiv w:val="1"/>
      <w:marLeft w:val="0"/>
      <w:marRight w:val="0"/>
      <w:marTop w:val="0"/>
      <w:marBottom w:val="0"/>
      <w:divBdr>
        <w:top w:val="none" w:sz="0" w:space="0" w:color="auto"/>
        <w:left w:val="none" w:sz="0" w:space="0" w:color="auto"/>
        <w:bottom w:val="none" w:sz="0" w:space="0" w:color="auto"/>
        <w:right w:val="none" w:sz="0" w:space="0" w:color="auto"/>
      </w:divBdr>
    </w:div>
    <w:div w:id="141505987">
      <w:bodyDiv w:val="1"/>
      <w:marLeft w:val="0"/>
      <w:marRight w:val="0"/>
      <w:marTop w:val="0"/>
      <w:marBottom w:val="0"/>
      <w:divBdr>
        <w:top w:val="none" w:sz="0" w:space="0" w:color="auto"/>
        <w:left w:val="none" w:sz="0" w:space="0" w:color="auto"/>
        <w:bottom w:val="none" w:sz="0" w:space="0" w:color="auto"/>
        <w:right w:val="none" w:sz="0" w:space="0" w:color="auto"/>
      </w:divBdr>
    </w:div>
    <w:div w:id="142087804">
      <w:bodyDiv w:val="1"/>
      <w:marLeft w:val="0"/>
      <w:marRight w:val="0"/>
      <w:marTop w:val="0"/>
      <w:marBottom w:val="0"/>
      <w:divBdr>
        <w:top w:val="none" w:sz="0" w:space="0" w:color="auto"/>
        <w:left w:val="none" w:sz="0" w:space="0" w:color="auto"/>
        <w:bottom w:val="none" w:sz="0" w:space="0" w:color="auto"/>
        <w:right w:val="none" w:sz="0" w:space="0" w:color="auto"/>
      </w:divBdr>
    </w:div>
    <w:div w:id="142159817">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091245">
      <w:bodyDiv w:val="1"/>
      <w:marLeft w:val="0"/>
      <w:marRight w:val="0"/>
      <w:marTop w:val="0"/>
      <w:marBottom w:val="0"/>
      <w:divBdr>
        <w:top w:val="none" w:sz="0" w:space="0" w:color="auto"/>
        <w:left w:val="none" w:sz="0" w:space="0" w:color="auto"/>
        <w:bottom w:val="none" w:sz="0" w:space="0" w:color="auto"/>
        <w:right w:val="none" w:sz="0" w:space="0" w:color="auto"/>
      </w:divBdr>
    </w:div>
    <w:div w:id="143399406">
      <w:bodyDiv w:val="1"/>
      <w:marLeft w:val="0"/>
      <w:marRight w:val="0"/>
      <w:marTop w:val="0"/>
      <w:marBottom w:val="0"/>
      <w:divBdr>
        <w:top w:val="none" w:sz="0" w:space="0" w:color="auto"/>
        <w:left w:val="none" w:sz="0" w:space="0" w:color="auto"/>
        <w:bottom w:val="none" w:sz="0" w:space="0" w:color="auto"/>
        <w:right w:val="none" w:sz="0" w:space="0" w:color="auto"/>
      </w:divBdr>
    </w:div>
    <w:div w:id="143402677">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663594">
      <w:bodyDiv w:val="1"/>
      <w:marLeft w:val="0"/>
      <w:marRight w:val="0"/>
      <w:marTop w:val="0"/>
      <w:marBottom w:val="0"/>
      <w:divBdr>
        <w:top w:val="none" w:sz="0" w:space="0" w:color="auto"/>
        <w:left w:val="none" w:sz="0" w:space="0" w:color="auto"/>
        <w:bottom w:val="none" w:sz="0" w:space="0" w:color="auto"/>
        <w:right w:val="none" w:sz="0" w:space="0" w:color="auto"/>
      </w:divBdr>
    </w:div>
    <w:div w:id="143937683">
      <w:bodyDiv w:val="1"/>
      <w:marLeft w:val="0"/>
      <w:marRight w:val="0"/>
      <w:marTop w:val="0"/>
      <w:marBottom w:val="0"/>
      <w:divBdr>
        <w:top w:val="none" w:sz="0" w:space="0" w:color="auto"/>
        <w:left w:val="none" w:sz="0" w:space="0" w:color="auto"/>
        <w:bottom w:val="none" w:sz="0" w:space="0" w:color="auto"/>
        <w:right w:val="none" w:sz="0" w:space="0" w:color="auto"/>
      </w:divBdr>
    </w:div>
    <w:div w:id="144247072">
      <w:bodyDiv w:val="1"/>
      <w:marLeft w:val="0"/>
      <w:marRight w:val="0"/>
      <w:marTop w:val="0"/>
      <w:marBottom w:val="0"/>
      <w:divBdr>
        <w:top w:val="none" w:sz="0" w:space="0" w:color="auto"/>
        <w:left w:val="none" w:sz="0" w:space="0" w:color="auto"/>
        <w:bottom w:val="none" w:sz="0" w:space="0" w:color="auto"/>
        <w:right w:val="none" w:sz="0" w:space="0" w:color="auto"/>
      </w:divBdr>
    </w:div>
    <w:div w:id="144705665">
      <w:bodyDiv w:val="1"/>
      <w:marLeft w:val="0"/>
      <w:marRight w:val="0"/>
      <w:marTop w:val="0"/>
      <w:marBottom w:val="0"/>
      <w:divBdr>
        <w:top w:val="none" w:sz="0" w:space="0" w:color="auto"/>
        <w:left w:val="none" w:sz="0" w:space="0" w:color="auto"/>
        <w:bottom w:val="none" w:sz="0" w:space="0" w:color="auto"/>
        <w:right w:val="none" w:sz="0" w:space="0" w:color="auto"/>
      </w:divBdr>
    </w:div>
    <w:div w:id="144782450">
      <w:bodyDiv w:val="1"/>
      <w:marLeft w:val="0"/>
      <w:marRight w:val="0"/>
      <w:marTop w:val="0"/>
      <w:marBottom w:val="0"/>
      <w:divBdr>
        <w:top w:val="none" w:sz="0" w:space="0" w:color="auto"/>
        <w:left w:val="none" w:sz="0" w:space="0" w:color="auto"/>
        <w:bottom w:val="none" w:sz="0" w:space="0" w:color="auto"/>
        <w:right w:val="none" w:sz="0" w:space="0" w:color="auto"/>
      </w:divBdr>
    </w:div>
    <w:div w:id="146870472">
      <w:bodyDiv w:val="1"/>
      <w:marLeft w:val="0"/>
      <w:marRight w:val="0"/>
      <w:marTop w:val="0"/>
      <w:marBottom w:val="0"/>
      <w:divBdr>
        <w:top w:val="none" w:sz="0" w:space="0" w:color="auto"/>
        <w:left w:val="none" w:sz="0" w:space="0" w:color="auto"/>
        <w:bottom w:val="none" w:sz="0" w:space="0" w:color="auto"/>
        <w:right w:val="none" w:sz="0" w:space="0" w:color="auto"/>
      </w:divBdr>
    </w:div>
    <w:div w:id="146941340">
      <w:bodyDiv w:val="1"/>
      <w:marLeft w:val="0"/>
      <w:marRight w:val="0"/>
      <w:marTop w:val="0"/>
      <w:marBottom w:val="0"/>
      <w:divBdr>
        <w:top w:val="none" w:sz="0" w:space="0" w:color="auto"/>
        <w:left w:val="none" w:sz="0" w:space="0" w:color="auto"/>
        <w:bottom w:val="none" w:sz="0" w:space="0" w:color="auto"/>
        <w:right w:val="none" w:sz="0" w:space="0" w:color="auto"/>
      </w:divBdr>
    </w:div>
    <w:div w:id="147133327">
      <w:bodyDiv w:val="1"/>
      <w:marLeft w:val="0"/>
      <w:marRight w:val="0"/>
      <w:marTop w:val="0"/>
      <w:marBottom w:val="0"/>
      <w:divBdr>
        <w:top w:val="none" w:sz="0" w:space="0" w:color="auto"/>
        <w:left w:val="none" w:sz="0" w:space="0" w:color="auto"/>
        <w:bottom w:val="none" w:sz="0" w:space="0" w:color="auto"/>
        <w:right w:val="none" w:sz="0" w:space="0" w:color="auto"/>
      </w:divBdr>
    </w:div>
    <w:div w:id="147138190">
      <w:bodyDiv w:val="1"/>
      <w:marLeft w:val="0"/>
      <w:marRight w:val="0"/>
      <w:marTop w:val="0"/>
      <w:marBottom w:val="0"/>
      <w:divBdr>
        <w:top w:val="none" w:sz="0" w:space="0" w:color="auto"/>
        <w:left w:val="none" w:sz="0" w:space="0" w:color="auto"/>
        <w:bottom w:val="none" w:sz="0" w:space="0" w:color="auto"/>
        <w:right w:val="none" w:sz="0" w:space="0" w:color="auto"/>
      </w:divBdr>
    </w:div>
    <w:div w:id="147672123">
      <w:bodyDiv w:val="1"/>
      <w:marLeft w:val="0"/>
      <w:marRight w:val="0"/>
      <w:marTop w:val="0"/>
      <w:marBottom w:val="0"/>
      <w:divBdr>
        <w:top w:val="none" w:sz="0" w:space="0" w:color="auto"/>
        <w:left w:val="none" w:sz="0" w:space="0" w:color="auto"/>
        <w:bottom w:val="none" w:sz="0" w:space="0" w:color="auto"/>
        <w:right w:val="none" w:sz="0" w:space="0" w:color="auto"/>
      </w:divBdr>
    </w:div>
    <w:div w:id="147793625">
      <w:bodyDiv w:val="1"/>
      <w:marLeft w:val="0"/>
      <w:marRight w:val="0"/>
      <w:marTop w:val="0"/>
      <w:marBottom w:val="0"/>
      <w:divBdr>
        <w:top w:val="none" w:sz="0" w:space="0" w:color="auto"/>
        <w:left w:val="none" w:sz="0" w:space="0" w:color="auto"/>
        <w:bottom w:val="none" w:sz="0" w:space="0" w:color="auto"/>
        <w:right w:val="none" w:sz="0" w:space="0" w:color="auto"/>
      </w:divBdr>
    </w:div>
    <w:div w:id="147867010">
      <w:bodyDiv w:val="1"/>
      <w:marLeft w:val="0"/>
      <w:marRight w:val="0"/>
      <w:marTop w:val="0"/>
      <w:marBottom w:val="0"/>
      <w:divBdr>
        <w:top w:val="none" w:sz="0" w:space="0" w:color="auto"/>
        <w:left w:val="none" w:sz="0" w:space="0" w:color="auto"/>
        <w:bottom w:val="none" w:sz="0" w:space="0" w:color="auto"/>
        <w:right w:val="none" w:sz="0" w:space="0" w:color="auto"/>
      </w:divBdr>
    </w:div>
    <w:div w:id="147985371">
      <w:bodyDiv w:val="1"/>
      <w:marLeft w:val="0"/>
      <w:marRight w:val="0"/>
      <w:marTop w:val="0"/>
      <w:marBottom w:val="0"/>
      <w:divBdr>
        <w:top w:val="none" w:sz="0" w:space="0" w:color="auto"/>
        <w:left w:val="none" w:sz="0" w:space="0" w:color="auto"/>
        <w:bottom w:val="none" w:sz="0" w:space="0" w:color="auto"/>
        <w:right w:val="none" w:sz="0" w:space="0" w:color="auto"/>
      </w:divBdr>
    </w:div>
    <w:div w:id="148182016">
      <w:bodyDiv w:val="1"/>
      <w:marLeft w:val="0"/>
      <w:marRight w:val="0"/>
      <w:marTop w:val="0"/>
      <w:marBottom w:val="0"/>
      <w:divBdr>
        <w:top w:val="none" w:sz="0" w:space="0" w:color="auto"/>
        <w:left w:val="none" w:sz="0" w:space="0" w:color="auto"/>
        <w:bottom w:val="none" w:sz="0" w:space="0" w:color="auto"/>
        <w:right w:val="none" w:sz="0" w:space="0" w:color="auto"/>
      </w:divBdr>
    </w:div>
    <w:div w:id="148519298">
      <w:bodyDiv w:val="1"/>
      <w:marLeft w:val="0"/>
      <w:marRight w:val="0"/>
      <w:marTop w:val="0"/>
      <w:marBottom w:val="0"/>
      <w:divBdr>
        <w:top w:val="none" w:sz="0" w:space="0" w:color="auto"/>
        <w:left w:val="none" w:sz="0" w:space="0" w:color="auto"/>
        <w:bottom w:val="none" w:sz="0" w:space="0" w:color="auto"/>
        <w:right w:val="none" w:sz="0" w:space="0" w:color="auto"/>
      </w:divBdr>
    </w:div>
    <w:div w:id="149178492">
      <w:bodyDiv w:val="1"/>
      <w:marLeft w:val="0"/>
      <w:marRight w:val="0"/>
      <w:marTop w:val="0"/>
      <w:marBottom w:val="0"/>
      <w:divBdr>
        <w:top w:val="none" w:sz="0" w:space="0" w:color="auto"/>
        <w:left w:val="none" w:sz="0" w:space="0" w:color="auto"/>
        <w:bottom w:val="none" w:sz="0" w:space="0" w:color="auto"/>
        <w:right w:val="none" w:sz="0" w:space="0" w:color="auto"/>
      </w:divBdr>
    </w:div>
    <w:div w:id="149516382">
      <w:bodyDiv w:val="1"/>
      <w:marLeft w:val="0"/>
      <w:marRight w:val="0"/>
      <w:marTop w:val="0"/>
      <w:marBottom w:val="0"/>
      <w:divBdr>
        <w:top w:val="none" w:sz="0" w:space="0" w:color="auto"/>
        <w:left w:val="none" w:sz="0" w:space="0" w:color="auto"/>
        <w:bottom w:val="none" w:sz="0" w:space="0" w:color="auto"/>
        <w:right w:val="none" w:sz="0" w:space="0" w:color="auto"/>
      </w:divBdr>
    </w:div>
    <w:div w:id="149520129">
      <w:bodyDiv w:val="1"/>
      <w:marLeft w:val="0"/>
      <w:marRight w:val="0"/>
      <w:marTop w:val="0"/>
      <w:marBottom w:val="0"/>
      <w:divBdr>
        <w:top w:val="none" w:sz="0" w:space="0" w:color="auto"/>
        <w:left w:val="none" w:sz="0" w:space="0" w:color="auto"/>
        <w:bottom w:val="none" w:sz="0" w:space="0" w:color="auto"/>
        <w:right w:val="none" w:sz="0" w:space="0" w:color="auto"/>
      </w:divBdr>
    </w:div>
    <w:div w:id="150221510">
      <w:bodyDiv w:val="1"/>
      <w:marLeft w:val="0"/>
      <w:marRight w:val="0"/>
      <w:marTop w:val="0"/>
      <w:marBottom w:val="0"/>
      <w:divBdr>
        <w:top w:val="none" w:sz="0" w:space="0" w:color="auto"/>
        <w:left w:val="none" w:sz="0" w:space="0" w:color="auto"/>
        <w:bottom w:val="none" w:sz="0" w:space="0" w:color="auto"/>
        <w:right w:val="none" w:sz="0" w:space="0" w:color="auto"/>
      </w:divBdr>
    </w:div>
    <w:div w:id="150222359">
      <w:bodyDiv w:val="1"/>
      <w:marLeft w:val="0"/>
      <w:marRight w:val="0"/>
      <w:marTop w:val="0"/>
      <w:marBottom w:val="0"/>
      <w:divBdr>
        <w:top w:val="none" w:sz="0" w:space="0" w:color="auto"/>
        <w:left w:val="none" w:sz="0" w:space="0" w:color="auto"/>
        <w:bottom w:val="none" w:sz="0" w:space="0" w:color="auto"/>
        <w:right w:val="none" w:sz="0" w:space="0" w:color="auto"/>
      </w:divBdr>
    </w:div>
    <w:div w:id="150295446">
      <w:bodyDiv w:val="1"/>
      <w:marLeft w:val="0"/>
      <w:marRight w:val="0"/>
      <w:marTop w:val="0"/>
      <w:marBottom w:val="0"/>
      <w:divBdr>
        <w:top w:val="none" w:sz="0" w:space="0" w:color="auto"/>
        <w:left w:val="none" w:sz="0" w:space="0" w:color="auto"/>
        <w:bottom w:val="none" w:sz="0" w:space="0" w:color="auto"/>
        <w:right w:val="none" w:sz="0" w:space="0" w:color="auto"/>
      </w:divBdr>
    </w:div>
    <w:div w:id="151147953">
      <w:bodyDiv w:val="1"/>
      <w:marLeft w:val="0"/>
      <w:marRight w:val="0"/>
      <w:marTop w:val="0"/>
      <w:marBottom w:val="0"/>
      <w:divBdr>
        <w:top w:val="none" w:sz="0" w:space="0" w:color="auto"/>
        <w:left w:val="none" w:sz="0" w:space="0" w:color="auto"/>
        <w:bottom w:val="none" w:sz="0" w:space="0" w:color="auto"/>
        <w:right w:val="none" w:sz="0" w:space="0" w:color="auto"/>
      </w:divBdr>
    </w:div>
    <w:div w:id="151337840">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988322">
      <w:bodyDiv w:val="1"/>
      <w:marLeft w:val="0"/>
      <w:marRight w:val="0"/>
      <w:marTop w:val="0"/>
      <w:marBottom w:val="0"/>
      <w:divBdr>
        <w:top w:val="none" w:sz="0" w:space="0" w:color="auto"/>
        <w:left w:val="none" w:sz="0" w:space="0" w:color="auto"/>
        <w:bottom w:val="none" w:sz="0" w:space="0" w:color="auto"/>
        <w:right w:val="none" w:sz="0" w:space="0" w:color="auto"/>
      </w:divBdr>
    </w:div>
    <w:div w:id="152377645">
      <w:bodyDiv w:val="1"/>
      <w:marLeft w:val="0"/>
      <w:marRight w:val="0"/>
      <w:marTop w:val="0"/>
      <w:marBottom w:val="0"/>
      <w:divBdr>
        <w:top w:val="none" w:sz="0" w:space="0" w:color="auto"/>
        <w:left w:val="none" w:sz="0" w:space="0" w:color="auto"/>
        <w:bottom w:val="none" w:sz="0" w:space="0" w:color="auto"/>
        <w:right w:val="none" w:sz="0" w:space="0" w:color="auto"/>
      </w:divBdr>
    </w:div>
    <w:div w:id="152530910">
      <w:bodyDiv w:val="1"/>
      <w:marLeft w:val="0"/>
      <w:marRight w:val="0"/>
      <w:marTop w:val="0"/>
      <w:marBottom w:val="0"/>
      <w:divBdr>
        <w:top w:val="none" w:sz="0" w:space="0" w:color="auto"/>
        <w:left w:val="none" w:sz="0" w:space="0" w:color="auto"/>
        <w:bottom w:val="none" w:sz="0" w:space="0" w:color="auto"/>
        <w:right w:val="none" w:sz="0" w:space="0" w:color="auto"/>
      </w:divBdr>
    </w:div>
    <w:div w:id="153111746">
      <w:bodyDiv w:val="1"/>
      <w:marLeft w:val="0"/>
      <w:marRight w:val="0"/>
      <w:marTop w:val="0"/>
      <w:marBottom w:val="0"/>
      <w:divBdr>
        <w:top w:val="none" w:sz="0" w:space="0" w:color="auto"/>
        <w:left w:val="none" w:sz="0" w:space="0" w:color="auto"/>
        <w:bottom w:val="none" w:sz="0" w:space="0" w:color="auto"/>
        <w:right w:val="none" w:sz="0" w:space="0" w:color="auto"/>
      </w:divBdr>
    </w:div>
    <w:div w:id="154613056">
      <w:bodyDiv w:val="1"/>
      <w:marLeft w:val="0"/>
      <w:marRight w:val="0"/>
      <w:marTop w:val="0"/>
      <w:marBottom w:val="0"/>
      <w:divBdr>
        <w:top w:val="none" w:sz="0" w:space="0" w:color="auto"/>
        <w:left w:val="none" w:sz="0" w:space="0" w:color="auto"/>
        <w:bottom w:val="none" w:sz="0" w:space="0" w:color="auto"/>
        <w:right w:val="none" w:sz="0" w:space="0" w:color="auto"/>
      </w:divBdr>
    </w:div>
    <w:div w:id="154759859">
      <w:bodyDiv w:val="1"/>
      <w:marLeft w:val="0"/>
      <w:marRight w:val="0"/>
      <w:marTop w:val="0"/>
      <w:marBottom w:val="0"/>
      <w:divBdr>
        <w:top w:val="none" w:sz="0" w:space="0" w:color="auto"/>
        <w:left w:val="none" w:sz="0" w:space="0" w:color="auto"/>
        <w:bottom w:val="none" w:sz="0" w:space="0" w:color="auto"/>
        <w:right w:val="none" w:sz="0" w:space="0" w:color="auto"/>
      </w:divBdr>
    </w:div>
    <w:div w:id="154763120">
      <w:bodyDiv w:val="1"/>
      <w:marLeft w:val="0"/>
      <w:marRight w:val="0"/>
      <w:marTop w:val="0"/>
      <w:marBottom w:val="0"/>
      <w:divBdr>
        <w:top w:val="none" w:sz="0" w:space="0" w:color="auto"/>
        <w:left w:val="none" w:sz="0" w:space="0" w:color="auto"/>
        <w:bottom w:val="none" w:sz="0" w:space="0" w:color="auto"/>
        <w:right w:val="none" w:sz="0" w:space="0" w:color="auto"/>
      </w:divBdr>
    </w:div>
    <w:div w:id="155000308">
      <w:bodyDiv w:val="1"/>
      <w:marLeft w:val="0"/>
      <w:marRight w:val="0"/>
      <w:marTop w:val="0"/>
      <w:marBottom w:val="0"/>
      <w:divBdr>
        <w:top w:val="none" w:sz="0" w:space="0" w:color="auto"/>
        <w:left w:val="none" w:sz="0" w:space="0" w:color="auto"/>
        <w:bottom w:val="none" w:sz="0" w:space="0" w:color="auto"/>
        <w:right w:val="none" w:sz="0" w:space="0" w:color="auto"/>
      </w:divBdr>
    </w:div>
    <w:div w:id="155456912">
      <w:bodyDiv w:val="1"/>
      <w:marLeft w:val="0"/>
      <w:marRight w:val="0"/>
      <w:marTop w:val="0"/>
      <w:marBottom w:val="0"/>
      <w:divBdr>
        <w:top w:val="none" w:sz="0" w:space="0" w:color="auto"/>
        <w:left w:val="none" w:sz="0" w:space="0" w:color="auto"/>
        <w:bottom w:val="none" w:sz="0" w:space="0" w:color="auto"/>
        <w:right w:val="none" w:sz="0" w:space="0" w:color="auto"/>
      </w:divBdr>
    </w:div>
    <w:div w:id="155537514">
      <w:bodyDiv w:val="1"/>
      <w:marLeft w:val="0"/>
      <w:marRight w:val="0"/>
      <w:marTop w:val="0"/>
      <w:marBottom w:val="0"/>
      <w:divBdr>
        <w:top w:val="none" w:sz="0" w:space="0" w:color="auto"/>
        <w:left w:val="none" w:sz="0" w:space="0" w:color="auto"/>
        <w:bottom w:val="none" w:sz="0" w:space="0" w:color="auto"/>
        <w:right w:val="none" w:sz="0" w:space="0" w:color="auto"/>
      </w:divBdr>
    </w:div>
    <w:div w:id="155582836">
      <w:bodyDiv w:val="1"/>
      <w:marLeft w:val="0"/>
      <w:marRight w:val="0"/>
      <w:marTop w:val="0"/>
      <w:marBottom w:val="0"/>
      <w:divBdr>
        <w:top w:val="none" w:sz="0" w:space="0" w:color="auto"/>
        <w:left w:val="none" w:sz="0" w:space="0" w:color="auto"/>
        <w:bottom w:val="none" w:sz="0" w:space="0" w:color="auto"/>
        <w:right w:val="none" w:sz="0" w:space="0" w:color="auto"/>
      </w:divBdr>
    </w:div>
    <w:div w:id="156116320">
      <w:bodyDiv w:val="1"/>
      <w:marLeft w:val="0"/>
      <w:marRight w:val="0"/>
      <w:marTop w:val="0"/>
      <w:marBottom w:val="0"/>
      <w:divBdr>
        <w:top w:val="none" w:sz="0" w:space="0" w:color="auto"/>
        <w:left w:val="none" w:sz="0" w:space="0" w:color="auto"/>
        <w:bottom w:val="none" w:sz="0" w:space="0" w:color="auto"/>
        <w:right w:val="none" w:sz="0" w:space="0" w:color="auto"/>
      </w:divBdr>
    </w:div>
    <w:div w:id="156578862">
      <w:bodyDiv w:val="1"/>
      <w:marLeft w:val="0"/>
      <w:marRight w:val="0"/>
      <w:marTop w:val="0"/>
      <w:marBottom w:val="0"/>
      <w:divBdr>
        <w:top w:val="none" w:sz="0" w:space="0" w:color="auto"/>
        <w:left w:val="none" w:sz="0" w:space="0" w:color="auto"/>
        <w:bottom w:val="none" w:sz="0" w:space="0" w:color="auto"/>
        <w:right w:val="none" w:sz="0" w:space="0" w:color="auto"/>
      </w:divBdr>
    </w:div>
    <w:div w:id="156727034">
      <w:bodyDiv w:val="1"/>
      <w:marLeft w:val="0"/>
      <w:marRight w:val="0"/>
      <w:marTop w:val="0"/>
      <w:marBottom w:val="0"/>
      <w:divBdr>
        <w:top w:val="none" w:sz="0" w:space="0" w:color="auto"/>
        <w:left w:val="none" w:sz="0" w:space="0" w:color="auto"/>
        <w:bottom w:val="none" w:sz="0" w:space="0" w:color="auto"/>
        <w:right w:val="none" w:sz="0" w:space="0" w:color="auto"/>
      </w:divBdr>
    </w:div>
    <w:div w:id="156922658">
      <w:bodyDiv w:val="1"/>
      <w:marLeft w:val="0"/>
      <w:marRight w:val="0"/>
      <w:marTop w:val="0"/>
      <w:marBottom w:val="0"/>
      <w:divBdr>
        <w:top w:val="none" w:sz="0" w:space="0" w:color="auto"/>
        <w:left w:val="none" w:sz="0" w:space="0" w:color="auto"/>
        <w:bottom w:val="none" w:sz="0" w:space="0" w:color="auto"/>
        <w:right w:val="none" w:sz="0" w:space="0" w:color="auto"/>
      </w:divBdr>
    </w:div>
    <w:div w:id="157697374">
      <w:bodyDiv w:val="1"/>
      <w:marLeft w:val="0"/>
      <w:marRight w:val="0"/>
      <w:marTop w:val="0"/>
      <w:marBottom w:val="0"/>
      <w:divBdr>
        <w:top w:val="none" w:sz="0" w:space="0" w:color="auto"/>
        <w:left w:val="none" w:sz="0" w:space="0" w:color="auto"/>
        <w:bottom w:val="none" w:sz="0" w:space="0" w:color="auto"/>
        <w:right w:val="none" w:sz="0" w:space="0" w:color="auto"/>
      </w:divBdr>
    </w:div>
    <w:div w:id="157886610">
      <w:bodyDiv w:val="1"/>
      <w:marLeft w:val="0"/>
      <w:marRight w:val="0"/>
      <w:marTop w:val="0"/>
      <w:marBottom w:val="0"/>
      <w:divBdr>
        <w:top w:val="none" w:sz="0" w:space="0" w:color="auto"/>
        <w:left w:val="none" w:sz="0" w:space="0" w:color="auto"/>
        <w:bottom w:val="none" w:sz="0" w:space="0" w:color="auto"/>
        <w:right w:val="none" w:sz="0" w:space="0" w:color="auto"/>
      </w:divBdr>
    </w:div>
    <w:div w:id="158153167">
      <w:bodyDiv w:val="1"/>
      <w:marLeft w:val="0"/>
      <w:marRight w:val="0"/>
      <w:marTop w:val="0"/>
      <w:marBottom w:val="0"/>
      <w:divBdr>
        <w:top w:val="none" w:sz="0" w:space="0" w:color="auto"/>
        <w:left w:val="none" w:sz="0" w:space="0" w:color="auto"/>
        <w:bottom w:val="none" w:sz="0" w:space="0" w:color="auto"/>
        <w:right w:val="none" w:sz="0" w:space="0" w:color="auto"/>
      </w:divBdr>
    </w:div>
    <w:div w:id="158158559">
      <w:bodyDiv w:val="1"/>
      <w:marLeft w:val="0"/>
      <w:marRight w:val="0"/>
      <w:marTop w:val="0"/>
      <w:marBottom w:val="0"/>
      <w:divBdr>
        <w:top w:val="none" w:sz="0" w:space="0" w:color="auto"/>
        <w:left w:val="none" w:sz="0" w:space="0" w:color="auto"/>
        <w:bottom w:val="none" w:sz="0" w:space="0" w:color="auto"/>
        <w:right w:val="none" w:sz="0" w:space="0" w:color="auto"/>
      </w:divBdr>
    </w:div>
    <w:div w:id="158276305">
      <w:bodyDiv w:val="1"/>
      <w:marLeft w:val="0"/>
      <w:marRight w:val="0"/>
      <w:marTop w:val="0"/>
      <w:marBottom w:val="0"/>
      <w:divBdr>
        <w:top w:val="none" w:sz="0" w:space="0" w:color="auto"/>
        <w:left w:val="none" w:sz="0" w:space="0" w:color="auto"/>
        <w:bottom w:val="none" w:sz="0" w:space="0" w:color="auto"/>
        <w:right w:val="none" w:sz="0" w:space="0" w:color="auto"/>
      </w:divBdr>
    </w:div>
    <w:div w:id="158469744">
      <w:bodyDiv w:val="1"/>
      <w:marLeft w:val="0"/>
      <w:marRight w:val="0"/>
      <w:marTop w:val="0"/>
      <w:marBottom w:val="0"/>
      <w:divBdr>
        <w:top w:val="none" w:sz="0" w:space="0" w:color="auto"/>
        <w:left w:val="none" w:sz="0" w:space="0" w:color="auto"/>
        <w:bottom w:val="none" w:sz="0" w:space="0" w:color="auto"/>
        <w:right w:val="none" w:sz="0" w:space="0" w:color="auto"/>
      </w:divBdr>
    </w:div>
    <w:div w:id="158543138">
      <w:bodyDiv w:val="1"/>
      <w:marLeft w:val="0"/>
      <w:marRight w:val="0"/>
      <w:marTop w:val="0"/>
      <w:marBottom w:val="0"/>
      <w:divBdr>
        <w:top w:val="none" w:sz="0" w:space="0" w:color="auto"/>
        <w:left w:val="none" w:sz="0" w:space="0" w:color="auto"/>
        <w:bottom w:val="none" w:sz="0" w:space="0" w:color="auto"/>
        <w:right w:val="none" w:sz="0" w:space="0" w:color="auto"/>
      </w:divBdr>
    </w:div>
    <w:div w:id="158692339">
      <w:bodyDiv w:val="1"/>
      <w:marLeft w:val="0"/>
      <w:marRight w:val="0"/>
      <w:marTop w:val="0"/>
      <w:marBottom w:val="0"/>
      <w:divBdr>
        <w:top w:val="none" w:sz="0" w:space="0" w:color="auto"/>
        <w:left w:val="none" w:sz="0" w:space="0" w:color="auto"/>
        <w:bottom w:val="none" w:sz="0" w:space="0" w:color="auto"/>
        <w:right w:val="none" w:sz="0" w:space="0" w:color="auto"/>
      </w:divBdr>
    </w:div>
    <w:div w:id="159276403">
      <w:bodyDiv w:val="1"/>
      <w:marLeft w:val="0"/>
      <w:marRight w:val="0"/>
      <w:marTop w:val="0"/>
      <w:marBottom w:val="0"/>
      <w:divBdr>
        <w:top w:val="none" w:sz="0" w:space="0" w:color="auto"/>
        <w:left w:val="none" w:sz="0" w:space="0" w:color="auto"/>
        <w:bottom w:val="none" w:sz="0" w:space="0" w:color="auto"/>
        <w:right w:val="none" w:sz="0" w:space="0" w:color="auto"/>
      </w:divBdr>
    </w:div>
    <w:div w:id="159392876">
      <w:bodyDiv w:val="1"/>
      <w:marLeft w:val="0"/>
      <w:marRight w:val="0"/>
      <w:marTop w:val="0"/>
      <w:marBottom w:val="0"/>
      <w:divBdr>
        <w:top w:val="none" w:sz="0" w:space="0" w:color="auto"/>
        <w:left w:val="none" w:sz="0" w:space="0" w:color="auto"/>
        <w:bottom w:val="none" w:sz="0" w:space="0" w:color="auto"/>
        <w:right w:val="none" w:sz="0" w:space="0" w:color="auto"/>
      </w:divBdr>
    </w:div>
    <w:div w:id="159665468">
      <w:bodyDiv w:val="1"/>
      <w:marLeft w:val="0"/>
      <w:marRight w:val="0"/>
      <w:marTop w:val="0"/>
      <w:marBottom w:val="0"/>
      <w:divBdr>
        <w:top w:val="none" w:sz="0" w:space="0" w:color="auto"/>
        <w:left w:val="none" w:sz="0" w:space="0" w:color="auto"/>
        <w:bottom w:val="none" w:sz="0" w:space="0" w:color="auto"/>
        <w:right w:val="none" w:sz="0" w:space="0" w:color="auto"/>
      </w:divBdr>
    </w:div>
    <w:div w:id="160387962">
      <w:bodyDiv w:val="1"/>
      <w:marLeft w:val="0"/>
      <w:marRight w:val="0"/>
      <w:marTop w:val="0"/>
      <w:marBottom w:val="0"/>
      <w:divBdr>
        <w:top w:val="none" w:sz="0" w:space="0" w:color="auto"/>
        <w:left w:val="none" w:sz="0" w:space="0" w:color="auto"/>
        <w:bottom w:val="none" w:sz="0" w:space="0" w:color="auto"/>
        <w:right w:val="none" w:sz="0" w:space="0" w:color="auto"/>
      </w:divBdr>
    </w:div>
    <w:div w:id="160514716">
      <w:bodyDiv w:val="1"/>
      <w:marLeft w:val="0"/>
      <w:marRight w:val="0"/>
      <w:marTop w:val="0"/>
      <w:marBottom w:val="0"/>
      <w:divBdr>
        <w:top w:val="none" w:sz="0" w:space="0" w:color="auto"/>
        <w:left w:val="none" w:sz="0" w:space="0" w:color="auto"/>
        <w:bottom w:val="none" w:sz="0" w:space="0" w:color="auto"/>
        <w:right w:val="none" w:sz="0" w:space="0" w:color="auto"/>
      </w:divBdr>
    </w:div>
    <w:div w:id="160658730">
      <w:bodyDiv w:val="1"/>
      <w:marLeft w:val="0"/>
      <w:marRight w:val="0"/>
      <w:marTop w:val="0"/>
      <w:marBottom w:val="0"/>
      <w:divBdr>
        <w:top w:val="none" w:sz="0" w:space="0" w:color="auto"/>
        <w:left w:val="none" w:sz="0" w:space="0" w:color="auto"/>
        <w:bottom w:val="none" w:sz="0" w:space="0" w:color="auto"/>
        <w:right w:val="none" w:sz="0" w:space="0" w:color="auto"/>
      </w:divBdr>
    </w:div>
    <w:div w:id="160773984">
      <w:bodyDiv w:val="1"/>
      <w:marLeft w:val="0"/>
      <w:marRight w:val="0"/>
      <w:marTop w:val="0"/>
      <w:marBottom w:val="0"/>
      <w:divBdr>
        <w:top w:val="none" w:sz="0" w:space="0" w:color="auto"/>
        <w:left w:val="none" w:sz="0" w:space="0" w:color="auto"/>
        <w:bottom w:val="none" w:sz="0" w:space="0" w:color="auto"/>
        <w:right w:val="none" w:sz="0" w:space="0" w:color="auto"/>
      </w:divBdr>
    </w:div>
    <w:div w:id="161094433">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747535">
      <w:bodyDiv w:val="1"/>
      <w:marLeft w:val="0"/>
      <w:marRight w:val="0"/>
      <w:marTop w:val="0"/>
      <w:marBottom w:val="0"/>
      <w:divBdr>
        <w:top w:val="none" w:sz="0" w:space="0" w:color="auto"/>
        <w:left w:val="none" w:sz="0" w:space="0" w:color="auto"/>
        <w:bottom w:val="none" w:sz="0" w:space="0" w:color="auto"/>
        <w:right w:val="none" w:sz="0" w:space="0" w:color="auto"/>
      </w:divBdr>
    </w:div>
    <w:div w:id="162208650">
      <w:bodyDiv w:val="1"/>
      <w:marLeft w:val="0"/>
      <w:marRight w:val="0"/>
      <w:marTop w:val="0"/>
      <w:marBottom w:val="0"/>
      <w:divBdr>
        <w:top w:val="none" w:sz="0" w:space="0" w:color="auto"/>
        <w:left w:val="none" w:sz="0" w:space="0" w:color="auto"/>
        <w:bottom w:val="none" w:sz="0" w:space="0" w:color="auto"/>
        <w:right w:val="none" w:sz="0" w:space="0" w:color="auto"/>
      </w:divBdr>
    </w:div>
    <w:div w:id="162941815">
      <w:bodyDiv w:val="1"/>
      <w:marLeft w:val="0"/>
      <w:marRight w:val="0"/>
      <w:marTop w:val="0"/>
      <w:marBottom w:val="0"/>
      <w:divBdr>
        <w:top w:val="none" w:sz="0" w:space="0" w:color="auto"/>
        <w:left w:val="none" w:sz="0" w:space="0" w:color="auto"/>
        <w:bottom w:val="none" w:sz="0" w:space="0" w:color="auto"/>
        <w:right w:val="none" w:sz="0" w:space="0" w:color="auto"/>
      </w:divBdr>
    </w:div>
    <w:div w:id="164591182">
      <w:bodyDiv w:val="1"/>
      <w:marLeft w:val="0"/>
      <w:marRight w:val="0"/>
      <w:marTop w:val="0"/>
      <w:marBottom w:val="0"/>
      <w:divBdr>
        <w:top w:val="none" w:sz="0" w:space="0" w:color="auto"/>
        <w:left w:val="none" w:sz="0" w:space="0" w:color="auto"/>
        <w:bottom w:val="none" w:sz="0" w:space="0" w:color="auto"/>
        <w:right w:val="none" w:sz="0" w:space="0" w:color="auto"/>
      </w:divBdr>
    </w:div>
    <w:div w:id="165436142">
      <w:bodyDiv w:val="1"/>
      <w:marLeft w:val="0"/>
      <w:marRight w:val="0"/>
      <w:marTop w:val="0"/>
      <w:marBottom w:val="0"/>
      <w:divBdr>
        <w:top w:val="none" w:sz="0" w:space="0" w:color="auto"/>
        <w:left w:val="none" w:sz="0" w:space="0" w:color="auto"/>
        <w:bottom w:val="none" w:sz="0" w:space="0" w:color="auto"/>
        <w:right w:val="none" w:sz="0" w:space="0" w:color="auto"/>
      </w:divBdr>
    </w:div>
    <w:div w:id="165748415">
      <w:bodyDiv w:val="1"/>
      <w:marLeft w:val="0"/>
      <w:marRight w:val="0"/>
      <w:marTop w:val="0"/>
      <w:marBottom w:val="0"/>
      <w:divBdr>
        <w:top w:val="none" w:sz="0" w:space="0" w:color="auto"/>
        <w:left w:val="none" w:sz="0" w:space="0" w:color="auto"/>
        <w:bottom w:val="none" w:sz="0" w:space="0" w:color="auto"/>
        <w:right w:val="none" w:sz="0" w:space="0" w:color="auto"/>
      </w:divBdr>
    </w:div>
    <w:div w:id="165825598">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6211319">
      <w:bodyDiv w:val="1"/>
      <w:marLeft w:val="0"/>
      <w:marRight w:val="0"/>
      <w:marTop w:val="0"/>
      <w:marBottom w:val="0"/>
      <w:divBdr>
        <w:top w:val="none" w:sz="0" w:space="0" w:color="auto"/>
        <w:left w:val="none" w:sz="0" w:space="0" w:color="auto"/>
        <w:bottom w:val="none" w:sz="0" w:space="0" w:color="auto"/>
        <w:right w:val="none" w:sz="0" w:space="0" w:color="auto"/>
      </w:divBdr>
    </w:div>
    <w:div w:id="166332496">
      <w:bodyDiv w:val="1"/>
      <w:marLeft w:val="0"/>
      <w:marRight w:val="0"/>
      <w:marTop w:val="0"/>
      <w:marBottom w:val="0"/>
      <w:divBdr>
        <w:top w:val="none" w:sz="0" w:space="0" w:color="auto"/>
        <w:left w:val="none" w:sz="0" w:space="0" w:color="auto"/>
        <w:bottom w:val="none" w:sz="0" w:space="0" w:color="auto"/>
        <w:right w:val="none" w:sz="0" w:space="0" w:color="auto"/>
      </w:divBdr>
    </w:div>
    <w:div w:id="167522509">
      <w:bodyDiv w:val="1"/>
      <w:marLeft w:val="0"/>
      <w:marRight w:val="0"/>
      <w:marTop w:val="0"/>
      <w:marBottom w:val="0"/>
      <w:divBdr>
        <w:top w:val="none" w:sz="0" w:space="0" w:color="auto"/>
        <w:left w:val="none" w:sz="0" w:space="0" w:color="auto"/>
        <w:bottom w:val="none" w:sz="0" w:space="0" w:color="auto"/>
        <w:right w:val="none" w:sz="0" w:space="0" w:color="auto"/>
      </w:divBdr>
    </w:div>
    <w:div w:id="167527743">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8259089">
      <w:bodyDiv w:val="1"/>
      <w:marLeft w:val="0"/>
      <w:marRight w:val="0"/>
      <w:marTop w:val="0"/>
      <w:marBottom w:val="0"/>
      <w:divBdr>
        <w:top w:val="none" w:sz="0" w:space="0" w:color="auto"/>
        <w:left w:val="none" w:sz="0" w:space="0" w:color="auto"/>
        <w:bottom w:val="none" w:sz="0" w:space="0" w:color="auto"/>
        <w:right w:val="none" w:sz="0" w:space="0" w:color="auto"/>
      </w:divBdr>
    </w:div>
    <w:div w:id="168640227">
      <w:bodyDiv w:val="1"/>
      <w:marLeft w:val="0"/>
      <w:marRight w:val="0"/>
      <w:marTop w:val="0"/>
      <w:marBottom w:val="0"/>
      <w:divBdr>
        <w:top w:val="none" w:sz="0" w:space="0" w:color="auto"/>
        <w:left w:val="none" w:sz="0" w:space="0" w:color="auto"/>
        <w:bottom w:val="none" w:sz="0" w:space="0" w:color="auto"/>
        <w:right w:val="none" w:sz="0" w:space="0" w:color="auto"/>
      </w:divBdr>
    </w:div>
    <w:div w:id="168915279">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217205">
      <w:bodyDiv w:val="1"/>
      <w:marLeft w:val="0"/>
      <w:marRight w:val="0"/>
      <w:marTop w:val="0"/>
      <w:marBottom w:val="0"/>
      <w:divBdr>
        <w:top w:val="none" w:sz="0" w:space="0" w:color="auto"/>
        <w:left w:val="none" w:sz="0" w:space="0" w:color="auto"/>
        <w:bottom w:val="none" w:sz="0" w:space="0" w:color="auto"/>
        <w:right w:val="none" w:sz="0" w:space="0" w:color="auto"/>
      </w:divBdr>
    </w:div>
    <w:div w:id="169412756">
      <w:bodyDiv w:val="1"/>
      <w:marLeft w:val="0"/>
      <w:marRight w:val="0"/>
      <w:marTop w:val="0"/>
      <w:marBottom w:val="0"/>
      <w:divBdr>
        <w:top w:val="none" w:sz="0" w:space="0" w:color="auto"/>
        <w:left w:val="none" w:sz="0" w:space="0" w:color="auto"/>
        <w:bottom w:val="none" w:sz="0" w:space="0" w:color="auto"/>
        <w:right w:val="none" w:sz="0" w:space="0" w:color="auto"/>
      </w:divBdr>
    </w:div>
    <w:div w:id="169493010">
      <w:bodyDiv w:val="1"/>
      <w:marLeft w:val="0"/>
      <w:marRight w:val="0"/>
      <w:marTop w:val="0"/>
      <w:marBottom w:val="0"/>
      <w:divBdr>
        <w:top w:val="none" w:sz="0" w:space="0" w:color="auto"/>
        <w:left w:val="none" w:sz="0" w:space="0" w:color="auto"/>
        <w:bottom w:val="none" w:sz="0" w:space="0" w:color="auto"/>
        <w:right w:val="none" w:sz="0" w:space="0" w:color="auto"/>
      </w:divBdr>
    </w:div>
    <w:div w:id="169564128">
      <w:bodyDiv w:val="1"/>
      <w:marLeft w:val="0"/>
      <w:marRight w:val="0"/>
      <w:marTop w:val="0"/>
      <w:marBottom w:val="0"/>
      <w:divBdr>
        <w:top w:val="none" w:sz="0" w:space="0" w:color="auto"/>
        <w:left w:val="none" w:sz="0" w:space="0" w:color="auto"/>
        <w:bottom w:val="none" w:sz="0" w:space="0" w:color="auto"/>
        <w:right w:val="none" w:sz="0" w:space="0" w:color="auto"/>
      </w:divBdr>
    </w:div>
    <w:div w:id="169881650">
      <w:bodyDiv w:val="1"/>
      <w:marLeft w:val="0"/>
      <w:marRight w:val="0"/>
      <w:marTop w:val="0"/>
      <w:marBottom w:val="0"/>
      <w:divBdr>
        <w:top w:val="none" w:sz="0" w:space="0" w:color="auto"/>
        <w:left w:val="none" w:sz="0" w:space="0" w:color="auto"/>
        <w:bottom w:val="none" w:sz="0" w:space="0" w:color="auto"/>
        <w:right w:val="none" w:sz="0" w:space="0" w:color="auto"/>
      </w:divBdr>
    </w:div>
    <w:div w:id="169950650">
      <w:bodyDiv w:val="1"/>
      <w:marLeft w:val="0"/>
      <w:marRight w:val="0"/>
      <w:marTop w:val="0"/>
      <w:marBottom w:val="0"/>
      <w:divBdr>
        <w:top w:val="none" w:sz="0" w:space="0" w:color="auto"/>
        <w:left w:val="none" w:sz="0" w:space="0" w:color="auto"/>
        <w:bottom w:val="none" w:sz="0" w:space="0" w:color="auto"/>
        <w:right w:val="none" w:sz="0" w:space="0" w:color="auto"/>
      </w:divBdr>
    </w:div>
    <w:div w:id="170032533">
      <w:bodyDiv w:val="1"/>
      <w:marLeft w:val="0"/>
      <w:marRight w:val="0"/>
      <w:marTop w:val="0"/>
      <w:marBottom w:val="0"/>
      <w:divBdr>
        <w:top w:val="none" w:sz="0" w:space="0" w:color="auto"/>
        <w:left w:val="none" w:sz="0" w:space="0" w:color="auto"/>
        <w:bottom w:val="none" w:sz="0" w:space="0" w:color="auto"/>
        <w:right w:val="none" w:sz="0" w:space="0" w:color="auto"/>
      </w:divBdr>
    </w:div>
    <w:div w:id="170801120">
      <w:bodyDiv w:val="1"/>
      <w:marLeft w:val="0"/>
      <w:marRight w:val="0"/>
      <w:marTop w:val="0"/>
      <w:marBottom w:val="0"/>
      <w:divBdr>
        <w:top w:val="none" w:sz="0" w:space="0" w:color="auto"/>
        <w:left w:val="none" w:sz="0" w:space="0" w:color="auto"/>
        <w:bottom w:val="none" w:sz="0" w:space="0" w:color="auto"/>
        <w:right w:val="none" w:sz="0" w:space="0" w:color="auto"/>
      </w:divBdr>
    </w:div>
    <w:div w:id="171382234">
      <w:bodyDiv w:val="1"/>
      <w:marLeft w:val="0"/>
      <w:marRight w:val="0"/>
      <w:marTop w:val="0"/>
      <w:marBottom w:val="0"/>
      <w:divBdr>
        <w:top w:val="none" w:sz="0" w:space="0" w:color="auto"/>
        <w:left w:val="none" w:sz="0" w:space="0" w:color="auto"/>
        <w:bottom w:val="none" w:sz="0" w:space="0" w:color="auto"/>
        <w:right w:val="none" w:sz="0" w:space="0" w:color="auto"/>
      </w:divBdr>
    </w:div>
    <w:div w:id="171720724">
      <w:bodyDiv w:val="1"/>
      <w:marLeft w:val="0"/>
      <w:marRight w:val="0"/>
      <w:marTop w:val="0"/>
      <w:marBottom w:val="0"/>
      <w:divBdr>
        <w:top w:val="none" w:sz="0" w:space="0" w:color="auto"/>
        <w:left w:val="none" w:sz="0" w:space="0" w:color="auto"/>
        <w:bottom w:val="none" w:sz="0" w:space="0" w:color="auto"/>
        <w:right w:val="none" w:sz="0" w:space="0" w:color="auto"/>
      </w:divBdr>
    </w:div>
    <w:div w:id="171915308">
      <w:bodyDiv w:val="1"/>
      <w:marLeft w:val="0"/>
      <w:marRight w:val="0"/>
      <w:marTop w:val="0"/>
      <w:marBottom w:val="0"/>
      <w:divBdr>
        <w:top w:val="none" w:sz="0" w:space="0" w:color="auto"/>
        <w:left w:val="none" w:sz="0" w:space="0" w:color="auto"/>
        <w:bottom w:val="none" w:sz="0" w:space="0" w:color="auto"/>
        <w:right w:val="none" w:sz="0" w:space="0" w:color="auto"/>
      </w:divBdr>
    </w:div>
    <w:div w:id="172033805">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3038966">
      <w:bodyDiv w:val="1"/>
      <w:marLeft w:val="0"/>
      <w:marRight w:val="0"/>
      <w:marTop w:val="0"/>
      <w:marBottom w:val="0"/>
      <w:divBdr>
        <w:top w:val="none" w:sz="0" w:space="0" w:color="auto"/>
        <w:left w:val="none" w:sz="0" w:space="0" w:color="auto"/>
        <w:bottom w:val="none" w:sz="0" w:space="0" w:color="auto"/>
        <w:right w:val="none" w:sz="0" w:space="0" w:color="auto"/>
      </w:divBdr>
    </w:div>
    <w:div w:id="173348991">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542874">
      <w:bodyDiv w:val="1"/>
      <w:marLeft w:val="0"/>
      <w:marRight w:val="0"/>
      <w:marTop w:val="0"/>
      <w:marBottom w:val="0"/>
      <w:divBdr>
        <w:top w:val="none" w:sz="0" w:space="0" w:color="auto"/>
        <w:left w:val="none" w:sz="0" w:space="0" w:color="auto"/>
        <w:bottom w:val="none" w:sz="0" w:space="0" w:color="auto"/>
        <w:right w:val="none" w:sz="0" w:space="0" w:color="auto"/>
      </w:divBdr>
    </w:div>
    <w:div w:id="173611000">
      <w:bodyDiv w:val="1"/>
      <w:marLeft w:val="0"/>
      <w:marRight w:val="0"/>
      <w:marTop w:val="0"/>
      <w:marBottom w:val="0"/>
      <w:divBdr>
        <w:top w:val="none" w:sz="0" w:space="0" w:color="auto"/>
        <w:left w:val="none" w:sz="0" w:space="0" w:color="auto"/>
        <w:bottom w:val="none" w:sz="0" w:space="0" w:color="auto"/>
        <w:right w:val="none" w:sz="0" w:space="0" w:color="auto"/>
      </w:divBdr>
    </w:div>
    <w:div w:id="173767316">
      <w:bodyDiv w:val="1"/>
      <w:marLeft w:val="0"/>
      <w:marRight w:val="0"/>
      <w:marTop w:val="0"/>
      <w:marBottom w:val="0"/>
      <w:divBdr>
        <w:top w:val="none" w:sz="0" w:space="0" w:color="auto"/>
        <w:left w:val="none" w:sz="0" w:space="0" w:color="auto"/>
        <w:bottom w:val="none" w:sz="0" w:space="0" w:color="auto"/>
        <w:right w:val="none" w:sz="0" w:space="0" w:color="auto"/>
      </w:divBdr>
    </w:div>
    <w:div w:id="173767917">
      <w:bodyDiv w:val="1"/>
      <w:marLeft w:val="0"/>
      <w:marRight w:val="0"/>
      <w:marTop w:val="0"/>
      <w:marBottom w:val="0"/>
      <w:divBdr>
        <w:top w:val="none" w:sz="0" w:space="0" w:color="auto"/>
        <w:left w:val="none" w:sz="0" w:space="0" w:color="auto"/>
        <w:bottom w:val="none" w:sz="0" w:space="0" w:color="auto"/>
        <w:right w:val="none" w:sz="0" w:space="0" w:color="auto"/>
      </w:divBdr>
    </w:div>
    <w:div w:id="173884671">
      <w:bodyDiv w:val="1"/>
      <w:marLeft w:val="0"/>
      <w:marRight w:val="0"/>
      <w:marTop w:val="0"/>
      <w:marBottom w:val="0"/>
      <w:divBdr>
        <w:top w:val="none" w:sz="0" w:space="0" w:color="auto"/>
        <w:left w:val="none" w:sz="0" w:space="0" w:color="auto"/>
        <w:bottom w:val="none" w:sz="0" w:space="0" w:color="auto"/>
        <w:right w:val="none" w:sz="0" w:space="0" w:color="auto"/>
      </w:divBdr>
    </w:div>
    <w:div w:id="173961891">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4853149">
      <w:bodyDiv w:val="1"/>
      <w:marLeft w:val="0"/>
      <w:marRight w:val="0"/>
      <w:marTop w:val="0"/>
      <w:marBottom w:val="0"/>
      <w:divBdr>
        <w:top w:val="none" w:sz="0" w:space="0" w:color="auto"/>
        <w:left w:val="none" w:sz="0" w:space="0" w:color="auto"/>
        <w:bottom w:val="none" w:sz="0" w:space="0" w:color="auto"/>
        <w:right w:val="none" w:sz="0" w:space="0" w:color="auto"/>
      </w:divBdr>
    </w:div>
    <w:div w:id="175580075">
      <w:bodyDiv w:val="1"/>
      <w:marLeft w:val="0"/>
      <w:marRight w:val="0"/>
      <w:marTop w:val="0"/>
      <w:marBottom w:val="0"/>
      <w:divBdr>
        <w:top w:val="none" w:sz="0" w:space="0" w:color="auto"/>
        <w:left w:val="none" w:sz="0" w:space="0" w:color="auto"/>
        <w:bottom w:val="none" w:sz="0" w:space="0" w:color="auto"/>
        <w:right w:val="none" w:sz="0" w:space="0" w:color="auto"/>
      </w:divBdr>
    </w:div>
    <w:div w:id="175772365">
      <w:bodyDiv w:val="1"/>
      <w:marLeft w:val="0"/>
      <w:marRight w:val="0"/>
      <w:marTop w:val="0"/>
      <w:marBottom w:val="0"/>
      <w:divBdr>
        <w:top w:val="none" w:sz="0" w:space="0" w:color="auto"/>
        <w:left w:val="none" w:sz="0" w:space="0" w:color="auto"/>
        <w:bottom w:val="none" w:sz="0" w:space="0" w:color="auto"/>
        <w:right w:val="none" w:sz="0" w:space="0" w:color="auto"/>
      </w:divBdr>
    </w:div>
    <w:div w:id="175778693">
      <w:bodyDiv w:val="1"/>
      <w:marLeft w:val="0"/>
      <w:marRight w:val="0"/>
      <w:marTop w:val="0"/>
      <w:marBottom w:val="0"/>
      <w:divBdr>
        <w:top w:val="none" w:sz="0" w:space="0" w:color="auto"/>
        <w:left w:val="none" w:sz="0" w:space="0" w:color="auto"/>
        <w:bottom w:val="none" w:sz="0" w:space="0" w:color="auto"/>
        <w:right w:val="none" w:sz="0" w:space="0" w:color="auto"/>
      </w:divBdr>
    </w:div>
    <w:div w:id="176236024">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431259">
      <w:bodyDiv w:val="1"/>
      <w:marLeft w:val="0"/>
      <w:marRight w:val="0"/>
      <w:marTop w:val="0"/>
      <w:marBottom w:val="0"/>
      <w:divBdr>
        <w:top w:val="none" w:sz="0" w:space="0" w:color="auto"/>
        <w:left w:val="none" w:sz="0" w:space="0" w:color="auto"/>
        <w:bottom w:val="none" w:sz="0" w:space="0" w:color="auto"/>
        <w:right w:val="none" w:sz="0" w:space="0" w:color="auto"/>
      </w:divBdr>
    </w:div>
    <w:div w:id="176576125">
      <w:bodyDiv w:val="1"/>
      <w:marLeft w:val="0"/>
      <w:marRight w:val="0"/>
      <w:marTop w:val="0"/>
      <w:marBottom w:val="0"/>
      <w:divBdr>
        <w:top w:val="none" w:sz="0" w:space="0" w:color="auto"/>
        <w:left w:val="none" w:sz="0" w:space="0" w:color="auto"/>
        <w:bottom w:val="none" w:sz="0" w:space="0" w:color="auto"/>
        <w:right w:val="none" w:sz="0" w:space="0" w:color="auto"/>
      </w:divBdr>
    </w:div>
    <w:div w:id="176577147">
      <w:bodyDiv w:val="1"/>
      <w:marLeft w:val="0"/>
      <w:marRight w:val="0"/>
      <w:marTop w:val="0"/>
      <w:marBottom w:val="0"/>
      <w:divBdr>
        <w:top w:val="none" w:sz="0" w:space="0" w:color="auto"/>
        <w:left w:val="none" w:sz="0" w:space="0" w:color="auto"/>
        <w:bottom w:val="none" w:sz="0" w:space="0" w:color="auto"/>
        <w:right w:val="none" w:sz="0" w:space="0" w:color="auto"/>
      </w:divBdr>
    </w:div>
    <w:div w:id="176581391">
      <w:bodyDiv w:val="1"/>
      <w:marLeft w:val="0"/>
      <w:marRight w:val="0"/>
      <w:marTop w:val="0"/>
      <w:marBottom w:val="0"/>
      <w:divBdr>
        <w:top w:val="none" w:sz="0" w:space="0" w:color="auto"/>
        <w:left w:val="none" w:sz="0" w:space="0" w:color="auto"/>
        <w:bottom w:val="none" w:sz="0" w:space="0" w:color="auto"/>
        <w:right w:val="none" w:sz="0" w:space="0" w:color="auto"/>
      </w:divBdr>
    </w:div>
    <w:div w:id="176771503">
      <w:bodyDiv w:val="1"/>
      <w:marLeft w:val="0"/>
      <w:marRight w:val="0"/>
      <w:marTop w:val="0"/>
      <w:marBottom w:val="0"/>
      <w:divBdr>
        <w:top w:val="none" w:sz="0" w:space="0" w:color="auto"/>
        <w:left w:val="none" w:sz="0" w:space="0" w:color="auto"/>
        <w:bottom w:val="none" w:sz="0" w:space="0" w:color="auto"/>
        <w:right w:val="none" w:sz="0" w:space="0" w:color="auto"/>
      </w:divBdr>
    </w:div>
    <w:div w:id="176820105">
      <w:bodyDiv w:val="1"/>
      <w:marLeft w:val="0"/>
      <w:marRight w:val="0"/>
      <w:marTop w:val="0"/>
      <w:marBottom w:val="0"/>
      <w:divBdr>
        <w:top w:val="none" w:sz="0" w:space="0" w:color="auto"/>
        <w:left w:val="none" w:sz="0" w:space="0" w:color="auto"/>
        <w:bottom w:val="none" w:sz="0" w:space="0" w:color="auto"/>
        <w:right w:val="none" w:sz="0" w:space="0" w:color="auto"/>
      </w:divBdr>
    </w:div>
    <w:div w:id="176894749">
      <w:bodyDiv w:val="1"/>
      <w:marLeft w:val="0"/>
      <w:marRight w:val="0"/>
      <w:marTop w:val="0"/>
      <w:marBottom w:val="0"/>
      <w:divBdr>
        <w:top w:val="none" w:sz="0" w:space="0" w:color="auto"/>
        <w:left w:val="none" w:sz="0" w:space="0" w:color="auto"/>
        <w:bottom w:val="none" w:sz="0" w:space="0" w:color="auto"/>
        <w:right w:val="none" w:sz="0" w:space="0" w:color="auto"/>
      </w:divBdr>
    </w:div>
    <w:div w:id="176963274">
      <w:bodyDiv w:val="1"/>
      <w:marLeft w:val="0"/>
      <w:marRight w:val="0"/>
      <w:marTop w:val="0"/>
      <w:marBottom w:val="0"/>
      <w:divBdr>
        <w:top w:val="none" w:sz="0" w:space="0" w:color="auto"/>
        <w:left w:val="none" w:sz="0" w:space="0" w:color="auto"/>
        <w:bottom w:val="none" w:sz="0" w:space="0" w:color="auto"/>
        <w:right w:val="none" w:sz="0" w:space="0" w:color="auto"/>
      </w:divBdr>
    </w:div>
    <w:div w:id="177039719">
      <w:bodyDiv w:val="1"/>
      <w:marLeft w:val="0"/>
      <w:marRight w:val="0"/>
      <w:marTop w:val="0"/>
      <w:marBottom w:val="0"/>
      <w:divBdr>
        <w:top w:val="none" w:sz="0" w:space="0" w:color="auto"/>
        <w:left w:val="none" w:sz="0" w:space="0" w:color="auto"/>
        <w:bottom w:val="none" w:sz="0" w:space="0" w:color="auto"/>
        <w:right w:val="none" w:sz="0" w:space="0" w:color="auto"/>
      </w:divBdr>
    </w:div>
    <w:div w:id="177157102">
      <w:bodyDiv w:val="1"/>
      <w:marLeft w:val="0"/>
      <w:marRight w:val="0"/>
      <w:marTop w:val="0"/>
      <w:marBottom w:val="0"/>
      <w:divBdr>
        <w:top w:val="none" w:sz="0" w:space="0" w:color="auto"/>
        <w:left w:val="none" w:sz="0" w:space="0" w:color="auto"/>
        <w:bottom w:val="none" w:sz="0" w:space="0" w:color="auto"/>
        <w:right w:val="none" w:sz="0" w:space="0" w:color="auto"/>
      </w:divBdr>
    </w:div>
    <w:div w:id="177354445">
      <w:bodyDiv w:val="1"/>
      <w:marLeft w:val="0"/>
      <w:marRight w:val="0"/>
      <w:marTop w:val="0"/>
      <w:marBottom w:val="0"/>
      <w:divBdr>
        <w:top w:val="none" w:sz="0" w:space="0" w:color="auto"/>
        <w:left w:val="none" w:sz="0" w:space="0" w:color="auto"/>
        <w:bottom w:val="none" w:sz="0" w:space="0" w:color="auto"/>
        <w:right w:val="none" w:sz="0" w:space="0" w:color="auto"/>
      </w:divBdr>
    </w:div>
    <w:div w:id="177815068">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400128">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79397632">
      <w:bodyDiv w:val="1"/>
      <w:marLeft w:val="0"/>
      <w:marRight w:val="0"/>
      <w:marTop w:val="0"/>
      <w:marBottom w:val="0"/>
      <w:divBdr>
        <w:top w:val="none" w:sz="0" w:space="0" w:color="auto"/>
        <w:left w:val="none" w:sz="0" w:space="0" w:color="auto"/>
        <w:bottom w:val="none" w:sz="0" w:space="0" w:color="auto"/>
        <w:right w:val="none" w:sz="0" w:space="0" w:color="auto"/>
      </w:divBdr>
    </w:div>
    <w:div w:id="179515915">
      <w:bodyDiv w:val="1"/>
      <w:marLeft w:val="0"/>
      <w:marRight w:val="0"/>
      <w:marTop w:val="0"/>
      <w:marBottom w:val="0"/>
      <w:divBdr>
        <w:top w:val="none" w:sz="0" w:space="0" w:color="auto"/>
        <w:left w:val="none" w:sz="0" w:space="0" w:color="auto"/>
        <w:bottom w:val="none" w:sz="0" w:space="0" w:color="auto"/>
        <w:right w:val="none" w:sz="0" w:space="0" w:color="auto"/>
      </w:divBdr>
    </w:div>
    <w:div w:id="180246960">
      <w:bodyDiv w:val="1"/>
      <w:marLeft w:val="0"/>
      <w:marRight w:val="0"/>
      <w:marTop w:val="0"/>
      <w:marBottom w:val="0"/>
      <w:divBdr>
        <w:top w:val="none" w:sz="0" w:space="0" w:color="auto"/>
        <w:left w:val="none" w:sz="0" w:space="0" w:color="auto"/>
        <w:bottom w:val="none" w:sz="0" w:space="0" w:color="auto"/>
        <w:right w:val="none" w:sz="0" w:space="0" w:color="auto"/>
      </w:divBdr>
    </w:div>
    <w:div w:id="180900364">
      <w:bodyDiv w:val="1"/>
      <w:marLeft w:val="0"/>
      <w:marRight w:val="0"/>
      <w:marTop w:val="0"/>
      <w:marBottom w:val="0"/>
      <w:divBdr>
        <w:top w:val="none" w:sz="0" w:space="0" w:color="auto"/>
        <w:left w:val="none" w:sz="0" w:space="0" w:color="auto"/>
        <w:bottom w:val="none" w:sz="0" w:space="0" w:color="auto"/>
        <w:right w:val="none" w:sz="0" w:space="0" w:color="auto"/>
      </w:divBdr>
    </w:div>
    <w:div w:id="181020620">
      <w:bodyDiv w:val="1"/>
      <w:marLeft w:val="0"/>
      <w:marRight w:val="0"/>
      <w:marTop w:val="0"/>
      <w:marBottom w:val="0"/>
      <w:divBdr>
        <w:top w:val="none" w:sz="0" w:space="0" w:color="auto"/>
        <w:left w:val="none" w:sz="0" w:space="0" w:color="auto"/>
        <w:bottom w:val="none" w:sz="0" w:space="0" w:color="auto"/>
        <w:right w:val="none" w:sz="0" w:space="0" w:color="auto"/>
      </w:divBdr>
    </w:div>
    <w:div w:id="181743253">
      <w:bodyDiv w:val="1"/>
      <w:marLeft w:val="0"/>
      <w:marRight w:val="0"/>
      <w:marTop w:val="0"/>
      <w:marBottom w:val="0"/>
      <w:divBdr>
        <w:top w:val="none" w:sz="0" w:space="0" w:color="auto"/>
        <w:left w:val="none" w:sz="0" w:space="0" w:color="auto"/>
        <w:bottom w:val="none" w:sz="0" w:space="0" w:color="auto"/>
        <w:right w:val="none" w:sz="0" w:space="0" w:color="auto"/>
      </w:divBdr>
    </w:div>
    <w:div w:id="181743519">
      <w:bodyDiv w:val="1"/>
      <w:marLeft w:val="0"/>
      <w:marRight w:val="0"/>
      <w:marTop w:val="0"/>
      <w:marBottom w:val="0"/>
      <w:divBdr>
        <w:top w:val="none" w:sz="0" w:space="0" w:color="auto"/>
        <w:left w:val="none" w:sz="0" w:space="0" w:color="auto"/>
        <w:bottom w:val="none" w:sz="0" w:space="0" w:color="auto"/>
        <w:right w:val="none" w:sz="0" w:space="0" w:color="auto"/>
      </w:divBdr>
    </w:div>
    <w:div w:id="182284870">
      <w:bodyDiv w:val="1"/>
      <w:marLeft w:val="0"/>
      <w:marRight w:val="0"/>
      <w:marTop w:val="0"/>
      <w:marBottom w:val="0"/>
      <w:divBdr>
        <w:top w:val="none" w:sz="0" w:space="0" w:color="auto"/>
        <w:left w:val="none" w:sz="0" w:space="0" w:color="auto"/>
        <w:bottom w:val="none" w:sz="0" w:space="0" w:color="auto"/>
        <w:right w:val="none" w:sz="0" w:space="0" w:color="auto"/>
      </w:divBdr>
    </w:div>
    <w:div w:id="182285453">
      <w:bodyDiv w:val="1"/>
      <w:marLeft w:val="0"/>
      <w:marRight w:val="0"/>
      <w:marTop w:val="0"/>
      <w:marBottom w:val="0"/>
      <w:divBdr>
        <w:top w:val="none" w:sz="0" w:space="0" w:color="auto"/>
        <w:left w:val="none" w:sz="0" w:space="0" w:color="auto"/>
        <w:bottom w:val="none" w:sz="0" w:space="0" w:color="auto"/>
        <w:right w:val="none" w:sz="0" w:space="0" w:color="auto"/>
      </w:divBdr>
    </w:div>
    <w:div w:id="182477024">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942314">
      <w:bodyDiv w:val="1"/>
      <w:marLeft w:val="0"/>
      <w:marRight w:val="0"/>
      <w:marTop w:val="0"/>
      <w:marBottom w:val="0"/>
      <w:divBdr>
        <w:top w:val="none" w:sz="0" w:space="0" w:color="auto"/>
        <w:left w:val="none" w:sz="0" w:space="0" w:color="auto"/>
        <w:bottom w:val="none" w:sz="0" w:space="0" w:color="auto"/>
        <w:right w:val="none" w:sz="0" w:space="0" w:color="auto"/>
      </w:divBdr>
    </w:div>
    <w:div w:id="184288309">
      <w:bodyDiv w:val="1"/>
      <w:marLeft w:val="0"/>
      <w:marRight w:val="0"/>
      <w:marTop w:val="0"/>
      <w:marBottom w:val="0"/>
      <w:divBdr>
        <w:top w:val="none" w:sz="0" w:space="0" w:color="auto"/>
        <w:left w:val="none" w:sz="0" w:space="0" w:color="auto"/>
        <w:bottom w:val="none" w:sz="0" w:space="0" w:color="auto"/>
        <w:right w:val="none" w:sz="0" w:space="0" w:color="auto"/>
      </w:divBdr>
    </w:div>
    <w:div w:id="184564670">
      <w:bodyDiv w:val="1"/>
      <w:marLeft w:val="0"/>
      <w:marRight w:val="0"/>
      <w:marTop w:val="0"/>
      <w:marBottom w:val="0"/>
      <w:divBdr>
        <w:top w:val="none" w:sz="0" w:space="0" w:color="auto"/>
        <w:left w:val="none" w:sz="0" w:space="0" w:color="auto"/>
        <w:bottom w:val="none" w:sz="0" w:space="0" w:color="auto"/>
        <w:right w:val="none" w:sz="0" w:space="0" w:color="auto"/>
      </w:divBdr>
    </w:div>
    <w:div w:id="184634624">
      <w:bodyDiv w:val="1"/>
      <w:marLeft w:val="0"/>
      <w:marRight w:val="0"/>
      <w:marTop w:val="0"/>
      <w:marBottom w:val="0"/>
      <w:divBdr>
        <w:top w:val="none" w:sz="0" w:space="0" w:color="auto"/>
        <w:left w:val="none" w:sz="0" w:space="0" w:color="auto"/>
        <w:bottom w:val="none" w:sz="0" w:space="0" w:color="auto"/>
        <w:right w:val="none" w:sz="0" w:space="0" w:color="auto"/>
      </w:divBdr>
    </w:div>
    <w:div w:id="184755565">
      <w:bodyDiv w:val="1"/>
      <w:marLeft w:val="0"/>
      <w:marRight w:val="0"/>
      <w:marTop w:val="0"/>
      <w:marBottom w:val="0"/>
      <w:divBdr>
        <w:top w:val="none" w:sz="0" w:space="0" w:color="auto"/>
        <w:left w:val="none" w:sz="0" w:space="0" w:color="auto"/>
        <w:bottom w:val="none" w:sz="0" w:space="0" w:color="auto"/>
        <w:right w:val="none" w:sz="0" w:space="0" w:color="auto"/>
      </w:divBdr>
    </w:div>
    <w:div w:id="184909800">
      <w:bodyDiv w:val="1"/>
      <w:marLeft w:val="0"/>
      <w:marRight w:val="0"/>
      <w:marTop w:val="0"/>
      <w:marBottom w:val="0"/>
      <w:divBdr>
        <w:top w:val="none" w:sz="0" w:space="0" w:color="auto"/>
        <w:left w:val="none" w:sz="0" w:space="0" w:color="auto"/>
        <w:bottom w:val="none" w:sz="0" w:space="0" w:color="auto"/>
        <w:right w:val="none" w:sz="0" w:space="0" w:color="auto"/>
      </w:divBdr>
    </w:div>
    <w:div w:id="186061345">
      <w:bodyDiv w:val="1"/>
      <w:marLeft w:val="0"/>
      <w:marRight w:val="0"/>
      <w:marTop w:val="0"/>
      <w:marBottom w:val="0"/>
      <w:divBdr>
        <w:top w:val="none" w:sz="0" w:space="0" w:color="auto"/>
        <w:left w:val="none" w:sz="0" w:space="0" w:color="auto"/>
        <w:bottom w:val="none" w:sz="0" w:space="0" w:color="auto"/>
        <w:right w:val="none" w:sz="0" w:space="0" w:color="auto"/>
      </w:divBdr>
    </w:div>
    <w:div w:id="186332358">
      <w:bodyDiv w:val="1"/>
      <w:marLeft w:val="0"/>
      <w:marRight w:val="0"/>
      <w:marTop w:val="0"/>
      <w:marBottom w:val="0"/>
      <w:divBdr>
        <w:top w:val="none" w:sz="0" w:space="0" w:color="auto"/>
        <w:left w:val="none" w:sz="0" w:space="0" w:color="auto"/>
        <w:bottom w:val="none" w:sz="0" w:space="0" w:color="auto"/>
        <w:right w:val="none" w:sz="0" w:space="0" w:color="auto"/>
      </w:divBdr>
    </w:div>
    <w:div w:id="187111582">
      <w:bodyDiv w:val="1"/>
      <w:marLeft w:val="0"/>
      <w:marRight w:val="0"/>
      <w:marTop w:val="0"/>
      <w:marBottom w:val="0"/>
      <w:divBdr>
        <w:top w:val="none" w:sz="0" w:space="0" w:color="auto"/>
        <w:left w:val="none" w:sz="0" w:space="0" w:color="auto"/>
        <w:bottom w:val="none" w:sz="0" w:space="0" w:color="auto"/>
        <w:right w:val="none" w:sz="0" w:space="0" w:color="auto"/>
      </w:divBdr>
    </w:div>
    <w:div w:id="187378728">
      <w:bodyDiv w:val="1"/>
      <w:marLeft w:val="0"/>
      <w:marRight w:val="0"/>
      <w:marTop w:val="0"/>
      <w:marBottom w:val="0"/>
      <w:divBdr>
        <w:top w:val="none" w:sz="0" w:space="0" w:color="auto"/>
        <w:left w:val="none" w:sz="0" w:space="0" w:color="auto"/>
        <w:bottom w:val="none" w:sz="0" w:space="0" w:color="auto"/>
        <w:right w:val="none" w:sz="0" w:space="0" w:color="auto"/>
      </w:divBdr>
    </w:div>
    <w:div w:id="187571754">
      <w:bodyDiv w:val="1"/>
      <w:marLeft w:val="0"/>
      <w:marRight w:val="0"/>
      <w:marTop w:val="0"/>
      <w:marBottom w:val="0"/>
      <w:divBdr>
        <w:top w:val="none" w:sz="0" w:space="0" w:color="auto"/>
        <w:left w:val="none" w:sz="0" w:space="0" w:color="auto"/>
        <w:bottom w:val="none" w:sz="0" w:space="0" w:color="auto"/>
        <w:right w:val="none" w:sz="0" w:space="0" w:color="auto"/>
      </w:divBdr>
    </w:div>
    <w:div w:id="188301989">
      <w:bodyDiv w:val="1"/>
      <w:marLeft w:val="0"/>
      <w:marRight w:val="0"/>
      <w:marTop w:val="0"/>
      <w:marBottom w:val="0"/>
      <w:divBdr>
        <w:top w:val="none" w:sz="0" w:space="0" w:color="auto"/>
        <w:left w:val="none" w:sz="0" w:space="0" w:color="auto"/>
        <w:bottom w:val="none" w:sz="0" w:space="0" w:color="auto"/>
        <w:right w:val="none" w:sz="0" w:space="0" w:color="auto"/>
      </w:divBdr>
    </w:div>
    <w:div w:id="188496030">
      <w:bodyDiv w:val="1"/>
      <w:marLeft w:val="0"/>
      <w:marRight w:val="0"/>
      <w:marTop w:val="0"/>
      <w:marBottom w:val="0"/>
      <w:divBdr>
        <w:top w:val="none" w:sz="0" w:space="0" w:color="auto"/>
        <w:left w:val="none" w:sz="0" w:space="0" w:color="auto"/>
        <w:bottom w:val="none" w:sz="0" w:space="0" w:color="auto"/>
        <w:right w:val="none" w:sz="0" w:space="0" w:color="auto"/>
      </w:divBdr>
    </w:div>
    <w:div w:id="188835793">
      <w:bodyDiv w:val="1"/>
      <w:marLeft w:val="0"/>
      <w:marRight w:val="0"/>
      <w:marTop w:val="0"/>
      <w:marBottom w:val="0"/>
      <w:divBdr>
        <w:top w:val="none" w:sz="0" w:space="0" w:color="auto"/>
        <w:left w:val="none" w:sz="0" w:space="0" w:color="auto"/>
        <w:bottom w:val="none" w:sz="0" w:space="0" w:color="auto"/>
        <w:right w:val="none" w:sz="0" w:space="0" w:color="auto"/>
      </w:divBdr>
    </w:div>
    <w:div w:id="188953294">
      <w:bodyDiv w:val="1"/>
      <w:marLeft w:val="0"/>
      <w:marRight w:val="0"/>
      <w:marTop w:val="0"/>
      <w:marBottom w:val="0"/>
      <w:divBdr>
        <w:top w:val="none" w:sz="0" w:space="0" w:color="auto"/>
        <w:left w:val="none" w:sz="0" w:space="0" w:color="auto"/>
        <w:bottom w:val="none" w:sz="0" w:space="0" w:color="auto"/>
        <w:right w:val="none" w:sz="0" w:space="0" w:color="auto"/>
      </w:divBdr>
    </w:div>
    <w:div w:id="189298314">
      <w:bodyDiv w:val="1"/>
      <w:marLeft w:val="0"/>
      <w:marRight w:val="0"/>
      <w:marTop w:val="0"/>
      <w:marBottom w:val="0"/>
      <w:divBdr>
        <w:top w:val="none" w:sz="0" w:space="0" w:color="auto"/>
        <w:left w:val="none" w:sz="0" w:space="0" w:color="auto"/>
        <w:bottom w:val="none" w:sz="0" w:space="0" w:color="auto"/>
        <w:right w:val="none" w:sz="0" w:space="0" w:color="auto"/>
      </w:divBdr>
    </w:div>
    <w:div w:id="189533568">
      <w:bodyDiv w:val="1"/>
      <w:marLeft w:val="0"/>
      <w:marRight w:val="0"/>
      <w:marTop w:val="0"/>
      <w:marBottom w:val="0"/>
      <w:divBdr>
        <w:top w:val="none" w:sz="0" w:space="0" w:color="auto"/>
        <w:left w:val="none" w:sz="0" w:space="0" w:color="auto"/>
        <w:bottom w:val="none" w:sz="0" w:space="0" w:color="auto"/>
        <w:right w:val="none" w:sz="0" w:space="0" w:color="auto"/>
      </w:divBdr>
    </w:div>
    <w:div w:id="189878897">
      <w:bodyDiv w:val="1"/>
      <w:marLeft w:val="0"/>
      <w:marRight w:val="0"/>
      <w:marTop w:val="0"/>
      <w:marBottom w:val="0"/>
      <w:divBdr>
        <w:top w:val="none" w:sz="0" w:space="0" w:color="auto"/>
        <w:left w:val="none" w:sz="0" w:space="0" w:color="auto"/>
        <w:bottom w:val="none" w:sz="0" w:space="0" w:color="auto"/>
        <w:right w:val="none" w:sz="0" w:space="0" w:color="auto"/>
      </w:divBdr>
    </w:div>
    <w:div w:id="190459469">
      <w:bodyDiv w:val="1"/>
      <w:marLeft w:val="0"/>
      <w:marRight w:val="0"/>
      <w:marTop w:val="0"/>
      <w:marBottom w:val="0"/>
      <w:divBdr>
        <w:top w:val="none" w:sz="0" w:space="0" w:color="auto"/>
        <w:left w:val="none" w:sz="0" w:space="0" w:color="auto"/>
        <w:bottom w:val="none" w:sz="0" w:space="0" w:color="auto"/>
        <w:right w:val="none" w:sz="0" w:space="0" w:color="auto"/>
      </w:divBdr>
    </w:div>
    <w:div w:id="190536150">
      <w:bodyDiv w:val="1"/>
      <w:marLeft w:val="0"/>
      <w:marRight w:val="0"/>
      <w:marTop w:val="0"/>
      <w:marBottom w:val="0"/>
      <w:divBdr>
        <w:top w:val="none" w:sz="0" w:space="0" w:color="auto"/>
        <w:left w:val="none" w:sz="0" w:space="0" w:color="auto"/>
        <w:bottom w:val="none" w:sz="0" w:space="0" w:color="auto"/>
        <w:right w:val="none" w:sz="0" w:space="0" w:color="auto"/>
      </w:divBdr>
    </w:div>
    <w:div w:id="190921920">
      <w:bodyDiv w:val="1"/>
      <w:marLeft w:val="0"/>
      <w:marRight w:val="0"/>
      <w:marTop w:val="0"/>
      <w:marBottom w:val="0"/>
      <w:divBdr>
        <w:top w:val="none" w:sz="0" w:space="0" w:color="auto"/>
        <w:left w:val="none" w:sz="0" w:space="0" w:color="auto"/>
        <w:bottom w:val="none" w:sz="0" w:space="0" w:color="auto"/>
        <w:right w:val="none" w:sz="0" w:space="0" w:color="auto"/>
      </w:divBdr>
    </w:div>
    <w:div w:id="190922208">
      <w:bodyDiv w:val="1"/>
      <w:marLeft w:val="0"/>
      <w:marRight w:val="0"/>
      <w:marTop w:val="0"/>
      <w:marBottom w:val="0"/>
      <w:divBdr>
        <w:top w:val="none" w:sz="0" w:space="0" w:color="auto"/>
        <w:left w:val="none" w:sz="0" w:space="0" w:color="auto"/>
        <w:bottom w:val="none" w:sz="0" w:space="0" w:color="auto"/>
        <w:right w:val="none" w:sz="0" w:space="0" w:color="auto"/>
      </w:divBdr>
    </w:div>
    <w:div w:id="191261304">
      <w:bodyDiv w:val="1"/>
      <w:marLeft w:val="0"/>
      <w:marRight w:val="0"/>
      <w:marTop w:val="0"/>
      <w:marBottom w:val="0"/>
      <w:divBdr>
        <w:top w:val="none" w:sz="0" w:space="0" w:color="auto"/>
        <w:left w:val="none" w:sz="0" w:space="0" w:color="auto"/>
        <w:bottom w:val="none" w:sz="0" w:space="0" w:color="auto"/>
        <w:right w:val="none" w:sz="0" w:space="0" w:color="auto"/>
      </w:divBdr>
    </w:div>
    <w:div w:id="191963686">
      <w:bodyDiv w:val="1"/>
      <w:marLeft w:val="0"/>
      <w:marRight w:val="0"/>
      <w:marTop w:val="0"/>
      <w:marBottom w:val="0"/>
      <w:divBdr>
        <w:top w:val="none" w:sz="0" w:space="0" w:color="auto"/>
        <w:left w:val="none" w:sz="0" w:space="0" w:color="auto"/>
        <w:bottom w:val="none" w:sz="0" w:space="0" w:color="auto"/>
        <w:right w:val="none" w:sz="0" w:space="0" w:color="auto"/>
      </w:divBdr>
    </w:div>
    <w:div w:id="193075901">
      <w:bodyDiv w:val="1"/>
      <w:marLeft w:val="0"/>
      <w:marRight w:val="0"/>
      <w:marTop w:val="0"/>
      <w:marBottom w:val="0"/>
      <w:divBdr>
        <w:top w:val="none" w:sz="0" w:space="0" w:color="auto"/>
        <w:left w:val="none" w:sz="0" w:space="0" w:color="auto"/>
        <w:bottom w:val="none" w:sz="0" w:space="0" w:color="auto"/>
        <w:right w:val="none" w:sz="0" w:space="0" w:color="auto"/>
      </w:divBdr>
    </w:div>
    <w:div w:id="193153538">
      <w:bodyDiv w:val="1"/>
      <w:marLeft w:val="0"/>
      <w:marRight w:val="0"/>
      <w:marTop w:val="0"/>
      <w:marBottom w:val="0"/>
      <w:divBdr>
        <w:top w:val="none" w:sz="0" w:space="0" w:color="auto"/>
        <w:left w:val="none" w:sz="0" w:space="0" w:color="auto"/>
        <w:bottom w:val="none" w:sz="0" w:space="0" w:color="auto"/>
        <w:right w:val="none" w:sz="0" w:space="0" w:color="auto"/>
      </w:divBdr>
    </w:div>
    <w:div w:id="193466594">
      <w:bodyDiv w:val="1"/>
      <w:marLeft w:val="0"/>
      <w:marRight w:val="0"/>
      <w:marTop w:val="0"/>
      <w:marBottom w:val="0"/>
      <w:divBdr>
        <w:top w:val="none" w:sz="0" w:space="0" w:color="auto"/>
        <w:left w:val="none" w:sz="0" w:space="0" w:color="auto"/>
        <w:bottom w:val="none" w:sz="0" w:space="0" w:color="auto"/>
        <w:right w:val="none" w:sz="0" w:space="0" w:color="auto"/>
      </w:divBdr>
    </w:div>
    <w:div w:id="194121653">
      <w:bodyDiv w:val="1"/>
      <w:marLeft w:val="0"/>
      <w:marRight w:val="0"/>
      <w:marTop w:val="0"/>
      <w:marBottom w:val="0"/>
      <w:divBdr>
        <w:top w:val="none" w:sz="0" w:space="0" w:color="auto"/>
        <w:left w:val="none" w:sz="0" w:space="0" w:color="auto"/>
        <w:bottom w:val="none" w:sz="0" w:space="0" w:color="auto"/>
        <w:right w:val="none" w:sz="0" w:space="0" w:color="auto"/>
      </w:divBdr>
    </w:div>
    <w:div w:id="194195637">
      <w:bodyDiv w:val="1"/>
      <w:marLeft w:val="0"/>
      <w:marRight w:val="0"/>
      <w:marTop w:val="0"/>
      <w:marBottom w:val="0"/>
      <w:divBdr>
        <w:top w:val="none" w:sz="0" w:space="0" w:color="auto"/>
        <w:left w:val="none" w:sz="0" w:space="0" w:color="auto"/>
        <w:bottom w:val="none" w:sz="0" w:space="0" w:color="auto"/>
        <w:right w:val="none" w:sz="0" w:space="0" w:color="auto"/>
      </w:divBdr>
    </w:div>
    <w:div w:id="194732359">
      <w:bodyDiv w:val="1"/>
      <w:marLeft w:val="0"/>
      <w:marRight w:val="0"/>
      <w:marTop w:val="0"/>
      <w:marBottom w:val="0"/>
      <w:divBdr>
        <w:top w:val="none" w:sz="0" w:space="0" w:color="auto"/>
        <w:left w:val="none" w:sz="0" w:space="0" w:color="auto"/>
        <w:bottom w:val="none" w:sz="0" w:space="0" w:color="auto"/>
        <w:right w:val="none" w:sz="0" w:space="0" w:color="auto"/>
      </w:divBdr>
    </w:div>
    <w:div w:id="195049712">
      <w:bodyDiv w:val="1"/>
      <w:marLeft w:val="0"/>
      <w:marRight w:val="0"/>
      <w:marTop w:val="0"/>
      <w:marBottom w:val="0"/>
      <w:divBdr>
        <w:top w:val="none" w:sz="0" w:space="0" w:color="auto"/>
        <w:left w:val="none" w:sz="0" w:space="0" w:color="auto"/>
        <w:bottom w:val="none" w:sz="0" w:space="0" w:color="auto"/>
        <w:right w:val="none" w:sz="0" w:space="0" w:color="auto"/>
      </w:divBdr>
    </w:div>
    <w:div w:id="195126327">
      <w:bodyDiv w:val="1"/>
      <w:marLeft w:val="0"/>
      <w:marRight w:val="0"/>
      <w:marTop w:val="0"/>
      <w:marBottom w:val="0"/>
      <w:divBdr>
        <w:top w:val="none" w:sz="0" w:space="0" w:color="auto"/>
        <w:left w:val="none" w:sz="0" w:space="0" w:color="auto"/>
        <w:bottom w:val="none" w:sz="0" w:space="0" w:color="auto"/>
        <w:right w:val="none" w:sz="0" w:space="0" w:color="auto"/>
      </w:divBdr>
    </w:div>
    <w:div w:id="195241125">
      <w:bodyDiv w:val="1"/>
      <w:marLeft w:val="0"/>
      <w:marRight w:val="0"/>
      <w:marTop w:val="0"/>
      <w:marBottom w:val="0"/>
      <w:divBdr>
        <w:top w:val="none" w:sz="0" w:space="0" w:color="auto"/>
        <w:left w:val="none" w:sz="0" w:space="0" w:color="auto"/>
        <w:bottom w:val="none" w:sz="0" w:space="0" w:color="auto"/>
        <w:right w:val="none" w:sz="0" w:space="0" w:color="auto"/>
      </w:divBdr>
    </w:div>
    <w:div w:id="195852760">
      <w:bodyDiv w:val="1"/>
      <w:marLeft w:val="0"/>
      <w:marRight w:val="0"/>
      <w:marTop w:val="0"/>
      <w:marBottom w:val="0"/>
      <w:divBdr>
        <w:top w:val="none" w:sz="0" w:space="0" w:color="auto"/>
        <w:left w:val="none" w:sz="0" w:space="0" w:color="auto"/>
        <w:bottom w:val="none" w:sz="0" w:space="0" w:color="auto"/>
        <w:right w:val="none" w:sz="0" w:space="0" w:color="auto"/>
      </w:divBdr>
    </w:div>
    <w:div w:id="196238916">
      <w:bodyDiv w:val="1"/>
      <w:marLeft w:val="0"/>
      <w:marRight w:val="0"/>
      <w:marTop w:val="0"/>
      <w:marBottom w:val="0"/>
      <w:divBdr>
        <w:top w:val="none" w:sz="0" w:space="0" w:color="auto"/>
        <w:left w:val="none" w:sz="0" w:space="0" w:color="auto"/>
        <w:bottom w:val="none" w:sz="0" w:space="0" w:color="auto"/>
        <w:right w:val="none" w:sz="0" w:space="0" w:color="auto"/>
      </w:divBdr>
    </w:div>
    <w:div w:id="196281188">
      <w:bodyDiv w:val="1"/>
      <w:marLeft w:val="0"/>
      <w:marRight w:val="0"/>
      <w:marTop w:val="0"/>
      <w:marBottom w:val="0"/>
      <w:divBdr>
        <w:top w:val="none" w:sz="0" w:space="0" w:color="auto"/>
        <w:left w:val="none" w:sz="0" w:space="0" w:color="auto"/>
        <w:bottom w:val="none" w:sz="0" w:space="0" w:color="auto"/>
        <w:right w:val="none" w:sz="0" w:space="0" w:color="auto"/>
      </w:divBdr>
    </w:div>
    <w:div w:id="196282617">
      <w:bodyDiv w:val="1"/>
      <w:marLeft w:val="0"/>
      <w:marRight w:val="0"/>
      <w:marTop w:val="0"/>
      <w:marBottom w:val="0"/>
      <w:divBdr>
        <w:top w:val="none" w:sz="0" w:space="0" w:color="auto"/>
        <w:left w:val="none" w:sz="0" w:space="0" w:color="auto"/>
        <w:bottom w:val="none" w:sz="0" w:space="0" w:color="auto"/>
        <w:right w:val="none" w:sz="0" w:space="0" w:color="auto"/>
      </w:divBdr>
    </w:div>
    <w:div w:id="197204257">
      <w:bodyDiv w:val="1"/>
      <w:marLeft w:val="0"/>
      <w:marRight w:val="0"/>
      <w:marTop w:val="0"/>
      <w:marBottom w:val="0"/>
      <w:divBdr>
        <w:top w:val="none" w:sz="0" w:space="0" w:color="auto"/>
        <w:left w:val="none" w:sz="0" w:space="0" w:color="auto"/>
        <w:bottom w:val="none" w:sz="0" w:space="0" w:color="auto"/>
        <w:right w:val="none" w:sz="0" w:space="0" w:color="auto"/>
      </w:divBdr>
    </w:div>
    <w:div w:id="197210123">
      <w:bodyDiv w:val="1"/>
      <w:marLeft w:val="0"/>
      <w:marRight w:val="0"/>
      <w:marTop w:val="0"/>
      <w:marBottom w:val="0"/>
      <w:divBdr>
        <w:top w:val="none" w:sz="0" w:space="0" w:color="auto"/>
        <w:left w:val="none" w:sz="0" w:space="0" w:color="auto"/>
        <w:bottom w:val="none" w:sz="0" w:space="0" w:color="auto"/>
        <w:right w:val="none" w:sz="0" w:space="0" w:color="auto"/>
      </w:divBdr>
    </w:div>
    <w:div w:id="197592375">
      <w:bodyDiv w:val="1"/>
      <w:marLeft w:val="0"/>
      <w:marRight w:val="0"/>
      <w:marTop w:val="0"/>
      <w:marBottom w:val="0"/>
      <w:divBdr>
        <w:top w:val="none" w:sz="0" w:space="0" w:color="auto"/>
        <w:left w:val="none" w:sz="0" w:space="0" w:color="auto"/>
        <w:bottom w:val="none" w:sz="0" w:space="0" w:color="auto"/>
        <w:right w:val="none" w:sz="0" w:space="0" w:color="auto"/>
      </w:divBdr>
    </w:div>
    <w:div w:id="197593013">
      <w:bodyDiv w:val="1"/>
      <w:marLeft w:val="0"/>
      <w:marRight w:val="0"/>
      <w:marTop w:val="0"/>
      <w:marBottom w:val="0"/>
      <w:divBdr>
        <w:top w:val="none" w:sz="0" w:space="0" w:color="auto"/>
        <w:left w:val="none" w:sz="0" w:space="0" w:color="auto"/>
        <w:bottom w:val="none" w:sz="0" w:space="0" w:color="auto"/>
        <w:right w:val="none" w:sz="0" w:space="0" w:color="auto"/>
      </w:divBdr>
    </w:div>
    <w:div w:id="197746157">
      <w:bodyDiv w:val="1"/>
      <w:marLeft w:val="0"/>
      <w:marRight w:val="0"/>
      <w:marTop w:val="0"/>
      <w:marBottom w:val="0"/>
      <w:divBdr>
        <w:top w:val="none" w:sz="0" w:space="0" w:color="auto"/>
        <w:left w:val="none" w:sz="0" w:space="0" w:color="auto"/>
        <w:bottom w:val="none" w:sz="0" w:space="0" w:color="auto"/>
        <w:right w:val="none" w:sz="0" w:space="0" w:color="auto"/>
      </w:divBdr>
    </w:div>
    <w:div w:id="197746628">
      <w:bodyDiv w:val="1"/>
      <w:marLeft w:val="0"/>
      <w:marRight w:val="0"/>
      <w:marTop w:val="0"/>
      <w:marBottom w:val="0"/>
      <w:divBdr>
        <w:top w:val="none" w:sz="0" w:space="0" w:color="auto"/>
        <w:left w:val="none" w:sz="0" w:space="0" w:color="auto"/>
        <w:bottom w:val="none" w:sz="0" w:space="0" w:color="auto"/>
        <w:right w:val="none" w:sz="0" w:space="0" w:color="auto"/>
      </w:divBdr>
    </w:div>
    <w:div w:id="198010580">
      <w:bodyDiv w:val="1"/>
      <w:marLeft w:val="0"/>
      <w:marRight w:val="0"/>
      <w:marTop w:val="0"/>
      <w:marBottom w:val="0"/>
      <w:divBdr>
        <w:top w:val="none" w:sz="0" w:space="0" w:color="auto"/>
        <w:left w:val="none" w:sz="0" w:space="0" w:color="auto"/>
        <w:bottom w:val="none" w:sz="0" w:space="0" w:color="auto"/>
        <w:right w:val="none" w:sz="0" w:space="0" w:color="auto"/>
      </w:divBdr>
    </w:div>
    <w:div w:id="198203780">
      <w:bodyDiv w:val="1"/>
      <w:marLeft w:val="0"/>
      <w:marRight w:val="0"/>
      <w:marTop w:val="0"/>
      <w:marBottom w:val="0"/>
      <w:divBdr>
        <w:top w:val="none" w:sz="0" w:space="0" w:color="auto"/>
        <w:left w:val="none" w:sz="0" w:space="0" w:color="auto"/>
        <w:bottom w:val="none" w:sz="0" w:space="0" w:color="auto"/>
        <w:right w:val="none" w:sz="0" w:space="0" w:color="auto"/>
      </w:divBdr>
    </w:div>
    <w:div w:id="199322353">
      <w:bodyDiv w:val="1"/>
      <w:marLeft w:val="0"/>
      <w:marRight w:val="0"/>
      <w:marTop w:val="0"/>
      <w:marBottom w:val="0"/>
      <w:divBdr>
        <w:top w:val="none" w:sz="0" w:space="0" w:color="auto"/>
        <w:left w:val="none" w:sz="0" w:space="0" w:color="auto"/>
        <w:bottom w:val="none" w:sz="0" w:space="0" w:color="auto"/>
        <w:right w:val="none" w:sz="0" w:space="0" w:color="auto"/>
      </w:divBdr>
    </w:div>
    <w:div w:id="199784858">
      <w:bodyDiv w:val="1"/>
      <w:marLeft w:val="0"/>
      <w:marRight w:val="0"/>
      <w:marTop w:val="0"/>
      <w:marBottom w:val="0"/>
      <w:divBdr>
        <w:top w:val="none" w:sz="0" w:space="0" w:color="auto"/>
        <w:left w:val="none" w:sz="0" w:space="0" w:color="auto"/>
        <w:bottom w:val="none" w:sz="0" w:space="0" w:color="auto"/>
        <w:right w:val="none" w:sz="0" w:space="0" w:color="auto"/>
      </w:divBdr>
    </w:div>
    <w:div w:id="199823020">
      <w:bodyDiv w:val="1"/>
      <w:marLeft w:val="0"/>
      <w:marRight w:val="0"/>
      <w:marTop w:val="0"/>
      <w:marBottom w:val="0"/>
      <w:divBdr>
        <w:top w:val="none" w:sz="0" w:space="0" w:color="auto"/>
        <w:left w:val="none" w:sz="0" w:space="0" w:color="auto"/>
        <w:bottom w:val="none" w:sz="0" w:space="0" w:color="auto"/>
        <w:right w:val="none" w:sz="0" w:space="0" w:color="auto"/>
      </w:divBdr>
    </w:div>
    <w:div w:id="200167088">
      <w:bodyDiv w:val="1"/>
      <w:marLeft w:val="0"/>
      <w:marRight w:val="0"/>
      <w:marTop w:val="0"/>
      <w:marBottom w:val="0"/>
      <w:divBdr>
        <w:top w:val="none" w:sz="0" w:space="0" w:color="auto"/>
        <w:left w:val="none" w:sz="0" w:space="0" w:color="auto"/>
        <w:bottom w:val="none" w:sz="0" w:space="0" w:color="auto"/>
        <w:right w:val="none" w:sz="0" w:space="0" w:color="auto"/>
      </w:divBdr>
    </w:div>
    <w:div w:id="200283741">
      <w:bodyDiv w:val="1"/>
      <w:marLeft w:val="0"/>
      <w:marRight w:val="0"/>
      <w:marTop w:val="0"/>
      <w:marBottom w:val="0"/>
      <w:divBdr>
        <w:top w:val="none" w:sz="0" w:space="0" w:color="auto"/>
        <w:left w:val="none" w:sz="0" w:space="0" w:color="auto"/>
        <w:bottom w:val="none" w:sz="0" w:space="0" w:color="auto"/>
        <w:right w:val="none" w:sz="0" w:space="0" w:color="auto"/>
      </w:divBdr>
    </w:div>
    <w:div w:id="200290905">
      <w:bodyDiv w:val="1"/>
      <w:marLeft w:val="0"/>
      <w:marRight w:val="0"/>
      <w:marTop w:val="0"/>
      <w:marBottom w:val="0"/>
      <w:divBdr>
        <w:top w:val="none" w:sz="0" w:space="0" w:color="auto"/>
        <w:left w:val="none" w:sz="0" w:space="0" w:color="auto"/>
        <w:bottom w:val="none" w:sz="0" w:space="0" w:color="auto"/>
        <w:right w:val="none" w:sz="0" w:space="0" w:color="auto"/>
      </w:divBdr>
    </w:div>
    <w:div w:id="200896091">
      <w:bodyDiv w:val="1"/>
      <w:marLeft w:val="0"/>
      <w:marRight w:val="0"/>
      <w:marTop w:val="0"/>
      <w:marBottom w:val="0"/>
      <w:divBdr>
        <w:top w:val="none" w:sz="0" w:space="0" w:color="auto"/>
        <w:left w:val="none" w:sz="0" w:space="0" w:color="auto"/>
        <w:bottom w:val="none" w:sz="0" w:space="0" w:color="auto"/>
        <w:right w:val="none" w:sz="0" w:space="0" w:color="auto"/>
      </w:divBdr>
    </w:div>
    <w:div w:id="201286914">
      <w:bodyDiv w:val="1"/>
      <w:marLeft w:val="0"/>
      <w:marRight w:val="0"/>
      <w:marTop w:val="0"/>
      <w:marBottom w:val="0"/>
      <w:divBdr>
        <w:top w:val="none" w:sz="0" w:space="0" w:color="auto"/>
        <w:left w:val="none" w:sz="0" w:space="0" w:color="auto"/>
        <w:bottom w:val="none" w:sz="0" w:space="0" w:color="auto"/>
        <w:right w:val="none" w:sz="0" w:space="0" w:color="auto"/>
      </w:divBdr>
    </w:div>
    <w:div w:id="201672505">
      <w:bodyDiv w:val="1"/>
      <w:marLeft w:val="0"/>
      <w:marRight w:val="0"/>
      <w:marTop w:val="0"/>
      <w:marBottom w:val="0"/>
      <w:divBdr>
        <w:top w:val="none" w:sz="0" w:space="0" w:color="auto"/>
        <w:left w:val="none" w:sz="0" w:space="0" w:color="auto"/>
        <w:bottom w:val="none" w:sz="0" w:space="0" w:color="auto"/>
        <w:right w:val="none" w:sz="0" w:space="0" w:color="auto"/>
      </w:divBdr>
    </w:div>
    <w:div w:id="201787878">
      <w:bodyDiv w:val="1"/>
      <w:marLeft w:val="0"/>
      <w:marRight w:val="0"/>
      <w:marTop w:val="0"/>
      <w:marBottom w:val="0"/>
      <w:divBdr>
        <w:top w:val="none" w:sz="0" w:space="0" w:color="auto"/>
        <w:left w:val="none" w:sz="0" w:space="0" w:color="auto"/>
        <w:bottom w:val="none" w:sz="0" w:space="0" w:color="auto"/>
        <w:right w:val="none" w:sz="0" w:space="0" w:color="auto"/>
      </w:divBdr>
    </w:div>
    <w:div w:id="202449684">
      <w:bodyDiv w:val="1"/>
      <w:marLeft w:val="0"/>
      <w:marRight w:val="0"/>
      <w:marTop w:val="0"/>
      <w:marBottom w:val="0"/>
      <w:divBdr>
        <w:top w:val="none" w:sz="0" w:space="0" w:color="auto"/>
        <w:left w:val="none" w:sz="0" w:space="0" w:color="auto"/>
        <w:bottom w:val="none" w:sz="0" w:space="0" w:color="auto"/>
        <w:right w:val="none" w:sz="0" w:space="0" w:color="auto"/>
      </w:divBdr>
    </w:div>
    <w:div w:id="203760665">
      <w:bodyDiv w:val="1"/>
      <w:marLeft w:val="0"/>
      <w:marRight w:val="0"/>
      <w:marTop w:val="0"/>
      <w:marBottom w:val="0"/>
      <w:divBdr>
        <w:top w:val="none" w:sz="0" w:space="0" w:color="auto"/>
        <w:left w:val="none" w:sz="0" w:space="0" w:color="auto"/>
        <w:bottom w:val="none" w:sz="0" w:space="0" w:color="auto"/>
        <w:right w:val="none" w:sz="0" w:space="0" w:color="auto"/>
      </w:divBdr>
    </w:div>
    <w:div w:id="204028990">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5021469">
      <w:bodyDiv w:val="1"/>
      <w:marLeft w:val="0"/>
      <w:marRight w:val="0"/>
      <w:marTop w:val="0"/>
      <w:marBottom w:val="0"/>
      <w:divBdr>
        <w:top w:val="none" w:sz="0" w:space="0" w:color="auto"/>
        <w:left w:val="none" w:sz="0" w:space="0" w:color="auto"/>
        <w:bottom w:val="none" w:sz="0" w:space="0" w:color="auto"/>
        <w:right w:val="none" w:sz="0" w:space="0" w:color="auto"/>
      </w:divBdr>
    </w:div>
    <w:div w:id="205260369">
      <w:bodyDiv w:val="1"/>
      <w:marLeft w:val="0"/>
      <w:marRight w:val="0"/>
      <w:marTop w:val="0"/>
      <w:marBottom w:val="0"/>
      <w:divBdr>
        <w:top w:val="none" w:sz="0" w:space="0" w:color="auto"/>
        <w:left w:val="none" w:sz="0" w:space="0" w:color="auto"/>
        <w:bottom w:val="none" w:sz="0" w:space="0" w:color="auto"/>
        <w:right w:val="none" w:sz="0" w:space="0" w:color="auto"/>
      </w:divBdr>
    </w:div>
    <w:div w:id="205724972">
      <w:bodyDiv w:val="1"/>
      <w:marLeft w:val="0"/>
      <w:marRight w:val="0"/>
      <w:marTop w:val="0"/>
      <w:marBottom w:val="0"/>
      <w:divBdr>
        <w:top w:val="none" w:sz="0" w:space="0" w:color="auto"/>
        <w:left w:val="none" w:sz="0" w:space="0" w:color="auto"/>
        <w:bottom w:val="none" w:sz="0" w:space="0" w:color="auto"/>
        <w:right w:val="none" w:sz="0" w:space="0" w:color="auto"/>
      </w:divBdr>
    </w:div>
    <w:div w:id="206259928">
      <w:bodyDiv w:val="1"/>
      <w:marLeft w:val="0"/>
      <w:marRight w:val="0"/>
      <w:marTop w:val="0"/>
      <w:marBottom w:val="0"/>
      <w:divBdr>
        <w:top w:val="none" w:sz="0" w:space="0" w:color="auto"/>
        <w:left w:val="none" w:sz="0" w:space="0" w:color="auto"/>
        <w:bottom w:val="none" w:sz="0" w:space="0" w:color="auto"/>
        <w:right w:val="none" w:sz="0" w:space="0" w:color="auto"/>
      </w:divBdr>
    </w:div>
    <w:div w:id="206646641">
      <w:bodyDiv w:val="1"/>
      <w:marLeft w:val="0"/>
      <w:marRight w:val="0"/>
      <w:marTop w:val="0"/>
      <w:marBottom w:val="0"/>
      <w:divBdr>
        <w:top w:val="none" w:sz="0" w:space="0" w:color="auto"/>
        <w:left w:val="none" w:sz="0" w:space="0" w:color="auto"/>
        <w:bottom w:val="none" w:sz="0" w:space="0" w:color="auto"/>
        <w:right w:val="none" w:sz="0" w:space="0" w:color="auto"/>
      </w:divBdr>
    </w:div>
    <w:div w:id="207302074">
      <w:bodyDiv w:val="1"/>
      <w:marLeft w:val="0"/>
      <w:marRight w:val="0"/>
      <w:marTop w:val="0"/>
      <w:marBottom w:val="0"/>
      <w:divBdr>
        <w:top w:val="none" w:sz="0" w:space="0" w:color="auto"/>
        <w:left w:val="none" w:sz="0" w:space="0" w:color="auto"/>
        <w:bottom w:val="none" w:sz="0" w:space="0" w:color="auto"/>
        <w:right w:val="none" w:sz="0" w:space="0" w:color="auto"/>
      </w:divBdr>
    </w:div>
    <w:div w:id="207307580">
      <w:bodyDiv w:val="1"/>
      <w:marLeft w:val="0"/>
      <w:marRight w:val="0"/>
      <w:marTop w:val="0"/>
      <w:marBottom w:val="0"/>
      <w:divBdr>
        <w:top w:val="none" w:sz="0" w:space="0" w:color="auto"/>
        <w:left w:val="none" w:sz="0" w:space="0" w:color="auto"/>
        <w:bottom w:val="none" w:sz="0" w:space="0" w:color="auto"/>
        <w:right w:val="none" w:sz="0" w:space="0" w:color="auto"/>
      </w:divBdr>
    </w:div>
    <w:div w:id="208341652">
      <w:bodyDiv w:val="1"/>
      <w:marLeft w:val="0"/>
      <w:marRight w:val="0"/>
      <w:marTop w:val="0"/>
      <w:marBottom w:val="0"/>
      <w:divBdr>
        <w:top w:val="none" w:sz="0" w:space="0" w:color="auto"/>
        <w:left w:val="none" w:sz="0" w:space="0" w:color="auto"/>
        <w:bottom w:val="none" w:sz="0" w:space="0" w:color="auto"/>
        <w:right w:val="none" w:sz="0" w:space="0" w:color="auto"/>
      </w:divBdr>
    </w:div>
    <w:div w:id="208345469">
      <w:bodyDiv w:val="1"/>
      <w:marLeft w:val="0"/>
      <w:marRight w:val="0"/>
      <w:marTop w:val="0"/>
      <w:marBottom w:val="0"/>
      <w:divBdr>
        <w:top w:val="none" w:sz="0" w:space="0" w:color="auto"/>
        <w:left w:val="none" w:sz="0" w:space="0" w:color="auto"/>
        <w:bottom w:val="none" w:sz="0" w:space="0" w:color="auto"/>
        <w:right w:val="none" w:sz="0" w:space="0" w:color="auto"/>
      </w:divBdr>
    </w:div>
    <w:div w:id="208567413">
      <w:bodyDiv w:val="1"/>
      <w:marLeft w:val="0"/>
      <w:marRight w:val="0"/>
      <w:marTop w:val="0"/>
      <w:marBottom w:val="0"/>
      <w:divBdr>
        <w:top w:val="none" w:sz="0" w:space="0" w:color="auto"/>
        <w:left w:val="none" w:sz="0" w:space="0" w:color="auto"/>
        <w:bottom w:val="none" w:sz="0" w:space="0" w:color="auto"/>
        <w:right w:val="none" w:sz="0" w:space="0" w:color="auto"/>
      </w:divBdr>
    </w:div>
    <w:div w:id="208760536">
      <w:bodyDiv w:val="1"/>
      <w:marLeft w:val="0"/>
      <w:marRight w:val="0"/>
      <w:marTop w:val="0"/>
      <w:marBottom w:val="0"/>
      <w:divBdr>
        <w:top w:val="none" w:sz="0" w:space="0" w:color="auto"/>
        <w:left w:val="none" w:sz="0" w:space="0" w:color="auto"/>
        <w:bottom w:val="none" w:sz="0" w:space="0" w:color="auto"/>
        <w:right w:val="none" w:sz="0" w:space="0" w:color="auto"/>
      </w:divBdr>
    </w:div>
    <w:div w:id="209073283">
      <w:bodyDiv w:val="1"/>
      <w:marLeft w:val="0"/>
      <w:marRight w:val="0"/>
      <w:marTop w:val="0"/>
      <w:marBottom w:val="0"/>
      <w:divBdr>
        <w:top w:val="none" w:sz="0" w:space="0" w:color="auto"/>
        <w:left w:val="none" w:sz="0" w:space="0" w:color="auto"/>
        <w:bottom w:val="none" w:sz="0" w:space="0" w:color="auto"/>
        <w:right w:val="none" w:sz="0" w:space="0" w:color="auto"/>
      </w:divBdr>
    </w:div>
    <w:div w:id="209540917">
      <w:bodyDiv w:val="1"/>
      <w:marLeft w:val="0"/>
      <w:marRight w:val="0"/>
      <w:marTop w:val="0"/>
      <w:marBottom w:val="0"/>
      <w:divBdr>
        <w:top w:val="none" w:sz="0" w:space="0" w:color="auto"/>
        <w:left w:val="none" w:sz="0" w:space="0" w:color="auto"/>
        <w:bottom w:val="none" w:sz="0" w:space="0" w:color="auto"/>
        <w:right w:val="none" w:sz="0" w:space="0" w:color="auto"/>
      </w:divBdr>
    </w:div>
    <w:div w:id="210044515">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120895">
      <w:bodyDiv w:val="1"/>
      <w:marLeft w:val="0"/>
      <w:marRight w:val="0"/>
      <w:marTop w:val="0"/>
      <w:marBottom w:val="0"/>
      <w:divBdr>
        <w:top w:val="none" w:sz="0" w:space="0" w:color="auto"/>
        <w:left w:val="none" w:sz="0" w:space="0" w:color="auto"/>
        <w:bottom w:val="none" w:sz="0" w:space="0" w:color="auto"/>
        <w:right w:val="none" w:sz="0" w:space="0" w:color="auto"/>
      </w:divBdr>
    </w:div>
    <w:div w:id="210462150">
      <w:bodyDiv w:val="1"/>
      <w:marLeft w:val="0"/>
      <w:marRight w:val="0"/>
      <w:marTop w:val="0"/>
      <w:marBottom w:val="0"/>
      <w:divBdr>
        <w:top w:val="none" w:sz="0" w:space="0" w:color="auto"/>
        <w:left w:val="none" w:sz="0" w:space="0" w:color="auto"/>
        <w:bottom w:val="none" w:sz="0" w:space="0" w:color="auto"/>
        <w:right w:val="none" w:sz="0" w:space="0" w:color="auto"/>
      </w:divBdr>
    </w:div>
    <w:div w:id="210465258">
      <w:bodyDiv w:val="1"/>
      <w:marLeft w:val="0"/>
      <w:marRight w:val="0"/>
      <w:marTop w:val="0"/>
      <w:marBottom w:val="0"/>
      <w:divBdr>
        <w:top w:val="none" w:sz="0" w:space="0" w:color="auto"/>
        <w:left w:val="none" w:sz="0" w:space="0" w:color="auto"/>
        <w:bottom w:val="none" w:sz="0" w:space="0" w:color="auto"/>
        <w:right w:val="none" w:sz="0" w:space="0" w:color="auto"/>
      </w:divBdr>
    </w:div>
    <w:div w:id="210967460">
      <w:bodyDiv w:val="1"/>
      <w:marLeft w:val="0"/>
      <w:marRight w:val="0"/>
      <w:marTop w:val="0"/>
      <w:marBottom w:val="0"/>
      <w:divBdr>
        <w:top w:val="none" w:sz="0" w:space="0" w:color="auto"/>
        <w:left w:val="none" w:sz="0" w:space="0" w:color="auto"/>
        <w:bottom w:val="none" w:sz="0" w:space="0" w:color="auto"/>
        <w:right w:val="none" w:sz="0" w:space="0" w:color="auto"/>
      </w:divBdr>
    </w:div>
    <w:div w:id="211699804">
      <w:bodyDiv w:val="1"/>
      <w:marLeft w:val="0"/>
      <w:marRight w:val="0"/>
      <w:marTop w:val="0"/>
      <w:marBottom w:val="0"/>
      <w:divBdr>
        <w:top w:val="none" w:sz="0" w:space="0" w:color="auto"/>
        <w:left w:val="none" w:sz="0" w:space="0" w:color="auto"/>
        <w:bottom w:val="none" w:sz="0" w:space="0" w:color="auto"/>
        <w:right w:val="none" w:sz="0" w:space="0" w:color="auto"/>
      </w:divBdr>
    </w:div>
    <w:div w:id="212079898">
      <w:bodyDiv w:val="1"/>
      <w:marLeft w:val="0"/>
      <w:marRight w:val="0"/>
      <w:marTop w:val="0"/>
      <w:marBottom w:val="0"/>
      <w:divBdr>
        <w:top w:val="none" w:sz="0" w:space="0" w:color="auto"/>
        <w:left w:val="none" w:sz="0" w:space="0" w:color="auto"/>
        <w:bottom w:val="none" w:sz="0" w:space="0" w:color="auto"/>
        <w:right w:val="none" w:sz="0" w:space="0" w:color="auto"/>
      </w:divBdr>
    </w:div>
    <w:div w:id="212734664">
      <w:bodyDiv w:val="1"/>
      <w:marLeft w:val="0"/>
      <w:marRight w:val="0"/>
      <w:marTop w:val="0"/>
      <w:marBottom w:val="0"/>
      <w:divBdr>
        <w:top w:val="none" w:sz="0" w:space="0" w:color="auto"/>
        <w:left w:val="none" w:sz="0" w:space="0" w:color="auto"/>
        <w:bottom w:val="none" w:sz="0" w:space="0" w:color="auto"/>
        <w:right w:val="none" w:sz="0" w:space="0" w:color="auto"/>
      </w:divBdr>
    </w:div>
    <w:div w:id="213199519">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3780638">
      <w:bodyDiv w:val="1"/>
      <w:marLeft w:val="0"/>
      <w:marRight w:val="0"/>
      <w:marTop w:val="0"/>
      <w:marBottom w:val="0"/>
      <w:divBdr>
        <w:top w:val="none" w:sz="0" w:space="0" w:color="auto"/>
        <w:left w:val="none" w:sz="0" w:space="0" w:color="auto"/>
        <w:bottom w:val="none" w:sz="0" w:space="0" w:color="auto"/>
        <w:right w:val="none" w:sz="0" w:space="0" w:color="auto"/>
      </w:divBdr>
    </w:div>
    <w:div w:id="214001497">
      <w:bodyDiv w:val="1"/>
      <w:marLeft w:val="0"/>
      <w:marRight w:val="0"/>
      <w:marTop w:val="0"/>
      <w:marBottom w:val="0"/>
      <w:divBdr>
        <w:top w:val="none" w:sz="0" w:space="0" w:color="auto"/>
        <w:left w:val="none" w:sz="0" w:space="0" w:color="auto"/>
        <w:bottom w:val="none" w:sz="0" w:space="0" w:color="auto"/>
        <w:right w:val="none" w:sz="0" w:space="0" w:color="auto"/>
      </w:divBdr>
    </w:div>
    <w:div w:id="214050888">
      <w:bodyDiv w:val="1"/>
      <w:marLeft w:val="0"/>
      <w:marRight w:val="0"/>
      <w:marTop w:val="0"/>
      <w:marBottom w:val="0"/>
      <w:divBdr>
        <w:top w:val="none" w:sz="0" w:space="0" w:color="auto"/>
        <w:left w:val="none" w:sz="0" w:space="0" w:color="auto"/>
        <w:bottom w:val="none" w:sz="0" w:space="0" w:color="auto"/>
        <w:right w:val="none" w:sz="0" w:space="0" w:color="auto"/>
      </w:divBdr>
    </w:div>
    <w:div w:id="214244165">
      <w:bodyDiv w:val="1"/>
      <w:marLeft w:val="0"/>
      <w:marRight w:val="0"/>
      <w:marTop w:val="0"/>
      <w:marBottom w:val="0"/>
      <w:divBdr>
        <w:top w:val="none" w:sz="0" w:space="0" w:color="auto"/>
        <w:left w:val="none" w:sz="0" w:space="0" w:color="auto"/>
        <w:bottom w:val="none" w:sz="0" w:space="0" w:color="auto"/>
        <w:right w:val="none" w:sz="0" w:space="0" w:color="auto"/>
      </w:divBdr>
    </w:div>
    <w:div w:id="214972951">
      <w:bodyDiv w:val="1"/>
      <w:marLeft w:val="0"/>
      <w:marRight w:val="0"/>
      <w:marTop w:val="0"/>
      <w:marBottom w:val="0"/>
      <w:divBdr>
        <w:top w:val="none" w:sz="0" w:space="0" w:color="auto"/>
        <w:left w:val="none" w:sz="0" w:space="0" w:color="auto"/>
        <w:bottom w:val="none" w:sz="0" w:space="0" w:color="auto"/>
        <w:right w:val="none" w:sz="0" w:space="0" w:color="auto"/>
      </w:divBdr>
    </w:div>
    <w:div w:id="216282961">
      <w:bodyDiv w:val="1"/>
      <w:marLeft w:val="0"/>
      <w:marRight w:val="0"/>
      <w:marTop w:val="0"/>
      <w:marBottom w:val="0"/>
      <w:divBdr>
        <w:top w:val="none" w:sz="0" w:space="0" w:color="auto"/>
        <w:left w:val="none" w:sz="0" w:space="0" w:color="auto"/>
        <w:bottom w:val="none" w:sz="0" w:space="0" w:color="auto"/>
        <w:right w:val="none" w:sz="0" w:space="0" w:color="auto"/>
      </w:divBdr>
    </w:div>
    <w:div w:id="216672831">
      <w:bodyDiv w:val="1"/>
      <w:marLeft w:val="0"/>
      <w:marRight w:val="0"/>
      <w:marTop w:val="0"/>
      <w:marBottom w:val="0"/>
      <w:divBdr>
        <w:top w:val="none" w:sz="0" w:space="0" w:color="auto"/>
        <w:left w:val="none" w:sz="0" w:space="0" w:color="auto"/>
        <w:bottom w:val="none" w:sz="0" w:space="0" w:color="auto"/>
        <w:right w:val="none" w:sz="0" w:space="0" w:color="auto"/>
      </w:divBdr>
    </w:div>
    <w:div w:id="216862906">
      <w:bodyDiv w:val="1"/>
      <w:marLeft w:val="0"/>
      <w:marRight w:val="0"/>
      <w:marTop w:val="0"/>
      <w:marBottom w:val="0"/>
      <w:divBdr>
        <w:top w:val="none" w:sz="0" w:space="0" w:color="auto"/>
        <w:left w:val="none" w:sz="0" w:space="0" w:color="auto"/>
        <w:bottom w:val="none" w:sz="0" w:space="0" w:color="auto"/>
        <w:right w:val="none" w:sz="0" w:space="0" w:color="auto"/>
      </w:divBdr>
    </w:div>
    <w:div w:id="217015101">
      <w:bodyDiv w:val="1"/>
      <w:marLeft w:val="0"/>
      <w:marRight w:val="0"/>
      <w:marTop w:val="0"/>
      <w:marBottom w:val="0"/>
      <w:divBdr>
        <w:top w:val="none" w:sz="0" w:space="0" w:color="auto"/>
        <w:left w:val="none" w:sz="0" w:space="0" w:color="auto"/>
        <w:bottom w:val="none" w:sz="0" w:space="0" w:color="auto"/>
        <w:right w:val="none" w:sz="0" w:space="0" w:color="auto"/>
      </w:divBdr>
    </w:div>
    <w:div w:id="217519272">
      <w:bodyDiv w:val="1"/>
      <w:marLeft w:val="0"/>
      <w:marRight w:val="0"/>
      <w:marTop w:val="0"/>
      <w:marBottom w:val="0"/>
      <w:divBdr>
        <w:top w:val="none" w:sz="0" w:space="0" w:color="auto"/>
        <w:left w:val="none" w:sz="0" w:space="0" w:color="auto"/>
        <w:bottom w:val="none" w:sz="0" w:space="0" w:color="auto"/>
        <w:right w:val="none" w:sz="0" w:space="0" w:color="auto"/>
      </w:divBdr>
    </w:div>
    <w:div w:id="217786065">
      <w:bodyDiv w:val="1"/>
      <w:marLeft w:val="0"/>
      <w:marRight w:val="0"/>
      <w:marTop w:val="0"/>
      <w:marBottom w:val="0"/>
      <w:divBdr>
        <w:top w:val="none" w:sz="0" w:space="0" w:color="auto"/>
        <w:left w:val="none" w:sz="0" w:space="0" w:color="auto"/>
        <w:bottom w:val="none" w:sz="0" w:space="0" w:color="auto"/>
        <w:right w:val="none" w:sz="0" w:space="0" w:color="auto"/>
      </w:divBdr>
    </w:div>
    <w:div w:id="218829388">
      <w:bodyDiv w:val="1"/>
      <w:marLeft w:val="0"/>
      <w:marRight w:val="0"/>
      <w:marTop w:val="0"/>
      <w:marBottom w:val="0"/>
      <w:divBdr>
        <w:top w:val="none" w:sz="0" w:space="0" w:color="auto"/>
        <w:left w:val="none" w:sz="0" w:space="0" w:color="auto"/>
        <w:bottom w:val="none" w:sz="0" w:space="0" w:color="auto"/>
        <w:right w:val="none" w:sz="0" w:space="0" w:color="auto"/>
      </w:divBdr>
    </w:div>
    <w:div w:id="219560668">
      <w:bodyDiv w:val="1"/>
      <w:marLeft w:val="0"/>
      <w:marRight w:val="0"/>
      <w:marTop w:val="0"/>
      <w:marBottom w:val="0"/>
      <w:divBdr>
        <w:top w:val="none" w:sz="0" w:space="0" w:color="auto"/>
        <w:left w:val="none" w:sz="0" w:space="0" w:color="auto"/>
        <w:bottom w:val="none" w:sz="0" w:space="0" w:color="auto"/>
        <w:right w:val="none" w:sz="0" w:space="0" w:color="auto"/>
      </w:divBdr>
    </w:div>
    <w:div w:id="219634585">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598055">
      <w:bodyDiv w:val="1"/>
      <w:marLeft w:val="0"/>
      <w:marRight w:val="0"/>
      <w:marTop w:val="0"/>
      <w:marBottom w:val="0"/>
      <w:divBdr>
        <w:top w:val="none" w:sz="0" w:space="0" w:color="auto"/>
        <w:left w:val="none" w:sz="0" w:space="0" w:color="auto"/>
        <w:bottom w:val="none" w:sz="0" w:space="0" w:color="auto"/>
        <w:right w:val="none" w:sz="0" w:space="0" w:color="auto"/>
      </w:divBdr>
    </w:div>
    <w:div w:id="220676884">
      <w:bodyDiv w:val="1"/>
      <w:marLeft w:val="0"/>
      <w:marRight w:val="0"/>
      <w:marTop w:val="0"/>
      <w:marBottom w:val="0"/>
      <w:divBdr>
        <w:top w:val="none" w:sz="0" w:space="0" w:color="auto"/>
        <w:left w:val="none" w:sz="0" w:space="0" w:color="auto"/>
        <w:bottom w:val="none" w:sz="0" w:space="0" w:color="auto"/>
        <w:right w:val="none" w:sz="0" w:space="0" w:color="auto"/>
      </w:divBdr>
    </w:div>
    <w:div w:id="220677286">
      <w:bodyDiv w:val="1"/>
      <w:marLeft w:val="0"/>
      <w:marRight w:val="0"/>
      <w:marTop w:val="0"/>
      <w:marBottom w:val="0"/>
      <w:divBdr>
        <w:top w:val="none" w:sz="0" w:space="0" w:color="auto"/>
        <w:left w:val="none" w:sz="0" w:space="0" w:color="auto"/>
        <w:bottom w:val="none" w:sz="0" w:space="0" w:color="auto"/>
        <w:right w:val="none" w:sz="0" w:space="0" w:color="auto"/>
      </w:divBdr>
    </w:div>
    <w:div w:id="220799144">
      <w:bodyDiv w:val="1"/>
      <w:marLeft w:val="0"/>
      <w:marRight w:val="0"/>
      <w:marTop w:val="0"/>
      <w:marBottom w:val="0"/>
      <w:divBdr>
        <w:top w:val="none" w:sz="0" w:space="0" w:color="auto"/>
        <w:left w:val="none" w:sz="0" w:space="0" w:color="auto"/>
        <w:bottom w:val="none" w:sz="0" w:space="0" w:color="auto"/>
        <w:right w:val="none" w:sz="0" w:space="0" w:color="auto"/>
      </w:divBdr>
    </w:div>
    <w:div w:id="221212905">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408476">
      <w:bodyDiv w:val="1"/>
      <w:marLeft w:val="0"/>
      <w:marRight w:val="0"/>
      <w:marTop w:val="0"/>
      <w:marBottom w:val="0"/>
      <w:divBdr>
        <w:top w:val="none" w:sz="0" w:space="0" w:color="auto"/>
        <w:left w:val="none" w:sz="0" w:space="0" w:color="auto"/>
        <w:bottom w:val="none" w:sz="0" w:space="0" w:color="auto"/>
        <w:right w:val="none" w:sz="0" w:space="0" w:color="auto"/>
      </w:divBdr>
    </w:div>
    <w:div w:id="221714722">
      <w:bodyDiv w:val="1"/>
      <w:marLeft w:val="0"/>
      <w:marRight w:val="0"/>
      <w:marTop w:val="0"/>
      <w:marBottom w:val="0"/>
      <w:divBdr>
        <w:top w:val="none" w:sz="0" w:space="0" w:color="auto"/>
        <w:left w:val="none" w:sz="0" w:space="0" w:color="auto"/>
        <w:bottom w:val="none" w:sz="0" w:space="0" w:color="auto"/>
        <w:right w:val="none" w:sz="0" w:space="0" w:color="auto"/>
      </w:divBdr>
    </w:div>
    <w:div w:id="222105246">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922391">
      <w:bodyDiv w:val="1"/>
      <w:marLeft w:val="0"/>
      <w:marRight w:val="0"/>
      <w:marTop w:val="0"/>
      <w:marBottom w:val="0"/>
      <w:divBdr>
        <w:top w:val="none" w:sz="0" w:space="0" w:color="auto"/>
        <w:left w:val="none" w:sz="0" w:space="0" w:color="auto"/>
        <w:bottom w:val="none" w:sz="0" w:space="0" w:color="auto"/>
        <w:right w:val="none" w:sz="0" w:space="0" w:color="auto"/>
      </w:divBdr>
    </w:div>
    <w:div w:id="225069644">
      <w:bodyDiv w:val="1"/>
      <w:marLeft w:val="0"/>
      <w:marRight w:val="0"/>
      <w:marTop w:val="0"/>
      <w:marBottom w:val="0"/>
      <w:divBdr>
        <w:top w:val="none" w:sz="0" w:space="0" w:color="auto"/>
        <w:left w:val="none" w:sz="0" w:space="0" w:color="auto"/>
        <w:bottom w:val="none" w:sz="0" w:space="0" w:color="auto"/>
        <w:right w:val="none" w:sz="0" w:space="0" w:color="auto"/>
      </w:divBdr>
    </w:div>
    <w:div w:id="225266800">
      <w:bodyDiv w:val="1"/>
      <w:marLeft w:val="0"/>
      <w:marRight w:val="0"/>
      <w:marTop w:val="0"/>
      <w:marBottom w:val="0"/>
      <w:divBdr>
        <w:top w:val="none" w:sz="0" w:space="0" w:color="auto"/>
        <w:left w:val="none" w:sz="0" w:space="0" w:color="auto"/>
        <w:bottom w:val="none" w:sz="0" w:space="0" w:color="auto"/>
        <w:right w:val="none" w:sz="0" w:space="0" w:color="auto"/>
      </w:divBdr>
    </w:div>
    <w:div w:id="225339472">
      <w:bodyDiv w:val="1"/>
      <w:marLeft w:val="0"/>
      <w:marRight w:val="0"/>
      <w:marTop w:val="0"/>
      <w:marBottom w:val="0"/>
      <w:divBdr>
        <w:top w:val="none" w:sz="0" w:space="0" w:color="auto"/>
        <w:left w:val="none" w:sz="0" w:space="0" w:color="auto"/>
        <w:bottom w:val="none" w:sz="0" w:space="0" w:color="auto"/>
        <w:right w:val="none" w:sz="0" w:space="0" w:color="auto"/>
      </w:divBdr>
    </w:div>
    <w:div w:id="225577253">
      <w:bodyDiv w:val="1"/>
      <w:marLeft w:val="0"/>
      <w:marRight w:val="0"/>
      <w:marTop w:val="0"/>
      <w:marBottom w:val="0"/>
      <w:divBdr>
        <w:top w:val="none" w:sz="0" w:space="0" w:color="auto"/>
        <w:left w:val="none" w:sz="0" w:space="0" w:color="auto"/>
        <w:bottom w:val="none" w:sz="0" w:space="0" w:color="auto"/>
        <w:right w:val="none" w:sz="0" w:space="0" w:color="auto"/>
      </w:divBdr>
    </w:div>
    <w:div w:id="225647469">
      <w:bodyDiv w:val="1"/>
      <w:marLeft w:val="0"/>
      <w:marRight w:val="0"/>
      <w:marTop w:val="0"/>
      <w:marBottom w:val="0"/>
      <w:divBdr>
        <w:top w:val="none" w:sz="0" w:space="0" w:color="auto"/>
        <w:left w:val="none" w:sz="0" w:space="0" w:color="auto"/>
        <w:bottom w:val="none" w:sz="0" w:space="0" w:color="auto"/>
        <w:right w:val="none" w:sz="0" w:space="0" w:color="auto"/>
      </w:divBdr>
    </w:div>
    <w:div w:id="225651039">
      <w:bodyDiv w:val="1"/>
      <w:marLeft w:val="0"/>
      <w:marRight w:val="0"/>
      <w:marTop w:val="0"/>
      <w:marBottom w:val="0"/>
      <w:divBdr>
        <w:top w:val="none" w:sz="0" w:space="0" w:color="auto"/>
        <w:left w:val="none" w:sz="0" w:space="0" w:color="auto"/>
        <w:bottom w:val="none" w:sz="0" w:space="0" w:color="auto"/>
        <w:right w:val="none" w:sz="0" w:space="0" w:color="auto"/>
      </w:divBdr>
    </w:div>
    <w:div w:id="225800902">
      <w:bodyDiv w:val="1"/>
      <w:marLeft w:val="0"/>
      <w:marRight w:val="0"/>
      <w:marTop w:val="0"/>
      <w:marBottom w:val="0"/>
      <w:divBdr>
        <w:top w:val="none" w:sz="0" w:space="0" w:color="auto"/>
        <w:left w:val="none" w:sz="0" w:space="0" w:color="auto"/>
        <w:bottom w:val="none" w:sz="0" w:space="0" w:color="auto"/>
        <w:right w:val="none" w:sz="0" w:space="0" w:color="auto"/>
      </w:divBdr>
    </w:div>
    <w:div w:id="225844303">
      <w:bodyDiv w:val="1"/>
      <w:marLeft w:val="0"/>
      <w:marRight w:val="0"/>
      <w:marTop w:val="0"/>
      <w:marBottom w:val="0"/>
      <w:divBdr>
        <w:top w:val="none" w:sz="0" w:space="0" w:color="auto"/>
        <w:left w:val="none" w:sz="0" w:space="0" w:color="auto"/>
        <w:bottom w:val="none" w:sz="0" w:space="0" w:color="auto"/>
        <w:right w:val="none" w:sz="0" w:space="0" w:color="auto"/>
      </w:divBdr>
    </w:div>
    <w:div w:id="225915555">
      <w:bodyDiv w:val="1"/>
      <w:marLeft w:val="0"/>
      <w:marRight w:val="0"/>
      <w:marTop w:val="0"/>
      <w:marBottom w:val="0"/>
      <w:divBdr>
        <w:top w:val="none" w:sz="0" w:space="0" w:color="auto"/>
        <w:left w:val="none" w:sz="0" w:space="0" w:color="auto"/>
        <w:bottom w:val="none" w:sz="0" w:space="0" w:color="auto"/>
        <w:right w:val="none" w:sz="0" w:space="0" w:color="auto"/>
      </w:divBdr>
    </w:div>
    <w:div w:id="226108489">
      <w:bodyDiv w:val="1"/>
      <w:marLeft w:val="0"/>
      <w:marRight w:val="0"/>
      <w:marTop w:val="0"/>
      <w:marBottom w:val="0"/>
      <w:divBdr>
        <w:top w:val="none" w:sz="0" w:space="0" w:color="auto"/>
        <w:left w:val="none" w:sz="0" w:space="0" w:color="auto"/>
        <w:bottom w:val="none" w:sz="0" w:space="0" w:color="auto"/>
        <w:right w:val="none" w:sz="0" w:space="0" w:color="auto"/>
      </w:divBdr>
    </w:div>
    <w:div w:id="226185946">
      <w:bodyDiv w:val="1"/>
      <w:marLeft w:val="0"/>
      <w:marRight w:val="0"/>
      <w:marTop w:val="0"/>
      <w:marBottom w:val="0"/>
      <w:divBdr>
        <w:top w:val="none" w:sz="0" w:space="0" w:color="auto"/>
        <w:left w:val="none" w:sz="0" w:space="0" w:color="auto"/>
        <w:bottom w:val="none" w:sz="0" w:space="0" w:color="auto"/>
        <w:right w:val="none" w:sz="0" w:space="0" w:color="auto"/>
      </w:divBdr>
    </w:div>
    <w:div w:id="226305197">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7036163">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7762854">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930422">
      <w:bodyDiv w:val="1"/>
      <w:marLeft w:val="0"/>
      <w:marRight w:val="0"/>
      <w:marTop w:val="0"/>
      <w:marBottom w:val="0"/>
      <w:divBdr>
        <w:top w:val="none" w:sz="0" w:space="0" w:color="auto"/>
        <w:left w:val="none" w:sz="0" w:space="0" w:color="auto"/>
        <w:bottom w:val="none" w:sz="0" w:space="0" w:color="auto"/>
        <w:right w:val="none" w:sz="0" w:space="0" w:color="auto"/>
      </w:divBdr>
    </w:div>
    <w:div w:id="229005340">
      <w:bodyDiv w:val="1"/>
      <w:marLeft w:val="0"/>
      <w:marRight w:val="0"/>
      <w:marTop w:val="0"/>
      <w:marBottom w:val="0"/>
      <w:divBdr>
        <w:top w:val="none" w:sz="0" w:space="0" w:color="auto"/>
        <w:left w:val="none" w:sz="0" w:space="0" w:color="auto"/>
        <w:bottom w:val="none" w:sz="0" w:space="0" w:color="auto"/>
        <w:right w:val="none" w:sz="0" w:space="0" w:color="auto"/>
      </w:divBdr>
    </w:div>
    <w:div w:id="229193186">
      <w:bodyDiv w:val="1"/>
      <w:marLeft w:val="0"/>
      <w:marRight w:val="0"/>
      <w:marTop w:val="0"/>
      <w:marBottom w:val="0"/>
      <w:divBdr>
        <w:top w:val="none" w:sz="0" w:space="0" w:color="auto"/>
        <w:left w:val="none" w:sz="0" w:space="0" w:color="auto"/>
        <w:bottom w:val="none" w:sz="0" w:space="0" w:color="auto"/>
        <w:right w:val="none" w:sz="0" w:space="0" w:color="auto"/>
      </w:divBdr>
    </w:div>
    <w:div w:id="229855400">
      <w:bodyDiv w:val="1"/>
      <w:marLeft w:val="0"/>
      <w:marRight w:val="0"/>
      <w:marTop w:val="0"/>
      <w:marBottom w:val="0"/>
      <w:divBdr>
        <w:top w:val="none" w:sz="0" w:space="0" w:color="auto"/>
        <w:left w:val="none" w:sz="0" w:space="0" w:color="auto"/>
        <w:bottom w:val="none" w:sz="0" w:space="0" w:color="auto"/>
        <w:right w:val="none" w:sz="0" w:space="0" w:color="auto"/>
      </w:divBdr>
    </w:div>
    <w:div w:id="230430877">
      <w:bodyDiv w:val="1"/>
      <w:marLeft w:val="0"/>
      <w:marRight w:val="0"/>
      <w:marTop w:val="0"/>
      <w:marBottom w:val="0"/>
      <w:divBdr>
        <w:top w:val="none" w:sz="0" w:space="0" w:color="auto"/>
        <w:left w:val="none" w:sz="0" w:space="0" w:color="auto"/>
        <w:bottom w:val="none" w:sz="0" w:space="0" w:color="auto"/>
        <w:right w:val="none" w:sz="0" w:space="0" w:color="auto"/>
      </w:divBdr>
    </w:div>
    <w:div w:id="230509631">
      <w:bodyDiv w:val="1"/>
      <w:marLeft w:val="0"/>
      <w:marRight w:val="0"/>
      <w:marTop w:val="0"/>
      <w:marBottom w:val="0"/>
      <w:divBdr>
        <w:top w:val="none" w:sz="0" w:space="0" w:color="auto"/>
        <w:left w:val="none" w:sz="0" w:space="0" w:color="auto"/>
        <w:bottom w:val="none" w:sz="0" w:space="0" w:color="auto"/>
        <w:right w:val="none" w:sz="0" w:space="0" w:color="auto"/>
      </w:divBdr>
    </w:div>
    <w:div w:id="230774614">
      <w:bodyDiv w:val="1"/>
      <w:marLeft w:val="0"/>
      <w:marRight w:val="0"/>
      <w:marTop w:val="0"/>
      <w:marBottom w:val="0"/>
      <w:divBdr>
        <w:top w:val="none" w:sz="0" w:space="0" w:color="auto"/>
        <w:left w:val="none" w:sz="0" w:space="0" w:color="auto"/>
        <w:bottom w:val="none" w:sz="0" w:space="0" w:color="auto"/>
        <w:right w:val="none" w:sz="0" w:space="0" w:color="auto"/>
      </w:divBdr>
    </w:div>
    <w:div w:id="230964152">
      <w:bodyDiv w:val="1"/>
      <w:marLeft w:val="0"/>
      <w:marRight w:val="0"/>
      <w:marTop w:val="0"/>
      <w:marBottom w:val="0"/>
      <w:divBdr>
        <w:top w:val="none" w:sz="0" w:space="0" w:color="auto"/>
        <w:left w:val="none" w:sz="0" w:space="0" w:color="auto"/>
        <w:bottom w:val="none" w:sz="0" w:space="0" w:color="auto"/>
        <w:right w:val="none" w:sz="0" w:space="0" w:color="auto"/>
      </w:divBdr>
    </w:div>
    <w:div w:id="230967073">
      <w:bodyDiv w:val="1"/>
      <w:marLeft w:val="0"/>
      <w:marRight w:val="0"/>
      <w:marTop w:val="0"/>
      <w:marBottom w:val="0"/>
      <w:divBdr>
        <w:top w:val="none" w:sz="0" w:space="0" w:color="auto"/>
        <w:left w:val="none" w:sz="0" w:space="0" w:color="auto"/>
        <w:bottom w:val="none" w:sz="0" w:space="0" w:color="auto"/>
        <w:right w:val="none" w:sz="0" w:space="0" w:color="auto"/>
      </w:divBdr>
    </w:div>
    <w:div w:id="231234779">
      <w:bodyDiv w:val="1"/>
      <w:marLeft w:val="0"/>
      <w:marRight w:val="0"/>
      <w:marTop w:val="0"/>
      <w:marBottom w:val="0"/>
      <w:divBdr>
        <w:top w:val="none" w:sz="0" w:space="0" w:color="auto"/>
        <w:left w:val="none" w:sz="0" w:space="0" w:color="auto"/>
        <w:bottom w:val="none" w:sz="0" w:space="0" w:color="auto"/>
        <w:right w:val="none" w:sz="0" w:space="0" w:color="auto"/>
      </w:divBdr>
    </w:div>
    <w:div w:id="231279059">
      <w:bodyDiv w:val="1"/>
      <w:marLeft w:val="0"/>
      <w:marRight w:val="0"/>
      <w:marTop w:val="0"/>
      <w:marBottom w:val="0"/>
      <w:divBdr>
        <w:top w:val="none" w:sz="0" w:space="0" w:color="auto"/>
        <w:left w:val="none" w:sz="0" w:space="0" w:color="auto"/>
        <w:bottom w:val="none" w:sz="0" w:space="0" w:color="auto"/>
        <w:right w:val="none" w:sz="0" w:space="0" w:color="auto"/>
      </w:divBdr>
    </w:div>
    <w:div w:id="231505650">
      <w:bodyDiv w:val="1"/>
      <w:marLeft w:val="0"/>
      <w:marRight w:val="0"/>
      <w:marTop w:val="0"/>
      <w:marBottom w:val="0"/>
      <w:divBdr>
        <w:top w:val="none" w:sz="0" w:space="0" w:color="auto"/>
        <w:left w:val="none" w:sz="0" w:space="0" w:color="auto"/>
        <w:bottom w:val="none" w:sz="0" w:space="0" w:color="auto"/>
        <w:right w:val="none" w:sz="0" w:space="0" w:color="auto"/>
      </w:divBdr>
    </w:div>
    <w:div w:id="231890607">
      <w:bodyDiv w:val="1"/>
      <w:marLeft w:val="0"/>
      <w:marRight w:val="0"/>
      <w:marTop w:val="0"/>
      <w:marBottom w:val="0"/>
      <w:divBdr>
        <w:top w:val="none" w:sz="0" w:space="0" w:color="auto"/>
        <w:left w:val="none" w:sz="0" w:space="0" w:color="auto"/>
        <w:bottom w:val="none" w:sz="0" w:space="0" w:color="auto"/>
        <w:right w:val="none" w:sz="0" w:space="0" w:color="auto"/>
      </w:divBdr>
    </w:div>
    <w:div w:id="232393301">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14194">
      <w:bodyDiv w:val="1"/>
      <w:marLeft w:val="0"/>
      <w:marRight w:val="0"/>
      <w:marTop w:val="0"/>
      <w:marBottom w:val="0"/>
      <w:divBdr>
        <w:top w:val="none" w:sz="0" w:space="0" w:color="auto"/>
        <w:left w:val="none" w:sz="0" w:space="0" w:color="auto"/>
        <w:bottom w:val="none" w:sz="0" w:space="0" w:color="auto"/>
        <w:right w:val="none" w:sz="0" w:space="0" w:color="auto"/>
      </w:divBdr>
    </w:div>
    <w:div w:id="233201018">
      <w:bodyDiv w:val="1"/>
      <w:marLeft w:val="0"/>
      <w:marRight w:val="0"/>
      <w:marTop w:val="0"/>
      <w:marBottom w:val="0"/>
      <w:divBdr>
        <w:top w:val="none" w:sz="0" w:space="0" w:color="auto"/>
        <w:left w:val="none" w:sz="0" w:space="0" w:color="auto"/>
        <w:bottom w:val="none" w:sz="0" w:space="0" w:color="auto"/>
        <w:right w:val="none" w:sz="0" w:space="0" w:color="auto"/>
      </w:divBdr>
    </w:div>
    <w:div w:id="233704345">
      <w:bodyDiv w:val="1"/>
      <w:marLeft w:val="0"/>
      <w:marRight w:val="0"/>
      <w:marTop w:val="0"/>
      <w:marBottom w:val="0"/>
      <w:divBdr>
        <w:top w:val="none" w:sz="0" w:space="0" w:color="auto"/>
        <w:left w:val="none" w:sz="0" w:space="0" w:color="auto"/>
        <w:bottom w:val="none" w:sz="0" w:space="0" w:color="auto"/>
        <w:right w:val="none" w:sz="0" w:space="0" w:color="auto"/>
      </w:divBdr>
    </w:div>
    <w:div w:id="233978944">
      <w:bodyDiv w:val="1"/>
      <w:marLeft w:val="0"/>
      <w:marRight w:val="0"/>
      <w:marTop w:val="0"/>
      <w:marBottom w:val="0"/>
      <w:divBdr>
        <w:top w:val="none" w:sz="0" w:space="0" w:color="auto"/>
        <w:left w:val="none" w:sz="0" w:space="0" w:color="auto"/>
        <w:bottom w:val="none" w:sz="0" w:space="0" w:color="auto"/>
        <w:right w:val="none" w:sz="0" w:space="0" w:color="auto"/>
      </w:divBdr>
    </w:div>
    <w:div w:id="235672965">
      <w:bodyDiv w:val="1"/>
      <w:marLeft w:val="0"/>
      <w:marRight w:val="0"/>
      <w:marTop w:val="0"/>
      <w:marBottom w:val="0"/>
      <w:divBdr>
        <w:top w:val="none" w:sz="0" w:space="0" w:color="auto"/>
        <w:left w:val="none" w:sz="0" w:space="0" w:color="auto"/>
        <w:bottom w:val="none" w:sz="0" w:space="0" w:color="auto"/>
        <w:right w:val="none" w:sz="0" w:space="0" w:color="auto"/>
      </w:divBdr>
    </w:div>
    <w:div w:id="235748280">
      <w:bodyDiv w:val="1"/>
      <w:marLeft w:val="0"/>
      <w:marRight w:val="0"/>
      <w:marTop w:val="0"/>
      <w:marBottom w:val="0"/>
      <w:divBdr>
        <w:top w:val="none" w:sz="0" w:space="0" w:color="auto"/>
        <w:left w:val="none" w:sz="0" w:space="0" w:color="auto"/>
        <w:bottom w:val="none" w:sz="0" w:space="0" w:color="auto"/>
        <w:right w:val="none" w:sz="0" w:space="0" w:color="auto"/>
      </w:divBdr>
    </w:div>
    <w:div w:id="235942668">
      <w:bodyDiv w:val="1"/>
      <w:marLeft w:val="0"/>
      <w:marRight w:val="0"/>
      <w:marTop w:val="0"/>
      <w:marBottom w:val="0"/>
      <w:divBdr>
        <w:top w:val="none" w:sz="0" w:space="0" w:color="auto"/>
        <w:left w:val="none" w:sz="0" w:space="0" w:color="auto"/>
        <w:bottom w:val="none" w:sz="0" w:space="0" w:color="auto"/>
        <w:right w:val="none" w:sz="0" w:space="0" w:color="auto"/>
      </w:divBdr>
    </w:div>
    <w:div w:id="236060976">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444615">
      <w:bodyDiv w:val="1"/>
      <w:marLeft w:val="0"/>
      <w:marRight w:val="0"/>
      <w:marTop w:val="0"/>
      <w:marBottom w:val="0"/>
      <w:divBdr>
        <w:top w:val="none" w:sz="0" w:space="0" w:color="auto"/>
        <w:left w:val="none" w:sz="0" w:space="0" w:color="auto"/>
        <w:bottom w:val="none" w:sz="0" w:space="0" w:color="auto"/>
        <w:right w:val="none" w:sz="0" w:space="0" w:color="auto"/>
      </w:divBdr>
    </w:div>
    <w:div w:id="238096917">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295774">
      <w:bodyDiv w:val="1"/>
      <w:marLeft w:val="0"/>
      <w:marRight w:val="0"/>
      <w:marTop w:val="0"/>
      <w:marBottom w:val="0"/>
      <w:divBdr>
        <w:top w:val="none" w:sz="0" w:space="0" w:color="auto"/>
        <w:left w:val="none" w:sz="0" w:space="0" w:color="auto"/>
        <w:bottom w:val="none" w:sz="0" w:space="0" w:color="auto"/>
        <w:right w:val="none" w:sz="0" w:space="0" w:color="auto"/>
      </w:divBdr>
    </w:div>
    <w:div w:id="238373442">
      <w:bodyDiv w:val="1"/>
      <w:marLeft w:val="0"/>
      <w:marRight w:val="0"/>
      <w:marTop w:val="0"/>
      <w:marBottom w:val="0"/>
      <w:divBdr>
        <w:top w:val="none" w:sz="0" w:space="0" w:color="auto"/>
        <w:left w:val="none" w:sz="0" w:space="0" w:color="auto"/>
        <w:bottom w:val="none" w:sz="0" w:space="0" w:color="auto"/>
        <w:right w:val="none" w:sz="0" w:space="0" w:color="auto"/>
      </w:divBdr>
    </w:div>
    <w:div w:id="238828437">
      <w:bodyDiv w:val="1"/>
      <w:marLeft w:val="0"/>
      <w:marRight w:val="0"/>
      <w:marTop w:val="0"/>
      <w:marBottom w:val="0"/>
      <w:divBdr>
        <w:top w:val="none" w:sz="0" w:space="0" w:color="auto"/>
        <w:left w:val="none" w:sz="0" w:space="0" w:color="auto"/>
        <w:bottom w:val="none" w:sz="0" w:space="0" w:color="auto"/>
        <w:right w:val="none" w:sz="0" w:space="0" w:color="auto"/>
      </w:divBdr>
    </w:div>
    <w:div w:id="238835903">
      <w:bodyDiv w:val="1"/>
      <w:marLeft w:val="0"/>
      <w:marRight w:val="0"/>
      <w:marTop w:val="0"/>
      <w:marBottom w:val="0"/>
      <w:divBdr>
        <w:top w:val="none" w:sz="0" w:space="0" w:color="auto"/>
        <w:left w:val="none" w:sz="0" w:space="0" w:color="auto"/>
        <w:bottom w:val="none" w:sz="0" w:space="0" w:color="auto"/>
        <w:right w:val="none" w:sz="0" w:space="0" w:color="auto"/>
      </w:divBdr>
    </w:div>
    <w:div w:id="239289107">
      <w:bodyDiv w:val="1"/>
      <w:marLeft w:val="0"/>
      <w:marRight w:val="0"/>
      <w:marTop w:val="0"/>
      <w:marBottom w:val="0"/>
      <w:divBdr>
        <w:top w:val="none" w:sz="0" w:space="0" w:color="auto"/>
        <w:left w:val="none" w:sz="0" w:space="0" w:color="auto"/>
        <w:bottom w:val="none" w:sz="0" w:space="0" w:color="auto"/>
        <w:right w:val="none" w:sz="0" w:space="0" w:color="auto"/>
      </w:divBdr>
    </w:div>
    <w:div w:id="239797158">
      <w:bodyDiv w:val="1"/>
      <w:marLeft w:val="0"/>
      <w:marRight w:val="0"/>
      <w:marTop w:val="0"/>
      <w:marBottom w:val="0"/>
      <w:divBdr>
        <w:top w:val="none" w:sz="0" w:space="0" w:color="auto"/>
        <w:left w:val="none" w:sz="0" w:space="0" w:color="auto"/>
        <w:bottom w:val="none" w:sz="0" w:space="0" w:color="auto"/>
        <w:right w:val="none" w:sz="0" w:space="0" w:color="auto"/>
      </w:divBdr>
    </w:div>
    <w:div w:id="239800282">
      <w:bodyDiv w:val="1"/>
      <w:marLeft w:val="0"/>
      <w:marRight w:val="0"/>
      <w:marTop w:val="0"/>
      <w:marBottom w:val="0"/>
      <w:divBdr>
        <w:top w:val="none" w:sz="0" w:space="0" w:color="auto"/>
        <w:left w:val="none" w:sz="0" w:space="0" w:color="auto"/>
        <w:bottom w:val="none" w:sz="0" w:space="0" w:color="auto"/>
        <w:right w:val="none" w:sz="0" w:space="0" w:color="auto"/>
      </w:divBdr>
    </w:div>
    <w:div w:id="239870020">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457546">
      <w:bodyDiv w:val="1"/>
      <w:marLeft w:val="0"/>
      <w:marRight w:val="0"/>
      <w:marTop w:val="0"/>
      <w:marBottom w:val="0"/>
      <w:divBdr>
        <w:top w:val="none" w:sz="0" w:space="0" w:color="auto"/>
        <w:left w:val="none" w:sz="0" w:space="0" w:color="auto"/>
        <w:bottom w:val="none" w:sz="0" w:space="0" w:color="auto"/>
        <w:right w:val="none" w:sz="0" w:space="0" w:color="auto"/>
      </w:divBdr>
    </w:div>
    <w:div w:id="240604030">
      <w:bodyDiv w:val="1"/>
      <w:marLeft w:val="0"/>
      <w:marRight w:val="0"/>
      <w:marTop w:val="0"/>
      <w:marBottom w:val="0"/>
      <w:divBdr>
        <w:top w:val="none" w:sz="0" w:space="0" w:color="auto"/>
        <w:left w:val="none" w:sz="0" w:space="0" w:color="auto"/>
        <w:bottom w:val="none" w:sz="0" w:space="0" w:color="auto"/>
        <w:right w:val="none" w:sz="0" w:space="0" w:color="auto"/>
      </w:divBdr>
    </w:div>
    <w:div w:id="240912043">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1644993">
      <w:bodyDiv w:val="1"/>
      <w:marLeft w:val="0"/>
      <w:marRight w:val="0"/>
      <w:marTop w:val="0"/>
      <w:marBottom w:val="0"/>
      <w:divBdr>
        <w:top w:val="none" w:sz="0" w:space="0" w:color="auto"/>
        <w:left w:val="none" w:sz="0" w:space="0" w:color="auto"/>
        <w:bottom w:val="none" w:sz="0" w:space="0" w:color="auto"/>
        <w:right w:val="none" w:sz="0" w:space="0" w:color="auto"/>
      </w:divBdr>
    </w:div>
    <w:div w:id="242111936">
      <w:bodyDiv w:val="1"/>
      <w:marLeft w:val="0"/>
      <w:marRight w:val="0"/>
      <w:marTop w:val="0"/>
      <w:marBottom w:val="0"/>
      <w:divBdr>
        <w:top w:val="none" w:sz="0" w:space="0" w:color="auto"/>
        <w:left w:val="none" w:sz="0" w:space="0" w:color="auto"/>
        <w:bottom w:val="none" w:sz="0" w:space="0" w:color="auto"/>
        <w:right w:val="none" w:sz="0" w:space="0" w:color="auto"/>
      </w:divBdr>
    </w:div>
    <w:div w:id="242450239">
      <w:bodyDiv w:val="1"/>
      <w:marLeft w:val="0"/>
      <w:marRight w:val="0"/>
      <w:marTop w:val="0"/>
      <w:marBottom w:val="0"/>
      <w:divBdr>
        <w:top w:val="none" w:sz="0" w:space="0" w:color="auto"/>
        <w:left w:val="none" w:sz="0" w:space="0" w:color="auto"/>
        <w:bottom w:val="none" w:sz="0" w:space="0" w:color="auto"/>
        <w:right w:val="none" w:sz="0" w:space="0" w:color="auto"/>
      </w:divBdr>
    </w:div>
    <w:div w:id="242570891">
      <w:bodyDiv w:val="1"/>
      <w:marLeft w:val="0"/>
      <w:marRight w:val="0"/>
      <w:marTop w:val="0"/>
      <w:marBottom w:val="0"/>
      <w:divBdr>
        <w:top w:val="none" w:sz="0" w:space="0" w:color="auto"/>
        <w:left w:val="none" w:sz="0" w:space="0" w:color="auto"/>
        <w:bottom w:val="none" w:sz="0" w:space="0" w:color="auto"/>
        <w:right w:val="none" w:sz="0" w:space="0" w:color="auto"/>
      </w:divBdr>
    </w:div>
    <w:div w:id="243032360">
      <w:bodyDiv w:val="1"/>
      <w:marLeft w:val="0"/>
      <w:marRight w:val="0"/>
      <w:marTop w:val="0"/>
      <w:marBottom w:val="0"/>
      <w:divBdr>
        <w:top w:val="none" w:sz="0" w:space="0" w:color="auto"/>
        <w:left w:val="none" w:sz="0" w:space="0" w:color="auto"/>
        <w:bottom w:val="none" w:sz="0" w:space="0" w:color="auto"/>
        <w:right w:val="none" w:sz="0" w:space="0" w:color="auto"/>
      </w:divBdr>
    </w:div>
    <w:div w:id="243615374">
      <w:bodyDiv w:val="1"/>
      <w:marLeft w:val="0"/>
      <w:marRight w:val="0"/>
      <w:marTop w:val="0"/>
      <w:marBottom w:val="0"/>
      <w:divBdr>
        <w:top w:val="none" w:sz="0" w:space="0" w:color="auto"/>
        <w:left w:val="none" w:sz="0" w:space="0" w:color="auto"/>
        <w:bottom w:val="none" w:sz="0" w:space="0" w:color="auto"/>
        <w:right w:val="none" w:sz="0" w:space="0" w:color="auto"/>
      </w:divBdr>
    </w:div>
    <w:div w:id="243801819">
      <w:bodyDiv w:val="1"/>
      <w:marLeft w:val="0"/>
      <w:marRight w:val="0"/>
      <w:marTop w:val="0"/>
      <w:marBottom w:val="0"/>
      <w:divBdr>
        <w:top w:val="none" w:sz="0" w:space="0" w:color="auto"/>
        <w:left w:val="none" w:sz="0" w:space="0" w:color="auto"/>
        <w:bottom w:val="none" w:sz="0" w:space="0" w:color="auto"/>
        <w:right w:val="none" w:sz="0" w:space="0" w:color="auto"/>
      </w:divBdr>
    </w:div>
    <w:div w:id="244188863">
      <w:bodyDiv w:val="1"/>
      <w:marLeft w:val="0"/>
      <w:marRight w:val="0"/>
      <w:marTop w:val="0"/>
      <w:marBottom w:val="0"/>
      <w:divBdr>
        <w:top w:val="none" w:sz="0" w:space="0" w:color="auto"/>
        <w:left w:val="none" w:sz="0" w:space="0" w:color="auto"/>
        <w:bottom w:val="none" w:sz="0" w:space="0" w:color="auto"/>
        <w:right w:val="none" w:sz="0" w:space="0" w:color="auto"/>
      </w:divBdr>
    </w:div>
    <w:div w:id="244388011">
      <w:bodyDiv w:val="1"/>
      <w:marLeft w:val="0"/>
      <w:marRight w:val="0"/>
      <w:marTop w:val="0"/>
      <w:marBottom w:val="0"/>
      <w:divBdr>
        <w:top w:val="none" w:sz="0" w:space="0" w:color="auto"/>
        <w:left w:val="none" w:sz="0" w:space="0" w:color="auto"/>
        <w:bottom w:val="none" w:sz="0" w:space="0" w:color="auto"/>
        <w:right w:val="none" w:sz="0" w:space="0" w:color="auto"/>
      </w:divBdr>
    </w:div>
    <w:div w:id="244457855">
      <w:bodyDiv w:val="1"/>
      <w:marLeft w:val="0"/>
      <w:marRight w:val="0"/>
      <w:marTop w:val="0"/>
      <w:marBottom w:val="0"/>
      <w:divBdr>
        <w:top w:val="none" w:sz="0" w:space="0" w:color="auto"/>
        <w:left w:val="none" w:sz="0" w:space="0" w:color="auto"/>
        <w:bottom w:val="none" w:sz="0" w:space="0" w:color="auto"/>
        <w:right w:val="none" w:sz="0" w:space="0" w:color="auto"/>
      </w:divBdr>
    </w:div>
    <w:div w:id="244919492">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263666">
      <w:bodyDiv w:val="1"/>
      <w:marLeft w:val="0"/>
      <w:marRight w:val="0"/>
      <w:marTop w:val="0"/>
      <w:marBottom w:val="0"/>
      <w:divBdr>
        <w:top w:val="none" w:sz="0" w:space="0" w:color="auto"/>
        <w:left w:val="none" w:sz="0" w:space="0" w:color="auto"/>
        <w:bottom w:val="none" w:sz="0" w:space="0" w:color="auto"/>
        <w:right w:val="none" w:sz="0" w:space="0" w:color="auto"/>
      </w:divBdr>
    </w:div>
    <w:div w:id="245647902">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6771162">
      <w:bodyDiv w:val="1"/>
      <w:marLeft w:val="0"/>
      <w:marRight w:val="0"/>
      <w:marTop w:val="0"/>
      <w:marBottom w:val="0"/>
      <w:divBdr>
        <w:top w:val="none" w:sz="0" w:space="0" w:color="auto"/>
        <w:left w:val="none" w:sz="0" w:space="0" w:color="auto"/>
        <w:bottom w:val="none" w:sz="0" w:space="0" w:color="auto"/>
        <w:right w:val="none" w:sz="0" w:space="0" w:color="auto"/>
      </w:divBdr>
    </w:div>
    <w:div w:id="246886036">
      <w:bodyDiv w:val="1"/>
      <w:marLeft w:val="0"/>
      <w:marRight w:val="0"/>
      <w:marTop w:val="0"/>
      <w:marBottom w:val="0"/>
      <w:divBdr>
        <w:top w:val="none" w:sz="0" w:space="0" w:color="auto"/>
        <w:left w:val="none" w:sz="0" w:space="0" w:color="auto"/>
        <w:bottom w:val="none" w:sz="0" w:space="0" w:color="auto"/>
        <w:right w:val="none" w:sz="0" w:space="0" w:color="auto"/>
      </w:divBdr>
    </w:div>
    <w:div w:id="247152927">
      <w:bodyDiv w:val="1"/>
      <w:marLeft w:val="0"/>
      <w:marRight w:val="0"/>
      <w:marTop w:val="0"/>
      <w:marBottom w:val="0"/>
      <w:divBdr>
        <w:top w:val="none" w:sz="0" w:space="0" w:color="auto"/>
        <w:left w:val="none" w:sz="0" w:space="0" w:color="auto"/>
        <w:bottom w:val="none" w:sz="0" w:space="0" w:color="auto"/>
        <w:right w:val="none" w:sz="0" w:space="0" w:color="auto"/>
      </w:divBdr>
    </w:div>
    <w:div w:id="247427701">
      <w:bodyDiv w:val="1"/>
      <w:marLeft w:val="0"/>
      <w:marRight w:val="0"/>
      <w:marTop w:val="0"/>
      <w:marBottom w:val="0"/>
      <w:divBdr>
        <w:top w:val="none" w:sz="0" w:space="0" w:color="auto"/>
        <w:left w:val="none" w:sz="0" w:space="0" w:color="auto"/>
        <w:bottom w:val="none" w:sz="0" w:space="0" w:color="auto"/>
        <w:right w:val="none" w:sz="0" w:space="0" w:color="auto"/>
      </w:divBdr>
    </w:div>
    <w:div w:id="247732346">
      <w:bodyDiv w:val="1"/>
      <w:marLeft w:val="0"/>
      <w:marRight w:val="0"/>
      <w:marTop w:val="0"/>
      <w:marBottom w:val="0"/>
      <w:divBdr>
        <w:top w:val="none" w:sz="0" w:space="0" w:color="auto"/>
        <w:left w:val="none" w:sz="0" w:space="0" w:color="auto"/>
        <w:bottom w:val="none" w:sz="0" w:space="0" w:color="auto"/>
        <w:right w:val="none" w:sz="0" w:space="0" w:color="auto"/>
      </w:divBdr>
    </w:div>
    <w:div w:id="248151597">
      <w:bodyDiv w:val="1"/>
      <w:marLeft w:val="0"/>
      <w:marRight w:val="0"/>
      <w:marTop w:val="0"/>
      <w:marBottom w:val="0"/>
      <w:divBdr>
        <w:top w:val="none" w:sz="0" w:space="0" w:color="auto"/>
        <w:left w:val="none" w:sz="0" w:space="0" w:color="auto"/>
        <w:bottom w:val="none" w:sz="0" w:space="0" w:color="auto"/>
        <w:right w:val="none" w:sz="0" w:space="0" w:color="auto"/>
      </w:divBdr>
    </w:div>
    <w:div w:id="248925209">
      <w:bodyDiv w:val="1"/>
      <w:marLeft w:val="0"/>
      <w:marRight w:val="0"/>
      <w:marTop w:val="0"/>
      <w:marBottom w:val="0"/>
      <w:divBdr>
        <w:top w:val="none" w:sz="0" w:space="0" w:color="auto"/>
        <w:left w:val="none" w:sz="0" w:space="0" w:color="auto"/>
        <w:bottom w:val="none" w:sz="0" w:space="0" w:color="auto"/>
        <w:right w:val="none" w:sz="0" w:space="0" w:color="auto"/>
      </w:divBdr>
    </w:div>
    <w:div w:id="249000398">
      <w:bodyDiv w:val="1"/>
      <w:marLeft w:val="0"/>
      <w:marRight w:val="0"/>
      <w:marTop w:val="0"/>
      <w:marBottom w:val="0"/>
      <w:divBdr>
        <w:top w:val="none" w:sz="0" w:space="0" w:color="auto"/>
        <w:left w:val="none" w:sz="0" w:space="0" w:color="auto"/>
        <w:bottom w:val="none" w:sz="0" w:space="0" w:color="auto"/>
        <w:right w:val="none" w:sz="0" w:space="0" w:color="auto"/>
      </w:divBdr>
    </w:div>
    <w:div w:id="249199014">
      <w:bodyDiv w:val="1"/>
      <w:marLeft w:val="0"/>
      <w:marRight w:val="0"/>
      <w:marTop w:val="0"/>
      <w:marBottom w:val="0"/>
      <w:divBdr>
        <w:top w:val="none" w:sz="0" w:space="0" w:color="auto"/>
        <w:left w:val="none" w:sz="0" w:space="0" w:color="auto"/>
        <w:bottom w:val="none" w:sz="0" w:space="0" w:color="auto"/>
        <w:right w:val="none" w:sz="0" w:space="0" w:color="auto"/>
      </w:divBdr>
    </w:div>
    <w:div w:id="249391343">
      <w:bodyDiv w:val="1"/>
      <w:marLeft w:val="0"/>
      <w:marRight w:val="0"/>
      <w:marTop w:val="0"/>
      <w:marBottom w:val="0"/>
      <w:divBdr>
        <w:top w:val="none" w:sz="0" w:space="0" w:color="auto"/>
        <w:left w:val="none" w:sz="0" w:space="0" w:color="auto"/>
        <w:bottom w:val="none" w:sz="0" w:space="0" w:color="auto"/>
        <w:right w:val="none" w:sz="0" w:space="0" w:color="auto"/>
      </w:divBdr>
    </w:div>
    <w:div w:id="249699646">
      <w:bodyDiv w:val="1"/>
      <w:marLeft w:val="0"/>
      <w:marRight w:val="0"/>
      <w:marTop w:val="0"/>
      <w:marBottom w:val="0"/>
      <w:divBdr>
        <w:top w:val="none" w:sz="0" w:space="0" w:color="auto"/>
        <w:left w:val="none" w:sz="0" w:space="0" w:color="auto"/>
        <w:bottom w:val="none" w:sz="0" w:space="0" w:color="auto"/>
        <w:right w:val="none" w:sz="0" w:space="0" w:color="auto"/>
      </w:divBdr>
    </w:div>
    <w:div w:id="249849740">
      <w:bodyDiv w:val="1"/>
      <w:marLeft w:val="0"/>
      <w:marRight w:val="0"/>
      <w:marTop w:val="0"/>
      <w:marBottom w:val="0"/>
      <w:divBdr>
        <w:top w:val="none" w:sz="0" w:space="0" w:color="auto"/>
        <w:left w:val="none" w:sz="0" w:space="0" w:color="auto"/>
        <w:bottom w:val="none" w:sz="0" w:space="0" w:color="auto"/>
        <w:right w:val="none" w:sz="0" w:space="0" w:color="auto"/>
      </w:divBdr>
    </w:div>
    <w:div w:id="249897678">
      <w:bodyDiv w:val="1"/>
      <w:marLeft w:val="0"/>
      <w:marRight w:val="0"/>
      <w:marTop w:val="0"/>
      <w:marBottom w:val="0"/>
      <w:divBdr>
        <w:top w:val="none" w:sz="0" w:space="0" w:color="auto"/>
        <w:left w:val="none" w:sz="0" w:space="0" w:color="auto"/>
        <w:bottom w:val="none" w:sz="0" w:space="0" w:color="auto"/>
        <w:right w:val="none" w:sz="0" w:space="0" w:color="auto"/>
      </w:divBdr>
    </w:div>
    <w:div w:id="249972479">
      <w:bodyDiv w:val="1"/>
      <w:marLeft w:val="0"/>
      <w:marRight w:val="0"/>
      <w:marTop w:val="0"/>
      <w:marBottom w:val="0"/>
      <w:divBdr>
        <w:top w:val="none" w:sz="0" w:space="0" w:color="auto"/>
        <w:left w:val="none" w:sz="0" w:space="0" w:color="auto"/>
        <w:bottom w:val="none" w:sz="0" w:space="0" w:color="auto"/>
        <w:right w:val="none" w:sz="0" w:space="0" w:color="auto"/>
      </w:divBdr>
    </w:div>
    <w:div w:id="250041215">
      <w:bodyDiv w:val="1"/>
      <w:marLeft w:val="0"/>
      <w:marRight w:val="0"/>
      <w:marTop w:val="0"/>
      <w:marBottom w:val="0"/>
      <w:divBdr>
        <w:top w:val="none" w:sz="0" w:space="0" w:color="auto"/>
        <w:left w:val="none" w:sz="0" w:space="0" w:color="auto"/>
        <w:bottom w:val="none" w:sz="0" w:space="0" w:color="auto"/>
        <w:right w:val="none" w:sz="0" w:space="0" w:color="auto"/>
      </w:divBdr>
    </w:div>
    <w:div w:id="250047312">
      <w:bodyDiv w:val="1"/>
      <w:marLeft w:val="0"/>
      <w:marRight w:val="0"/>
      <w:marTop w:val="0"/>
      <w:marBottom w:val="0"/>
      <w:divBdr>
        <w:top w:val="none" w:sz="0" w:space="0" w:color="auto"/>
        <w:left w:val="none" w:sz="0" w:space="0" w:color="auto"/>
        <w:bottom w:val="none" w:sz="0" w:space="0" w:color="auto"/>
        <w:right w:val="none" w:sz="0" w:space="0" w:color="auto"/>
      </w:divBdr>
    </w:div>
    <w:div w:id="250284073">
      <w:bodyDiv w:val="1"/>
      <w:marLeft w:val="0"/>
      <w:marRight w:val="0"/>
      <w:marTop w:val="0"/>
      <w:marBottom w:val="0"/>
      <w:divBdr>
        <w:top w:val="none" w:sz="0" w:space="0" w:color="auto"/>
        <w:left w:val="none" w:sz="0" w:space="0" w:color="auto"/>
        <w:bottom w:val="none" w:sz="0" w:space="0" w:color="auto"/>
        <w:right w:val="none" w:sz="0" w:space="0" w:color="auto"/>
      </w:divBdr>
    </w:div>
    <w:div w:id="250697012">
      <w:bodyDiv w:val="1"/>
      <w:marLeft w:val="0"/>
      <w:marRight w:val="0"/>
      <w:marTop w:val="0"/>
      <w:marBottom w:val="0"/>
      <w:divBdr>
        <w:top w:val="none" w:sz="0" w:space="0" w:color="auto"/>
        <w:left w:val="none" w:sz="0" w:space="0" w:color="auto"/>
        <w:bottom w:val="none" w:sz="0" w:space="0" w:color="auto"/>
        <w:right w:val="none" w:sz="0" w:space="0" w:color="auto"/>
      </w:divBdr>
    </w:div>
    <w:div w:id="251163132">
      <w:bodyDiv w:val="1"/>
      <w:marLeft w:val="0"/>
      <w:marRight w:val="0"/>
      <w:marTop w:val="0"/>
      <w:marBottom w:val="0"/>
      <w:divBdr>
        <w:top w:val="none" w:sz="0" w:space="0" w:color="auto"/>
        <w:left w:val="none" w:sz="0" w:space="0" w:color="auto"/>
        <w:bottom w:val="none" w:sz="0" w:space="0" w:color="auto"/>
        <w:right w:val="none" w:sz="0" w:space="0" w:color="auto"/>
      </w:divBdr>
    </w:div>
    <w:div w:id="251554009">
      <w:bodyDiv w:val="1"/>
      <w:marLeft w:val="0"/>
      <w:marRight w:val="0"/>
      <w:marTop w:val="0"/>
      <w:marBottom w:val="0"/>
      <w:divBdr>
        <w:top w:val="none" w:sz="0" w:space="0" w:color="auto"/>
        <w:left w:val="none" w:sz="0" w:space="0" w:color="auto"/>
        <w:bottom w:val="none" w:sz="0" w:space="0" w:color="auto"/>
        <w:right w:val="none" w:sz="0" w:space="0" w:color="auto"/>
      </w:divBdr>
    </w:div>
    <w:div w:id="251740171">
      <w:bodyDiv w:val="1"/>
      <w:marLeft w:val="0"/>
      <w:marRight w:val="0"/>
      <w:marTop w:val="0"/>
      <w:marBottom w:val="0"/>
      <w:divBdr>
        <w:top w:val="none" w:sz="0" w:space="0" w:color="auto"/>
        <w:left w:val="none" w:sz="0" w:space="0" w:color="auto"/>
        <w:bottom w:val="none" w:sz="0" w:space="0" w:color="auto"/>
        <w:right w:val="none" w:sz="0" w:space="0" w:color="auto"/>
      </w:divBdr>
    </w:div>
    <w:div w:id="251934926">
      <w:bodyDiv w:val="1"/>
      <w:marLeft w:val="0"/>
      <w:marRight w:val="0"/>
      <w:marTop w:val="0"/>
      <w:marBottom w:val="0"/>
      <w:divBdr>
        <w:top w:val="none" w:sz="0" w:space="0" w:color="auto"/>
        <w:left w:val="none" w:sz="0" w:space="0" w:color="auto"/>
        <w:bottom w:val="none" w:sz="0" w:space="0" w:color="auto"/>
        <w:right w:val="none" w:sz="0" w:space="0" w:color="auto"/>
      </w:divBdr>
    </w:div>
    <w:div w:id="252011696">
      <w:bodyDiv w:val="1"/>
      <w:marLeft w:val="0"/>
      <w:marRight w:val="0"/>
      <w:marTop w:val="0"/>
      <w:marBottom w:val="0"/>
      <w:divBdr>
        <w:top w:val="none" w:sz="0" w:space="0" w:color="auto"/>
        <w:left w:val="none" w:sz="0" w:space="0" w:color="auto"/>
        <w:bottom w:val="none" w:sz="0" w:space="0" w:color="auto"/>
        <w:right w:val="none" w:sz="0" w:space="0" w:color="auto"/>
      </w:divBdr>
    </w:div>
    <w:div w:id="252013712">
      <w:bodyDiv w:val="1"/>
      <w:marLeft w:val="0"/>
      <w:marRight w:val="0"/>
      <w:marTop w:val="0"/>
      <w:marBottom w:val="0"/>
      <w:divBdr>
        <w:top w:val="none" w:sz="0" w:space="0" w:color="auto"/>
        <w:left w:val="none" w:sz="0" w:space="0" w:color="auto"/>
        <w:bottom w:val="none" w:sz="0" w:space="0" w:color="auto"/>
        <w:right w:val="none" w:sz="0" w:space="0" w:color="auto"/>
      </w:divBdr>
    </w:div>
    <w:div w:id="252052224">
      <w:bodyDiv w:val="1"/>
      <w:marLeft w:val="0"/>
      <w:marRight w:val="0"/>
      <w:marTop w:val="0"/>
      <w:marBottom w:val="0"/>
      <w:divBdr>
        <w:top w:val="none" w:sz="0" w:space="0" w:color="auto"/>
        <w:left w:val="none" w:sz="0" w:space="0" w:color="auto"/>
        <w:bottom w:val="none" w:sz="0" w:space="0" w:color="auto"/>
        <w:right w:val="none" w:sz="0" w:space="0" w:color="auto"/>
      </w:divBdr>
    </w:div>
    <w:div w:id="252709476">
      <w:bodyDiv w:val="1"/>
      <w:marLeft w:val="0"/>
      <w:marRight w:val="0"/>
      <w:marTop w:val="0"/>
      <w:marBottom w:val="0"/>
      <w:divBdr>
        <w:top w:val="none" w:sz="0" w:space="0" w:color="auto"/>
        <w:left w:val="none" w:sz="0" w:space="0" w:color="auto"/>
        <w:bottom w:val="none" w:sz="0" w:space="0" w:color="auto"/>
        <w:right w:val="none" w:sz="0" w:space="0" w:color="auto"/>
      </w:divBdr>
    </w:div>
    <w:div w:id="252978911">
      <w:bodyDiv w:val="1"/>
      <w:marLeft w:val="0"/>
      <w:marRight w:val="0"/>
      <w:marTop w:val="0"/>
      <w:marBottom w:val="0"/>
      <w:divBdr>
        <w:top w:val="none" w:sz="0" w:space="0" w:color="auto"/>
        <w:left w:val="none" w:sz="0" w:space="0" w:color="auto"/>
        <w:bottom w:val="none" w:sz="0" w:space="0" w:color="auto"/>
        <w:right w:val="none" w:sz="0" w:space="0" w:color="auto"/>
      </w:divBdr>
    </w:div>
    <w:div w:id="253246100">
      <w:bodyDiv w:val="1"/>
      <w:marLeft w:val="0"/>
      <w:marRight w:val="0"/>
      <w:marTop w:val="0"/>
      <w:marBottom w:val="0"/>
      <w:divBdr>
        <w:top w:val="none" w:sz="0" w:space="0" w:color="auto"/>
        <w:left w:val="none" w:sz="0" w:space="0" w:color="auto"/>
        <w:bottom w:val="none" w:sz="0" w:space="0" w:color="auto"/>
        <w:right w:val="none" w:sz="0" w:space="0" w:color="auto"/>
      </w:divBdr>
    </w:div>
    <w:div w:id="253394036">
      <w:bodyDiv w:val="1"/>
      <w:marLeft w:val="0"/>
      <w:marRight w:val="0"/>
      <w:marTop w:val="0"/>
      <w:marBottom w:val="0"/>
      <w:divBdr>
        <w:top w:val="none" w:sz="0" w:space="0" w:color="auto"/>
        <w:left w:val="none" w:sz="0" w:space="0" w:color="auto"/>
        <w:bottom w:val="none" w:sz="0" w:space="0" w:color="auto"/>
        <w:right w:val="none" w:sz="0" w:space="0" w:color="auto"/>
      </w:divBdr>
    </w:div>
    <w:div w:id="253825193">
      <w:bodyDiv w:val="1"/>
      <w:marLeft w:val="0"/>
      <w:marRight w:val="0"/>
      <w:marTop w:val="0"/>
      <w:marBottom w:val="0"/>
      <w:divBdr>
        <w:top w:val="none" w:sz="0" w:space="0" w:color="auto"/>
        <w:left w:val="none" w:sz="0" w:space="0" w:color="auto"/>
        <w:bottom w:val="none" w:sz="0" w:space="0" w:color="auto"/>
        <w:right w:val="none" w:sz="0" w:space="0" w:color="auto"/>
      </w:divBdr>
    </w:div>
    <w:div w:id="253825955">
      <w:bodyDiv w:val="1"/>
      <w:marLeft w:val="0"/>
      <w:marRight w:val="0"/>
      <w:marTop w:val="0"/>
      <w:marBottom w:val="0"/>
      <w:divBdr>
        <w:top w:val="none" w:sz="0" w:space="0" w:color="auto"/>
        <w:left w:val="none" w:sz="0" w:space="0" w:color="auto"/>
        <w:bottom w:val="none" w:sz="0" w:space="0" w:color="auto"/>
        <w:right w:val="none" w:sz="0" w:space="0" w:color="auto"/>
      </w:divBdr>
    </w:div>
    <w:div w:id="253974432">
      <w:bodyDiv w:val="1"/>
      <w:marLeft w:val="0"/>
      <w:marRight w:val="0"/>
      <w:marTop w:val="0"/>
      <w:marBottom w:val="0"/>
      <w:divBdr>
        <w:top w:val="none" w:sz="0" w:space="0" w:color="auto"/>
        <w:left w:val="none" w:sz="0" w:space="0" w:color="auto"/>
        <w:bottom w:val="none" w:sz="0" w:space="0" w:color="auto"/>
        <w:right w:val="none" w:sz="0" w:space="0" w:color="auto"/>
      </w:divBdr>
    </w:div>
    <w:div w:id="254167392">
      <w:bodyDiv w:val="1"/>
      <w:marLeft w:val="0"/>
      <w:marRight w:val="0"/>
      <w:marTop w:val="0"/>
      <w:marBottom w:val="0"/>
      <w:divBdr>
        <w:top w:val="none" w:sz="0" w:space="0" w:color="auto"/>
        <w:left w:val="none" w:sz="0" w:space="0" w:color="auto"/>
        <w:bottom w:val="none" w:sz="0" w:space="0" w:color="auto"/>
        <w:right w:val="none" w:sz="0" w:space="0" w:color="auto"/>
      </w:divBdr>
    </w:div>
    <w:div w:id="254172708">
      <w:bodyDiv w:val="1"/>
      <w:marLeft w:val="0"/>
      <w:marRight w:val="0"/>
      <w:marTop w:val="0"/>
      <w:marBottom w:val="0"/>
      <w:divBdr>
        <w:top w:val="none" w:sz="0" w:space="0" w:color="auto"/>
        <w:left w:val="none" w:sz="0" w:space="0" w:color="auto"/>
        <w:bottom w:val="none" w:sz="0" w:space="0" w:color="auto"/>
        <w:right w:val="none" w:sz="0" w:space="0" w:color="auto"/>
      </w:divBdr>
    </w:div>
    <w:div w:id="254557767">
      <w:bodyDiv w:val="1"/>
      <w:marLeft w:val="0"/>
      <w:marRight w:val="0"/>
      <w:marTop w:val="0"/>
      <w:marBottom w:val="0"/>
      <w:divBdr>
        <w:top w:val="none" w:sz="0" w:space="0" w:color="auto"/>
        <w:left w:val="none" w:sz="0" w:space="0" w:color="auto"/>
        <w:bottom w:val="none" w:sz="0" w:space="0" w:color="auto"/>
        <w:right w:val="none" w:sz="0" w:space="0" w:color="auto"/>
      </w:divBdr>
    </w:div>
    <w:div w:id="254871962">
      <w:bodyDiv w:val="1"/>
      <w:marLeft w:val="0"/>
      <w:marRight w:val="0"/>
      <w:marTop w:val="0"/>
      <w:marBottom w:val="0"/>
      <w:divBdr>
        <w:top w:val="none" w:sz="0" w:space="0" w:color="auto"/>
        <w:left w:val="none" w:sz="0" w:space="0" w:color="auto"/>
        <w:bottom w:val="none" w:sz="0" w:space="0" w:color="auto"/>
        <w:right w:val="none" w:sz="0" w:space="0" w:color="auto"/>
      </w:divBdr>
    </w:div>
    <w:div w:id="255408520">
      <w:bodyDiv w:val="1"/>
      <w:marLeft w:val="0"/>
      <w:marRight w:val="0"/>
      <w:marTop w:val="0"/>
      <w:marBottom w:val="0"/>
      <w:divBdr>
        <w:top w:val="none" w:sz="0" w:space="0" w:color="auto"/>
        <w:left w:val="none" w:sz="0" w:space="0" w:color="auto"/>
        <w:bottom w:val="none" w:sz="0" w:space="0" w:color="auto"/>
        <w:right w:val="none" w:sz="0" w:space="0" w:color="auto"/>
      </w:divBdr>
    </w:div>
    <w:div w:id="255553802">
      <w:bodyDiv w:val="1"/>
      <w:marLeft w:val="0"/>
      <w:marRight w:val="0"/>
      <w:marTop w:val="0"/>
      <w:marBottom w:val="0"/>
      <w:divBdr>
        <w:top w:val="none" w:sz="0" w:space="0" w:color="auto"/>
        <w:left w:val="none" w:sz="0" w:space="0" w:color="auto"/>
        <w:bottom w:val="none" w:sz="0" w:space="0" w:color="auto"/>
        <w:right w:val="none" w:sz="0" w:space="0" w:color="auto"/>
      </w:divBdr>
    </w:div>
    <w:div w:id="255670016">
      <w:bodyDiv w:val="1"/>
      <w:marLeft w:val="0"/>
      <w:marRight w:val="0"/>
      <w:marTop w:val="0"/>
      <w:marBottom w:val="0"/>
      <w:divBdr>
        <w:top w:val="none" w:sz="0" w:space="0" w:color="auto"/>
        <w:left w:val="none" w:sz="0" w:space="0" w:color="auto"/>
        <w:bottom w:val="none" w:sz="0" w:space="0" w:color="auto"/>
        <w:right w:val="none" w:sz="0" w:space="0" w:color="auto"/>
      </w:divBdr>
    </w:div>
    <w:div w:id="255672684">
      <w:bodyDiv w:val="1"/>
      <w:marLeft w:val="0"/>
      <w:marRight w:val="0"/>
      <w:marTop w:val="0"/>
      <w:marBottom w:val="0"/>
      <w:divBdr>
        <w:top w:val="none" w:sz="0" w:space="0" w:color="auto"/>
        <w:left w:val="none" w:sz="0" w:space="0" w:color="auto"/>
        <w:bottom w:val="none" w:sz="0" w:space="0" w:color="auto"/>
        <w:right w:val="none" w:sz="0" w:space="0" w:color="auto"/>
      </w:divBdr>
    </w:div>
    <w:div w:id="256258147">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520603">
      <w:bodyDiv w:val="1"/>
      <w:marLeft w:val="0"/>
      <w:marRight w:val="0"/>
      <w:marTop w:val="0"/>
      <w:marBottom w:val="0"/>
      <w:divBdr>
        <w:top w:val="none" w:sz="0" w:space="0" w:color="auto"/>
        <w:left w:val="none" w:sz="0" w:space="0" w:color="auto"/>
        <w:bottom w:val="none" w:sz="0" w:space="0" w:color="auto"/>
        <w:right w:val="none" w:sz="0" w:space="0" w:color="auto"/>
      </w:divBdr>
    </w:div>
    <w:div w:id="256985740">
      <w:bodyDiv w:val="1"/>
      <w:marLeft w:val="0"/>
      <w:marRight w:val="0"/>
      <w:marTop w:val="0"/>
      <w:marBottom w:val="0"/>
      <w:divBdr>
        <w:top w:val="none" w:sz="0" w:space="0" w:color="auto"/>
        <w:left w:val="none" w:sz="0" w:space="0" w:color="auto"/>
        <w:bottom w:val="none" w:sz="0" w:space="0" w:color="auto"/>
        <w:right w:val="none" w:sz="0" w:space="0" w:color="auto"/>
      </w:divBdr>
    </w:div>
    <w:div w:id="257567510">
      <w:bodyDiv w:val="1"/>
      <w:marLeft w:val="0"/>
      <w:marRight w:val="0"/>
      <w:marTop w:val="0"/>
      <w:marBottom w:val="0"/>
      <w:divBdr>
        <w:top w:val="none" w:sz="0" w:space="0" w:color="auto"/>
        <w:left w:val="none" w:sz="0" w:space="0" w:color="auto"/>
        <w:bottom w:val="none" w:sz="0" w:space="0" w:color="auto"/>
        <w:right w:val="none" w:sz="0" w:space="0" w:color="auto"/>
      </w:divBdr>
    </w:div>
    <w:div w:id="257949939">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879452">
      <w:bodyDiv w:val="1"/>
      <w:marLeft w:val="0"/>
      <w:marRight w:val="0"/>
      <w:marTop w:val="0"/>
      <w:marBottom w:val="0"/>
      <w:divBdr>
        <w:top w:val="none" w:sz="0" w:space="0" w:color="auto"/>
        <w:left w:val="none" w:sz="0" w:space="0" w:color="auto"/>
        <w:bottom w:val="none" w:sz="0" w:space="0" w:color="auto"/>
        <w:right w:val="none" w:sz="0" w:space="0" w:color="auto"/>
      </w:divBdr>
    </w:div>
    <w:div w:id="259916074">
      <w:bodyDiv w:val="1"/>
      <w:marLeft w:val="0"/>
      <w:marRight w:val="0"/>
      <w:marTop w:val="0"/>
      <w:marBottom w:val="0"/>
      <w:divBdr>
        <w:top w:val="none" w:sz="0" w:space="0" w:color="auto"/>
        <w:left w:val="none" w:sz="0" w:space="0" w:color="auto"/>
        <w:bottom w:val="none" w:sz="0" w:space="0" w:color="auto"/>
        <w:right w:val="none" w:sz="0" w:space="0" w:color="auto"/>
      </w:divBdr>
    </w:div>
    <w:div w:id="260529797">
      <w:bodyDiv w:val="1"/>
      <w:marLeft w:val="0"/>
      <w:marRight w:val="0"/>
      <w:marTop w:val="0"/>
      <w:marBottom w:val="0"/>
      <w:divBdr>
        <w:top w:val="none" w:sz="0" w:space="0" w:color="auto"/>
        <w:left w:val="none" w:sz="0" w:space="0" w:color="auto"/>
        <w:bottom w:val="none" w:sz="0" w:space="0" w:color="auto"/>
        <w:right w:val="none" w:sz="0" w:space="0" w:color="auto"/>
      </w:divBdr>
    </w:div>
    <w:div w:id="260840729">
      <w:bodyDiv w:val="1"/>
      <w:marLeft w:val="0"/>
      <w:marRight w:val="0"/>
      <w:marTop w:val="0"/>
      <w:marBottom w:val="0"/>
      <w:divBdr>
        <w:top w:val="none" w:sz="0" w:space="0" w:color="auto"/>
        <w:left w:val="none" w:sz="0" w:space="0" w:color="auto"/>
        <w:bottom w:val="none" w:sz="0" w:space="0" w:color="auto"/>
        <w:right w:val="none" w:sz="0" w:space="0" w:color="auto"/>
      </w:divBdr>
    </w:div>
    <w:div w:id="261299320">
      <w:bodyDiv w:val="1"/>
      <w:marLeft w:val="0"/>
      <w:marRight w:val="0"/>
      <w:marTop w:val="0"/>
      <w:marBottom w:val="0"/>
      <w:divBdr>
        <w:top w:val="none" w:sz="0" w:space="0" w:color="auto"/>
        <w:left w:val="none" w:sz="0" w:space="0" w:color="auto"/>
        <w:bottom w:val="none" w:sz="0" w:space="0" w:color="auto"/>
        <w:right w:val="none" w:sz="0" w:space="0" w:color="auto"/>
      </w:divBdr>
    </w:div>
    <w:div w:id="261383486">
      <w:bodyDiv w:val="1"/>
      <w:marLeft w:val="0"/>
      <w:marRight w:val="0"/>
      <w:marTop w:val="0"/>
      <w:marBottom w:val="0"/>
      <w:divBdr>
        <w:top w:val="none" w:sz="0" w:space="0" w:color="auto"/>
        <w:left w:val="none" w:sz="0" w:space="0" w:color="auto"/>
        <w:bottom w:val="none" w:sz="0" w:space="0" w:color="auto"/>
        <w:right w:val="none" w:sz="0" w:space="0" w:color="auto"/>
      </w:divBdr>
    </w:div>
    <w:div w:id="261497710">
      <w:bodyDiv w:val="1"/>
      <w:marLeft w:val="0"/>
      <w:marRight w:val="0"/>
      <w:marTop w:val="0"/>
      <w:marBottom w:val="0"/>
      <w:divBdr>
        <w:top w:val="none" w:sz="0" w:space="0" w:color="auto"/>
        <w:left w:val="none" w:sz="0" w:space="0" w:color="auto"/>
        <w:bottom w:val="none" w:sz="0" w:space="0" w:color="auto"/>
        <w:right w:val="none" w:sz="0" w:space="0" w:color="auto"/>
      </w:divBdr>
    </w:div>
    <w:div w:id="261688322">
      <w:bodyDiv w:val="1"/>
      <w:marLeft w:val="0"/>
      <w:marRight w:val="0"/>
      <w:marTop w:val="0"/>
      <w:marBottom w:val="0"/>
      <w:divBdr>
        <w:top w:val="none" w:sz="0" w:space="0" w:color="auto"/>
        <w:left w:val="none" w:sz="0" w:space="0" w:color="auto"/>
        <w:bottom w:val="none" w:sz="0" w:space="0" w:color="auto"/>
        <w:right w:val="none" w:sz="0" w:space="0" w:color="auto"/>
      </w:divBdr>
    </w:div>
    <w:div w:id="261762015">
      <w:bodyDiv w:val="1"/>
      <w:marLeft w:val="0"/>
      <w:marRight w:val="0"/>
      <w:marTop w:val="0"/>
      <w:marBottom w:val="0"/>
      <w:divBdr>
        <w:top w:val="none" w:sz="0" w:space="0" w:color="auto"/>
        <w:left w:val="none" w:sz="0" w:space="0" w:color="auto"/>
        <w:bottom w:val="none" w:sz="0" w:space="0" w:color="auto"/>
        <w:right w:val="none" w:sz="0" w:space="0" w:color="auto"/>
      </w:divBdr>
    </w:div>
    <w:div w:id="261957072">
      <w:bodyDiv w:val="1"/>
      <w:marLeft w:val="0"/>
      <w:marRight w:val="0"/>
      <w:marTop w:val="0"/>
      <w:marBottom w:val="0"/>
      <w:divBdr>
        <w:top w:val="none" w:sz="0" w:space="0" w:color="auto"/>
        <w:left w:val="none" w:sz="0" w:space="0" w:color="auto"/>
        <w:bottom w:val="none" w:sz="0" w:space="0" w:color="auto"/>
        <w:right w:val="none" w:sz="0" w:space="0" w:color="auto"/>
      </w:divBdr>
    </w:div>
    <w:div w:id="261958340">
      <w:bodyDiv w:val="1"/>
      <w:marLeft w:val="0"/>
      <w:marRight w:val="0"/>
      <w:marTop w:val="0"/>
      <w:marBottom w:val="0"/>
      <w:divBdr>
        <w:top w:val="none" w:sz="0" w:space="0" w:color="auto"/>
        <w:left w:val="none" w:sz="0" w:space="0" w:color="auto"/>
        <w:bottom w:val="none" w:sz="0" w:space="0" w:color="auto"/>
        <w:right w:val="none" w:sz="0" w:space="0" w:color="auto"/>
      </w:divBdr>
    </w:div>
    <w:div w:id="262150068">
      <w:bodyDiv w:val="1"/>
      <w:marLeft w:val="0"/>
      <w:marRight w:val="0"/>
      <w:marTop w:val="0"/>
      <w:marBottom w:val="0"/>
      <w:divBdr>
        <w:top w:val="none" w:sz="0" w:space="0" w:color="auto"/>
        <w:left w:val="none" w:sz="0" w:space="0" w:color="auto"/>
        <w:bottom w:val="none" w:sz="0" w:space="0" w:color="auto"/>
        <w:right w:val="none" w:sz="0" w:space="0" w:color="auto"/>
      </w:divBdr>
    </w:div>
    <w:div w:id="262342602">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3538155">
      <w:bodyDiv w:val="1"/>
      <w:marLeft w:val="0"/>
      <w:marRight w:val="0"/>
      <w:marTop w:val="0"/>
      <w:marBottom w:val="0"/>
      <w:divBdr>
        <w:top w:val="none" w:sz="0" w:space="0" w:color="auto"/>
        <w:left w:val="none" w:sz="0" w:space="0" w:color="auto"/>
        <w:bottom w:val="none" w:sz="0" w:space="0" w:color="auto"/>
        <w:right w:val="none" w:sz="0" w:space="0" w:color="auto"/>
      </w:divBdr>
    </w:div>
    <w:div w:id="263999114">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4309074">
      <w:bodyDiv w:val="1"/>
      <w:marLeft w:val="0"/>
      <w:marRight w:val="0"/>
      <w:marTop w:val="0"/>
      <w:marBottom w:val="0"/>
      <w:divBdr>
        <w:top w:val="none" w:sz="0" w:space="0" w:color="auto"/>
        <w:left w:val="none" w:sz="0" w:space="0" w:color="auto"/>
        <w:bottom w:val="none" w:sz="0" w:space="0" w:color="auto"/>
        <w:right w:val="none" w:sz="0" w:space="0" w:color="auto"/>
      </w:divBdr>
    </w:div>
    <w:div w:id="265042996">
      <w:bodyDiv w:val="1"/>
      <w:marLeft w:val="0"/>
      <w:marRight w:val="0"/>
      <w:marTop w:val="0"/>
      <w:marBottom w:val="0"/>
      <w:divBdr>
        <w:top w:val="none" w:sz="0" w:space="0" w:color="auto"/>
        <w:left w:val="none" w:sz="0" w:space="0" w:color="auto"/>
        <w:bottom w:val="none" w:sz="0" w:space="0" w:color="auto"/>
        <w:right w:val="none" w:sz="0" w:space="0" w:color="auto"/>
      </w:divBdr>
    </w:div>
    <w:div w:id="265355612">
      <w:bodyDiv w:val="1"/>
      <w:marLeft w:val="0"/>
      <w:marRight w:val="0"/>
      <w:marTop w:val="0"/>
      <w:marBottom w:val="0"/>
      <w:divBdr>
        <w:top w:val="none" w:sz="0" w:space="0" w:color="auto"/>
        <w:left w:val="none" w:sz="0" w:space="0" w:color="auto"/>
        <w:bottom w:val="none" w:sz="0" w:space="0" w:color="auto"/>
        <w:right w:val="none" w:sz="0" w:space="0" w:color="auto"/>
      </w:divBdr>
    </w:div>
    <w:div w:id="265384944">
      <w:bodyDiv w:val="1"/>
      <w:marLeft w:val="0"/>
      <w:marRight w:val="0"/>
      <w:marTop w:val="0"/>
      <w:marBottom w:val="0"/>
      <w:divBdr>
        <w:top w:val="none" w:sz="0" w:space="0" w:color="auto"/>
        <w:left w:val="none" w:sz="0" w:space="0" w:color="auto"/>
        <w:bottom w:val="none" w:sz="0" w:space="0" w:color="auto"/>
        <w:right w:val="none" w:sz="0" w:space="0" w:color="auto"/>
      </w:divBdr>
    </w:div>
    <w:div w:id="265694436">
      <w:bodyDiv w:val="1"/>
      <w:marLeft w:val="0"/>
      <w:marRight w:val="0"/>
      <w:marTop w:val="0"/>
      <w:marBottom w:val="0"/>
      <w:divBdr>
        <w:top w:val="none" w:sz="0" w:space="0" w:color="auto"/>
        <w:left w:val="none" w:sz="0" w:space="0" w:color="auto"/>
        <w:bottom w:val="none" w:sz="0" w:space="0" w:color="auto"/>
        <w:right w:val="none" w:sz="0" w:space="0" w:color="auto"/>
      </w:divBdr>
    </w:div>
    <w:div w:id="266086522">
      <w:bodyDiv w:val="1"/>
      <w:marLeft w:val="0"/>
      <w:marRight w:val="0"/>
      <w:marTop w:val="0"/>
      <w:marBottom w:val="0"/>
      <w:divBdr>
        <w:top w:val="none" w:sz="0" w:space="0" w:color="auto"/>
        <w:left w:val="none" w:sz="0" w:space="0" w:color="auto"/>
        <w:bottom w:val="none" w:sz="0" w:space="0" w:color="auto"/>
        <w:right w:val="none" w:sz="0" w:space="0" w:color="auto"/>
      </w:divBdr>
    </w:div>
    <w:div w:id="266427279">
      <w:bodyDiv w:val="1"/>
      <w:marLeft w:val="0"/>
      <w:marRight w:val="0"/>
      <w:marTop w:val="0"/>
      <w:marBottom w:val="0"/>
      <w:divBdr>
        <w:top w:val="none" w:sz="0" w:space="0" w:color="auto"/>
        <w:left w:val="none" w:sz="0" w:space="0" w:color="auto"/>
        <w:bottom w:val="none" w:sz="0" w:space="0" w:color="auto"/>
        <w:right w:val="none" w:sz="0" w:space="0" w:color="auto"/>
      </w:divBdr>
    </w:div>
    <w:div w:id="266545036">
      <w:bodyDiv w:val="1"/>
      <w:marLeft w:val="0"/>
      <w:marRight w:val="0"/>
      <w:marTop w:val="0"/>
      <w:marBottom w:val="0"/>
      <w:divBdr>
        <w:top w:val="none" w:sz="0" w:space="0" w:color="auto"/>
        <w:left w:val="none" w:sz="0" w:space="0" w:color="auto"/>
        <w:bottom w:val="none" w:sz="0" w:space="0" w:color="auto"/>
        <w:right w:val="none" w:sz="0" w:space="0" w:color="auto"/>
      </w:divBdr>
    </w:div>
    <w:div w:id="266738775">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153977">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67802">
      <w:bodyDiv w:val="1"/>
      <w:marLeft w:val="0"/>
      <w:marRight w:val="0"/>
      <w:marTop w:val="0"/>
      <w:marBottom w:val="0"/>
      <w:divBdr>
        <w:top w:val="none" w:sz="0" w:space="0" w:color="auto"/>
        <w:left w:val="none" w:sz="0" w:space="0" w:color="auto"/>
        <w:bottom w:val="none" w:sz="0" w:space="0" w:color="auto"/>
        <w:right w:val="none" w:sz="0" w:space="0" w:color="auto"/>
      </w:divBdr>
    </w:div>
    <w:div w:id="267781813">
      <w:bodyDiv w:val="1"/>
      <w:marLeft w:val="0"/>
      <w:marRight w:val="0"/>
      <w:marTop w:val="0"/>
      <w:marBottom w:val="0"/>
      <w:divBdr>
        <w:top w:val="none" w:sz="0" w:space="0" w:color="auto"/>
        <w:left w:val="none" w:sz="0" w:space="0" w:color="auto"/>
        <w:bottom w:val="none" w:sz="0" w:space="0" w:color="auto"/>
        <w:right w:val="none" w:sz="0" w:space="0" w:color="auto"/>
      </w:divBdr>
    </w:div>
    <w:div w:id="268204323">
      <w:bodyDiv w:val="1"/>
      <w:marLeft w:val="0"/>
      <w:marRight w:val="0"/>
      <w:marTop w:val="0"/>
      <w:marBottom w:val="0"/>
      <w:divBdr>
        <w:top w:val="none" w:sz="0" w:space="0" w:color="auto"/>
        <w:left w:val="none" w:sz="0" w:space="0" w:color="auto"/>
        <w:bottom w:val="none" w:sz="0" w:space="0" w:color="auto"/>
        <w:right w:val="none" w:sz="0" w:space="0" w:color="auto"/>
      </w:divBdr>
    </w:div>
    <w:div w:id="268239835">
      <w:bodyDiv w:val="1"/>
      <w:marLeft w:val="0"/>
      <w:marRight w:val="0"/>
      <w:marTop w:val="0"/>
      <w:marBottom w:val="0"/>
      <w:divBdr>
        <w:top w:val="none" w:sz="0" w:space="0" w:color="auto"/>
        <w:left w:val="none" w:sz="0" w:space="0" w:color="auto"/>
        <w:bottom w:val="none" w:sz="0" w:space="0" w:color="auto"/>
        <w:right w:val="none" w:sz="0" w:space="0" w:color="auto"/>
      </w:divBdr>
    </w:div>
    <w:div w:id="268394328">
      <w:bodyDiv w:val="1"/>
      <w:marLeft w:val="0"/>
      <w:marRight w:val="0"/>
      <w:marTop w:val="0"/>
      <w:marBottom w:val="0"/>
      <w:divBdr>
        <w:top w:val="none" w:sz="0" w:space="0" w:color="auto"/>
        <w:left w:val="none" w:sz="0" w:space="0" w:color="auto"/>
        <w:bottom w:val="none" w:sz="0" w:space="0" w:color="auto"/>
        <w:right w:val="none" w:sz="0" w:space="0" w:color="auto"/>
      </w:divBdr>
    </w:div>
    <w:div w:id="269550900">
      <w:bodyDiv w:val="1"/>
      <w:marLeft w:val="0"/>
      <w:marRight w:val="0"/>
      <w:marTop w:val="0"/>
      <w:marBottom w:val="0"/>
      <w:divBdr>
        <w:top w:val="none" w:sz="0" w:space="0" w:color="auto"/>
        <w:left w:val="none" w:sz="0" w:space="0" w:color="auto"/>
        <w:bottom w:val="none" w:sz="0" w:space="0" w:color="auto"/>
        <w:right w:val="none" w:sz="0" w:space="0" w:color="auto"/>
      </w:divBdr>
    </w:div>
    <w:div w:id="269898850">
      <w:bodyDiv w:val="1"/>
      <w:marLeft w:val="0"/>
      <w:marRight w:val="0"/>
      <w:marTop w:val="0"/>
      <w:marBottom w:val="0"/>
      <w:divBdr>
        <w:top w:val="none" w:sz="0" w:space="0" w:color="auto"/>
        <w:left w:val="none" w:sz="0" w:space="0" w:color="auto"/>
        <w:bottom w:val="none" w:sz="0" w:space="0" w:color="auto"/>
        <w:right w:val="none" w:sz="0" w:space="0" w:color="auto"/>
      </w:divBdr>
    </w:div>
    <w:div w:id="270209060">
      <w:bodyDiv w:val="1"/>
      <w:marLeft w:val="0"/>
      <w:marRight w:val="0"/>
      <w:marTop w:val="0"/>
      <w:marBottom w:val="0"/>
      <w:divBdr>
        <w:top w:val="none" w:sz="0" w:space="0" w:color="auto"/>
        <w:left w:val="none" w:sz="0" w:space="0" w:color="auto"/>
        <w:bottom w:val="none" w:sz="0" w:space="0" w:color="auto"/>
        <w:right w:val="none" w:sz="0" w:space="0" w:color="auto"/>
      </w:divBdr>
    </w:div>
    <w:div w:id="270211682">
      <w:bodyDiv w:val="1"/>
      <w:marLeft w:val="0"/>
      <w:marRight w:val="0"/>
      <w:marTop w:val="0"/>
      <w:marBottom w:val="0"/>
      <w:divBdr>
        <w:top w:val="none" w:sz="0" w:space="0" w:color="auto"/>
        <w:left w:val="none" w:sz="0" w:space="0" w:color="auto"/>
        <w:bottom w:val="none" w:sz="0" w:space="0" w:color="auto"/>
        <w:right w:val="none" w:sz="0" w:space="0" w:color="auto"/>
      </w:divBdr>
    </w:div>
    <w:div w:id="271281138">
      <w:bodyDiv w:val="1"/>
      <w:marLeft w:val="0"/>
      <w:marRight w:val="0"/>
      <w:marTop w:val="0"/>
      <w:marBottom w:val="0"/>
      <w:divBdr>
        <w:top w:val="none" w:sz="0" w:space="0" w:color="auto"/>
        <w:left w:val="none" w:sz="0" w:space="0" w:color="auto"/>
        <w:bottom w:val="none" w:sz="0" w:space="0" w:color="auto"/>
        <w:right w:val="none" w:sz="0" w:space="0" w:color="auto"/>
      </w:divBdr>
    </w:div>
    <w:div w:id="271285914">
      <w:bodyDiv w:val="1"/>
      <w:marLeft w:val="0"/>
      <w:marRight w:val="0"/>
      <w:marTop w:val="0"/>
      <w:marBottom w:val="0"/>
      <w:divBdr>
        <w:top w:val="none" w:sz="0" w:space="0" w:color="auto"/>
        <w:left w:val="none" w:sz="0" w:space="0" w:color="auto"/>
        <w:bottom w:val="none" w:sz="0" w:space="0" w:color="auto"/>
        <w:right w:val="none" w:sz="0" w:space="0" w:color="auto"/>
      </w:divBdr>
    </w:div>
    <w:div w:id="271397068">
      <w:bodyDiv w:val="1"/>
      <w:marLeft w:val="0"/>
      <w:marRight w:val="0"/>
      <w:marTop w:val="0"/>
      <w:marBottom w:val="0"/>
      <w:divBdr>
        <w:top w:val="none" w:sz="0" w:space="0" w:color="auto"/>
        <w:left w:val="none" w:sz="0" w:space="0" w:color="auto"/>
        <w:bottom w:val="none" w:sz="0" w:space="0" w:color="auto"/>
        <w:right w:val="none" w:sz="0" w:space="0" w:color="auto"/>
      </w:divBdr>
    </w:div>
    <w:div w:id="271517665">
      <w:bodyDiv w:val="1"/>
      <w:marLeft w:val="0"/>
      <w:marRight w:val="0"/>
      <w:marTop w:val="0"/>
      <w:marBottom w:val="0"/>
      <w:divBdr>
        <w:top w:val="none" w:sz="0" w:space="0" w:color="auto"/>
        <w:left w:val="none" w:sz="0" w:space="0" w:color="auto"/>
        <w:bottom w:val="none" w:sz="0" w:space="0" w:color="auto"/>
        <w:right w:val="none" w:sz="0" w:space="0" w:color="auto"/>
      </w:divBdr>
    </w:div>
    <w:div w:id="271591327">
      <w:bodyDiv w:val="1"/>
      <w:marLeft w:val="0"/>
      <w:marRight w:val="0"/>
      <w:marTop w:val="0"/>
      <w:marBottom w:val="0"/>
      <w:divBdr>
        <w:top w:val="none" w:sz="0" w:space="0" w:color="auto"/>
        <w:left w:val="none" w:sz="0" w:space="0" w:color="auto"/>
        <w:bottom w:val="none" w:sz="0" w:space="0" w:color="auto"/>
        <w:right w:val="none" w:sz="0" w:space="0" w:color="auto"/>
      </w:divBdr>
    </w:div>
    <w:div w:id="271980050">
      <w:bodyDiv w:val="1"/>
      <w:marLeft w:val="0"/>
      <w:marRight w:val="0"/>
      <w:marTop w:val="0"/>
      <w:marBottom w:val="0"/>
      <w:divBdr>
        <w:top w:val="none" w:sz="0" w:space="0" w:color="auto"/>
        <w:left w:val="none" w:sz="0" w:space="0" w:color="auto"/>
        <w:bottom w:val="none" w:sz="0" w:space="0" w:color="auto"/>
        <w:right w:val="none" w:sz="0" w:space="0" w:color="auto"/>
      </w:divBdr>
    </w:div>
    <w:div w:id="272056556">
      <w:bodyDiv w:val="1"/>
      <w:marLeft w:val="0"/>
      <w:marRight w:val="0"/>
      <w:marTop w:val="0"/>
      <w:marBottom w:val="0"/>
      <w:divBdr>
        <w:top w:val="none" w:sz="0" w:space="0" w:color="auto"/>
        <w:left w:val="none" w:sz="0" w:space="0" w:color="auto"/>
        <w:bottom w:val="none" w:sz="0" w:space="0" w:color="auto"/>
        <w:right w:val="none" w:sz="0" w:space="0" w:color="auto"/>
      </w:divBdr>
    </w:div>
    <w:div w:id="272857980">
      <w:bodyDiv w:val="1"/>
      <w:marLeft w:val="0"/>
      <w:marRight w:val="0"/>
      <w:marTop w:val="0"/>
      <w:marBottom w:val="0"/>
      <w:divBdr>
        <w:top w:val="none" w:sz="0" w:space="0" w:color="auto"/>
        <w:left w:val="none" w:sz="0" w:space="0" w:color="auto"/>
        <w:bottom w:val="none" w:sz="0" w:space="0" w:color="auto"/>
        <w:right w:val="none" w:sz="0" w:space="0" w:color="auto"/>
      </w:divBdr>
    </w:div>
    <w:div w:id="273051085">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4100927">
      <w:bodyDiv w:val="1"/>
      <w:marLeft w:val="0"/>
      <w:marRight w:val="0"/>
      <w:marTop w:val="0"/>
      <w:marBottom w:val="0"/>
      <w:divBdr>
        <w:top w:val="none" w:sz="0" w:space="0" w:color="auto"/>
        <w:left w:val="none" w:sz="0" w:space="0" w:color="auto"/>
        <w:bottom w:val="none" w:sz="0" w:space="0" w:color="auto"/>
        <w:right w:val="none" w:sz="0" w:space="0" w:color="auto"/>
      </w:divBdr>
    </w:div>
    <w:div w:id="274141367">
      <w:bodyDiv w:val="1"/>
      <w:marLeft w:val="0"/>
      <w:marRight w:val="0"/>
      <w:marTop w:val="0"/>
      <w:marBottom w:val="0"/>
      <w:divBdr>
        <w:top w:val="none" w:sz="0" w:space="0" w:color="auto"/>
        <w:left w:val="none" w:sz="0" w:space="0" w:color="auto"/>
        <w:bottom w:val="none" w:sz="0" w:space="0" w:color="auto"/>
        <w:right w:val="none" w:sz="0" w:space="0" w:color="auto"/>
      </w:divBdr>
    </w:div>
    <w:div w:id="274294403">
      <w:bodyDiv w:val="1"/>
      <w:marLeft w:val="0"/>
      <w:marRight w:val="0"/>
      <w:marTop w:val="0"/>
      <w:marBottom w:val="0"/>
      <w:divBdr>
        <w:top w:val="none" w:sz="0" w:space="0" w:color="auto"/>
        <w:left w:val="none" w:sz="0" w:space="0" w:color="auto"/>
        <w:bottom w:val="none" w:sz="0" w:space="0" w:color="auto"/>
        <w:right w:val="none" w:sz="0" w:space="0" w:color="auto"/>
      </w:divBdr>
    </w:div>
    <w:div w:id="274673651">
      <w:bodyDiv w:val="1"/>
      <w:marLeft w:val="0"/>
      <w:marRight w:val="0"/>
      <w:marTop w:val="0"/>
      <w:marBottom w:val="0"/>
      <w:divBdr>
        <w:top w:val="none" w:sz="0" w:space="0" w:color="auto"/>
        <w:left w:val="none" w:sz="0" w:space="0" w:color="auto"/>
        <w:bottom w:val="none" w:sz="0" w:space="0" w:color="auto"/>
        <w:right w:val="none" w:sz="0" w:space="0" w:color="auto"/>
      </w:divBdr>
    </w:div>
    <w:div w:id="275524961">
      <w:bodyDiv w:val="1"/>
      <w:marLeft w:val="0"/>
      <w:marRight w:val="0"/>
      <w:marTop w:val="0"/>
      <w:marBottom w:val="0"/>
      <w:divBdr>
        <w:top w:val="none" w:sz="0" w:space="0" w:color="auto"/>
        <w:left w:val="none" w:sz="0" w:space="0" w:color="auto"/>
        <w:bottom w:val="none" w:sz="0" w:space="0" w:color="auto"/>
        <w:right w:val="none" w:sz="0" w:space="0" w:color="auto"/>
      </w:divBdr>
    </w:div>
    <w:div w:id="276377517">
      <w:bodyDiv w:val="1"/>
      <w:marLeft w:val="0"/>
      <w:marRight w:val="0"/>
      <w:marTop w:val="0"/>
      <w:marBottom w:val="0"/>
      <w:divBdr>
        <w:top w:val="none" w:sz="0" w:space="0" w:color="auto"/>
        <w:left w:val="none" w:sz="0" w:space="0" w:color="auto"/>
        <w:bottom w:val="none" w:sz="0" w:space="0" w:color="auto"/>
        <w:right w:val="none" w:sz="0" w:space="0" w:color="auto"/>
      </w:divBdr>
    </w:div>
    <w:div w:id="276445622">
      <w:bodyDiv w:val="1"/>
      <w:marLeft w:val="0"/>
      <w:marRight w:val="0"/>
      <w:marTop w:val="0"/>
      <w:marBottom w:val="0"/>
      <w:divBdr>
        <w:top w:val="none" w:sz="0" w:space="0" w:color="auto"/>
        <w:left w:val="none" w:sz="0" w:space="0" w:color="auto"/>
        <w:bottom w:val="none" w:sz="0" w:space="0" w:color="auto"/>
        <w:right w:val="none" w:sz="0" w:space="0" w:color="auto"/>
      </w:divBdr>
    </w:div>
    <w:div w:id="276985527">
      <w:bodyDiv w:val="1"/>
      <w:marLeft w:val="0"/>
      <w:marRight w:val="0"/>
      <w:marTop w:val="0"/>
      <w:marBottom w:val="0"/>
      <w:divBdr>
        <w:top w:val="none" w:sz="0" w:space="0" w:color="auto"/>
        <w:left w:val="none" w:sz="0" w:space="0" w:color="auto"/>
        <w:bottom w:val="none" w:sz="0" w:space="0" w:color="auto"/>
        <w:right w:val="none" w:sz="0" w:space="0" w:color="auto"/>
      </w:divBdr>
    </w:div>
    <w:div w:id="277568290">
      <w:bodyDiv w:val="1"/>
      <w:marLeft w:val="0"/>
      <w:marRight w:val="0"/>
      <w:marTop w:val="0"/>
      <w:marBottom w:val="0"/>
      <w:divBdr>
        <w:top w:val="none" w:sz="0" w:space="0" w:color="auto"/>
        <w:left w:val="none" w:sz="0" w:space="0" w:color="auto"/>
        <w:bottom w:val="none" w:sz="0" w:space="0" w:color="auto"/>
        <w:right w:val="none" w:sz="0" w:space="0" w:color="auto"/>
      </w:divBdr>
    </w:div>
    <w:div w:id="277683806">
      <w:bodyDiv w:val="1"/>
      <w:marLeft w:val="0"/>
      <w:marRight w:val="0"/>
      <w:marTop w:val="0"/>
      <w:marBottom w:val="0"/>
      <w:divBdr>
        <w:top w:val="none" w:sz="0" w:space="0" w:color="auto"/>
        <w:left w:val="none" w:sz="0" w:space="0" w:color="auto"/>
        <w:bottom w:val="none" w:sz="0" w:space="0" w:color="auto"/>
        <w:right w:val="none" w:sz="0" w:space="0" w:color="auto"/>
      </w:divBdr>
    </w:div>
    <w:div w:id="277689929">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992898">
      <w:bodyDiv w:val="1"/>
      <w:marLeft w:val="0"/>
      <w:marRight w:val="0"/>
      <w:marTop w:val="0"/>
      <w:marBottom w:val="0"/>
      <w:divBdr>
        <w:top w:val="none" w:sz="0" w:space="0" w:color="auto"/>
        <w:left w:val="none" w:sz="0" w:space="0" w:color="auto"/>
        <w:bottom w:val="none" w:sz="0" w:space="0" w:color="auto"/>
        <w:right w:val="none" w:sz="0" w:space="0" w:color="auto"/>
      </w:divBdr>
    </w:div>
    <w:div w:id="279335632">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915418">
      <w:bodyDiv w:val="1"/>
      <w:marLeft w:val="0"/>
      <w:marRight w:val="0"/>
      <w:marTop w:val="0"/>
      <w:marBottom w:val="0"/>
      <w:divBdr>
        <w:top w:val="none" w:sz="0" w:space="0" w:color="auto"/>
        <w:left w:val="none" w:sz="0" w:space="0" w:color="auto"/>
        <w:bottom w:val="none" w:sz="0" w:space="0" w:color="auto"/>
        <w:right w:val="none" w:sz="0" w:space="0" w:color="auto"/>
      </w:divBdr>
    </w:div>
    <w:div w:id="279922981">
      <w:bodyDiv w:val="1"/>
      <w:marLeft w:val="0"/>
      <w:marRight w:val="0"/>
      <w:marTop w:val="0"/>
      <w:marBottom w:val="0"/>
      <w:divBdr>
        <w:top w:val="none" w:sz="0" w:space="0" w:color="auto"/>
        <w:left w:val="none" w:sz="0" w:space="0" w:color="auto"/>
        <w:bottom w:val="none" w:sz="0" w:space="0" w:color="auto"/>
        <w:right w:val="none" w:sz="0" w:space="0" w:color="auto"/>
      </w:divBdr>
    </w:div>
    <w:div w:id="279998687">
      <w:bodyDiv w:val="1"/>
      <w:marLeft w:val="0"/>
      <w:marRight w:val="0"/>
      <w:marTop w:val="0"/>
      <w:marBottom w:val="0"/>
      <w:divBdr>
        <w:top w:val="none" w:sz="0" w:space="0" w:color="auto"/>
        <w:left w:val="none" w:sz="0" w:space="0" w:color="auto"/>
        <w:bottom w:val="none" w:sz="0" w:space="0" w:color="auto"/>
        <w:right w:val="none" w:sz="0" w:space="0" w:color="auto"/>
      </w:divBdr>
    </w:div>
    <w:div w:id="280040441">
      <w:bodyDiv w:val="1"/>
      <w:marLeft w:val="0"/>
      <w:marRight w:val="0"/>
      <w:marTop w:val="0"/>
      <w:marBottom w:val="0"/>
      <w:divBdr>
        <w:top w:val="none" w:sz="0" w:space="0" w:color="auto"/>
        <w:left w:val="none" w:sz="0" w:space="0" w:color="auto"/>
        <w:bottom w:val="none" w:sz="0" w:space="0" w:color="auto"/>
        <w:right w:val="none" w:sz="0" w:space="0" w:color="auto"/>
      </w:divBdr>
    </w:div>
    <w:div w:id="280649912">
      <w:bodyDiv w:val="1"/>
      <w:marLeft w:val="0"/>
      <w:marRight w:val="0"/>
      <w:marTop w:val="0"/>
      <w:marBottom w:val="0"/>
      <w:divBdr>
        <w:top w:val="none" w:sz="0" w:space="0" w:color="auto"/>
        <w:left w:val="none" w:sz="0" w:space="0" w:color="auto"/>
        <w:bottom w:val="none" w:sz="0" w:space="0" w:color="auto"/>
        <w:right w:val="none" w:sz="0" w:space="0" w:color="auto"/>
      </w:divBdr>
    </w:div>
    <w:div w:id="280694087">
      <w:bodyDiv w:val="1"/>
      <w:marLeft w:val="0"/>
      <w:marRight w:val="0"/>
      <w:marTop w:val="0"/>
      <w:marBottom w:val="0"/>
      <w:divBdr>
        <w:top w:val="none" w:sz="0" w:space="0" w:color="auto"/>
        <w:left w:val="none" w:sz="0" w:space="0" w:color="auto"/>
        <w:bottom w:val="none" w:sz="0" w:space="0" w:color="auto"/>
        <w:right w:val="none" w:sz="0" w:space="0" w:color="auto"/>
      </w:divBdr>
    </w:div>
    <w:div w:id="281231416">
      <w:bodyDiv w:val="1"/>
      <w:marLeft w:val="0"/>
      <w:marRight w:val="0"/>
      <w:marTop w:val="0"/>
      <w:marBottom w:val="0"/>
      <w:divBdr>
        <w:top w:val="none" w:sz="0" w:space="0" w:color="auto"/>
        <w:left w:val="none" w:sz="0" w:space="0" w:color="auto"/>
        <w:bottom w:val="none" w:sz="0" w:space="0" w:color="auto"/>
        <w:right w:val="none" w:sz="0" w:space="0" w:color="auto"/>
      </w:divBdr>
    </w:div>
    <w:div w:id="281420089">
      <w:bodyDiv w:val="1"/>
      <w:marLeft w:val="0"/>
      <w:marRight w:val="0"/>
      <w:marTop w:val="0"/>
      <w:marBottom w:val="0"/>
      <w:divBdr>
        <w:top w:val="none" w:sz="0" w:space="0" w:color="auto"/>
        <w:left w:val="none" w:sz="0" w:space="0" w:color="auto"/>
        <w:bottom w:val="none" w:sz="0" w:space="0" w:color="auto"/>
        <w:right w:val="none" w:sz="0" w:space="0" w:color="auto"/>
      </w:divBdr>
    </w:div>
    <w:div w:id="281695507">
      <w:bodyDiv w:val="1"/>
      <w:marLeft w:val="0"/>
      <w:marRight w:val="0"/>
      <w:marTop w:val="0"/>
      <w:marBottom w:val="0"/>
      <w:divBdr>
        <w:top w:val="none" w:sz="0" w:space="0" w:color="auto"/>
        <w:left w:val="none" w:sz="0" w:space="0" w:color="auto"/>
        <w:bottom w:val="none" w:sz="0" w:space="0" w:color="auto"/>
        <w:right w:val="none" w:sz="0" w:space="0" w:color="auto"/>
      </w:divBdr>
    </w:div>
    <w:div w:id="281883864">
      <w:bodyDiv w:val="1"/>
      <w:marLeft w:val="0"/>
      <w:marRight w:val="0"/>
      <w:marTop w:val="0"/>
      <w:marBottom w:val="0"/>
      <w:divBdr>
        <w:top w:val="none" w:sz="0" w:space="0" w:color="auto"/>
        <w:left w:val="none" w:sz="0" w:space="0" w:color="auto"/>
        <w:bottom w:val="none" w:sz="0" w:space="0" w:color="auto"/>
        <w:right w:val="none" w:sz="0" w:space="0" w:color="auto"/>
      </w:divBdr>
    </w:div>
    <w:div w:id="282079272">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931571">
      <w:bodyDiv w:val="1"/>
      <w:marLeft w:val="0"/>
      <w:marRight w:val="0"/>
      <w:marTop w:val="0"/>
      <w:marBottom w:val="0"/>
      <w:divBdr>
        <w:top w:val="none" w:sz="0" w:space="0" w:color="auto"/>
        <w:left w:val="none" w:sz="0" w:space="0" w:color="auto"/>
        <w:bottom w:val="none" w:sz="0" w:space="0" w:color="auto"/>
        <w:right w:val="none" w:sz="0" w:space="0" w:color="auto"/>
      </w:divBdr>
    </w:div>
    <w:div w:id="284241079">
      <w:bodyDiv w:val="1"/>
      <w:marLeft w:val="0"/>
      <w:marRight w:val="0"/>
      <w:marTop w:val="0"/>
      <w:marBottom w:val="0"/>
      <w:divBdr>
        <w:top w:val="none" w:sz="0" w:space="0" w:color="auto"/>
        <w:left w:val="none" w:sz="0" w:space="0" w:color="auto"/>
        <w:bottom w:val="none" w:sz="0" w:space="0" w:color="auto"/>
        <w:right w:val="none" w:sz="0" w:space="0" w:color="auto"/>
      </w:divBdr>
    </w:div>
    <w:div w:id="284388285">
      <w:bodyDiv w:val="1"/>
      <w:marLeft w:val="0"/>
      <w:marRight w:val="0"/>
      <w:marTop w:val="0"/>
      <w:marBottom w:val="0"/>
      <w:divBdr>
        <w:top w:val="none" w:sz="0" w:space="0" w:color="auto"/>
        <w:left w:val="none" w:sz="0" w:space="0" w:color="auto"/>
        <w:bottom w:val="none" w:sz="0" w:space="0" w:color="auto"/>
        <w:right w:val="none" w:sz="0" w:space="0" w:color="auto"/>
      </w:divBdr>
    </w:div>
    <w:div w:id="284888802">
      <w:bodyDiv w:val="1"/>
      <w:marLeft w:val="0"/>
      <w:marRight w:val="0"/>
      <w:marTop w:val="0"/>
      <w:marBottom w:val="0"/>
      <w:divBdr>
        <w:top w:val="none" w:sz="0" w:space="0" w:color="auto"/>
        <w:left w:val="none" w:sz="0" w:space="0" w:color="auto"/>
        <w:bottom w:val="none" w:sz="0" w:space="0" w:color="auto"/>
        <w:right w:val="none" w:sz="0" w:space="0" w:color="auto"/>
      </w:divBdr>
    </w:div>
    <w:div w:id="284969390">
      <w:bodyDiv w:val="1"/>
      <w:marLeft w:val="0"/>
      <w:marRight w:val="0"/>
      <w:marTop w:val="0"/>
      <w:marBottom w:val="0"/>
      <w:divBdr>
        <w:top w:val="none" w:sz="0" w:space="0" w:color="auto"/>
        <w:left w:val="none" w:sz="0" w:space="0" w:color="auto"/>
        <w:bottom w:val="none" w:sz="0" w:space="0" w:color="auto"/>
        <w:right w:val="none" w:sz="0" w:space="0" w:color="auto"/>
      </w:divBdr>
    </w:div>
    <w:div w:id="284970748">
      <w:bodyDiv w:val="1"/>
      <w:marLeft w:val="0"/>
      <w:marRight w:val="0"/>
      <w:marTop w:val="0"/>
      <w:marBottom w:val="0"/>
      <w:divBdr>
        <w:top w:val="none" w:sz="0" w:space="0" w:color="auto"/>
        <w:left w:val="none" w:sz="0" w:space="0" w:color="auto"/>
        <w:bottom w:val="none" w:sz="0" w:space="0" w:color="auto"/>
        <w:right w:val="none" w:sz="0" w:space="0" w:color="auto"/>
      </w:divBdr>
    </w:div>
    <w:div w:id="285091219">
      <w:bodyDiv w:val="1"/>
      <w:marLeft w:val="0"/>
      <w:marRight w:val="0"/>
      <w:marTop w:val="0"/>
      <w:marBottom w:val="0"/>
      <w:divBdr>
        <w:top w:val="none" w:sz="0" w:space="0" w:color="auto"/>
        <w:left w:val="none" w:sz="0" w:space="0" w:color="auto"/>
        <w:bottom w:val="none" w:sz="0" w:space="0" w:color="auto"/>
        <w:right w:val="none" w:sz="0" w:space="0" w:color="auto"/>
      </w:divBdr>
    </w:div>
    <w:div w:id="285504084">
      <w:bodyDiv w:val="1"/>
      <w:marLeft w:val="0"/>
      <w:marRight w:val="0"/>
      <w:marTop w:val="0"/>
      <w:marBottom w:val="0"/>
      <w:divBdr>
        <w:top w:val="none" w:sz="0" w:space="0" w:color="auto"/>
        <w:left w:val="none" w:sz="0" w:space="0" w:color="auto"/>
        <w:bottom w:val="none" w:sz="0" w:space="0" w:color="auto"/>
        <w:right w:val="none" w:sz="0" w:space="0" w:color="auto"/>
      </w:divBdr>
    </w:div>
    <w:div w:id="285937620">
      <w:bodyDiv w:val="1"/>
      <w:marLeft w:val="0"/>
      <w:marRight w:val="0"/>
      <w:marTop w:val="0"/>
      <w:marBottom w:val="0"/>
      <w:divBdr>
        <w:top w:val="none" w:sz="0" w:space="0" w:color="auto"/>
        <w:left w:val="none" w:sz="0" w:space="0" w:color="auto"/>
        <w:bottom w:val="none" w:sz="0" w:space="0" w:color="auto"/>
        <w:right w:val="none" w:sz="0" w:space="0" w:color="auto"/>
      </w:divBdr>
    </w:div>
    <w:div w:id="286162101">
      <w:bodyDiv w:val="1"/>
      <w:marLeft w:val="0"/>
      <w:marRight w:val="0"/>
      <w:marTop w:val="0"/>
      <w:marBottom w:val="0"/>
      <w:divBdr>
        <w:top w:val="none" w:sz="0" w:space="0" w:color="auto"/>
        <w:left w:val="none" w:sz="0" w:space="0" w:color="auto"/>
        <w:bottom w:val="none" w:sz="0" w:space="0" w:color="auto"/>
        <w:right w:val="none" w:sz="0" w:space="0" w:color="auto"/>
      </w:divBdr>
    </w:div>
    <w:div w:id="286206287">
      <w:bodyDiv w:val="1"/>
      <w:marLeft w:val="0"/>
      <w:marRight w:val="0"/>
      <w:marTop w:val="0"/>
      <w:marBottom w:val="0"/>
      <w:divBdr>
        <w:top w:val="none" w:sz="0" w:space="0" w:color="auto"/>
        <w:left w:val="none" w:sz="0" w:space="0" w:color="auto"/>
        <w:bottom w:val="none" w:sz="0" w:space="0" w:color="auto"/>
        <w:right w:val="none" w:sz="0" w:space="0" w:color="auto"/>
      </w:divBdr>
    </w:div>
    <w:div w:id="286816253">
      <w:bodyDiv w:val="1"/>
      <w:marLeft w:val="0"/>
      <w:marRight w:val="0"/>
      <w:marTop w:val="0"/>
      <w:marBottom w:val="0"/>
      <w:divBdr>
        <w:top w:val="none" w:sz="0" w:space="0" w:color="auto"/>
        <w:left w:val="none" w:sz="0" w:space="0" w:color="auto"/>
        <w:bottom w:val="none" w:sz="0" w:space="0" w:color="auto"/>
        <w:right w:val="none" w:sz="0" w:space="0" w:color="auto"/>
      </w:divBdr>
    </w:div>
    <w:div w:id="286862427">
      <w:bodyDiv w:val="1"/>
      <w:marLeft w:val="0"/>
      <w:marRight w:val="0"/>
      <w:marTop w:val="0"/>
      <w:marBottom w:val="0"/>
      <w:divBdr>
        <w:top w:val="none" w:sz="0" w:space="0" w:color="auto"/>
        <w:left w:val="none" w:sz="0" w:space="0" w:color="auto"/>
        <w:bottom w:val="none" w:sz="0" w:space="0" w:color="auto"/>
        <w:right w:val="none" w:sz="0" w:space="0" w:color="auto"/>
      </w:divBdr>
    </w:div>
    <w:div w:id="286932248">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005641">
      <w:bodyDiv w:val="1"/>
      <w:marLeft w:val="0"/>
      <w:marRight w:val="0"/>
      <w:marTop w:val="0"/>
      <w:marBottom w:val="0"/>
      <w:divBdr>
        <w:top w:val="none" w:sz="0" w:space="0" w:color="auto"/>
        <w:left w:val="none" w:sz="0" w:space="0" w:color="auto"/>
        <w:bottom w:val="none" w:sz="0" w:space="0" w:color="auto"/>
        <w:right w:val="none" w:sz="0" w:space="0" w:color="auto"/>
      </w:divBdr>
    </w:div>
    <w:div w:id="287011796">
      <w:bodyDiv w:val="1"/>
      <w:marLeft w:val="0"/>
      <w:marRight w:val="0"/>
      <w:marTop w:val="0"/>
      <w:marBottom w:val="0"/>
      <w:divBdr>
        <w:top w:val="none" w:sz="0" w:space="0" w:color="auto"/>
        <w:left w:val="none" w:sz="0" w:space="0" w:color="auto"/>
        <w:bottom w:val="none" w:sz="0" w:space="0" w:color="auto"/>
        <w:right w:val="none" w:sz="0" w:space="0" w:color="auto"/>
      </w:divBdr>
    </w:div>
    <w:div w:id="287012785">
      <w:bodyDiv w:val="1"/>
      <w:marLeft w:val="0"/>
      <w:marRight w:val="0"/>
      <w:marTop w:val="0"/>
      <w:marBottom w:val="0"/>
      <w:divBdr>
        <w:top w:val="none" w:sz="0" w:space="0" w:color="auto"/>
        <w:left w:val="none" w:sz="0" w:space="0" w:color="auto"/>
        <w:bottom w:val="none" w:sz="0" w:space="0" w:color="auto"/>
        <w:right w:val="none" w:sz="0" w:space="0" w:color="auto"/>
      </w:divBdr>
    </w:div>
    <w:div w:id="287127025">
      <w:bodyDiv w:val="1"/>
      <w:marLeft w:val="0"/>
      <w:marRight w:val="0"/>
      <w:marTop w:val="0"/>
      <w:marBottom w:val="0"/>
      <w:divBdr>
        <w:top w:val="none" w:sz="0" w:space="0" w:color="auto"/>
        <w:left w:val="none" w:sz="0" w:space="0" w:color="auto"/>
        <w:bottom w:val="none" w:sz="0" w:space="0" w:color="auto"/>
        <w:right w:val="none" w:sz="0" w:space="0" w:color="auto"/>
      </w:divBdr>
    </w:div>
    <w:div w:id="287247068">
      <w:bodyDiv w:val="1"/>
      <w:marLeft w:val="0"/>
      <w:marRight w:val="0"/>
      <w:marTop w:val="0"/>
      <w:marBottom w:val="0"/>
      <w:divBdr>
        <w:top w:val="none" w:sz="0" w:space="0" w:color="auto"/>
        <w:left w:val="none" w:sz="0" w:space="0" w:color="auto"/>
        <w:bottom w:val="none" w:sz="0" w:space="0" w:color="auto"/>
        <w:right w:val="none" w:sz="0" w:space="0" w:color="auto"/>
      </w:divBdr>
    </w:div>
    <w:div w:id="287394516">
      <w:bodyDiv w:val="1"/>
      <w:marLeft w:val="0"/>
      <w:marRight w:val="0"/>
      <w:marTop w:val="0"/>
      <w:marBottom w:val="0"/>
      <w:divBdr>
        <w:top w:val="none" w:sz="0" w:space="0" w:color="auto"/>
        <w:left w:val="none" w:sz="0" w:space="0" w:color="auto"/>
        <w:bottom w:val="none" w:sz="0" w:space="0" w:color="auto"/>
        <w:right w:val="none" w:sz="0" w:space="0" w:color="auto"/>
      </w:divBdr>
    </w:div>
    <w:div w:id="287585262">
      <w:bodyDiv w:val="1"/>
      <w:marLeft w:val="0"/>
      <w:marRight w:val="0"/>
      <w:marTop w:val="0"/>
      <w:marBottom w:val="0"/>
      <w:divBdr>
        <w:top w:val="none" w:sz="0" w:space="0" w:color="auto"/>
        <w:left w:val="none" w:sz="0" w:space="0" w:color="auto"/>
        <w:bottom w:val="none" w:sz="0" w:space="0" w:color="auto"/>
        <w:right w:val="none" w:sz="0" w:space="0" w:color="auto"/>
      </w:divBdr>
    </w:div>
    <w:div w:id="288055251">
      <w:bodyDiv w:val="1"/>
      <w:marLeft w:val="0"/>
      <w:marRight w:val="0"/>
      <w:marTop w:val="0"/>
      <w:marBottom w:val="0"/>
      <w:divBdr>
        <w:top w:val="none" w:sz="0" w:space="0" w:color="auto"/>
        <w:left w:val="none" w:sz="0" w:space="0" w:color="auto"/>
        <w:bottom w:val="none" w:sz="0" w:space="0" w:color="auto"/>
        <w:right w:val="none" w:sz="0" w:space="0" w:color="auto"/>
      </w:divBdr>
    </w:div>
    <w:div w:id="288170564">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438085">
      <w:bodyDiv w:val="1"/>
      <w:marLeft w:val="0"/>
      <w:marRight w:val="0"/>
      <w:marTop w:val="0"/>
      <w:marBottom w:val="0"/>
      <w:divBdr>
        <w:top w:val="none" w:sz="0" w:space="0" w:color="auto"/>
        <w:left w:val="none" w:sz="0" w:space="0" w:color="auto"/>
        <w:bottom w:val="none" w:sz="0" w:space="0" w:color="auto"/>
        <w:right w:val="none" w:sz="0" w:space="0" w:color="auto"/>
      </w:divBdr>
    </w:div>
    <w:div w:id="288711500">
      <w:bodyDiv w:val="1"/>
      <w:marLeft w:val="0"/>
      <w:marRight w:val="0"/>
      <w:marTop w:val="0"/>
      <w:marBottom w:val="0"/>
      <w:divBdr>
        <w:top w:val="none" w:sz="0" w:space="0" w:color="auto"/>
        <w:left w:val="none" w:sz="0" w:space="0" w:color="auto"/>
        <w:bottom w:val="none" w:sz="0" w:space="0" w:color="auto"/>
        <w:right w:val="none" w:sz="0" w:space="0" w:color="auto"/>
      </w:divBdr>
    </w:div>
    <w:div w:id="288784376">
      <w:bodyDiv w:val="1"/>
      <w:marLeft w:val="0"/>
      <w:marRight w:val="0"/>
      <w:marTop w:val="0"/>
      <w:marBottom w:val="0"/>
      <w:divBdr>
        <w:top w:val="none" w:sz="0" w:space="0" w:color="auto"/>
        <w:left w:val="none" w:sz="0" w:space="0" w:color="auto"/>
        <w:bottom w:val="none" w:sz="0" w:space="0" w:color="auto"/>
        <w:right w:val="none" w:sz="0" w:space="0" w:color="auto"/>
      </w:divBdr>
    </w:div>
    <w:div w:id="288820076">
      <w:bodyDiv w:val="1"/>
      <w:marLeft w:val="0"/>
      <w:marRight w:val="0"/>
      <w:marTop w:val="0"/>
      <w:marBottom w:val="0"/>
      <w:divBdr>
        <w:top w:val="none" w:sz="0" w:space="0" w:color="auto"/>
        <w:left w:val="none" w:sz="0" w:space="0" w:color="auto"/>
        <w:bottom w:val="none" w:sz="0" w:space="0" w:color="auto"/>
        <w:right w:val="none" w:sz="0" w:space="0" w:color="auto"/>
      </w:divBdr>
    </w:div>
    <w:div w:id="289171352">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90094454">
      <w:bodyDiv w:val="1"/>
      <w:marLeft w:val="0"/>
      <w:marRight w:val="0"/>
      <w:marTop w:val="0"/>
      <w:marBottom w:val="0"/>
      <w:divBdr>
        <w:top w:val="none" w:sz="0" w:space="0" w:color="auto"/>
        <w:left w:val="none" w:sz="0" w:space="0" w:color="auto"/>
        <w:bottom w:val="none" w:sz="0" w:space="0" w:color="auto"/>
        <w:right w:val="none" w:sz="0" w:space="0" w:color="auto"/>
      </w:divBdr>
    </w:div>
    <w:div w:id="290404334">
      <w:bodyDiv w:val="1"/>
      <w:marLeft w:val="0"/>
      <w:marRight w:val="0"/>
      <w:marTop w:val="0"/>
      <w:marBottom w:val="0"/>
      <w:divBdr>
        <w:top w:val="none" w:sz="0" w:space="0" w:color="auto"/>
        <w:left w:val="none" w:sz="0" w:space="0" w:color="auto"/>
        <w:bottom w:val="none" w:sz="0" w:space="0" w:color="auto"/>
        <w:right w:val="none" w:sz="0" w:space="0" w:color="auto"/>
      </w:divBdr>
    </w:div>
    <w:div w:id="290668211">
      <w:bodyDiv w:val="1"/>
      <w:marLeft w:val="0"/>
      <w:marRight w:val="0"/>
      <w:marTop w:val="0"/>
      <w:marBottom w:val="0"/>
      <w:divBdr>
        <w:top w:val="none" w:sz="0" w:space="0" w:color="auto"/>
        <w:left w:val="none" w:sz="0" w:space="0" w:color="auto"/>
        <w:bottom w:val="none" w:sz="0" w:space="0" w:color="auto"/>
        <w:right w:val="none" w:sz="0" w:space="0" w:color="auto"/>
      </w:divBdr>
    </w:div>
    <w:div w:id="292173986">
      <w:bodyDiv w:val="1"/>
      <w:marLeft w:val="0"/>
      <w:marRight w:val="0"/>
      <w:marTop w:val="0"/>
      <w:marBottom w:val="0"/>
      <w:divBdr>
        <w:top w:val="none" w:sz="0" w:space="0" w:color="auto"/>
        <w:left w:val="none" w:sz="0" w:space="0" w:color="auto"/>
        <w:bottom w:val="none" w:sz="0" w:space="0" w:color="auto"/>
        <w:right w:val="none" w:sz="0" w:space="0" w:color="auto"/>
      </w:divBdr>
    </w:div>
    <w:div w:id="292447335">
      <w:bodyDiv w:val="1"/>
      <w:marLeft w:val="0"/>
      <w:marRight w:val="0"/>
      <w:marTop w:val="0"/>
      <w:marBottom w:val="0"/>
      <w:divBdr>
        <w:top w:val="none" w:sz="0" w:space="0" w:color="auto"/>
        <w:left w:val="none" w:sz="0" w:space="0" w:color="auto"/>
        <w:bottom w:val="none" w:sz="0" w:space="0" w:color="auto"/>
        <w:right w:val="none" w:sz="0" w:space="0" w:color="auto"/>
      </w:divBdr>
    </w:div>
    <w:div w:id="293022672">
      <w:bodyDiv w:val="1"/>
      <w:marLeft w:val="0"/>
      <w:marRight w:val="0"/>
      <w:marTop w:val="0"/>
      <w:marBottom w:val="0"/>
      <w:divBdr>
        <w:top w:val="none" w:sz="0" w:space="0" w:color="auto"/>
        <w:left w:val="none" w:sz="0" w:space="0" w:color="auto"/>
        <w:bottom w:val="none" w:sz="0" w:space="0" w:color="auto"/>
        <w:right w:val="none" w:sz="0" w:space="0" w:color="auto"/>
      </w:divBdr>
    </w:div>
    <w:div w:id="293409974">
      <w:bodyDiv w:val="1"/>
      <w:marLeft w:val="0"/>
      <w:marRight w:val="0"/>
      <w:marTop w:val="0"/>
      <w:marBottom w:val="0"/>
      <w:divBdr>
        <w:top w:val="none" w:sz="0" w:space="0" w:color="auto"/>
        <w:left w:val="none" w:sz="0" w:space="0" w:color="auto"/>
        <w:bottom w:val="none" w:sz="0" w:space="0" w:color="auto"/>
        <w:right w:val="none" w:sz="0" w:space="0" w:color="auto"/>
      </w:divBdr>
    </w:div>
    <w:div w:id="294216956">
      <w:bodyDiv w:val="1"/>
      <w:marLeft w:val="0"/>
      <w:marRight w:val="0"/>
      <w:marTop w:val="0"/>
      <w:marBottom w:val="0"/>
      <w:divBdr>
        <w:top w:val="none" w:sz="0" w:space="0" w:color="auto"/>
        <w:left w:val="none" w:sz="0" w:space="0" w:color="auto"/>
        <w:bottom w:val="none" w:sz="0" w:space="0" w:color="auto"/>
        <w:right w:val="none" w:sz="0" w:space="0" w:color="auto"/>
      </w:divBdr>
    </w:div>
    <w:div w:id="294220267">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4798446">
      <w:bodyDiv w:val="1"/>
      <w:marLeft w:val="0"/>
      <w:marRight w:val="0"/>
      <w:marTop w:val="0"/>
      <w:marBottom w:val="0"/>
      <w:divBdr>
        <w:top w:val="none" w:sz="0" w:space="0" w:color="auto"/>
        <w:left w:val="none" w:sz="0" w:space="0" w:color="auto"/>
        <w:bottom w:val="none" w:sz="0" w:space="0" w:color="auto"/>
        <w:right w:val="none" w:sz="0" w:space="0" w:color="auto"/>
      </w:divBdr>
    </w:div>
    <w:div w:id="295765950">
      <w:bodyDiv w:val="1"/>
      <w:marLeft w:val="0"/>
      <w:marRight w:val="0"/>
      <w:marTop w:val="0"/>
      <w:marBottom w:val="0"/>
      <w:divBdr>
        <w:top w:val="none" w:sz="0" w:space="0" w:color="auto"/>
        <w:left w:val="none" w:sz="0" w:space="0" w:color="auto"/>
        <w:bottom w:val="none" w:sz="0" w:space="0" w:color="auto"/>
        <w:right w:val="none" w:sz="0" w:space="0" w:color="auto"/>
      </w:divBdr>
    </w:div>
    <w:div w:id="295916121">
      <w:bodyDiv w:val="1"/>
      <w:marLeft w:val="0"/>
      <w:marRight w:val="0"/>
      <w:marTop w:val="0"/>
      <w:marBottom w:val="0"/>
      <w:divBdr>
        <w:top w:val="none" w:sz="0" w:space="0" w:color="auto"/>
        <w:left w:val="none" w:sz="0" w:space="0" w:color="auto"/>
        <w:bottom w:val="none" w:sz="0" w:space="0" w:color="auto"/>
        <w:right w:val="none" w:sz="0" w:space="0" w:color="auto"/>
      </w:divBdr>
    </w:div>
    <w:div w:id="296646114">
      <w:bodyDiv w:val="1"/>
      <w:marLeft w:val="0"/>
      <w:marRight w:val="0"/>
      <w:marTop w:val="0"/>
      <w:marBottom w:val="0"/>
      <w:divBdr>
        <w:top w:val="none" w:sz="0" w:space="0" w:color="auto"/>
        <w:left w:val="none" w:sz="0" w:space="0" w:color="auto"/>
        <w:bottom w:val="none" w:sz="0" w:space="0" w:color="auto"/>
        <w:right w:val="none" w:sz="0" w:space="0" w:color="auto"/>
      </w:divBdr>
    </w:div>
    <w:div w:id="297030777">
      <w:bodyDiv w:val="1"/>
      <w:marLeft w:val="0"/>
      <w:marRight w:val="0"/>
      <w:marTop w:val="0"/>
      <w:marBottom w:val="0"/>
      <w:divBdr>
        <w:top w:val="none" w:sz="0" w:space="0" w:color="auto"/>
        <w:left w:val="none" w:sz="0" w:space="0" w:color="auto"/>
        <w:bottom w:val="none" w:sz="0" w:space="0" w:color="auto"/>
        <w:right w:val="none" w:sz="0" w:space="0" w:color="auto"/>
      </w:divBdr>
    </w:div>
    <w:div w:id="297032773">
      <w:bodyDiv w:val="1"/>
      <w:marLeft w:val="0"/>
      <w:marRight w:val="0"/>
      <w:marTop w:val="0"/>
      <w:marBottom w:val="0"/>
      <w:divBdr>
        <w:top w:val="none" w:sz="0" w:space="0" w:color="auto"/>
        <w:left w:val="none" w:sz="0" w:space="0" w:color="auto"/>
        <w:bottom w:val="none" w:sz="0" w:space="0" w:color="auto"/>
        <w:right w:val="none" w:sz="0" w:space="0" w:color="auto"/>
      </w:divBdr>
    </w:div>
    <w:div w:id="297148166">
      <w:bodyDiv w:val="1"/>
      <w:marLeft w:val="0"/>
      <w:marRight w:val="0"/>
      <w:marTop w:val="0"/>
      <w:marBottom w:val="0"/>
      <w:divBdr>
        <w:top w:val="none" w:sz="0" w:space="0" w:color="auto"/>
        <w:left w:val="none" w:sz="0" w:space="0" w:color="auto"/>
        <w:bottom w:val="none" w:sz="0" w:space="0" w:color="auto"/>
        <w:right w:val="none" w:sz="0" w:space="0" w:color="auto"/>
      </w:divBdr>
    </w:div>
    <w:div w:id="297343844">
      <w:bodyDiv w:val="1"/>
      <w:marLeft w:val="0"/>
      <w:marRight w:val="0"/>
      <w:marTop w:val="0"/>
      <w:marBottom w:val="0"/>
      <w:divBdr>
        <w:top w:val="none" w:sz="0" w:space="0" w:color="auto"/>
        <w:left w:val="none" w:sz="0" w:space="0" w:color="auto"/>
        <w:bottom w:val="none" w:sz="0" w:space="0" w:color="auto"/>
        <w:right w:val="none" w:sz="0" w:space="0" w:color="auto"/>
      </w:divBdr>
    </w:div>
    <w:div w:id="297805185">
      <w:bodyDiv w:val="1"/>
      <w:marLeft w:val="0"/>
      <w:marRight w:val="0"/>
      <w:marTop w:val="0"/>
      <w:marBottom w:val="0"/>
      <w:divBdr>
        <w:top w:val="none" w:sz="0" w:space="0" w:color="auto"/>
        <w:left w:val="none" w:sz="0" w:space="0" w:color="auto"/>
        <w:bottom w:val="none" w:sz="0" w:space="0" w:color="auto"/>
        <w:right w:val="none" w:sz="0" w:space="0" w:color="auto"/>
      </w:divBdr>
    </w:div>
    <w:div w:id="297879720">
      <w:bodyDiv w:val="1"/>
      <w:marLeft w:val="0"/>
      <w:marRight w:val="0"/>
      <w:marTop w:val="0"/>
      <w:marBottom w:val="0"/>
      <w:divBdr>
        <w:top w:val="none" w:sz="0" w:space="0" w:color="auto"/>
        <w:left w:val="none" w:sz="0" w:space="0" w:color="auto"/>
        <w:bottom w:val="none" w:sz="0" w:space="0" w:color="auto"/>
        <w:right w:val="none" w:sz="0" w:space="0" w:color="auto"/>
      </w:divBdr>
    </w:div>
    <w:div w:id="298147684">
      <w:bodyDiv w:val="1"/>
      <w:marLeft w:val="0"/>
      <w:marRight w:val="0"/>
      <w:marTop w:val="0"/>
      <w:marBottom w:val="0"/>
      <w:divBdr>
        <w:top w:val="none" w:sz="0" w:space="0" w:color="auto"/>
        <w:left w:val="none" w:sz="0" w:space="0" w:color="auto"/>
        <w:bottom w:val="none" w:sz="0" w:space="0" w:color="auto"/>
        <w:right w:val="none" w:sz="0" w:space="0" w:color="auto"/>
      </w:divBdr>
    </w:div>
    <w:div w:id="298338775">
      <w:bodyDiv w:val="1"/>
      <w:marLeft w:val="0"/>
      <w:marRight w:val="0"/>
      <w:marTop w:val="0"/>
      <w:marBottom w:val="0"/>
      <w:divBdr>
        <w:top w:val="none" w:sz="0" w:space="0" w:color="auto"/>
        <w:left w:val="none" w:sz="0" w:space="0" w:color="auto"/>
        <w:bottom w:val="none" w:sz="0" w:space="0" w:color="auto"/>
        <w:right w:val="none" w:sz="0" w:space="0" w:color="auto"/>
      </w:divBdr>
    </w:div>
    <w:div w:id="298387461">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803247">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388365">
      <w:bodyDiv w:val="1"/>
      <w:marLeft w:val="0"/>
      <w:marRight w:val="0"/>
      <w:marTop w:val="0"/>
      <w:marBottom w:val="0"/>
      <w:divBdr>
        <w:top w:val="none" w:sz="0" w:space="0" w:color="auto"/>
        <w:left w:val="none" w:sz="0" w:space="0" w:color="auto"/>
        <w:bottom w:val="none" w:sz="0" w:space="0" w:color="auto"/>
        <w:right w:val="none" w:sz="0" w:space="0" w:color="auto"/>
      </w:divBdr>
    </w:div>
    <w:div w:id="299462405">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80700">
      <w:bodyDiv w:val="1"/>
      <w:marLeft w:val="0"/>
      <w:marRight w:val="0"/>
      <w:marTop w:val="0"/>
      <w:marBottom w:val="0"/>
      <w:divBdr>
        <w:top w:val="none" w:sz="0" w:space="0" w:color="auto"/>
        <w:left w:val="none" w:sz="0" w:space="0" w:color="auto"/>
        <w:bottom w:val="none" w:sz="0" w:space="0" w:color="auto"/>
        <w:right w:val="none" w:sz="0" w:space="0" w:color="auto"/>
      </w:divBdr>
    </w:div>
    <w:div w:id="299657480">
      <w:bodyDiv w:val="1"/>
      <w:marLeft w:val="0"/>
      <w:marRight w:val="0"/>
      <w:marTop w:val="0"/>
      <w:marBottom w:val="0"/>
      <w:divBdr>
        <w:top w:val="none" w:sz="0" w:space="0" w:color="auto"/>
        <w:left w:val="none" w:sz="0" w:space="0" w:color="auto"/>
        <w:bottom w:val="none" w:sz="0" w:space="0" w:color="auto"/>
        <w:right w:val="none" w:sz="0" w:space="0" w:color="auto"/>
      </w:divBdr>
    </w:div>
    <w:div w:id="299922716">
      <w:bodyDiv w:val="1"/>
      <w:marLeft w:val="0"/>
      <w:marRight w:val="0"/>
      <w:marTop w:val="0"/>
      <w:marBottom w:val="0"/>
      <w:divBdr>
        <w:top w:val="none" w:sz="0" w:space="0" w:color="auto"/>
        <w:left w:val="none" w:sz="0" w:space="0" w:color="auto"/>
        <w:bottom w:val="none" w:sz="0" w:space="0" w:color="auto"/>
        <w:right w:val="none" w:sz="0" w:space="0" w:color="auto"/>
      </w:divBdr>
    </w:div>
    <w:div w:id="300111732">
      <w:bodyDiv w:val="1"/>
      <w:marLeft w:val="0"/>
      <w:marRight w:val="0"/>
      <w:marTop w:val="0"/>
      <w:marBottom w:val="0"/>
      <w:divBdr>
        <w:top w:val="none" w:sz="0" w:space="0" w:color="auto"/>
        <w:left w:val="none" w:sz="0" w:space="0" w:color="auto"/>
        <w:bottom w:val="none" w:sz="0" w:space="0" w:color="auto"/>
        <w:right w:val="none" w:sz="0" w:space="0" w:color="auto"/>
      </w:divBdr>
    </w:div>
    <w:div w:id="300887095">
      <w:bodyDiv w:val="1"/>
      <w:marLeft w:val="0"/>
      <w:marRight w:val="0"/>
      <w:marTop w:val="0"/>
      <w:marBottom w:val="0"/>
      <w:divBdr>
        <w:top w:val="none" w:sz="0" w:space="0" w:color="auto"/>
        <w:left w:val="none" w:sz="0" w:space="0" w:color="auto"/>
        <w:bottom w:val="none" w:sz="0" w:space="0" w:color="auto"/>
        <w:right w:val="none" w:sz="0" w:space="0" w:color="auto"/>
      </w:divBdr>
    </w:div>
    <w:div w:id="302389327">
      <w:bodyDiv w:val="1"/>
      <w:marLeft w:val="0"/>
      <w:marRight w:val="0"/>
      <w:marTop w:val="0"/>
      <w:marBottom w:val="0"/>
      <w:divBdr>
        <w:top w:val="none" w:sz="0" w:space="0" w:color="auto"/>
        <w:left w:val="none" w:sz="0" w:space="0" w:color="auto"/>
        <w:bottom w:val="none" w:sz="0" w:space="0" w:color="auto"/>
        <w:right w:val="none" w:sz="0" w:space="0" w:color="auto"/>
      </w:divBdr>
    </w:div>
    <w:div w:id="302975299">
      <w:bodyDiv w:val="1"/>
      <w:marLeft w:val="0"/>
      <w:marRight w:val="0"/>
      <w:marTop w:val="0"/>
      <w:marBottom w:val="0"/>
      <w:divBdr>
        <w:top w:val="none" w:sz="0" w:space="0" w:color="auto"/>
        <w:left w:val="none" w:sz="0" w:space="0" w:color="auto"/>
        <w:bottom w:val="none" w:sz="0" w:space="0" w:color="auto"/>
        <w:right w:val="none" w:sz="0" w:space="0" w:color="auto"/>
      </w:divBdr>
    </w:div>
    <w:div w:id="303001377">
      <w:bodyDiv w:val="1"/>
      <w:marLeft w:val="0"/>
      <w:marRight w:val="0"/>
      <w:marTop w:val="0"/>
      <w:marBottom w:val="0"/>
      <w:divBdr>
        <w:top w:val="none" w:sz="0" w:space="0" w:color="auto"/>
        <w:left w:val="none" w:sz="0" w:space="0" w:color="auto"/>
        <w:bottom w:val="none" w:sz="0" w:space="0" w:color="auto"/>
        <w:right w:val="none" w:sz="0" w:space="0" w:color="auto"/>
      </w:divBdr>
    </w:div>
    <w:div w:id="303050336">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200802">
      <w:bodyDiv w:val="1"/>
      <w:marLeft w:val="0"/>
      <w:marRight w:val="0"/>
      <w:marTop w:val="0"/>
      <w:marBottom w:val="0"/>
      <w:divBdr>
        <w:top w:val="none" w:sz="0" w:space="0" w:color="auto"/>
        <w:left w:val="none" w:sz="0" w:space="0" w:color="auto"/>
        <w:bottom w:val="none" w:sz="0" w:space="0" w:color="auto"/>
        <w:right w:val="none" w:sz="0" w:space="0" w:color="auto"/>
      </w:divBdr>
    </w:div>
    <w:div w:id="303239658">
      <w:bodyDiv w:val="1"/>
      <w:marLeft w:val="0"/>
      <w:marRight w:val="0"/>
      <w:marTop w:val="0"/>
      <w:marBottom w:val="0"/>
      <w:divBdr>
        <w:top w:val="none" w:sz="0" w:space="0" w:color="auto"/>
        <w:left w:val="none" w:sz="0" w:space="0" w:color="auto"/>
        <w:bottom w:val="none" w:sz="0" w:space="0" w:color="auto"/>
        <w:right w:val="none" w:sz="0" w:space="0" w:color="auto"/>
      </w:divBdr>
    </w:div>
    <w:div w:id="303396192">
      <w:bodyDiv w:val="1"/>
      <w:marLeft w:val="0"/>
      <w:marRight w:val="0"/>
      <w:marTop w:val="0"/>
      <w:marBottom w:val="0"/>
      <w:divBdr>
        <w:top w:val="none" w:sz="0" w:space="0" w:color="auto"/>
        <w:left w:val="none" w:sz="0" w:space="0" w:color="auto"/>
        <w:bottom w:val="none" w:sz="0" w:space="0" w:color="auto"/>
        <w:right w:val="none" w:sz="0" w:space="0" w:color="auto"/>
      </w:divBdr>
    </w:div>
    <w:div w:id="304244678">
      <w:bodyDiv w:val="1"/>
      <w:marLeft w:val="0"/>
      <w:marRight w:val="0"/>
      <w:marTop w:val="0"/>
      <w:marBottom w:val="0"/>
      <w:divBdr>
        <w:top w:val="none" w:sz="0" w:space="0" w:color="auto"/>
        <w:left w:val="none" w:sz="0" w:space="0" w:color="auto"/>
        <w:bottom w:val="none" w:sz="0" w:space="0" w:color="auto"/>
        <w:right w:val="none" w:sz="0" w:space="0" w:color="auto"/>
      </w:divBdr>
    </w:div>
    <w:div w:id="304355479">
      <w:bodyDiv w:val="1"/>
      <w:marLeft w:val="0"/>
      <w:marRight w:val="0"/>
      <w:marTop w:val="0"/>
      <w:marBottom w:val="0"/>
      <w:divBdr>
        <w:top w:val="none" w:sz="0" w:space="0" w:color="auto"/>
        <w:left w:val="none" w:sz="0" w:space="0" w:color="auto"/>
        <w:bottom w:val="none" w:sz="0" w:space="0" w:color="auto"/>
        <w:right w:val="none" w:sz="0" w:space="0" w:color="auto"/>
      </w:divBdr>
    </w:div>
    <w:div w:id="304433524">
      <w:bodyDiv w:val="1"/>
      <w:marLeft w:val="0"/>
      <w:marRight w:val="0"/>
      <w:marTop w:val="0"/>
      <w:marBottom w:val="0"/>
      <w:divBdr>
        <w:top w:val="none" w:sz="0" w:space="0" w:color="auto"/>
        <w:left w:val="none" w:sz="0" w:space="0" w:color="auto"/>
        <w:bottom w:val="none" w:sz="0" w:space="0" w:color="auto"/>
        <w:right w:val="none" w:sz="0" w:space="0" w:color="auto"/>
      </w:divBdr>
    </w:div>
    <w:div w:id="304547292">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5013817">
      <w:bodyDiv w:val="1"/>
      <w:marLeft w:val="0"/>
      <w:marRight w:val="0"/>
      <w:marTop w:val="0"/>
      <w:marBottom w:val="0"/>
      <w:divBdr>
        <w:top w:val="none" w:sz="0" w:space="0" w:color="auto"/>
        <w:left w:val="none" w:sz="0" w:space="0" w:color="auto"/>
        <w:bottom w:val="none" w:sz="0" w:space="0" w:color="auto"/>
        <w:right w:val="none" w:sz="0" w:space="0" w:color="auto"/>
      </w:divBdr>
    </w:div>
    <w:div w:id="305821179">
      <w:bodyDiv w:val="1"/>
      <w:marLeft w:val="0"/>
      <w:marRight w:val="0"/>
      <w:marTop w:val="0"/>
      <w:marBottom w:val="0"/>
      <w:divBdr>
        <w:top w:val="none" w:sz="0" w:space="0" w:color="auto"/>
        <w:left w:val="none" w:sz="0" w:space="0" w:color="auto"/>
        <w:bottom w:val="none" w:sz="0" w:space="0" w:color="auto"/>
        <w:right w:val="none" w:sz="0" w:space="0" w:color="auto"/>
      </w:divBdr>
    </w:div>
    <w:div w:id="305932922">
      <w:bodyDiv w:val="1"/>
      <w:marLeft w:val="0"/>
      <w:marRight w:val="0"/>
      <w:marTop w:val="0"/>
      <w:marBottom w:val="0"/>
      <w:divBdr>
        <w:top w:val="none" w:sz="0" w:space="0" w:color="auto"/>
        <w:left w:val="none" w:sz="0" w:space="0" w:color="auto"/>
        <w:bottom w:val="none" w:sz="0" w:space="0" w:color="auto"/>
        <w:right w:val="none" w:sz="0" w:space="0" w:color="auto"/>
      </w:divBdr>
    </w:div>
    <w:div w:id="306129537">
      <w:bodyDiv w:val="1"/>
      <w:marLeft w:val="0"/>
      <w:marRight w:val="0"/>
      <w:marTop w:val="0"/>
      <w:marBottom w:val="0"/>
      <w:divBdr>
        <w:top w:val="none" w:sz="0" w:space="0" w:color="auto"/>
        <w:left w:val="none" w:sz="0" w:space="0" w:color="auto"/>
        <w:bottom w:val="none" w:sz="0" w:space="0" w:color="auto"/>
        <w:right w:val="none" w:sz="0" w:space="0" w:color="auto"/>
      </w:divBdr>
    </w:div>
    <w:div w:id="306281691">
      <w:bodyDiv w:val="1"/>
      <w:marLeft w:val="0"/>
      <w:marRight w:val="0"/>
      <w:marTop w:val="0"/>
      <w:marBottom w:val="0"/>
      <w:divBdr>
        <w:top w:val="none" w:sz="0" w:space="0" w:color="auto"/>
        <w:left w:val="none" w:sz="0" w:space="0" w:color="auto"/>
        <w:bottom w:val="none" w:sz="0" w:space="0" w:color="auto"/>
        <w:right w:val="none" w:sz="0" w:space="0" w:color="auto"/>
      </w:divBdr>
    </w:div>
    <w:div w:id="306664394">
      <w:bodyDiv w:val="1"/>
      <w:marLeft w:val="0"/>
      <w:marRight w:val="0"/>
      <w:marTop w:val="0"/>
      <w:marBottom w:val="0"/>
      <w:divBdr>
        <w:top w:val="none" w:sz="0" w:space="0" w:color="auto"/>
        <w:left w:val="none" w:sz="0" w:space="0" w:color="auto"/>
        <w:bottom w:val="none" w:sz="0" w:space="0" w:color="auto"/>
        <w:right w:val="none" w:sz="0" w:space="0" w:color="auto"/>
      </w:divBdr>
    </w:div>
    <w:div w:id="306785249">
      <w:bodyDiv w:val="1"/>
      <w:marLeft w:val="0"/>
      <w:marRight w:val="0"/>
      <w:marTop w:val="0"/>
      <w:marBottom w:val="0"/>
      <w:divBdr>
        <w:top w:val="none" w:sz="0" w:space="0" w:color="auto"/>
        <w:left w:val="none" w:sz="0" w:space="0" w:color="auto"/>
        <w:bottom w:val="none" w:sz="0" w:space="0" w:color="auto"/>
        <w:right w:val="none" w:sz="0" w:space="0" w:color="auto"/>
      </w:divBdr>
    </w:div>
    <w:div w:id="308096210">
      <w:bodyDiv w:val="1"/>
      <w:marLeft w:val="0"/>
      <w:marRight w:val="0"/>
      <w:marTop w:val="0"/>
      <w:marBottom w:val="0"/>
      <w:divBdr>
        <w:top w:val="none" w:sz="0" w:space="0" w:color="auto"/>
        <w:left w:val="none" w:sz="0" w:space="0" w:color="auto"/>
        <w:bottom w:val="none" w:sz="0" w:space="0" w:color="auto"/>
        <w:right w:val="none" w:sz="0" w:space="0" w:color="auto"/>
      </w:divBdr>
    </w:div>
    <w:div w:id="308560439">
      <w:bodyDiv w:val="1"/>
      <w:marLeft w:val="0"/>
      <w:marRight w:val="0"/>
      <w:marTop w:val="0"/>
      <w:marBottom w:val="0"/>
      <w:divBdr>
        <w:top w:val="none" w:sz="0" w:space="0" w:color="auto"/>
        <w:left w:val="none" w:sz="0" w:space="0" w:color="auto"/>
        <w:bottom w:val="none" w:sz="0" w:space="0" w:color="auto"/>
        <w:right w:val="none" w:sz="0" w:space="0" w:color="auto"/>
      </w:divBdr>
    </w:div>
    <w:div w:id="308947983">
      <w:bodyDiv w:val="1"/>
      <w:marLeft w:val="0"/>
      <w:marRight w:val="0"/>
      <w:marTop w:val="0"/>
      <w:marBottom w:val="0"/>
      <w:divBdr>
        <w:top w:val="none" w:sz="0" w:space="0" w:color="auto"/>
        <w:left w:val="none" w:sz="0" w:space="0" w:color="auto"/>
        <w:bottom w:val="none" w:sz="0" w:space="0" w:color="auto"/>
        <w:right w:val="none" w:sz="0" w:space="0" w:color="auto"/>
      </w:divBdr>
    </w:div>
    <w:div w:id="309403158">
      <w:bodyDiv w:val="1"/>
      <w:marLeft w:val="0"/>
      <w:marRight w:val="0"/>
      <w:marTop w:val="0"/>
      <w:marBottom w:val="0"/>
      <w:divBdr>
        <w:top w:val="none" w:sz="0" w:space="0" w:color="auto"/>
        <w:left w:val="none" w:sz="0" w:space="0" w:color="auto"/>
        <w:bottom w:val="none" w:sz="0" w:space="0" w:color="auto"/>
        <w:right w:val="none" w:sz="0" w:space="0" w:color="auto"/>
      </w:divBdr>
    </w:div>
    <w:div w:id="309796409">
      <w:bodyDiv w:val="1"/>
      <w:marLeft w:val="0"/>
      <w:marRight w:val="0"/>
      <w:marTop w:val="0"/>
      <w:marBottom w:val="0"/>
      <w:divBdr>
        <w:top w:val="none" w:sz="0" w:space="0" w:color="auto"/>
        <w:left w:val="none" w:sz="0" w:space="0" w:color="auto"/>
        <w:bottom w:val="none" w:sz="0" w:space="0" w:color="auto"/>
        <w:right w:val="none" w:sz="0" w:space="0" w:color="auto"/>
      </w:divBdr>
    </w:div>
    <w:div w:id="309872692">
      <w:bodyDiv w:val="1"/>
      <w:marLeft w:val="0"/>
      <w:marRight w:val="0"/>
      <w:marTop w:val="0"/>
      <w:marBottom w:val="0"/>
      <w:divBdr>
        <w:top w:val="none" w:sz="0" w:space="0" w:color="auto"/>
        <w:left w:val="none" w:sz="0" w:space="0" w:color="auto"/>
        <w:bottom w:val="none" w:sz="0" w:space="0" w:color="auto"/>
        <w:right w:val="none" w:sz="0" w:space="0" w:color="auto"/>
      </w:divBdr>
    </w:div>
    <w:div w:id="309943946">
      <w:bodyDiv w:val="1"/>
      <w:marLeft w:val="0"/>
      <w:marRight w:val="0"/>
      <w:marTop w:val="0"/>
      <w:marBottom w:val="0"/>
      <w:divBdr>
        <w:top w:val="none" w:sz="0" w:space="0" w:color="auto"/>
        <w:left w:val="none" w:sz="0" w:space="0" w:color="auto"/>
        <w:bottom w:val="none" w:sz="0" w:space="0" w:color="auto"/>
        <w:right w:val="none" w:sz="0" w:space="0" w:color="auto"/>
      </w:divBdr>
    </w:div>
    <w:div w:id="310254730">
      <w:bodyDiv w:val="1"/>
      <w:marLeft w:val="0"/>
      <w:marRight w:val="0"/>
      <w:marTop w:val="0"/>
      <w:marBottom w:val="0"/>
      <w:divBdr>
        <w:top w:val="none" w:sz="0" w:space="0" w:color="auto"/>
        <w:left w:val="none" w:sz="0" w:space="0" w:color="auto"/>
        <w:bottom w:val="none" w:sz="0" w:space="0" w:color="auto"/>
        <w:right w:val="none" w:sz="0" w:space="0" w:color="auto"/>
      </w:divBdr>
    </w:div>
    <w:div w:id="310446758">
      <w:bodyDiv w:val="1"/>
      <w:marLeft w:val="0"/>
      <w:marRight w:val="0"/>
      <w:marTop w:val="0"/>
      <w:marBottom w:val="0"/>
      <w:divBdr>
        <w:top w:val="none" w:sz="0" w:space="0" w:color="auto"/>
        <w:left w:val="none" w:sz="0" w:space="0" w:color="auto"/>
        <w:bottom w:val="none" w:sz="0" w:space="0" w:color="auto"/>
        <w:right w:val="none" w:sz="0" w:space="0" w:color="auto"/>
      </w:divBdr>
    </w:div>
    <w:div w:id="310864196">
      <w:bodyDiv w:val="1"/>
      <w:marLeft w:val="0"/>
      <w:marRight w:val="0"/>
      <w:marTop w:val="0"/>
      <w:marBottom w:val="0"/>
      <w:divBdr>
        <w:top w:val="none" w:sz="0" w:space="0" w:color="auto"/>
        <w:left w:val="none" w:sz="0" w:space="0" w:color="auto"/>
        <w:bottom w:val="none" w:sz="0" w:space="0" w:color="auto"/>
        <w:right w:val="none" w:sz="0" w:space="0" w:color="auto"/>
      </w:divBdr>
    </w:div>
    <w:div w:id="310987526">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372639">
      <w:bodyDiv w:val="1"/>
      <w:marLeft w:val="0"/>
      <w:marRight w:val="0"/>
      <w:marTop w:val="0"/>
      <w:marBottom w:val="0"/>
      <w:divBdr>
        <w:top w:val="none" w:sz="0" w:space="0" w:color="auto"/>
        <w:left w:val="none" w:sz="0" w:space="0" w:color="auto"/>
        <w:bottom w:val="none" w:sz="0" w:space="0" w:color="auto"/>
        <w:right w:val="none" w:sz="0" w:space="0" w:color="auto"/>
      </w:divBdr>
    </w:div>
    <w:div w:id="311715938">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031085">
      <w:bodyDiv w:val="1"/>
      <w:marLeft w:val="0"/>
      <w:marRight w:val="0"/>
      <w:marTop w:val="0"/>
      <w:marBottom w:val="0"/>
      <w:divBdr>
        <w:top w:val="none" w:sz="0" w:space="0" w:color="auto"/>
        <w:left w:val="none" w:sz="0" w:space="0" w:color="auto"/>
        <w:bottom w:val="none" w:sz="0" w:space="0" w:color="auto"/>
        <w:right w:val="none" w:sz="0" w:space="0" w:color="auto"/>
      </w:divBdr>
    </w:div>
    <w:div w:id="312296125">
      <w:bodyDiv w:val="1"/>
      <w:marLeft w:val="0"/>
      <w:marRight w:val="0"/>
      <w:marTop w:val="0"/>
      <w:marBottom w:val="0"/>
      <w:divBdr>
        <w:top w:val="none" w:sz="0" w:space="0" w:color="auto"/>
        <w:left w:val="none" w:sz="0" w:space="0" w:color="auto"/>
        <w:bottom w:val="none" w:sz="0" w:space="0" w:color="auto"/>
        <w:right w:val="none" w:sz="0" w:space="0" w:color="auto"/>
      </w:divBdr>
    </w:div>
    <w:div w:id="312830432">
      <w:bodyDiv w:val="1"/>
      <w:marLeft w:val="0"/>
      <w:marRight w:val="0"/>
      <w:marTop w:val="0"/>
      <w:marBottom w:val="0"/>
      <w:divBdr>
        <w:top w:val="none" w:sz="0" w:space="0" w:color="auto"/>
        <w:left w:val="none" w:sz="0" w:space="0" w:color="auto"/>
        <w:bottom w:val="none" w:sz="0" w:space="0" w:color="auto"/>
        <w:right w:val="none" w:sz="0" w:space="0" w:color="auto"/>
      </w:divBdr>
    </w:div>
    <w:div w:id="312874686">
      <w:bodyDiv w:val="1"/>
      <w:marLeft w:val="0"/>
      <w:marRight w:val="0"/>
      <w:marTop w:val="0"/>
      <w:marBottom w:val="0"/>
      <w:divBdr>
        <w:top w:val="none" w:sz="0" w:space="0" w:color="auto"/>
        <w:left w:val="none" w:sz="0" w:space="0" w:color="auto"/>
        <w:bottom w:val="none" w:sz="0" w:space="0" w:color="auto"/>
        <w:right w:val="none" w:sz="0" w:space="0" w:color="auto"/>
      </w:divBdr>
    </w:div>
    <w:div w:id="314065187">
      <w:bodyDiv w:val="1"/>
      <w:marLeft w:val="0"/>
      <w:marRight w:val="0"/>
      <w:marTop w:val="0"/>
      <w:marBottom w:val="0"/>
      <w:divBdr>
        <w:top w:val="none" w:sz="0" w:space="0" w:color="auto"/>
        <w:left w:val="none" w:sz="0" w:space="0" w:color="auto"/>
        <w:bottom w:val="none" w:sz="0" w:space="0" w:color="auto"/>
        <w:right w:val="none" w:sz="0" w:space="0" w:color="auto"/>
      </w:divBdr>
    </w:div>
    <w:div w:id="314262066">
      <w:bodyDiv w:val="1"/>
      <w:marLeft w:val="0"/>
      <w:marRight w:val="0"/>
      <w:marTop w:val="0"/>
      <w:marBottom w:val="0"/>
      <w:divBdr>
        <w:top w:val="none" w:sz="0" w:space="0" w:color="auto"/>
        <w:left w:val="none" w:sz="0" w:space="0" w:color="auto"/>
        <w:bottom w:val="none" w:sz="0" w:space="0" w:color="auto"/>
        <w:right w:val="none" w:sz="0" w:space="0" w:color="auto"/>
      </w:divBdr>
    </w:div>
    <w:div w:id="314263020">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341059">
      <w:bodyDiv w:val="1"/>
      <w:marLeft w:val="0"/>
      <w:marRight w:val="0"/>
      <w:marTop w:val="0"/>
      <w:marBottom w:val="0"/>
      <w:divBdr>
        <w:top w:val="none" w:sz="0" w:space="0" w:color="auto"/>
        <w:left w:val="none" w:sz="0" w:space="0" w:color="auto"/>
        <w:bottom w:val="none" w:sz="0" w:space="0" w:color="auto"/>
        <w:right w:val="none" w:sz="0" w:space="0" w:color="auto"/>
      </w:divBdr>
    </w:div>
    <w:div w:id="314574231">
      <w:bodyDiv w:val="1"/>
      <w:marLeft w:val="0"/>
      <w:marRight w:val="0"/>
      <w:marTop w:val="0"/>
      <w:marBottom w:val="0"/>
      <w:divBdr>
        <w:top w:val="none" w:sz="0" w:space="0" w:color="auto"/>
        <w:left w:val="none" w:sz="0" w:space="0" w:color="auto"/>
        <w:bottom w:val="none" w:sz="0" w:space="0" w:color="auto"/>
        <w:right w:val="none" w:sz="0" w:space="0" w:color="auto"/>
      </w:divBdr>
    </w:div>
    <w:div w:id="314992478">
      <w:bodyDiv w:val="1"/>
      <w:marLeft w:val="0"/>
      <w:marRight w:val="0"/>
      <w:marTop w:val="0"/>
      <w:marBottom w:val="0"/>
      <w:divBdr>
        <w:top w:val="none" w:sz="0" w:space="0" w:color="auto"/>
        <w:left w:val="none" w:sz="0" w:space="0" w:color="auto"/>
        <w:bottom w:val="none" w:sz="0" w:space="0" w:color="auto"/>
        <w:right w:val="none" w:sz="0" w:space="0" w:color="auto"/>
      </w:divBdr>
    </w:div>
    <w:div w:id="315063788">
      <w:bodyDiv w:val="1"/>
      <w:marLeft w:val="0"/>
      <w:marRight w:val="0"/>
      <w:marTop w:val="0"/>
      <w:marBottom w:val="0"/>
      <w:divBdr>
        <w:top w:val="none" w:sz="0" w:space="0" w:color="auto"/>
        <w:left w:val="none" w:sz="0" w:space="0" w:color="auto"/>
        <w:bottom w:val="none" w:sz="0" w:space="0" w:color="auto"/>
        <w:right w:val="none" w:sz="0" w:space="0" w:color="auto"/>
      </w:divBdr>
    </w:div>
    <w:div w:id="315568504">
      <w:bodyDiv w:val="1"/>
      <w:marLeft w:val="0"/>
      <w:marRight w:val="0"/>
      <w:marTop w:val="0"/>
      <w:marBottom w:val="0"/>
      <w:divBdr>
        <w:top w:val="none" w:sz="0" w:space="0" w:color="auto"/>
        <w:left w:val="none" w:sz="0" w:space="0" w:color="auto"/>
        <w:bottom w:val="none" w:sz="0" w:space="0" w:color="auto"/>
        <w:right w:val="none" w:sz="0" w:space="0" w:color="auto"/>
      </w:divBdr>
    </w:div>
    <w:div w:id="316032166">
      <w:bodyDiv w:val="1"/>
      <w:marLeft w:val="0"/>
      <w:marRight w:val="0"/>
      <w:marTop w:val="0"/>
      <w:marBottom w:val="0"/>
      <w:divBdr>
        <w:top w:val="none" w:sz="0" w:space="0" w:color="auto"/>
        <w:left w:val="none" w:sz="0" w:space="0" w:color="auto"/>
        <w:bottom w:val="none" w:sz="0" w:space="0" w:color="auto"/>
        <w:right w:val="none" w:sz="0" w:space="0" w:color="auto"/>
      </w:divBdr>
    </w:div>
    <w:div w:id="316229281">
      <w:bodyDiv w:val="1"/>
      <w:marLeft w:val="0"/>
      <w:marRight w:val="0"/>
      <w:marTop w:val="0"/>
      <w:marBottom w:val="0"/>
      <w:divBdr>
        <w:top w:val="none" w:sz="0" w:space="0" w:color="auto"/>
        <w:left w:val="none" w:sz="0" w:space="0" w:color="auto"/>
        <w:bottom w:val="none" w:sz="0" w:space="0" w:color="auto"/>
        <w:right w:val="none" w:sz="0" w:space="0" w:color="auto"/>
      </w:divBdr>
    </w:div>
    <w:div w:id="317804505">
      <w:bodyDiv w:val="1"/>
      <w:marLeft w:val="0"/>
      <w:marRight w:val="0"/>
      <w:marTop w:val="0"/>
      <w:marBottom w:val="0"/>
      <w:divBdr>
        <w:top w:val="none" w:sz="0" w:space="0" w:color="auto"/>
        <w:left w:val="none" w:sz="0" w:space="0" w:color="auto"/>
        <w:bottom w:val="none" w:sz="0" w:space="0" w:color="auto"/>
        <w:right w:val="none" w:sz="0" w:space="0" w:color="auto"/>
      </w:divBdr>
    </w:div>
    <w:div w:id="317928409">
      <w:bodyDiv w:val="1"/>
      <w:marLeft w:val="0"/>
      <w:marRight w:val="0"/>
      <w:marTop w:val="0"/>
      <w:marBottom w:val="0"/>
      <w:divBdr>
        <w:top w:val="none" w:sz="0" w:space="0" w:color="auto"/>
        <w:left w:val="none" w:sz="0" w:space="0" w:color="auto"/>
        <w:bottom w:val="none" w:sz="0" w:space="0" w:color="auto"/>
        <w:right w:val="none" w:sz="0" w:space="0" w:color="auto"/>
      </w:divBdr>
    </w:div>
    <w:div w:id="317929260">
      <w:bodyDiv w:val="1"/>
      <w:marLeft w:val="0"/>
      <w:marRight w:val="0"/>
      <w:marTop w:val="0"/>
      <w:marBottom w:val="0"/>
      <w:divBdr>
        <w:top w:val="none" w:sz="0" w:space="0" w:color="auto"/>
        <w:left w:val="none" w:sz="0" w:space="0" w:color="auto"/>
        <w:bottom w:val="none" w:sz="0" w:space="0" w:color="auto"/>
        <w:right w:val="none" w:sz="0" w:space="0" w:color="auto"/>
      </w:divBdr>
    </w:div>
    <w:div w:id="318194633">
      <w:bodyDiv w:val="1"/>
      <w:marLeft w:val="0"/>
      <w:marRight w:val="0"/>
      <w:marTop w:val="0"/>
      <w:marBottom w:val="0"/>
      <w:divBdr>
        <w:top w:val="none" w:sz="0" w:space="0" w:color="auto"/>
        <w:left w:val="none" w:sz="0" w:space="0" w:color="auto"/>
        <w:bottom w:val="none" w:sz="0" w:space="0" w:color="auto"/>
        <w:right w:val="none" w:sz="0" w:space="0" w:color="auto"/>
      </w:divBdr>
    </w:div>
    <w:div w:id="318270072">
      <w:bodyDiv w:val="1"/>
      <w:marLeft w:val="0"/>
      <w:marRight w:val="0"/>
      <w:marTop w:val="0"/>
      <w:marBottom w:val="0"/>
      <w:divBdr>
        <w:top w:val="none" w:sz="0" w:space="0" w:color="auto"/>
        <w:left w:val="none" w:sz="0" w:space="0" w:color="auto"/>
        <w:bottom w:val="none" w:sz="0" w:space="0" w:color="auto"/>
        <w:right w:val="none" w:sz="0" w:space="0" w:color="auto"/>
      </w:divBdr>
    </w:div>
    <w:div w:id="318506866">
      <w:bodyDiv w:val="1"/>
      <w:marLeft w:val="0"/>
      <w:marRight w:val="0"/>
      <w:marTop w:val="0"/>
      <w:marBottom w:val="0"/>
      <w:divBdr>
        <w:top w:val="none" w:sz="0" w:space="0" w:color="auto"/>
        <w:left w:val="none" w:sz="0" w:space="0" w:color="auto"/>
        <w:bottom w:val="none" w:sz="0" w:space="0" w:color="auto"/>
        <w:right w:val="none" w:sz="0" w:space="0" w:color="auto"/>
      </w:divBdr>
    </w:div>
    <w:div w:id="318584607">
      <w:bodyDiv w:val="1"/>
      <w:marLeft w:val="0"/>
      <w:marRight w:val="0"/>
      <w:marTop w:val="0"/>
      <w:marBottom w:val="0"/>
      <w:divBdr>
        <w:top w:val="none" w:sz="0" w:space="0" w:color="auto"/>
        <w:left w:val="none" w:sz="0" w:space="0" w:color="auto"/>
        <w:bottom w:val="none" w:sz="0" w:space="0" w:color="auto"/>
        <w:right w:val="none" w:sz="0" w:space="0" w:color="auto"/>
      </w:divBdr>
    </w:div>
    <w:div w:id="318929543">
      <w:bodyDiv w:val="1"/>
      <w:marLeft w:val="0"/>
      <w:marRight w:val="0"/>
      <w:marTop w:val="0"/>
      <w:marBottom w:val="0"/>
      <w:divBdr>
        <w:top w:val="none" w:sz="0" w:space="0" w:color="auto"/>
        <w:left w:val="none" w:sz="0" w:space="0" w:color="auto"/>
        <w:bottom w:val="none" w:sz="0" w:space="0" w:color="auto"/>
        <w:right w:val="none" w:sz="0" w:space="0" w:color="auto"/>
      </w:divBdr>
    </w:div>
    <w:div w:id="319192893">
      <w:bodyDiv w:val="1"/>
      <w:marLeft w:val="0"/>
      <w:marRight w:val="0"/>
      <w:marTop w:val="0"/>
      <w:marBottom w:val="0"/>
      <w:divBdr>
        <w:top w:val="none" w:sz="0" w:space="0" w:color="auto"/>
        <w:left w:val="none" w:sz="0" w:space="0" w:color="auto"/>
        <w:bottom w:val="none" w:sz="0" w:space="0" w:color="auto"/>
        <w:right w:val="none" w:sz="0" w:space="0" w:color="auto"/>
      </w:divBdr>
    </w:div>
    <w:div w:id="320277850">
      <w:bodyDiv w:val="1"/>
      <w:marLeft w:val="0"/>
      <w:marRight w:val="0"/>
      <w:marTop w:val="0"/>
      <w:marBottom w:val="0"/>
      <w:divBdr>
        <w:top w:val="none" w:sz="0" w:space="0" w:color="auto"/>
        <w:left w:val="none" w:sz="0" w:space="0" w:color="auto"/>
        <w:bottom w:val="none" w:sz="0" w:space="0" w:color="auto"/>
        <w:right w:val="none" w:sz="0" w:space="0" w:color="auto"/>
      </w:divBdr>
    </w:div>
    <w:div w:id="320282403">
      <w:bodyDiv w:val="1"/>
      <w:marLeft w:val="0"/>
      <w:marRight w:val="0"/>
      <w:marTop w:val="0"/>
      <w:marBottom w:val="0"/>
      <w:divBdr>
        <w:top w:val="none" w:sz="0" w:space="0" w:color="auto"/>
        <w:left w:val="none" w:sz="0" w:space="0" w:color="auto"/>
        <w:bottom w:val="none" w:sz="0" w:space="0" w:color="auto"/>
        <w:right w:val="none" w:sz="0" w:space="0" w:color="auto"/>
      </w:divBdr>
    </w:div>
    <w:div w:id="320741948">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2634545">
      <w:bodyDiv w:val="1"/>
      <w:marLeft w:val="0"/>
      <w:marRight w:val="0"/>
      <w:marTop w:val="0"/>
      <w:marBottom w:val="0"/>
      <w:divBdr>
        <w:top w:val="none" w:sz="0" w:space="0" w:color="auto"/>
        <w:left w:val="none" w:sz="0" w:space="0" w:color="auto"/>
        <w:bottom w:val="none" w:sz="0" w:space="0" w:color="auto"/>
        <w:right w:val="none" w:sz="0" w:space="0" w:color="auto"/>
      </w:divBdr>
    </w:div>
    <w:div w:id="323095141">
      <w:bodyDiv w:val="1"/>
      <w:marLeft w:val="0"/>
      <w:marRight w:val="0"/>
      <w:marTop w:val="0"/>
      <w:marBottom w:val="0"/>
      <w:divBdr>
        <w:top w:val="none" w:sz="0" w:space="0" w:color="auto"/>
        <w:left w:val="none" w:sz="0" w:space="0" w:color="auto"/>
        <w:bottom w:val="none" w:sz="0" w:space="0" w:color="auto"/>
        <w:right w:val="none" w:sz="0" w:space="0" w:color="auto"/>
      </w:divBdr>
    </w:div>
    <w:div w:id="323169196">
      <w:bodyDiv w:val="1"/>
      <w:marLeft w:val="0"/>
      <w:marRight w:val="0"/>
      <w:marTop w:val="0"/>
      <w:marBottom w:val="0"/>
      <w:divBdr>
        <w:top w:val="none" w:sz="0" w:space="0" w:color="auto"/>
        <w:left w:val="none" w:sz="0" w:space="0" w:color="auto"/>
        <w:bottom w:val="none" w:sz="0" w:space="0" w:color="auto"/>
        <w:right w:val="none" w:sz="0" w:space="0" w:color="auto"/>
      </w:divBdr>
    </w:div>
    <w:div w:id="323171576">
      <w:bodyDiv w:val="1"/>
      <w:marLeft w:val="0"/>
      <w:marRight w:val="0"/>
      <w:marTop w:val="0"/>
      <w:marBottom w:val="0"/>
      <w:divBdr>
        <w:top w:val="none" w:sz="0" w:space="0" w:color="auto"/>
        <w:left w:val="none" w:sz="0" w:space="0" w:color="auto"/>
        <w:bottom w:val="none" w:sz="0" w:space="0" w:color="auto"/>
        <w:right w:val="none" w:sz="0" w:space="0" w:color="auto"/>
      </w:divBdr>
    </w:div>
    <w:div w:id="323314735">
      <w:bodyDiv w:val="1"/>
      <w:marLeft w:val="0"/>
      <w:marRight w:val="0"/>
      <w:marTop w:val="0"/>
      <w:marBottom w:val="0"/>
      <w:divBdr>
        <w:top w:val="none" w:sz="0" w:space="0" w:color="auto"/>
        <w:left w:val="none" w:sz="0" w:space="0" w:color="auto"/>
        <w:bottom w:val="none" w:sz="0" w:space="0" w:color="auto"/>
        <w:right w:val="none" w:sz="0" w:space="0" w:color="auto"/>
      </w:divBdr>
    </w:div>
    <w:div w:id="325131410">
      <w:bodyDiv w:val="1"/>
      <w:marLeft w:val="0"/>
      <w:marRight w:val="0"/>
      <w:marTop w:val="0"/>
      <w:marBottom w:val="0"/>
      <w:divBdr>
        <w:top w:val="none" w:sz="0" w:space="0" w:color="auto"/>
        <w:left w:val="none" w:sz="0" w:space="0" w:color="auto"/>
        <w:bottom w:val="none" w:sz="0" w:space="0" w:color="auto"/>
        <w:right w:val="none" w:sz="0" w:space="0" w:color="auto"/>
      </w:divBdr>
    </w:div>
    <w:div w:id="325136674">
      <w:bodyDiv w:val="1"/>
      <w:marLeft w:val="0"/>
      <w:marRight w:val="0"/>
      <w:marTop w:val="0"/>
      <w:marBottom w:val="0"/>
      <w:divBdr>
        <w:top w:val="none" w:sz="0" w:space="0" w:color="auto"/>
        <w:left w:val="none" w:sz="0" w:space="0" w:color="auto"/>
        <w:bottom w:val="none" w:sz="0" w:space="0" w:color="auto"/>
        <w:right w:val="none" w:sz="0" w:space="0" w:color="auto"/>
      </w:divBdr>
    </w:div>
    <w:div w:id="325674488">
      <w:bodyDiv w:val="1"/>
      <w:marLeft w:val="0"/>
      <w:marRight w:val="0"/>
      <w:marTop w:val="0"/>
      <w:marBottom w:val="0"/>
      <w:divBdr>
        <w:top w:val="none" w:sz="0" w:space="0" w:color="auto"/>
        <w:left w:val="none" w:sz="0" w:space="0" w:color="auto"/>
        <w:bottom w:val="none" w:sz="0" w:space="0" w:color="auto"/>
        <w:right w:val="none" w:sz="0" w:space="0" w:color="auto"/>
      </w:divBdr>
    </w:div>
    <w:div w:id="325978210">
      <w:bodyDiv w:val="1"/>
      <w:marLeft w:val="0"/>
      <w:marRight w:val="0"/>
      <w:marTop w:val="0"/>
      <w:marBottom w:val="0"/>
      <w:divBdr>
        <w:top w:val="none" w:sz="0" w:space="0" w:color="auto"/>
        <w:left w:val="none" w:sz="0" w:space="0" w:color="auto"/>
        <w:bottom w:val="none" w:sz="0" w:space="0" w:color="auto"/>
        <w:right w:val="none" w:sz="0" w:space="0" w:color="auto"/>
      </w:divBdr>
    </w:div>
    <w:div w:id="326055851">
      <w:bodyDiv w:val="1"/>
      <w:marLeft w:val="0"/>
      <w:marRight w:val="0"/>
      <w:marTop w:val="0"/>
      <w:marBottom w:val="0"/>
      <w:divBdr>
        <w:top w:val="none" w:sz="0" w:space="0" w:color="auto"/>
        <w:left w:val="none" w:sz="0" w:space="0" w:color="auto"/>
        <w:bottom w:val="none" w:sz="0" w:space="0" w:color="auto"/>
        <w:right w:val="none" w:sz="0" w:space="0" w:color="auto"/>
      </w:divBdr>
    </w:div>
    <w:div w:id="326323361">
      <w:bodyDiv w:val="1"/>
      <w:marLeft w:val="0"/>
      <w:marRight w:val="0"/>
      <w:marTop w:val="0"/>
      <w:marBottom w:val="0"/>
      <w:divBdr>
        <w:top w:val="none" w:sz="0" w:space="0" w:color="auto"/>
        <w:left w:val="none" w:sz="0" w:space="0" w:color="auto"/>
        <w:bottom w:val="none" w:sz="0" w:space="0" w:color="auto"/>
        <w:right w:val="none" w:sz="0" w:space="0" w:color="auto"/>
      </w:divBdr>
    </w:div>
    <w:div w:id="327094487">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602446">
      <w:bodyDiv w:val="1"/>
      <w:marLeft w:val="0"/>
      <w:marRight w:val="0"/>
      <w:marTop w:val="0"/>
      <w:marBottom w:val="0"/>
      <w:divBdr>
        <w:top w:val="none" w:sz="0" w:space="0" w:color="auto"/>
        <w:left w:val="none" w:sz="0" w:space="0" w:color="auto"/>
        <w:bottom w:val="none" w:sz="0" w:space="0" w:color="auto"/>
        <w:right w:val="none" w:sz="0" w:space="0" w:color="auto"/>
      </w:divBdr>
    </w:div>
    <w:div w:id="329138910">
      <w:bodyDiv w:val="1"/>
      <w:marLeft w:val="0"/>
      <w:marRight w:val="0"/>
      <w:marTop w:val="0"/>
      <w:marBottom w:val="0"/>
      <w:divBdr>
        <w:top w:val="none" w:sz="0" w:space="0" w:color="auto"/>
        <w:left w:val="none" w:sz="0" w:space="0" w:color="auto"/>
        <w:bottom w:val="none" w:sz="0" w:space="0" w:color="auto"/>
        <w:right w:val="none" w:sz="0" w:space="0" w:color="auto"/>
      </w:divBdr>
    </w:div>
    <w:div w:id="329141905">
      <w:bodyDiv w:val="1"/>
      <w:marLeft w:val="0"/>
      <w:marRight w:val="0"/>
      <w:marTop w:val="0"/>
      <w:marBottom w:val="0"/>
      <w:divBdr>
        <w:top w:val="none" w:sz="0" w:space="0" w:color="auto"/>
        <w:left w:val="none" w:sz="0" w:space="0" w:color="auto"/>
        <w:bottom w:val="none" w:sz="0" w:space="0" w:color="auto"/>
        <w:right w:val="none" w:sz="0" w:space="0" w:color="auto"/>
      </w:divBdr>
    </w:div>
    <w:div w:id="329413402">
      <w:bodyDiv w:val="1"/>
      <w:marLeft w:val="0"/>
      <w:marRight w:val="0"/>
      <w:marTop w:val="0"/>
      <w:marBottom w:val="0"/>
      <w:divBdr>
        <w:top w:val="none" w:sz="0" w:space="0" w:color="auto"/>
        <w:left w:val="none" w:sz="0" w:space="0" w:color="auto"/>
        <w:bottom w:val="none" w:sz="0" w:space="0" w:color="auto"/>
        <w:right w:val="none" w:sz="0" w:space="0" w:color="auto"/>
      </w:divBdr>
    </w:div>
    <w:div w:id="329602322">
      <w:bodyDiv w:val="1"/>
      <w:marLeft w:val="0"/>
      <w:marRight w:val="0"/>
      <w:marTop w:val="0"/>
      <w:marBottom w:val="0"/>
      <w:divBdr>
        <w:top w:val="none" w:sz="0" w:space="0" w:color="auto"/>
        <w:left w:val="none" w:sz="0" w:space="0" w:color="auto"/>
        <w:bottom w:val="none" w:sz="0" w:space="0" w:color="auto"/>
        <w:right w:val="none" w:sz="0" w:space="0" w:color="auto"/>
      </w:divBdr>
    </w:div>
    <w:div w:id="329647046">
      <w:bodyDiv w:val="1"/>
      <w:marLeft w:val="0"/>
      <w:marRight w:val="0"/>
      <w:marTop w:val="0"/>
      <w:marBottom w:val="0"/>
      <w:divBdr>
        <w:top w:val="none" w:sz="0" w:space="0" w:color="auto"/>
        <w:left w:val="none" w:sz="0" w:space="0" w:color="auto"/>
        <w:bottom w:val="none" w:sz="0" w:space="0" w:color="auto"/>
        <w:right w:val="none" w:sz="0" w:space="0" w:color="auto"/>
      </w:divBdr>
    </w:div>
    <w:div w:id="329678468">
      <w:bodyDiv w:val="1"/>
      <w:marLeft w:val="0"/>
      <w:marRight w:val="0"/>
      <w:marTop w:val="0"/>
      <w:marBottom w:val="0"/>
      <w:divBdr>
        <w:top w:val="none" w:sz="0" w:space="0" w:color="auto"/>
        <w:left w:val="none" w:sz="0" w:space="0" w:color="auto"/>
        <w:bottom w:val="none" w:sz="0" w:space="0" w:color="auto"/>
        <w:right w:val="none" w:sz="0" w:space="0" w:color="auto"/>
      </w:divBdr>
    </w:div>
    <w:div w:id="329912164">
      <w:bodyDiv w:val="1"/>
      <w:marLeft w:val="0"/>
      <w:marRight w:val="0"/>
      <w:marTop w:val="0"/>
      <w:marBottom w:val="0"/>
      <w:divBdr>
        <w:top w:val="none" w:sz="0" w:space="0" w:color="auto"/>
        <w:left w:val="none" w:sz="0" w:space="0" w:color="auto"/>
        <w:bottom w:val="none" w:sz="0" w:space="0" w:color="auto"/>
        <w:right w:val="none" w:sz="0" w:space="0" w:color="auto"/>
      </w:divBdr>
    </w:div>
    <w:div w:id="330181011">
      <w:bodyDiv w:val="1"/>
      <w:marLeft w:val="0"/>
      <w:marRight w:val="0"/>
      <w:marTop w:val="0"/>
      <w:marBottom w:val="0"/>
      <w:divBdr>
        <w:top w:val="none" w:sz="0" w:space="0" w:color="auto"/>
        <w:left w:val="none" w:sz="0" w:space="0" w:color="auto"/>
        <w:bottom w:val="none" w:sz="0" w:space="0" w:color="auto"/>
        <w:right w:val="none" w:sz="0" w:space="0" w:color="auto"/>
      </w:divBdr>
    </w:div>
    <w:div w:id="330255621">
      <w:bodyDiv w:val="1"/>
      <w:marLeft w:val="0"/>
      <w:marRight w:val="0"/>
      <w:marTop w:val="0"/>
      <w:marBottom w:val="0"/>
      <w:divBdr>
        <w:top w:val="none" w:sz="0" w:space="0" w:color="auto"/>
        <w:left w:val="none" w:sz="0" w:space="0" w:color="auto"/>
        <w:bottom w:val="none" w:sz="0" w:space="0" w:color="auto"/>
        <w:right w:val="none" w:sz="0" w:space="0" w:color="auto"/>
      </w:divBdr>
    </w:div>
    <w:div w:id="330376397">
      <w:bodyDiv w:val="1"/>
      <w:marLeft w:val="0"/>
      <w:marRight w:val="0"/>
      <w:marTop w:val="0"/>
      <w:marBottom w:val="0"/>
      <w:divBdr>
        <w:top w:val="none" w:sz="0" w:space="0" w:color="auto"/>
        <w:left w:val="none" w:sz="0" w:space="0" w:color="auto"/>
        <w:bottom w:val="none" w:sz="0" w:space="0" w:color="auto"/>
        <w:right w:val="none" w:sz="0" w:space="0" w:color="auto"/>
      </w:divBdr>
    </w:div>
    <w:div w:id="331182851">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760717">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1956933">
      <w:bodyDiv w:val="1"/>
      <w:marLeft w:val="0"/>
      <w:marRight w:val="0"/>
      <w:marTop w:val="0"/>
      <w:marBottom w:val="0"/>
      <w:divBdr>
        <w:top w:val="none" w:sz="0" w:space="0" w:color="auto"/>
        <w:left w:val="none" w:sz="0" w:space="0" w:color="auto"/>
        <w:bottom w:val="none" w:sz="0" w:space="0" w:color="auto"/>
        <w:right w:val="none" w:sz="0" w:space="0" w:color="auto"/>
      </w:divBdr>
    </w:div>
    <w:div w:id="333144461">
      <w:bodyDiv w:val="1"/>
      <w:marLeft w:val="0"/>
      <w:marRight w:val="0"/>
      <w:marTop w:val="0"/>
      <w:marBottom w:val="0"/>
      <w:divBdr>
        <w:top w:val="none" w:sz="0" w:space="0" w:color="auto"/>
        <w:left w:val="none" w:sz="0" w:space="0" w:color="auto"/>
        <w:bottom w:val="none" w:sz="0" w:space="0" w:color="auto"/>
        <w:right w:val="none" w:sz="0" w:space="0" w:color="auto"/>
      </w:divBdr>
    </w:div>
    <w:div w:id="333264471">
      <w:bodyDiv w:val="1"/>
      <w:marLeft w:val="0"/>
      <w:marRight w:val="0"/>
      <w:marTop w:val="0"/>
      <w:marBottom w:val="0"/>
      <w:divBdr>
        <w:top w:val="none" w:sz="0" w:space="0" w:color="auto"/>
        <w:left w:val="none" w:sz="0" w:space="0" w:color="auto"/>
        <w:bottom w:val="none" w:sz="0" w:space="0" w:color="auto"/>
        <w:right w:val="none" w:sz="0" w:space="0" w:color="auto"/>
      </w:divBdr>
    </w:div>
    <w:div w:id="333385048">
      <w:bodyDiv w:val="1"/>
      <w:marLeft w:val="0"/>
      <w:marRight w:val="0"/>
      <w:marTop w:val="0"/>
      <w:marBottom w:val="0"/>
      <w:divBdr>
        <w:top w:val="none" w:sz="0" w:space="0" w:color="auto"/>
        <w:left w:val="none" w:sz="0" w:space="0" w:color="auto"/>
        <w:bottom w:val="none" w:sz="0" w:space="0" w:color="auto"/>
        <w:right w:val="none" w:sz="0" w:space="0" w:color="auto"/>
      </w:divBdr>
    </w:div>
    <w:div w:id="333460303">
      <w:bodyDiv w:val="1"/>
      <w:marLeft w:val="0"/>
      <w:marRight w:val="0"/>
      <w:marTop w:val="0"/>
      <w:marBottom w:val="0"/>
      <w:divBdr>
        <w:top w:val="none" w:sz="0" w:space="0" w:color="auto"/>
        <w:left w:val="none" w:sz="0" w:space="0" w:color="auto"/>
        <w:bottom w:val="none" w:sz="0" w:space="0" w:color="auto"/>
        <w:right w:val="none" w:sz="0" w:space="0" w:color="auto"/>
      </w:divBdr>
    </w:div>
    <w:div w:id="333655213">
      <w:bodyDiv w:val="1"/>
      <w:marLeft w:val="0"/>
      <w:marRight w:val="0"/>
      <w:marTop w:val="0"/>
      <w:marBottom w:val="0"/>
      <w:divBdr>
        <w:top w:val="none" w:sz="0" w:space="0" w:color="auto"/>
        <w:left w:val="none" w:sz="0" w:space="0" w:color="auto"/>
        <w:bottom w:val="none" w:sz="0" w:space="0" w:color="auto"/>
        <w:right w:val="none" w:sz="0" w:space="0" w:color="auto"/>
      </w:divBdr>
    </w:div>
    <w:div w:id="333724217">
      <w:bodyDiv w:val="1"/>
      <w:marLeft w:val="0"/>
      <w:marRight w:val="0"/>
      <w:marTop w:val="0"/>
      <w:marBottom w:val="0"/>
      <w:divBdr>
        <w:top w:val="none" w:sz="0" w:space="0" w:color="auto"/>
        <w:left w:val="none" w:sz="0" w:space="0" w:color="auto"/>
        <w:bottom w:val="none" w:sz="0" w:space="0" w:color="auto"/>
        <w:right w:val="none" w:sz="0" w:space="0" w:color="auto"/>
      </w:divBdr>
    </w:div>
    <w:div w:id="333847033">
      <w:bodyDiv w:val="1"/>
      <w:marLeft w:val="0"/>
      <w:marRight w:val="0"/>
      <w:marTop w:val="0"/>
      <w:marBottom w:val="0"/>
      <w:divBdr>
        <w:top w:val="none" w:sz="0" w:space="0" w:color="auto"/>
        <w:left w:val="none" w:sz="0" w:space="0" w:color="auto"/>
        <w:bottom w:val="none" w:sz="0" w:space="0" w:color="auto"/>
        <w:right w:val="none" w:sz="0" w:space="0" w:color="auto"/>
      </w:divBdr>
    </w:div>
    <w:div w:id="334261238">
      <w:bodyDiv w:val="1"/>
      <w:marLeft w:val="0"/>
      <w:marRight w:val="0"/>
      <w:marTop w:val="0"/>
      <w:marBottom w:val="0"/>
      <w:divBdr>
        <w:top w:val="none" w:sz="0" w:space="0" w:color="auto"/>
        <w:left w:val="none" w:sz="0" w:space="0" w:color="auto"/>
        <w:bottom w:val="none" w:sz="0" w:space="0" w:color="auto"/>
        <w:right w:val="none" w:sz="0" w:space="0" w:color="auto"/>
      </w:divBdr>
    </w:div>
    <w:div w:id="334303077">
      <w:bodyDiv w:val="1"/>
      <w:marLeft w:val="0"/>
      <w:marRight w:val="0"/>
      <w:marTop w:val="0"/>
      <w:marBottom w:val="0"/>
      <w:divBdr>
        <w:top w:val="none" w:sz="0" w:space="0" w:color="auto"/>
        <w:left w:val="none" w:sz="0" w:space="0" w:color="auto"/>
        <w:bottom w:val="none" w:sz="0" w:space="0" w:color="auto"/>
        <w:right w:val="none" w:sz="0" w:space="0" w:color="auto"/>
      </w:divBdr>
    </w:div>
    <w:div w:id="334460559">
      <w:bodyDiv w:val="1"/>
      <w:marLeft w:val="0"/>
      <w:marRight w:val="0"/>
      <w:marTop w:val="0"/>
      <w:marBottom w:val="0"/>
      <w:divBdr>
        <w:top w:val="none" w:sz="0" w:space="0" w:color="auto"/>
        <w:left w:val="none" w:sz="0" w:space="0" w:color="auto"/>
        <w:bottom w:val="none" w:sz="0" w:space="0" w:color="auto"/>
        <w:right w:val="none" w:sz="0" w:space="0" w:color="auto"/>
      </w:divBdr>
    </w:div>
    <w:div w:id="336076474">
      <w:bodyDiv w:val="1"/>
      <w:marLeft w:val="0"/>
      <w:marRight w:val="0"/>
      <w:marTop w:val="0"/>
      <w:marBottom w:val="0"/>
      <w:divBdr>
        <w:top w:val="none" w:sz="0" w:space="0" w:color="auto"/>
        <w:left w:val="none" w:sz="0" w:space="0" w:color="auto"/>
        <w:bottom w:val="none" w:sz="0" w:space="0" w:color="auto"/>
        <w:right w:val="none" w:sz="0" w:space="0" w:color="auto"/>
      </w:divBdr>
    </w:div>
    <w:div w:id="336225845">
      <w:bodyDiv w:val="1"/>
      <w:marLeft w:val="0"/>
      <w:marRight w:val="0"/>
      <w:marTop w:val="0"/>
      <w:marBottom w:val="0"/>
      <w:divBdr>
        <w:top w:val="none" w:sz="0" w:space="0" w:color="auto"/>
        <w:left w:val="none" w:sz="0" w:space="0" w:color="auto"/>
        <w:bottom w:val="none" w:sz="0" w:space="0" w:color="auto"/>
        <w:right w:val="none" w:sz="0" w:space="0" w:color="auto"/>
      </w:divBdr>
    </w:div>
    <w:div w:id="336350502">
      <w:bodyDiv w:val="1"/>
      <w:marLeft w:val="0"/>
      <w:marRight w:val="0"/>
      <w:marTop w:val="0"/>
      <w:marBottom w:val="0"/>
      <w:divBdr>
        <w:top w:val="none" w:sz="0" w:space="0" w:color="auto"/>
        <w:left w:val="none" w:sz="0" w:space="0" w:color="auto"/>
        <w:bottom w:val="none" w:sz="0" w:space="0" w:color="auto"/>
        <w:right w:val="none" w:sz="0" w:space="0" w:color="auto"/>
      </w:divBdr>
    </w:div>
    <w:div w:id="336813441">
      <w:bodyDiv w:val="1"/>
      <w:marLeft w:val="0"/>
      <w:marRight w:val="0"/>
      <w:marTop w:val="0"/>
      <w:marBottom w:val="0"/>
      <w:divBdr>
        <w:top w:val="none" w:sz="0" w:space="0" w:color="auto"/>
        <w:left w:val="none" w:sz="0" w:space="0" w:color="auto"/>
        <w:bottom w:val="none" w:sz="0" w:space="0" w:color="auto"/>
        <w:right w:val="none" w:sz="0" w:space="0" w:color="auto"/>
      </w:divBdr>
    </w:div>
    <w:div w:id="337319070">
      <w:bodyDiv w:val="1"/>
      <w:marLeft w:val="0"/>
      <w:marRight w:val="0"/>
      <w:marTop w:val="0"/>
      <w:marBottom w:val="0"/>
      <w:divBdr>
        <w:top w:val="none" w:sz="0" w:space="0" w:color="auto"/>
        <w:left w:val="none" w:sz="0" w:space="0" w:color="auto"/>
        <w:bottom w:val="none" w:sz="0" w:space="0" w:color="auto"/>
        <w:right w:val="none" w:sz="0" w:space="0" w:color="auto"/>
      </w:divBdr>
    </w:div>
    <w:div w:id="337852949">
      <w:bodyDiv w:val="1"/>
      <w:marLeft w:val="0"/>
      <w:marRight w:val="0"/>
      <w:marTop w:val="0"/>
      <w:marBottom w:val="0"/>
      <w:divBdr>
        <w:top w:val="none" w:sz="0" w:space="0" w:color="auto"/>
        <w:left w:val="none" w:sz="0" w:space="0" w:color="auto"/>
        <w:bottom w:val="none" w:sz="0" w:space="0" w:color="auto"/>
        <w:right w:val="none" w:sz="0" w:space="0" w:color="auto"/>
      </w:divBdr>
    </w:div>
    <w:div w:id="338195249">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9310174">
      <w:bodyDiv w:val="1"/>
      <w:marLeft w:val="0"/>
      <w:marRight w:val="0"/>
      <w:marTop w:val="0"/>
      <w:marBottom w:val="0"/>
      <w:divBdr>
        <w:top w:val="none" w:sz="0" w:space="0" w:color="auto"/>
        <w:left w:val="none" w:sz="0" w:space="0" w:color="auto"/>
        <w:bottom w:val="none" w:sz="0" w:space="0" w:color="auto"/>
        <w:right w:val="none" w:sz="0" w:space="0" w:color="auto"/>
      </w:divBdr>
    </w:div>
    <w:div w:id="339429184">
      <w:bodyDiv w:val="1"/>
      <w:marLeft w:val="0"/>
      <w:marRight w:val="0"/>
      <w:marTop w:val="0"/>
      <w:marBottom w:val="0"/>
      <w:divBdr>
        <w:top w:val="none" w:sz="0" w:space="0" w:color="auto"/>
        <w:left w:val="none" w:sz="0" w:space="0" w:color="auto"/>
        <w:bottom w:val="none" w:sz="0" w:space="0" w:color="auto"/>
        <w:right w:val="none" w:sz="0" w:space="0" w:color="auto"/>
      </w:divBdr>
    </w:div>
    <w:div w:id="339433620">
      <w:bodyDiv w:val="1"/>
      <w:marLeft w:val="0"/>
      <w:marRight w:val="0"/>
      <w:marTop w:val="0"/>
      <w:marBottom w:val="0"/>
      <w:divBdr>
        <w:top w:val="none" w:sz="0" w:space="0" w:color="auto"/>
        <w:left w:val="none" w:sz="0" w:space="0" w:color="auto"/>
        <w:bottom w:val="none" w:sz="0" w:space="0" w:color="auto"/>
        <w:right w:val="none" w:sz="0" w:space="0" w:color="auto"/>
      </w:divBdr>
    </w:div>
    <w:div w:id="339502303">
      <w:bodyDiv w:val="1"/>
      <w:marLeft w:val="0"/>
      <w:marRight w:val="0"/>
      <w:marTop w:val="0"/>
      <w:marBottom w:val="0"/>
      <w:divBdr>
        <w:top w:val="none" w:sz="0" w:space="0" w:color="auto"/>
        <w:left w:val="none" w:sz="0" w:space="0" w:color="auto"/>
        <w:bottom w:val="none" w:sz="0" w:space="0" w:color="auto"/>
        <w:right w:val="none" w:sz="0" w:space="0" w:color="auto"/>
      </w:divBdr>
    </w:div>
    <w:div w:id="339546760">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40426386">
      <w:bodyDiv w:val="1"/>
      <w:marLeft w:val="0"/>
      <w:marRight w:val="0"/>
      <w:marTop w:val="0"/>
      <w:marBottom w:val="0"/>
      <w:divBdr>
        <w:top w:val="none" w:sz="0" w:space="0" w:color="auto"/>
        <w:left w:val="none" w:sz="0" w:space="0" w:color="auto"/>
        <w:bottom w:val="none" w:sz="0" w:space="0" w:color="auto"/>
        <w:right w:val="none" w:sz="0" w:space="0" w:color="auto"/>
      </w:divBdr>
    </w:div>
    <w:div w:id="340665249">
      <w:bodyDiv w:val="1"/>
      <w:marLeft w:val="0"/>
      <w:marRight w:val="0"/>
      <w:marTop w:val="0"/>
      <w:marBottom w:val="0"/>
      <w:divBdr>
        <w:top w:val="none" w:sz="0" w:space="0" w:color="auto"/>
        <w:left w:val="none" w:sz="0" w:space="0" w:color="auto"/>
        <w:bottom w:val="none" w:sz="0" w:space="0" w:color="auto"/>
        <w:right w:val="none" w:sz="0" w:space="0" w:color="auto"/>
      </w:divBdr>
    </w:div>
    <w:div w:id="340860422">
      <w:bodyDiv w:val="1"/>
      <w:marLeft w:val="0"/>
      <w:marRight w:val="0"/>
      <w:marTop w:val="0"/>
      <w:marBottom w:val="0"/>
      <w:divBdr>
        <w:top w:val="none" w:sz="0" w:space="0" w:color="auto"/>
        <w:left w:val="none" w:sz="0" w:space="0" w:color="auto"/>
        <w:bottom w:val="none" w:sz="0" w:space="0" w:color="auto"/>
        <w:right w:val="none" w:sz="0" w:space="0" w:color="auto"/>
      </w:divBdr>
    </w:div>
    <w:div w:id="342321357">
      <w:bodyDiv w:val="1"/>
      <w:marLeft w:val="0"/>
      <w:marRight w:val="0"/>
      <w:marTop w:val="0"/>
      <w:marBottom w:val="0"/>
      <w:divBdr>
        <w:top w:val="none" w:sz="0" w:space="0" w:color="auto"/>
        <w:left w:val="none" w:sz="0" w:space="0" w:color="auto"/>
        <w:bottom w:val="none" w:sz="0" w:space="0" w:color="auto"/>
        <w:right w:val="none" w:sz="0" w:space="0" w:color="auto"/>
      </w:divBdr>
    </w:div>
    <w:div w:id="342363368">
      <w:bodyDiv w:val="1"/>
      <w:marLeft w:val="0"/>
      <w:marRight w:val="0"/>
      <w:marTop w:val="0"/>
      <w:marBottom w:val="0"/>
      <w:divBdr>
        <w:top w:val="none" w:sz="0" w:space="0" w:color="auto"/>
        <w:left w:val="none" w:sz="0" w:space="0" w:color="auto"/>
        <w:bottom w:val="none" w:sz="0" w:space="0" w:color="auto"/>
        <w:right w:val="none" w:sz="0" w:space="0" w:color="auto"/>
      </w:divBdr>
    </w:div>
    <w:div w:id="342436642">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2512657">
      <w:bodyDiv w:val="1"/>
      <w:marLeft w:val="0"/>
      <w:marRight w:val="0"/>
      <w:marTop w:val="0"/>
      <w:marBottom w:val="0"/>
      <w:divBdr>
        <w:top w:val="none" w:sz="0" w:space="0" w:color="auto"/>
        <w:left w:val="none" w:sz="0" w:space="0" w:color="auto"/>
        <w:bottom w:val="none" w:sz="0" w:space="0" w:color="auto"/>
        <w:right w:val="none" w:sz="0" w:space="0" w:color="auto"/>
      </w:divBdr>
    </w:div>
    <w:div w:id="343048010">
      <w:bodyDiv w:val="1"/>
      <w:marLeft w:val="0"/>
      <w:marRight w:val="0"/>
      <w:marTop w:val="0"/>
      <w:marBottom w:val="0"/>
      <w:divBdr>
        <w:top w:val="none" w:sz="0" w:space="0" w:color="auto"/>
        <w:left w:val="none" w:sz="0" w:space="0" w:color="auto"/>
        <w:bottom w:val="none" w:sz="0" w:space="0" w:color="auto"/>
        <w:right w:val="none" w:sz="0" w:space="0" w:color="auto"/>
      </w:divBdr>
    </w:div>
    <w:div w:id="343167382">
      <w:bodyDiv w:val="1"/>
      <w:marLeft w:val="0"/>
      <w:marRight w:val="0"/>
      <w:marTop w:val="0"/>
      <w:marBottom w:val="0"/>
      <w:divBdr>
        <w:top w:val="none" w:sz="0" w:space="0" w:color="auto"/>
        <w:left w:val="none" w:sz="0" w:space="0" w:color="auto"/>
        <w:bottom w:val="none" w:sz="0" w:space="0" w:color="auto"/>
        <w:right w:val="none" w:sz="0" w:space="0" w:color="auto"/>
      </w:divBdr>
    </w:div>
    <w:div w:id="343212599">
      <w:bodyDiv w:val="1"/>
      <w:marLeft w:val="0"/>
      <w:marRight w:val="0"/>
      <w:marTop w:val="0"/>
      <w:marBottom w:val="0"/>
      <w:divBdr>
        <w:top w:val="none" w:sz="0" w:space="0" w:color="auto"/>
        <w:left w:val="none" w:sz="0" w:space="0" w:color="auto"/>
        <w:bottom w:val="none" w:sz="0" w:space="0" w:color="auto"/>
        <w:right w:val="none" w:sz="0" w:space="0" w:color="auto"/>
      </w:divBdr>
    </w:div>
    <w:div w:id="343871362">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4133385">
      <w:bodyDiv w:val="1"/>
      <w:marLeft w:val="0"/>
      <w:marRight w:val="0"/>
      <w:marTop w:val="0"/>
      <w:marBottom w:val="0"/>
      <w:divBdr>
        <w:top w:val="none" w:sz="0" w:space="0" w:color="auto"/>
        <w:left w:val="none" w:sz="0" w:space="0" w:color="auto"/>
        <w:bottom w:val="none" w:sz="0" w:space="0" w:color="auto"/>
        <w:right w:val="none" w:sz="0" w:space="0" w:color="auto"/>
      </w:divBdr>
    </w:div>
    <w:div w:id="344484960">
      <w:bodyDiv w:val="1"/>
      <w:marLeft w:val="0"/>
      <w:marRight w:val="0"/>
      <w:marTop w:val="0"/>
      <w:marBottom w:val="0"/>
      <w:divBdr>
        <w:top w:val="none" w:sz="0" w:space="0" w:color="auto"/>
        <w:left w:val="none" w:sz="0" w:space="0" w:color="auto"/>
        <w:bottom w:val="none" w:sz="0" w:space="0" w:color="auto"/>
        <w:right w:val="none" w:sz="0" w:space="0" w:color="auto"/>
      </w:divBdr>
    </w:div>
    <w:div w:id="345055936">
      <w:bodyDiv w:val="1"/>
      <w:marLeft w:val="0"/>
      <w:marRight w:val="0"/>
      <w:marTop w:val="0"/>
      <w:marBottom w:val="0"/>
      <w:divBdr>
        <w:top w:val="none" w:sz="0" w:space="0" w:color="auto"/>
        <w:left w:val="none" w:sz="0" w:space="0" w:color="auto"/>
        <w:bottom w:val="none" w:sz="0" w:space="0" w:color="auto"/>
        <w:right w:val="none" w:sz="0" w:space="0" w:color="auto"/>
      </w:divBdr>
    </w:div>
    <w:div w:id="345137615">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519797">
      <w:bodyDiv w:val="1"/>
      <w:marLeft w:val="0"/>
      <w:marRight w:val="0"/>
      <w:marTop w:val="0"/>
      <w:marBottom w:val="0"/>
      <w:divBdr>
        <w:top w:val="none" w:sz="0" w:space="0" w:color="auto"/>
        <w:left w:val="none" w:sz="0" w:space="0" w:color="auto"/>
        <w:bottom w:val="none" w:sz="0" w:space="0" w:color="auto"/>
        <w:right w:val="none" w:sz="0" w:space="0" w:color="auto"/>
      </w:divBdr>
    </w:div>
    <w:div w:id="345715996">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634836">
      <w:bodyDiv w:val="1"/>
      <w:marLeft w:val="0"/>
      <w:marRight w:val="0"/>
      <w:marTop w:val="0"/>
      <w:marBottom w:val="0"/>
      <w:divBdr>
        <w:top w:val="none" w:sz="0" w:space="0" w:color="auto"/>
        <w:left w:val="none" w:sz="0" w:space="0" w:color="auto"/>
        <w:bottom w:val="none" w:sz="0" w:space="0" w:color="auto"/>
        <w:right w:val="none" w:sz="0" w:space="0" w:color="auto"/>
      </w:divBdr>
    </w:div>
    <w:div w:id="346641035">
      <w:bodyDiv w:val="1"/>
      <w:marLeft w:val="0"/>
      <w:marRight w:val="0"/>
      <w:marTop w:val="0"/>
      <w:marBottom w:val="0"/>
      <w:divBdr>
        <w:top w:val="none" w:sz="0" w:space="0" w:color="auto"/>
        <w:left w:val="none" w:sz="0" w:space="0" w:color="auto"/>
        <w:bottom w:val="none" w:sz="0" w:space="0" w:color="auto"/>
        <w:right w:val="none" w:sz="0" w:space="0" w:color="auto"/>
      </w:divBdr>
    </w:div>
    <w:div w:id="347216707">
      <w:bodyDiv w:val="1"/>
      <w:marLeft w:val="0"/>
      <w:marRight w:val="0"/>
      <w:marTop w:val="0"/>
      <w:marBottom w:val="0"/>
      <w:divBdr>
        <w:top w:val="none" w:sz="0" w:space="0" w:color="auto"/>
        <w:left w:val="none" w:sz="0" w:space="0" w:color="auto"/>
        <w:bottom w:val="none" w:sz="0" w:space="0" w:color="auto"/>
        <w:right w:val="none" w:sz="0" w:space="0" w:color="auto"/>
      </w:divBdr>
    </w:div>
    <w:div w:id="347297588">
      <w:bodyDiv w:val="1"/>
      <w:marLeft w:val="0"/>
      <w:marRight w:val="0"/>
      <w:marTop w:val="0"/>
      <w:marBottom w:val="0"/>
      <w:divBdr>
        <w:top w:val="none" w:sz="0" w:space="0" w:color="auto"/>
        <w:left w:val="none" w:sz="0" w:space="0" w:color="auto"/>
        <w:bottom w:val="none" w:sz="0" w:space="0" w:color="auto"/>
        <w:right w:val="none" w:sz="0" w:space="0" w:color="auto"/>
      </w:divBdr>
    </w:div>
    <w:div w:id="347483569">
      <w:bodyDiv w:val="1"/>
      <w:marLeft w:val="0"/>
      <w:marRight w:val="0"/>
      <w:marTop w:val="0"/>
      <w:marBottom w:val="0"/>
      <w:divBdr>
        <w:top w:val="none" w:sz="0" w:space="0" w:color="auto"/>
        <w:left w:val="none" w:sz="0" w:space="0" w:color="auto"/>
        <w:bottom w:val="none" w:sz="0" w:space="0" w:color="auto"/>
        <w:right w:val="none" w:sz="0" w:space="0" w:color="auto"/>
      </w:divBdr>
    </w:div>
    <w:div w:id="347559280">
      <w:bodyDiv w:val="1"/>
      <w:marLeft w:val="0"/>
      <w:marRight w:val="0"/>
      <w:marTop w:val="0"/>
      <w:marBottom w:val="0"/>
      <w:divBdr>
        <w:top w:val="none" w:sz="0" w:space="0" w:color="auto"/>
        <w:left w:val="none" w:sz="0" w:space="0" w:color="auto"/>
        <w:bottom w:val="none" w:sz="0" w:space="0" w:color="auto"/>
        <w:right w:val="none" w:sz="0" w:space="0" w:color="auto"/>
      </w:divBdr>
    </w:div>
    <w:div w:id="348026348">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48457829">
      <w:bodyDiv w:val="1"/>
      <w:marLeft w:val="0"/>
      <w:marRight w:val="0"/>
      <w:marTop w:val="0"/>
      <w:marBottom w:val="0"/>
      <w:divBdr>
        <w:top w:val="none" w:sz="0" w:space="0" w:color="auto"/>
        <w:left w:val="none" w:sz="0" w:space="0" w:color="auto"/>
        <w:bottom w:val="none" w:sz="0" w:space="0" w:color="auto"/>
        <w:right w:val="none" w:sz="0" w:space="0" w:color="auto"/>
      </w:divBdr>
    </w:div>
    <w:div w:id="348872859">
      <w:bodyDiv w:val="1"/>
      <w:marLeft w:val="0"/>
      <w:marRight w:val="0"/>
      <w:marTop w:val="0"/>
      <w:marBottom w:val="0"/>
      <w:divBdr>
        <w:top w:val="none" w:sz="0" w:space="0" w:color="auto"/>
        <w:left w:val="none" w:sz="0" w:space="0" w:color="auto"/>
        <w:bottom w:val="none" w:sz="0" w:space="0" w:color="auto"/>
        <w:right w:val="none" w:sz="0" w:space="0" w:color="auto"/>
      </w:divBdr>
    </w:div>
    <w:div w:id="348877582">
      <w:bodyDiv w:val="1"/>
      <w:marLeft w:val="0"/>
      <w:marRight w:val="0"/>
      <w:marTop w:val="0"/>
      <w:marBottom w:val="0"/>
      <w:divBdr>
        <w:top w:val="none" w:sz="0" w:space="0" w:color="auto"/>
        <w:left w:val="none" w:sz="0" w:space="0" w:color="auto"/>
        <w:bottom w:val="none" w:sz="0" w:space="0" w:color="auto"/>
        <w:right w:val="none" w:sz="0" w:space="0" w:color="auto"/>
      </w:divBdr>
    </w:div>
    <w:div w:id="348991374">
      <w:bodyDiv w:val="1"/>
      <w:marLeft w:val="0"/>
      <w:marRight w:val="0"/>
      <w:marTop w:val="0"/>
      <w:marBottom w:val="0"/>
      <w:divBdr>
        <w:top w:val="none" w:sz="0" w:space="0" w:color="auto"/>
        <w:left w:val="none" w:sz="0" w:space="0" w:color="auto"/>
        <w:bottom w:val="none" w:sz="0" w:space="0" w:color="auto"/>
        <w:right w:val="none" w:sz="0" w:space="0" w:color="auto"/>
      </w:divBdr>
    </w:div>
    <w:div w:id="349724603">
      <w:bodyDiv w:val="1"/>
      <w:marLeft w:val="0"/>
      <w:marRight w:val="0"/>
      <w:marTop w:val="0"/>
      <w:marBottom w:val="0"/>
      <w:divBdr>
        <w:top w:val="none" w:sz="0" w:space="0" w:color="auto"/>
        <w:left w:val="none" w:sz="0" w:space="0" w:color="auto"/>
        <w:bottom w:val="none" w:sz="0" w:space="0" w:color="auto"/>
        <w:right w:val="none" w:sz="0" w:space="0" w:color="auto"/>
      </w:divBdr>
    </w:div>
    <w:div w:id="350106835">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451433">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1300994">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611720">
      <w:bodyDiv w:val="1"/>
      <w:marLeft w:val="0"/>
      <w:marRight w:val="0"/>
      <w:marTop w:val="0"/>
      <w:marBottom w:val="0"/>
      <w:divBdr>
        <w:top w:val="none" w:sz="0" w:space="0" w:color="auto"/>
        <w:left w:val="none" w:sz="0" w:space="0" w:color="auto"/>
        <w:bottom w:val="none" w:sz="0" w:space="0" w:color="auto"/>
        <w:right w:val="none" w:sz="0" w:space="0" w:color="auto"/>
      </w:divBdr>
    </w:div>
    <w:div w:id="352851177">
      <w:bodyDiv w:val="1"/>
      <w:marLeft w:val="0"/>
      <w:marRight w:val="0"/>
      <w:marTop w:val="0"/>
      <w:marBottom w:val="0"/>
      <w:divBdr>
        <w:top w:val="none" w:sz="0" w:space="0" w:color="auto"/>
        <w:left w:val="none" w:sz="0" w:space="0" w:color="auto"/>
        <w:bottom w:val="none" w:sz="0" w:space="0" w:color="auto"/>
        <w:right w:val="none" w:sz="0" w:space="0" w:color="auto"/>
      </w:divBdr>
    </w:div>
    <w:div w:id="352926865">
      <w:bodyDiv w:val="1"/>
      <w:marLeft w:val="0"/>
      <w:marRight w:val="0"/>
      <w:marTop w:val="0"/>
      <w:marBottom w:val="0"/>
      <w:divBdr>
        <w:top w:val="none" w:sz="0" w:space="0" w:color="auto"/>
        <w:left w:val="none" w:sz="0" w:space="0" w:color="auto"/>
        <w:bottom w:val="none" w:sz="0" w:space="0" w:color="auto"/>
        <w:right w:val="none" w:sz="0" w:space="0" w:color="auto"/>
      </w:divBdr>
    </w:div>
    <w:div w:id="353313148">
      <w:bodyDiv w:val="1"/>
      <w:marLeft w:val="0"/>
      <w:marRight w:val="0"/>
      <w:marTop w:val="0"/>
      <w:marBottom w:val="0"/>
      <w:divBdr>
        <w:top w:val="none" w:sz="0" w:space="0" w:color="auto"/>
        <w:left w:val="none" w:sz="0" w:space="0" w:color="auto"/>
        <w:bottom w:val="none" w:sz="0" w:space="0" w:color="auto"/>
        <w:right w:val="none" w:sz="0" w:space="0" w:color="auto"/>
      </w:divBdr>
    </w:div>
    <w:div w:id="353460990">
      <w:bodyDiv w:val="1"/>
      <w:marLeft w:val="0"/>
      <w:marRight w:val="0"/>
      <w:marTop w:val="0"/>
      <w:marBottom w:val="0"/>
      <w:divBdr>
        <w:top w:val="none" w:sz="0" w:space="0" w:color="auto"/>
        <w:left w:val="none" w:sz="0" w:space="0" w:color="auto"/>
        <w:bottom w:val="none" w:sz="0" w:space="0" w:color="auto"/>
        <w:right w:val="none" w:sz="0" w:space="0" w:color="auto"/>
      </w:divBdr>
    </w:div>
    <w:div w:id="353577776">
      <w:bodyDiv w:val="1"/>
      <w:marLeft w:val="0"/>
      <w:marRight w:val="0"/>
      <w:marTop w:val="0"/>
      <w:marBottom w:val="0"/>
      <w:divBdr>
        <w:top w:val="none" w:sz="0" w:space="0" w:color="auto"/>
        <w:left w:val="none" w:sz="0" w:space="0" w:color="auto"/>
        <w:bottom w:val="none" w:sz="0" w:space="0" w:color="auto"/>
        <w:right w:val="none" w:sz="0" w:space="0" w:color="auto"/>
      </w:divBdr>
    </w:div>
    <w:div w:id="353925188">
      <w:bodyDiv w:val="1"/>
      <w:marLeft w:val="0"/>
      <w:marRight w:val="0"/>
      <w:marTop w:val="0"/>
      <w:marBottom w:val="0"/>
      <w:divBdr>
        <w:top w:val="none" w:sz="0" w:space="0" w:color="auto"/>
        <w:left w:val="none" w:sz="0" w:space="0" w:color="auto"/>
        <w:bottom w:val="none" w:sz="0" w:space="0" w:color="auto"/>
        <w:right w:val="none" w:sz="0" w:space="0" w:color="auto"/>
      </w:divBdr>
    </w:div>
    <w:div w:id="354306448">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623843">
      <w:bodyDiv w:val="1"/>
      <w:marLeft w:val="0"/>
      <w:marRight w:val="0"/>
      <w:marTop w:val="0"/>
      <w:marBottom w:val="0"/>
      <w:divBdr>
        <w:top w:val="none" w:sz="0" w:space="0" w:color="auto"/>
        <w:left w:val="none" w:sz="0" w:space="0" w:color="auto"/>
        <w:bottom w:val="none" w:sz="0" w:space="0" w:color="auto"/>
        <w:right w:val="none" w:sz="0" w:space="0" w:color="auto"/>
      </w:divBdr>
    </w:div>
    <w:div w:id="354885507">
      <w:bodyDiv w:val="1"/>
      <w:marLeft w:val="0"/>
      <w:marRight w:val="0"/>
      <w:marTop w:val="0"/>
      <w:marBottom w:val="0"/>
      <w:divBdr>
        <w:top w:val="none" w:sz="0" w:space="0" w:color="auto"/>
        <w:left w:val="none" w:sz="0" w:space="0" w:color="auto"/>
        <w:bottom w:val="none" w:sz="0" w:space="0" w:color="auto"/>
        <w:right w:val="none" w:sz="0" w:space="0" w:color="auto"/>
      </w:divBdr>
    </w:div>
    <w:div w:id="355011983">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623842">
      <w:bodyDiv w:val="1"/>
      <w:marLeft w:val="0"/>
      <w:marRight w:val="0"/>
      <w:marTop w:val="0"/>
      <w:marBottom w:val="0"/>
      <w:divBdr>
        <w:top w:val="none" w:sz="0" w:space="0" w:color="auto"/>
        <w:left w:val="none" w:sz="0" w:space="0" w:color="auto"/>
        <w:bottom w:val="none" w:sz="0" w:space="0" w:color="auto"/>
        <w:right w:val="none" w:sz="0" w:space="0" w:color="auto"/>
      </w:divBdr>
    </w:div>
    <w:div w:id="355740631">
      <w:bodyDiv w:val="1"/>
      <w:marLeft w:val="0"/>
      <w:marRight w:val="0"/>
      <w:marTop w:val="0"/>
      <w:marBottom w:val="0"/>
      <w:divBdr>
        <w:top w:val="none" w:sz="0" w:space="0" w:color="auto"/>
        <w:left w:val="none" w:sz="0" w:space="0" w:color="auto"/>
        <w:bottom w:val="none" w:sz="0" w:space="0" w:color="auto"/>
        <w:right w:val="none" w:sz="0" w:space="0" w:color="auto"/>
      </w:divBdr>
    </w:div>
    <w:div w:id="356395982">
      <w:bodyDiv w:val="1"/>
      <w:marLeft w:val="0"/>
      <w:marRight w:val="0"/>
      <w:marTop w:val="0"/>
      <w:marBottom w:val="0"/>
      <w:divBdr>
        <w:top w:val="none" w:sz="0" w:space="0" w:color="auto"/>
        <w:left w:val="none" w:sz="0" w:space="0" w:color="auto"/>
        <w:bottom w:val="none" w:sz="0" w:space="0" w:color="auto"/>
        <w:right w:val="none" w:sz="0" w:space="0" w:color="auto"/>
      </w:divBdr>
    </w:div>
    <w:div w:id="356666226">
      <w:bodyDiv w:val="1"/>
      <w:marLeft w:val="0"/>
      <w:marRight w:val="0"/>
      <w:marTop w:val="0"/>
      <w:marBottom w:val="0"/>
      <w:divBdr>
        <w:top w:val="none" w:sz="0" w:space="0" w:color="auto"/>
        <w:left w:val="none" w:sz="0" w:space="0" w:color="auto"/>
        <w:bottom w:val="none" w:sz="0" w:space="0" w:color="auto"/>
        <w:right w:val="none" w:sz="0" w:space="0" w:color="auto"/>
      </w:divBdr>
    </w:div>
    <w:div w:id="356927643">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199012">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8047237">
      <w:bodyDiv w:val="1"/>
      <w:marLeft w:val="0"/>
      <w:marRight w:val="0"/>
      <w:marTop w:val="0"/>
      <w:marBottom w:val="0"/>
      <w:divBdr>
        <w:top w:val="none" w:sz="0" w:space="0" w:color="auto"/>
        <w:left w:val="none" w:sz="0" w:space="0" w:color="auto"/>
        <w:bottom w:val="none" w:sz="0" w:space="0" w:color="auto"/>
        <w:right w:val="none" w:sz="0" w:space="0" w:color="auto"/>
      </w:divBdr>
    </w:div>
    <w:div w:id="358312813">
      <w:bodyDiv w:val="1"/>
      <w:marLeft w:val="0"/>
      <w:marRight w:val="0"/>
      <w:marTop w:val="0"/>
      <w:marBottom w:val="0"/>
      <w:divBdr>
        <w:top w:val="none" w:sz="0" w:space="0" w:color="auto"/>
        <w:left w:val="none" w:sz="0" w:space="0" w:color="auto"/>
        <w:bottom w:val="none" w:sz="0" w:space="0" w:color="auto"/>
        <w:right w:val="none" w:sz="0" w:space="0" w:color="auto"/>
      </w:divBdr>
    </w:div>
    <w:div w:id="358746477">
      <w:bodyDiv w:val="1"/>
      <w:marLeft w:val="0"/>
      <w:marRight w:val="0"/>
      <w:marTop w:val="0"/>
      <w:marBottom w:val="0"/>
      <w:divBdr>
        <w:top w:val="none" w:sz="0" w:space="0" w:color="auto"/>
        <w:left w:val="none" w:sz="0" w:space="0" w:color="auto"/>
        <w:bottom w:val="none" w:sz="0" w:space="0" w:color="auto"/>
        <w:right w:val="none" w:sz="0" w:space="0" w:color="auto"/>
      </w:divBdr>
    </w:div>
    <w:div w:id="359403076">
      <w:bodyDiv w:val="1"/>
      <w:marLeft w:val="0"/>
      <w:marRight w:val="0"/>
      <w:marTop w:val="0"/>
      <w:marBottom w:val="0"/>
      <w:divBdr>
        <w:top w:val="none" w:sz="0" w:space="0" w:color="auto"/>
        <w:left w:val="none" w:sz="0" w:space="0" w:color="auto"/>
        <w:bottom w:val="none" w:sz="0" w:space="0" w:color="auto"/>
        <w:right w:val="none" w:sz="0" w:space="0" w:color="auto"/>
      </w:divBdr>
    </w:div>
    <w:div w:id="359429029">
      <w:bodyDiv w:val="1"/>
      <w:marLeft w:val="0"/>
      <w:marRight w:val="0"/>
      <w:marTop w:val="0"/>
      <w:marBottom w:val="0"/>
      <w:divBdr>
        <w:top w:val="none" w:sz="0" w:space="0" w:color="auto"/>
        <w:left w:val="none" w:sz="0" w:space="0" w:color="auto"/>
        <w:bottom w:val="none" w:sz="0" w:space="0" w:color="auto"/>
        <w:right w:val="none" w:sz="0" w:space="0" w:color="auto"/>
      </w:divBdr>
    </w:div>
    <w:div w:id="359551831">
      <w:bodyDiv w:val="1"/>
      <w:marLeft w:val="0"/>
      <w:marRight w:val="0"/>
      <w:marTop w:val="0"/>
      <w:marBottom w:val="0"/>
      <w:divBdr>
        <w:top w:val="none" w:sz="0" w:space="0" w:color="auto"/>
        <w:left w:val="none" w:sz="0" w:space="0" w:color="auto"/>
        <w:bottom w:val="none" w:sz="0" w:space="0" w:color="auto"/>
        <w:right w:val="none" w:sz="0" w:space="0" w:color="auto"/>
      </w:divBdr>
    </w:div>
    <w:div w:id="360132962">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397159">
      <w:bodyDiv w:val="1"/>
      <w:marLeft w:val="0"/>
      <w:marRight w:val="0"/>
      <w:marTop w:val="0"/>
      <w:marBottom w:val="0"/>
      <w:divBdr>
        <w:top w:val="none" w:sz="0" w:space="0" w:color="auto"/>
        <w:left w:val="none" w:sz="0" w:space="0" w:color="auto"/>
        <w:bottom w:val="none" w:sz="0" w:space="0" w:color="auto"/>
        <w:right w:val="none" w:sz="0" w:space="0" w:color="auto"/>
      </w:divBdr>
    </w:div>
    <w:div w:id="360403368">
      <w:bodyDiv w:val="1"/>
      <w:marLeft w:val="0"/>
      <w:marRight w:val="0"/>
      <w:marTop w:val="0"/>
      <w:marBottom w:val="0"/>
      <w:divBdr>
        <w:top w:val="none" w:sz="0" w:space="0" w:color="auto"/>
        <w:left w:val="none" w:sz="0" w:space="0" w:color="auto"/>
        <w:bottom w:val="none" w:sz="0" w:space="0" w:color="auto"/>
        <w:right w:val="none" w:sz="0" w:space="0" w:color="auto"/>
      </w:divBdr>
    </w:div>
    <w:div w:id="360520218">
      <w:bodyDiv w:val="1"/>
      <w:marLeft w:val="0"/>
      <w:marRight w:val="0"/>
      <w:marTop w:val="0"/>
      <w:marBottom w:val="0"/>
      <w:divBdr>
        <w:top w:val="none" w:sz="0" w:space="0" w:color="auto"/>
        <w:left w:val="none" w:sz="0" w:space="0" w:color="auto"/>
        <w:bottom w:val="none" w:sz="0" w:space="0" w:color="auto"/>
        <w:right w:val="none" w:sz="0" w:space="0" w:color="auto"/>
      </w:divBdr>
    </w:div>
    <w:div w:id="360979210">
      <w:bodyDiv w:val="1"/>
      <w:marLeft w:val="0"/>
      <w:marRight w:val="0"/>
      <w:marTop w:val="0"/>
      <w:marBottom w:val="0"/>
      <w:divBdr>
        <w:top w:val="none" w:sz="0" w:space="0" w:color="auto"/>
        <w:left w:val="none" w:sz="0" w:space="0" w:color="auto"/>
        <w:bottom w:val="none" w:sz="0" w:space="0" w:color="auto"/>
        <w:right w:val="none" w:sz="0" w:space="0" w:color="auto"/>
      </w:divBdr>
    </w:div>
    <w:div w:id="361129575">
      <w:bodyDiv w:val="1"/>
      <w:marLeft w:val="0"/>
      <w:marRight w:val="0"/>
      <w:marTop w:val="0"/>
      <w:marBottom w:val="0"/>
      <w:divBdr>
        <w:top w:val="none" w:sz="0" w:space="0" w:color="auto"/>
        <w:left w:val="none" w:sz="0" w:space="0" w:color="auto"/>
        <w:bottom w:val="none" w:sz="0" w:space="0" w:color="auto"/>
        <w:right w:val="none" w:sz="0" w:space="0" w:color="auto"/>
      </w:divBdr>
    </w:div>
    <w:div w:id="361244655">
      <w:bodyDiv w:val="1"/>
      <w:marLeft w:val="0"/>
      <w:marRight w:val="0"/>
      <w:marTop w:val="0"/>
      <w:marBottom w:val="0"/>
      <w:divBdr>
        <w:top w:val="none" w:sz="0" w:space="0" w:color="auto"/>
        <w:left w:val="none" w:sz="0" w:space="0" w:color="auto"/>
        <w:bottom w:val="none" w:sz="0" w:space="0" w:color="auto"/>
        <w:right w:val="none" w:sz="0" w:space="0" w:color="auto"/>
      </w:divBdr>
    </w:div>
    <w:div w:id="362172819">
      <w:bodyDiv w:val="1"/>
      <w:marLeft w:val="0"/>
      <w:marRight w:val="0"/>
      <w:marTop w:val="0"/>
      <w:marBottom w:val="0"/>
      <w:divBdr>
        <w:top w:val="none" w:sz="0" w:space="0" w:color="auto"/>
        <w:left w:val="none" w:sz="0" w:space="0" w:color="auto"/>
        <w:bottom w:val="none" w:sz="0" w:space="0" w:color="auto"/>
        <w:right w:val="none" w:sz="0" w:space="0" w:color="auto"/>
      </w:divBdr>
    </w:div>
    <w:div w:id="362947887">
      <w:bodyDiv w:val="1"/>
      <w:marLeft w:val="0"/>
      <w:marRight w:val="0"/>
      <w:marTop w:val="0"/>
      <w:marBottom w:val="0"/>
      <w:divBdr>
        <w:top w:val="none" w:sz="0" w:space="0" w:color="auto"/>
        <w:left w:val="none" w:sz="0" w:space="0" w:color="auto"/>
        <w:bottom w:val="none" w:sz="0" w:space="0" w:color="auto"/>
        <w:right w:val="none" w:sz="0" w:space="0" w:color="auto"/>
      </w:divBdr>
    </w:div>
    <w:div w:id="363021436">
      <w:bodyDiv w:val="1"/>
      <w:marLeft w:val="0"/>
      <w:marRight w:val="0"/>
      <w:marTop w:val="0"/>
      <w:marBottom w:val="0"/>
      <w:divBdr>
        <w:top w:val="none" w:sz="0" w:space="0" w:color="auto"/>
        <w:left w:val="none" w:sz="0" w:space="0" w:color="auto"/>
        <w:bottom w:val="none" w:sz="0" w:space="0" w:color="auto"/>
        <w:right w:val="none" w:sz="0" w:space="0" w:color="auto"/>
      </w:divBdr>
    </w:div>
    <w:div w:id="363025022">
      <w:bodyDiv w:val="1"/>
      <w:marLeft w:val="0"/>
      <w:marRight w:val="0"/>
      <w:marTop w:val="0"/>
      <w:marBottom w:val="0"/>
      <w:divBdr>
        <w:top w:val="none" w:sz="0" w:space="0" w:color="auto"/>
        <w:left w:val="none" w:sz="0" w:space="0" w:color="auto"/>
        <w:bottom w:val="none" w:sz="0" w:space="0" w:color="auto"/>
        <w:right w:val="none" w:sz="0" w:space="0" w:color="auto"/>
      </w:divBdr>
    </w:div>
    <w:div w:id="363678475">
      <w:bodyDiv w:val="1"/>
      <w:marLeft w:val="0"/>
      <w:marRight w:val="0"/>
      <w:marTop w:val="0"/>
      <w:marBottom w:val="0"/>
      <w:divBdr>
        <w:top w:val="none" w:sz="0" w:space="0" w:color="auto"/>
        <w:left w:val="none" w:sz="0" w:space="0" w:color="auto"/>
        <w:bottom w:val="none" w:sz="0" w:space="0" w:color="auto"/>
        <w:right w:val="none" w:sz="0" w:space="0" w:color="auto"/>
      </w:divBdr>
    </w:div>
    <w:div w:id="364065637">
      <w:bodyDiv w:val="1"/>
      <w:marLeft w:val="0"/>
      <w:marRight w:val="0"/>
      <w:marTop w:val="0"/>
      <w:marBottom w:val="0"/>
      <w:divBdr>
        <w:top w:val="none" w:sz="0" w:space="0" w:color="auto"/>
        <w:left w:val="none" w:sz="0" w:space="0" w:color="auto"/>
        <w:bottom w:val="none" w:sz="0" w:space="0" w:color="auto"/>
        <w:right w:val="none" w:sz="0" w:space="0" w:color="auto"/>
      </w:divBdr>
    </w:div>
    <w:div w:id="364213265">
      <w:bodyDiv w:val="1"/>
      <w:marLeft w:val="0"/>
      <w:marRight w:val="0"/>
      <w:marTop w:val="0"/>
      <w:marBottom w:val="0"/>
      <w:divBdr>
        <w:top w:val="none" w:sz="0" w:space="0" w:color="auto"/>
        <w:left w:val="none" w:sz="0" w:space="0" w:color="auto"/>
        <w:bottom w:val="none" w:sz="0" w:space="0" w:color="auto"/>
        <w:right w:val="none" w:sz="0" w:space="0" w:color="auto"/>
      </w:divBdr>
    </w:div>
    <w:div w:id="364521262">
      <w:bodyDiv w:val="1"/>
      <w:marLeft w:val="0"/>
      <w:marRight w:val="0"/>
      <w:marTop w:val="0"/>
      <w:marBottom w:val="0"/>
      <w:divBdr>
        <w:top w:val="none" w:sz="0" w:space="0" w:color="auto"/>
        <w:left w:val="none" w:sz="0" w:space="0" w:color="auto"/>
        <w:bottom w:val="none" w:sz="0" w:space="0" w:color="auto"/>
        <w:right w:val="none" w:sz="0" w:space="0" w:color="auto"/>
      </w:divBdr>
    </w:div>
    <w:div w:id="365062969">
      <w:bodyDiv w:val="1"/>
      <w:marLeft w:val="0"/>
      <w:marRight w:val="0"/>
      <w:marTop w:val="0"/>
      <w:marBottom w:val="0"/>
      <w:divBdr>
        <w:top w:val="none" w:sz="0" w:space="0" w:color="auto"/>
        <w:left w:val="none" w:sz="0" w:space="0" w:color="auto"/>
        <w:bottom w:val="none" w:sz="0" w:space="0" w:color="auto"/>
        <w:right w:val="none" w:sz="0" w:space="0" w:color="auto"/>
      </w:divBdr>
    </w:div>
    <w:div w:id="365788136">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371722">
      <w:bodyDiv w:val="1"/>
      <w:marLeft w:val="0"/>
      <w:marRight w:val="0"/>
      <w:marTop w:val="0"/>
      <w:marBottom w:val="0"/>
      <w:divBdr>
        <w:top w:val="none" w:sz="0" w:space="0" w:color="auto"/>
        <w:left w:val="none" w:sz="0" w:space="0" w:color="auto"/>
        <w:bottom w:val="none" w:sz="0" w:space="0" w:color="auto"/>
        <w:right w:val="none" w:sz="0" w:space="0" w:color="auto"/>
      </w:divBdr>
    </w:div>
    <w:div w:id="366565663">
      <w:bodyDiv w:val="1"/>
      <w:marLeft w:val="0"/>
      <w:marRight w:val="0"/>
      <w:marTop w:val="0"/>
      <w:marBottom w:val="0"/>
      <w:divBdr>
        <w:top w:val="none" w:sz="0" w:space="0" w:color="auto"/>
        <w:left w:val="none" w:sz="0" w:space="0" w:color="auto"/>
        <w:bottom w:val="none" w:sz="0" w:space="0" w:color="auto"/>
        <w:right w:val="none" w:sz="0" w:space="0" w:color="auto"/>
      </w:divBdr>
    </w:div>
    <w:div w:id="367030245">
      <w:bodyDiv w:val="1"/>
      <w:marLeft w:val="0"/>
      <w:marRight w:val="0"/>
      <w:marTop w:val="0"/>
      <w:marBottom w:val="0"/>
      <w:divBdr>
        <w:top w:val="none" w:sz="0" w:space="0" w:color="auto"/>
        <w:left w:val="none" w:sz="0" w:space="0" w:color="auto"/>
        <w:bottom w:val="none" w:sz="0" w:space="0" w:color="auto"/>
        <w:right w:val="none" w:sz="0" w:space="0" w:color="auto"/>
      </w:divBdr>
    </w:div>
    <w:div w:id="367031833">
      <w:bodyDiv w:val="1"/>
      <w:marLeft w:val="0"/>
      <w:marRight w:val="0"/>
      <w:marTop w:val="0"/>
      <w:marBottom w:val="0"/>
      <w:divBdr>
        <w:top w:val="none" w:sz="0" w:space="0" w:color="auto"/>
        <w:left w:val="none" w:sz="0" w:space="0" w:color="auto"/>
        <w:bottom w:val="none" w:sz="0" w:space="0" w:color="auto"/>
        <w:right w:val="none" w:sz="0" w:space="0" w:color="auto"/>
      </w:divBdr>
    </w:div>
    <w:div w:id="367343755">
      <w:bodyDiv w:val="1"/>
      <w:marLeft w:val="0"/>
      <w:marRight w:val="0"/>
      <w:marTop w:val="0"/>
      <w:marBottom w:val="0"/>
      <w:divBdr>
        <w:top w:val="none" w:sz="0" w:space="0" w:color="auto"/>
        <w:left w:val="none" w:sz="0" w:space="0" w:color="auto"/>
        <w:bottom w:val="none" w:sz="0" w:space="0" w:color="auto"/>
        <w:right w:val="none" w:sz="0" w:space="0" w:color="auto"/>
      </w:divBdr>
    </w:div>
    <w:div w:id="367488844">
      <w:bodyDiv w:val="1"/>
      <w:marLeft w:val="0"/>
      <w:marRight w:val="0"/>
      <w:marTop w:val="0"/>
      <w:marBottom w:val="0"/>
      <w:divBdr>
        <w:top w:val="none" w:sz="0" w:space="0" w:color="auto"/>
        <w:left w:val="none" w:sz="0" w:space="0" w:color="auto"/>
        <w:bottom w:val="none" w:sz="0" w:space="0" w:color="auto"/>
        <w:right w:val="none" w:sz="0" w:space="0" w:color="auto"/>
      </w:divBdr>
    </w:div>
    <w:div w:id="367611318">
      <w:bodyDiv w:val="1"/>
      <w:marLeft w:val="0"/>
      <w:marRight w:val="0"/>
      <w:marTop w:val="0"/>
      <w:marBottom w:val="0"/>
      <w:divBdr>
        <w:top w:val="none" w:sz="0" w:space="0" w:color="auto"/>
        <w:left w:val="none" w:sz="0" w:space="0" w:color="auto"/>
        <w:bottom w:val="none" w:sz="0" w:space="0" w:color="auto"/>
        <w:right w:val="none" w:sz="0" w:space="0" w:color="auto"/>
      </w:divBdr>
    </w:div>
    <w:div w:id="367612191">
      <w:bodyDiv w:val="1"/>
      <w:marLeft w:val="0"/>
      <w:marRight w:val="0"/>
      <w:marTop w:val="0"/>
      <w:marBottom w:val="0"/>
      <w:divBdr>
        <w:top w:val="none" w:sz="0" w:space="0" w:color="auto"/>
        <w:left w:val="none" w:sz="0" w:space="0" w:color="auto"/>
        <w:bottom w:val="none" w:sz="0" w:space="0" w:color="auto"/>
        <w:right w:val="none" w:sz="0" w:space="0" w:color="auto"/>
      </w:divBdr>
    </w:div>
    <w:div w:id="367997164">
      <w:bodyDiv w:val="1"/>
      <w:marLeft w:val="0"/>
      <w:marRight w:val="0"/>
      <w:marTop w:val="0"/>
      <w:marBottom w:val="0"/>
      <w:divBdr>
        <w:top w:val="none" w:sz="0" w:space="0" w:color="auto"/>
        <w:left w:val="none" w:sz="0" w:space="0" w:color="auto"/>
        <w:bottom w:val="none" w:sz="0" w:space="0" w:color="auto"/>
        <w:right w:val="none" w:sz="0" w:space="0" w:color="auto"/>
      </w:divBdr>
    </w:div>
    <w:div w:id="368148240">
      <w:bodyDiv w:val="1"/>
      <w:marLeft w:val="0"/>
      <w:marRight w:val="0"/>
      <w:marTop w:val="0"/>
      <w:marBottom w:val="0"/>
      <w:divBdr>
        <w:top w:val="none" w:sz="0" w:space="0" w:color="auto"/>
        <w:left w:val="none" w:sz="0" w:space="0" w:color="auto"/>
        <w:bottom w:val="none" w:sz="0" w:space="0" w:color="auto"/>
        <w:right w:val="none" w:sz="0" w:space="0" w:color="auto"/>
      </w:divBdr>
    </w:div>
    <w:div w:id="368577919">
      <w:bodyDiv w:val="1"/>
      <w:marLeft w:val="0"/>
      <w:marRight w:val="0"/>
      <w:marTop w:val="0"/>
      <w:marBottom w:val="0"/>
      <w:divBdr>
        <w:top w:val="none" w:sz="0" w:space="0" w:color="auto"/>
        <w:left w:val="none" w:sz="0" w:space="0" w:color="auto"/>
        <w:bottom w:val="none" w:sz="0" w:space="0" w:color="auto"/>
        <w:right w:val="none" w:sz="0" w:space="0" w:color="auto"/>
      </w:divBdr>
    </w:div>
    <w:div w:id="369572700">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7325">
      <w:bodyDiv w:val="1"/>
      <w:marLeft w:val="0"/>
      <w:marRight w:val="0"/>
      <w:marTop w:val="0"/>
      <w:marBottom w:val="0"/>
      <w:divBdr>
        <w:top w:val="none" w:sz="0" w:space="0" w:color="auto"/>
        <w:left w:val="none" w:sz="0" w:space="0" w:color="auto"/>
        <w:bottom w:val="none" w:sz="0" w:space="0" w:color="auto"/>
        <w:right w:val="none" w:sz="0" w:space="0" w:color="auto"/>
      </w:divBdr>
    </w:div>
    <w:div w:id="369960225">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0960543">
      <w:bodyDiv w:val="1"/>
      <w:marLeft w:val="0"/>
      <w:marRight w:val="0"/>
      <w:marTop w:val="0"/>
      <w:marBottom w:val="0"/>
      <w:divBdr>
        <w:top w:val="none" w:sz="0" w:space="0" w:color="auto"/>
        <w:left w:val="none" w:sz="0" w:space="0" w:color="auto"/>
        <w:bottom w:val="none" w:sz="0" w:space="0" w:color="auto"/>
        <w:right w:val="none" w:sz="0" w:space="0" w:color="auto"/>
      </w:divBdr>
    </w:div>
    <w:div w:id="371274235">
      <w:bodyDiv w:val="1"/>
      <w:marLeft w:val="0"/>
      <w:marRight w:val="0"/>
      <w:marTop w:val="0"/>
      <w:marBottom w:val="0"/>
      <w:divBdr>
        <w:top w:val="none" w:sz="0" w:space="0" w:color="auto"/>
        <w:left w:val="none" w:sz="0" w:space="0" w:color="auto"/>
        <w:bottom w:val="none" w:sz="0" w:space="0" w:color="auto"/>
        <w:right w:val="none" w:sz="0" w:space="0" w:color="auto"/>
      </w:divBdr>
    </w:div>
    <w:div w:id="371616784">
      <w:bodyDiv w:val="1"/>
      <w:marLeft w:val="0"/>
      <w:marRight w:val="0"/>
      <w:marTop w:val="0"/>
      <w:marBottom w:val="0"/>
      <w:divBdr>
        <w:top w:val="none" w:sz="0" w:space="0" w:color="auto"/>
        <w:left w:val="none" w:sz="0" w:space="0" w:color="auto"/>
        <w:bottom w:val="none" w:sz="0" w:space="0" w:color="auto"/>
        <w:right w:val="none" w:sz="0" w:space="0" w:color="auto"/>
      </w:divBdr>
    </w:div>
    <w:div w:id="371619512">
      <w:bodyDiv w:val="1"/>
      <w:marLeft w:val="0"/>
      <w:marRight w:val="0"/>
      <w:marTop w:val="0"/>
      <w:marBottom w:val="0"/>
      <w:divBdr>
        <w:top w:val="none" w:sz="0" w:space="0" w:color="auto"/>
        <w:left w:val="none" w:sz="0" w:space="0" w:color="auto"/>
        <w:bottom w:val="none" w:sz="0" w:space="0" w:color="auto"/>
        <w:right w:val="none" w:sz="0" w:space="0" w:color="auto"/>
      </w:divBdr>
    </w:div>
    <w:div w:id="371879269">
      <w:bodyDiv w:val="1"/>
      <w:marLeft w:val="0"/>
      <w:marRight w:val="0"/>
      <w:marTop w:val="0"/>
      <w:marBottom w:val="0"/>
      <w:divBdr>
        <w:top w:val="none" w:sz="0" w:space="0" w:color="auto"/>
        <w:left w:val="none" w:sz="0" w:space="0" w:color="auto"/>
        <w:bottom w:val="none" w:sz="0" w:space="0" w:color="auto"/>
        <w:right w:val="none" w:sz="0" w:space="0" w:color="auto"/>
      </w:divBdr>
    </w:div>
    <w:div w:id="372076785">
      <w:bodyDiv w:val="1"/>
      <w:marLeft w:val="0"/>
      <w:marRight w:val="0"/>
      <w:marTop w:val="0"/>
      <w:marBottom w:val="0"/>
      <w:divBdr>
        <w:top w:val="none" w:sz="0" w:space="0" w:color="auto"/>
        <w:left w:val="none" w:sz="0" w:space="0" w:color="auto"/>
        <w:bottom w:val="none" w:sz="0" w:space="0" w:color="auto"/>
        <w:right w:val="none" w:sz="0" w:space="0" w:color="auto"/>
      </w:divBdr>
    </w:div>
    <w:div w:id="372845936">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2997056">
      <w:bodyDiv w:val="1"/>
      <w:marLeft w:val="0"/>
      <w:marRight w:val="0"/>
      <w:marTop w:val="0"/>
      <w:marBottom w:val="0"/>
      <w:divBdr>
        <w:top w:val="none" w:sz="0" w:space="0" w:color="auto"/>
        <w:left w:val="none" w:sz="0" w:space="0" w:color="auto"/>
        <w:bottom w:val="none" w:sz="0" w:space="0" w:color="auto"/>
        <w:right w:val="none" w:sz="0" w:space="0" w:color="auto"/>
      </w:divBdr>
    </w:div>
    <w:div w:id="373313645">
      <w:bodyDiv w:val="1"/>
      <w:marLeft w:val="0"/>
      <w:marRight w:val="0"/>
      <w:marTop w:val="0"/>
      <w:marBottom w:val="0"/>
      <w:divBdr>
        <w:top w:val="none" w:sz="0" w:space="0" w:color="auto"/>
        <w:left w:val="none" w:sz="0" w:space="0" w:color="auto"/>
        <w:bottom w:val="none" w:sz="0" w:space="0" w:color="auto"/>
        <w:right w:val="none" w:sz="0" w:space="0" w:color="auto"/>
      </w:divBdr>
    </w:div>
    <w:div w:id="373579324">
      <w:bodyDiv w:val="1"/>
      <w:marLeft w:val="0"/>
      <w:marRight w:val="0"/>
      <w:marTop w:val="0"/>
      <w:marBottom w:val="0"/>
      <w:divBdr>
        <w:top w:val="none" w:sz="0" w:space="0" w:color="auto"/>
        <w:left w:val="none" w:sz="0" w:space="0" w:color="auto"/>
        <w:bottom w:val="none" w:sz="0" w:space="0" w:color="auto"/>
        <w:right w:val="none" w:sz="0" w:space="0" w:color="auto"/>
      </w:divBdr>
    </w:div>
    <w:div w:id="373772274">
      <w:bodyDiv w:val="1"/>
      <w:marLeft w:val="0"/>
      <w:marRight w:val="0"/>
      <w:marTop w:val="0"/>
      <w:marBottom w:val="0"/>
      <w:divBdr>
        <w:top w:val="none" w:sz="0" w:space="0" w:color="auto"/>
        <w:left w:val="none" w:sz="0" w:space="0" w:color="auto"/>
        <w:bottom w:val="none" w:sz="0" w:space="0" w:color="auto"/>
        <w:right w:val="none" w:sz="0" w:space="0" w:color="auto"/>
      </w:divBdr>
    </w:div>
    <w:div w:id="374234616">
      <w:bodyDiv w:val="1"/>
      <w:marLeft w:val="0"/>
      <w:marRight w:val="0"/>
      <w:marTop w:val="0"/>
      <w:marBottom w:val="0"/>
      <w:divBdr>
        <w:top w:val="none" w:sz="0" w:space="0" w:color="auto"/>
        <w:left w:val="none" w:sz="0" w:space="0" w:color="auto"/>
        <w:bottom w:val="none" w:sz="0" w:space="0" w:color="auto"/>
        <w:right w:val="none" w:sz="0" w:space="0" w:color="auto"/>
      </w:divBdr>
    </w:div>
    <w:div w:id="375008119">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5279044">
      <w:bodyDiv w:val="1"/>
      <w:marLeft w:val="0"/>
      <w:marRight w:val="0"/>
      <w:marTop w:val="0"/>
      <w:marBottom w:val="0"/>
      <w:divBdr>
        <w:top w:val="none" w:sz="0" w:space="0" w:color="auto"/>
        <w:left w:val="none" w:sz="0" w:space="0" w:color="auto"/>
        <w:bottom w:val="none" w:sz="0" w:space="0" w:color="auto"/>
        <w:right w:val="none" w:sz="0" w:space="0" w:color="auto"/>
      </w:divBdr>
    </w:div>
    <w:div w:id="376006287">
      <w:bodyDiv w:val="1"/>
      <w:marLeft w:val="0"/>
      <w:marRight w:val="0"/>
      <w:marTop w:val="0"/>
      <w:marBottom w:val="0"/>
      <w:divBdr>
        <w:top w:val="none" w:sz="0" w:space="0" w:color="auto"/>
        <w:left w:val="none" w:sz="0" w:space="0" w:color="auto"/>
        <w:bottom w:val="none" w:sz="0" w:space="0" w:color="auto"/>
        <w:right w:val="none" w:sz="0" w:space="0" w:color="auto"/>
      </w:divBdr>
    </w:div>
    <w:div w:id="376012231">
      <w:bodyDiv w:val="1"/>
      <w:marLeft w:val="0"/>
      <w:marRight w:val="0"/>
      <w:marTop w:val="0"/>
      <w:marBottom w:val="0"/>
      <w:divBdr>
        <w:top w:val="none" w:sz="0" w:space="0" w:color="auto"/>
        <w:left w:val="none" w:sz="0" w:space="0" w:color="auto"/>
        <w:bottom w:val="none" w:sz="0" w:space="0" w:color="auto"/>
        <w:right w:val="none" w:sz="0" w:space="0" w:color="auto"/>
      </w:divBdr>
    </w:div>
    <w:div w:id="377050651">
      <w:bodyDiv w:val="1"/>
      <w:marLeft w:val="0"/>
      <w:marRight w:val="0"/>
      <w:marTop w:val="0"/>
      <w:marBottom w:val="0"/>
      <w:divBdr>
        <w:top w:val="none" w:sz="0" w:space="0" w:color="auto"/>
        <w:left w:val="none" w:sz="0" w:space="0" w:color="auto"/>
        <w:bottom w:val="none" w:sz="0" w:space="0" w:color="auto"/>
        <w:right w:val="none" w:sz="0" w:space="0" w:color="auto"/>
      </w:divBdr>
    </w:div>
    <w:div w:id="377121550">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9281081">
      <w:bodyDiv w:val="1"/>
      <w:marLeft w:val="0"/>
      <w:marRight w:val="0"/>
      <w:marTop w:val="0"/>
      <w:marBottom w:val="0"/>
      <w:divBdr>
        <w:top w:val="none" w:sz="0" w:space="0" w:color="auto"/>
        <w:left w:val="none" w:sz="0" w:space="0" w:color="auto"/>
        <w:bottom w:val="none" w:sz="0" w:space="0" w:color="auto"/>
        <w:right w:val="none" w:sz="0" w:space="0" w:color="auto"/>
      </w:divBdr>
    </w:div>
    <w:div w:id="379327132">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80595372">
      <w:bodyDiv w:val="1"/>
      <w:marLeft w:val="0"/>
      <w:marRight w:val="0"/>
      <w:marTop w:val="0"/>
      <w:marBottom w:val="0"/>
      <w:divBdr>
        <w:top w:val="none" w:sz="0" w:space="0" w:color="auto"/>
        <w:left w:val="none" w:sz="0" w:space="0" w:color="auto"/>
        <w:bottom w:val="none" w:sz="0" w:space="0" w:color="auto"/>
        <w:right w:val="none" w:sz="0" w:space="0" w:color="auto"/>
      </w:divBdr>
    </w:div>
    <w:div w:id="380597122">
      <w:bodyDiv w:val="1"/>
      <w:marLeft w:val="0"/>
      <w:marRight w:val="0"/>
      <w:marTop w:val="0"/>
      <w:marBottom w:val="0"/>
      <w:divBdr>
        <w:top w:val="none" w:sz="0" w:space="0" w:color="auto"/>
        <w:left w:val="none" w:sz="0" w:space="0" w:color="auto"/>
        <w:bottom w:val="none" w:sz="0" w:space="0" w:color="auto"/>
        <w:right w:val="none" w:sz="0" w:space="0" w:color="auto"/>
      </w:divBdr>
    </w:div>
    <w:div w:id="380907295">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902578">
      <w:bodyDiv w:val="1"/>
      <w:marLeft w:val="0"/>
      <w:marRight w:val="0"/>
      <w:marTop w:val="0"/>
      <w:marBottom w:val="0"/>
      <w:divBdr>
        <w:top w:val="none" w:sz="0" w:space="0" w:color="auto"/>
        <w:left w:val="none" w:sz="0" w:space="0" w:color="auto"/>
        <w:bottom w:val="none" w:sz="0" w:space="0" w:color="auto"/>
        <w:right w:val="none" w:sz="0" w:space="0" w:color="auto"/>
      </w:divBdr>
    </w:div>
    <w:div w:id="382146039">
      <w:bodyDiv w:val="1"/>
      <w:marLeft w:val="0"/>
      <w:marRight w:val="0"/>
      <w:marTop w:val="0"/>
      <w:marBottom w:val="0"/>
      <w:divBdr>
        <w:top w:val="none" w:sz="0" w:space="0" w:color="auto"/>
        <w:left w:val="none" w:sz="0" w:space="0" w:color="auto"/>
        <w:bottom w:val="none" w:sz="0" w:space="0" w:color="auto"/>
        <w:right w:val="none" w:sz="0" w:space="0" w:color="auto"/>
      </w:divBdr>
    </w:div>
    <w:div w:id="382170587">
      <w:bodyDiv w:val="1"/>
      <w:marLeft w:val="0"/>
      <w:marRight w:val="0"/>
      <w:marTop w:val="0"/>
      <w:marBottom w:val="0"/>
      <w:divBdr>
        <w:top w:val="none" w:sz="0" w:space="0" w:color="auto"/>
        <w:left w:val="none" w:sz="0" w:space="0" w:color="auto"/>
        <w:bottom w:val="none" w:sz="0" w:space="0" w:color="auto"/>
        <w:right w:val="none" w:sz="0" w:space="0" w:color="auto"/>
      </w:divBdr>
    </w:div>
    <w:div w:id="382288530">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601703">
      <w:bodyDiv w:val="1"/>
      <w:marLeft w:val="0"/>
      <w:marRight w:val="0"/>
      <w:marTop w:val="0"/>
      <w:marBottom w:val="0"/>
      <w:divBdr>
        <w:top w:val="none" w:sz="0" w:space="0" w:color="auto"/>
        <w:left w:val="none" w:sz="0" w:space="0" w:color="auto"/>
        <w:bottom w:val="none" w:sz="0" w:space="0" w:color="auto"/>
        <w:right w:val="none" w:sz="0" w:space="0" w:color="auto"/>
      </w:divBdr>
    </w:div>
    <w:div w:id="382679650">
      <w:bodyDiv w:val="1"/>
      <w:marLeft w:val="0"/>
      <w:marRight w:val="0"/>
      <w:marTop w:val="0"/>
      <w:marBottom w:val="0"/>
      <w:divBdr>
        <w:top w:val="none" w:sz="0" w:space="0" w:color="auto"/>
        <w:left w:val="none" w:sz="0" w:space="0" w:color="auto"/>
        <w:bottom w:val="none" w:sz="0" w:space="0" w:color="auto"/>
        <w:right w:val="none" w:sz="0" w:space="0" w:color="auto"/>
      </w:divBdr>
    </w:div>
    <w:div w:id="383070608">
      <w:bodyDiv w:val="1"/>
      <w:marLeft w:val="0"/>
      <w:marRight w:val="0"/>
      <w:marTop w:val="0"/>
      <w:marBottom w:val="0"/>
      <w:divBdr>
        <w:top w:val="none" w:sz="0" w:space="0" w:color="auto"/>
        <w:left w:val="none" w:sz="0" w:space="0" w:color="auto"/>
        <w:bottom w:val="none" w:sz="0" w:space="0" w:color="auto"/>
        <w:right w:val="none" w:sz="0" w:space="0" w:color="auto"/>
      </w:divBdr>
    </w:div>
    <w:div w:id="383213826">
      <w:bodyDiv w:val="1"/>
      <w:marLeft w:val="0"/>
      <w:marRight w:val="0"/>
      <w:marTop w:val="0"/>
      <w:marBottom w:val="0"/>
      <w:divBdr>
        <w:top w:val="none" w:sz="0" w:space="0" w:color="auto"/>
        <w:left w:val="none" w:sz="0" w:space="0" w:color="auto"/>
        <w:bottom w:val="none" w:sz="0" w:space="0" w:color="auto"/>
        <w:right w:val="none" w:sz="0" w:space="0" w:color="auto"/>
      </w:divBdr>
    </w:div>
    <w:div w:id="383525398">
      <w:bodyDiv w:val="1"/>
      <w:marLeft w:val="0"/>
      <w:marRight w:val="0"/>
      <w:marTop w:val="0"/>
      <w:marBottom w:val="0"/>
      <w:divBdr>
        <w:top w:val="none" w:sz="0" w:space="0" w:color="auto"/>
        <w:left w:val="none" w:sz="0" w:space="0" w:color="auto"/>
        <w:bottom w:val="none" w:sz="0" w:space="0" w:color="auto"/>
        <w:right w:val="none" w:sz="0" w:space="0" w:color="auto"/>
      </w:divBdr>
    </w:div>
    <w:div w:id="383868020">
      <w:bodyDiv w:val="1"/>
      <w:marLeft w:val="0"/>
      <w:marRight w:val="0"/>
      <w:marTop w:val="0"/>
      <w:marBottom w:val="0"/>
      <w:divBdr>
        <w:top w:val="none" w:sz="0" w:space="0" w:color="auto"/>
        <w:left w:val="none" w:sz="0" w:space="0" w:color="auto"/>
        <w:bottom w:val="none" w:sz="0" w:space="0" w:color="auto"/>
        <w:right w:val="none" w:sz="0" w:space="0" w:color="auto"/>
      </w:divBdr>
    </w:div>
    <w:div w:id="383988275">
      <w:bodyDiv w:val="1"/>
      <w:marLeft w:val="0"/>
      <w:marRight w:val="0"/>
      <w:marTop w:val="0"/>
      <w:marBottom w:val="0"/>
      <w:divBdr>
        <w:top w:val="none" w:sz="0" w:space="0" w:color="auto"/>
        <w:left w:val="none" w:sz="0" w:space="0" w:color="auto"/>
        <w:bottom w:val="none" w:sz="0" w:space="0" w:color="auto"/>
        <w:right w:val="none" w:sz="0" w:space="0" w:color="auto"/>
      </w:divBdr>
    </w:div>
    <w:div w:id="384065249">
      <w:bodyDiv w:val="1"/>
      <w:marLeft w:val="0"/>
      <w:marRight w:val="0"/>
      <w:marTop w:val="0"/>
      <w:marBottom w:val="0"/>
      <w:divBdr>
        <w:top w:val="none" w:sz="0" w:space="0" w:color="auto"/>
        <w:left w:val="none" w:sz="0" w:space="0" w:color="auto"/>
        <w:bottom w:val="none" w:sz="0" w:space="0" w:color="auto"/>
        <w:right w:val="none" w:sz="0" w:space="0" w:color="auto"/>
      </w:divBdr>
    </w:div>
    <w:div w:id="384067848">
      <w:bodyDiv w:val="1"/>
      <w:marLeft w:val="0"/>
      <w:marRight w:val="0"/>
      <w:marTop w:val="0"/>
      <w:marBottom w:val="0"/>
      <w:divBdr>
        <w:top w:val="none" w:sz="0" w:space="0" w:color="auto"/>
        <w:left w:val="none" w:sz="0" w:space="0" w:color="auto"/>
        <w:bottom w:val="none" w:sz="0" w:space="0" w:color="auto"/>
        <w:right w:val="none" w:sz="0" w:space="0" w:color="auto"/>
      </w:divBdr>
    </w:div>
    <w:div w:id="384178404">
      <w:bodyDiv w:val="1"/>
      <w:marLeft w:val="0"/>
      <w:marRight w:val="0"/>
      <w:marTop w:val="0"/>
      <w:marBottom w:val="0"/>
      <w:divBdr>
        <w:top w:val="none" w:sz="0" w:space="0" w:color="auto"/>
        <w:left w:val="none" w:sz="0" w:space="0" w:color="auto"/>
        <w:bottom w:val="none" w:sz="0" w:space="0" w:color="auto"/>
        <w:right w:val="none" w:sz="0" w:space="0" w:color="auto"/>
      </w:divBdr>
    </w:div>
    <w:div w:id="384335452">
      <w:bodyDiv w:val="1"/>
      <w:marLeft w:val="0"/>
      <w:marRight w:val="0"/>
      <w:marTop w:val="0"/>
      <w:marBottom w:val="0"/>
      <w:divBdr>
        <w:top w:val="none" w:sz="0" w:space="0" w:color="auto"/>
        <w:left w:val="none" w:sz="0" w:space="0" w:color="auto"/>
        <w:bottom w:val="none" w:sz="0" w:space="0" w:color="auto"/>
        <w:right w:val="none" w:sz="0" w:space="0" w:color="auto"/>
      </w:divBdr>
    </w:div>
    <w:div w:id="384566102">
      <w:bodyDiv w:val="1"/>
      <w:marLeft w:val="0"/>
      <w:marRight w:val="0"/>
      <w:marTop w:val="0"/>
      <w:marBottom w:val="0"/>
      <w:divBdr>
        <w:top w:val="none" w:sz="0" w:space="0" w:color="auto"/>
        <w:left w:val="none" w:sz="0" w:space="0" w:color="auto"/>
        <w:bottom w:val="none" w:sz="0" w:space="0" w:color="auto"/>
        <w:right w:val="none" w:sz="0" w:space="0" w:color="auto"/>
      </w:divBdr>
    </w:div>
    <w:div w:id="384765314">
      <w:bodyDiv w:val="1"/>
      <w:marLeft w:val="0"/>
      <w:marRight w:val="0"/>
      <w:marTop w:val="0"/>
      <w:marBottom w:val="0"/>
      <w:divBdr>
        <w:top w:val="none" w:sz="0" w:space="0" w:color="auto"/>
        <w:left w:val="none" w:sz="0" w:space="0" w:color="auto"/>
        <w:bottom w:val="none" w:sz="0" w:space="0" w:color="auto"/>
        <w:right w:val="none" w:sz="0" w:space="0" w:color="auto"/>
      </w:divBdr>
    </w:div>
    <w:div w:id="385643514">
      <w:bodyDiv w:val="1"/>
      <w:marLeft w:val="0"/>
      <w:marRight w:val="0"/>
      <w:marTop w:val="0"/>
      <w:marBottom w:val="0"/>
      <w:divBdr>
        <w:top w:val="none" w:sz="0" w:space="0" w:color="auto"/>
        <w:left w:val="none" w:sz="0" w:space="0" w:color="auto"/>
        <w:bottom w:val="none" w:sz="0" w:space="0" w:color="auto"/>
        <w:right w:val="none" w:sz="0" w:space="0" w:color="auto"/>
      </w:divBdr>
    </w:div>
    <w:div w:id="385686399">
      <w:bodyDiv w:val="1"/>
      <w:marLeft w:val="0"/>
      <w:marRight w:val="0"/>
      <w:marTop w:val="0"/>
      <w:marBottom w:val="0"/>
      <w:divBdr>
        <w:top w:val="none" w:sz="0" w:space="0" w:color="auto"/>
        <w:left w:val="none" w:sz="0" w:space="0" w:color="auto"/>
        <w:bottom w:val="none" w:sz="0" w:space="0" w:color="auto"/>
        <w:right w:val="none" w:sz="0" w:space="0" w:color="auto"/>
      </w:divBdr>
    </w:div>
    <w:div w:id="386269775">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6183">
      <w:bodyDiv w:val="1"/>
      <w:marLeft w:val="0"/>
      <w:marRight w:val="0"/>
      <w:marTop w:val="0"/>
      <w:marBottom w:val="0"/>
      <w:divBdr>
        <w:top w:val="none" w:sz="0" w:space="0" w:color="auto"/>
        <w:left w:val="none" w:sz="0" w:space="0" w:color="auto"/>
        <w:bottom w:val="none" w:sz="0" w:space="0" w:color="auto"/>
        <w:right w:val="none" w:sz="0" w:space="0" w:color="auto"/>
      </w:divBdr>
    </w:div>
    <w:div w:id="386540051">
      <w:bodyDiv w:val="1"/>
      <w:marLeft w:val="0"/>
      <w:marRight w:val="0"/>
      <w:marTop w:val="0"/>
      <w:marBottom w:val="0"/>
      <w:divBdr>
        <w:top w:val="none" w:sz="0" w:space="0" w:color="auto"/>
        <w:left w:val="none" w:sz="0" w:space="0" w:color="auto"/>
        <w:bottom w:val="none" w:sz="0" w:space="0" w:color="auto"/>
        <w:right w:val="none" w:sz="0" w:space="0" w:color="auto"/>
      </w:divBdr>
    </w:div>
    <w:div w:id="386879447">
      <w:bodyDiv w:val="1"/>
      <w:marLeft w:val="0"/>
      <w:marRight w:val="0"/>
      <w:marTop w:val="0"/>
      <w:marBottom w:val="0"/>
      <w:divBdr>
        <w:top w:val="none" w:sz="0" w:space="0" w:color="auto"/>
        <w:left w:val="none" w:sz="0" w:space="0" w:color="auto"/>
        <w:bottom w:val="none" w:sz="0" w:space="0" w:color="auto"/>
        <w:right w:val="none" w:sz="0" w:space="0" w:color="auto"/>
      </w:divBdr>
    </w:div>
    <w:div w:id="387608906">
      <w:bodyDiv w:val="1"/>
      <w:marLeft w:val="0"/>
      <w:marRight w:val="0"/>
      <w:marTop w:val="0"/>
      <w:marBottom w:val="0"/>
      <w:divBdr>
        <w:top w:val="none" w:sz="0" w:space="0" w:color="auto"/>
        <w:left w:val="none" w:sz="0" w:space="0" w:color="auto"/>
        <w:bottom w:val="none" w:sz="0" w:space="0" w:color="auto"/>
        <w:right w:val="none" w:sz="0" w:space="0" w:color="auto"/>
      </w:divBdr>
    </w:div>
    <w:div w:id="387729200">
      <w:bodyDiv w:val="1"/>
      <w:marLeft w:val="0"/>
      <w:marRight w:val="0"/>
      <w:marTop w:val="0"/>
      <w:marBottom w:val="0"/>
      <w:divBdr>
        <w:top w:val="none" w:sz="0" w:space="0" w:color="auto"/>
        <w:left w:val="none" w:sz="0" w:space="0" w:color="auto"/>
        <w:bottom w:val="none" w:sz="0" w:space="0" w:color="auto"/>
        <w:right w:val="none" w:sz="0" w:space="0" w:color="auto"/>
      </w:divBdr>
    </w:div>
    <w:div w:id="387997434">
      <w:bodyDiv w:val="1"/>
      <w:marLeft w:val="0"/>
      <w:marRight w:val="0"/>
      <w:marTop w:val="0"/>
      <w:marBottom w:val="0"/>
      <w:divBdr>
        <w:top w:val="none" w:sz="0" w:space="0" w:color="auto"/>
        <w:left w:val="none" w:sz="0" w:space="0" w:color="auto"/>
        <w:bottom w:val="none" w:sz="0" w:space="0" w:color="auto"/>
        <w:right w:val="none" w:sz="0" w:space="0" w:color="auto"/>
      </w:divBdr>
    </w:div>
    <w:div w:id="388118690">
      <w:bodyDiv w:val="1"/>
      <w:marLeft w:val="0"/>
      <w:marRight w:val="0"/>
      <w:marTop w:val="0"/>
      <w:marBottom w:val="0"/>
      <w:divBdr>
        <w:top w:val="none" w:sz="0" w:space="0" w:color="auto"/>
        <w:left w:val="none" w:sz="0" w:space="0" w:color="auto"/>
        <w:bottom w:val="none" w:sz="0" w:space="0" w:color="auto"/>
        <w:right w:val="none" w:sz="0" w:space="0" w:color="auto"/>
      </w:divBdr>
    </w:div>
    <w:div w:id="388385363">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426010">
      <w:bodyDiv w:val="1"/>
      <w:marLeft w:val="0"/>
      <w:marRight w:val="0"/>
      <w:marTop w:val="0"/>
      <w:marBottom w:val="0"/>
      <w:divBdr>
        <w:top w:val="none" w:sz="0" w:space="0" w:color="auto"/>
        <w:left w:val="none" w:sz="0" w:space="0" w:color="auto"/>
        <w:bottom w:val="none" w:sz="0" w:space="0" w:color="auto"/>
        <w:right w:val="none" w:sz="0" w:space="0" w:color="auto"/>
      </w:divBdr>
    </w:div>
    <w:div w:id="390426945">
      <w:bodyDiv w:val="1"/>
      <w:marLeft w:val="0"/>
      <w:marRight w:val="0"/>
      <w:marTop w:val="0"/>
      <w:marBottom w:val="0"/>
      <w:divBdr>
        <w:top w:val="none" w:sz="0" w:space="0" w:color="auto"/>
        <w:left w:val="none" w:sz="0" w:space="0" w:color="auto"/>
        <w:bottom w:val="none" w:sz="0" w:space="0" w:color="auto"/>
        <w:right w:val="none" w:sz="0" w:space="0" w:color="auto"/>
      </w:divBdr>
    </w:div>
    <w:div w:id="390541685">
      <w:bodyDiv w:val="1"/>
      <w:marLeft w:val="0"/>
      <w:marRight w:val="0"/>
      <w:marTop w:val="0"/>
      <w:marBottom w:val="0"/>
      <w:divBdr>
        <w:top w:val="none" w:sz="0" w:space="0" w:color="auto"/>
        <w:left w:val="none" w:sz="0" w:space="0" w:color="auto"/>
        <w:bottom w:val="none" w:sz="0" w:space="0" w:color="auto"/>
        <w:right w:val="none" w:sz="0" w:space="0" w:color="auto"/>
      </w:divBdr>
    </w:div>
    <w:div w:id="390546394">
      <w:bodyDiv w:val="1"/>
      <w:marLeft w:val="0"/>
      <w:marRight w:val="0"/>
      <w:marTop w:val="0"/>
      <w:marBottom w:val="0"/>
      <w:divBdr>
        <w:top w:val="none" w:sz="0" w:space="0" w:color="auto"/>
        <w:left w:val="none" w:sz="0" w:space="0" w:color="auto"/>
        <w:bottom w:val="none" w:sz="0" w:space="0" w:color="auto"/>
        <w:right w:val="none" w:sz="0" w:space="0" w:color="auto"/>
      </w:divBdr>
    </w:div>
    <w:div w:id="390616212">
      <w:bodyDiv w:val="1"/>
      <w:marLeft w:val="0"/>
      <w:marRight w:val="0"/>
      <w:marTop w:val="0"/>
      <w:marBottom w:val="0"/>
      <w:divBdr>
        <w:top w:val="none" w:sz="0" w:space="0" w:color="auto"/>
        <w:left w:val="none" w:sz="0" w:space="0" w:color="auto"/>
        <w:bottom w:val="none" w:sz="0" w:space="0" w:color="auto"/>
        <w:right w:val="none" w:sz="0" w:space="0" w:color="auto"/>
      </w:divBdr>
    </w:div>
    <w:div w:id="390732457">
      <w:bodyDiv w:val="1"/>
      <w:marLeft w:val="0"/>
      <w:marRight w:val="0"/>
      <w:marTop w:val="0"/>
      <w:marBottom w:val="0"/>
      <w:divBdr>
        <w:top w:val="none" w:sz="0" w:space="0" w:color="auto"/>
        <w:left w:val="none" w:sz="0" w:space="0" w:color="auto"/>
        <w:bottom w:val="none" w:sz="0" w:space="0" w:color="auto"/>
        <w:right w:val="none" w:sz="0" w:space="0" w:color="auto"/>
      </w:divBdr>
    </w:div>
    <w:div w:id="391082526">
      <w:bodyDiv w:val="1"/>
      <w:marLeft w:val="0"/>
      <w:marRight w:val="0"/>
      <w:marTop w:val="0"/>
      <w:marBottom w:val="0"/>
      <w:divBdr>
        <w:top w:val="none" w:sz="0" w:space="0" w:color="auto"/>
        <w:left w:val="none" w:sz="0" w:space="0" w:color="auto"/>
        <w:bottom w:val="none" w:sz="0" w:space="0" w:color="auto"/>
        <w:right w:val="none" w:sz="0" w:space="0" w:color="auto"/>
      </w:divBdr>
    </w:div>
    <w:div w:id="392773873">
      <w:bodyDiv w:val="1"/>
      <w:marLeft w:val="0"/>
      <w:marRight w:val="0"/>
      <w:marTop w:val="0"/>
      <w:marBottom w:val="0"/>
      <w:divBdr>
        <w:top w:val="none" w:sz="0" w:space="0" w:color="auto"/>
        <w:left w:val="none" w:sz="0" w:space="0" w:color="auto"/>
        <w:bottom w:val="none" w:sz="0" w:space="0" w:color="auto"/>
        <w:right w:val="none" w:sz="0" w:space="0" w:color="auto"/>
      </w:divBdr>
    </w:div>
    <w:div w:id="392852537">
      <w:bodyDiv w:val="1"/>
      <w:marLeft w:val="0"/>
      <w:marRight w:val="0"/>
      <w:marTop w:val="0"/>
      <w:marBottom w:val="0"/>
      <w:divBdr>
        <w:top w:val="none" w:sz="0" w:space="0" w:color="auto"/>
        <w:left w:val="none" w:sz="0" w:space="0" w:color="auto"/>
        <w:bottom w:val="none" w:sz="0" w:space="0" w:color="auto"/>
        <w:right w:val="none" w:sz="0" w:space="0" w:color="auto"/>
      </w:divBdr>
    </w:div>
    <w:div w:id="393352087">
      <w:bodyDiv w:val="1"/>
      <w:marLeft w:val="0"/>
      <w:marRight w:val="0"/>
      <w:marTop w:val="0"/>
      <w:marBottom w:val="0"/>
      <w:divBdr>
        <w:top w:val="none" w:sz="0" w:space="0" w:color="auto"/>
        <w:left w:val="none" w:sz="0" w:space="0" w:color="auto"/>
        <w:bottom w:val="none" w:sz="0" w:space="0" w:color="auto"/>
        <w:right w:val="none" w:sz="0" w:space="0" w:color="auto"/>
      </w:divBdr>
    </w:div>
    <w:div w:id="394091691">
      <w:bodyDiv w:val="1"/>
      <w:marLeft w:val="0"/>
      <w:marRight w:val="0"/>
      <w:marTop w:val="0"/>
      <w:marBottom w:val="0"/>
      <w:divBdr>
        <w:top w:val="none" w:sz="0" w:space="0" w:color="auto"/>
        <w:left w:val="none" w:sz="0" w:space="0" w:color="auto"/>
        <w:bottom w:val="none" w:sz="0" w:space="0" w:color="auto"/>
        <w:right w:val="none" w:sz="0" w:space="0" w:color="auto"/>
      </w:divBdr>
    </w:div>
    <w:div w:id="395010591">
      <w:bodyDiv w:val="1"/>
      <w:marLeft w:val="0"/>
      <w:marRight w:val="0"/>
      <w:marTop w:val="0"/>
      <w:marBottom w:val="0"/>
      <w:divBdr>
        <w:top w:val="none" w:sz="0" w:space="0" w:color="auto"/>
        <w:left w:val="none" w:sz="0" w:space="0" w:color="auto"/>
        <w:bottom w:val="none" w:sz="0" w:space="0" w:color="auto"/>
        <w:right w:val="none" w:sz="0" w:space="0" w:color="auto"/>
      </w:divBdr>
    </w:div>
    <w:div w:id="395124725">
      <w:bodyDiv w:val="1"/>
      <w:marLeft w:val="0"/>
      <w:marRight w:val="0"/>
      <w:marTop w:val="0"/>
      <w:marBottom w:val="0"/>
      <w:divBdr>
        <w:top w:val="none" w:sz="0" w:space="0" w:color="auto"/>
        <w:left w:val="none" w:sz="0" w:space="0" w:color="auto"/>
        <w:bottom w:val="none" w:sz="0" w:space="0" w:color="auto"/>
        <w:right w:val="none" w:sz="0" w:space="0" w:color="auto"/>
      </w:divBdr>
    </w:div>
    <w:div w:id="395517074">
      <w:bodyDiv w:val="1"/>
      <w:marLeft w:val="0"/>
      <w:marRight w:val="0"/>
      <w:marTop w:val="0"/>
      <w:marBottom w:val="0"/>
      <w:divBdr>
        <w:top w:val="none" w:sz="0" w:space="0" w:color="auto"/>
        <w:left w:val="none" w:sz="0" w:space="0" w:color="auto"/>
        <w:bottom w:val="none" w:sz="0" w:space="0" w:color="auto"/>
        <w:right w:val="none" w:sz="0" w:space="0" w:color="auto"/>
      </w:divBdr>
    </w:div>
    <w:div w:id="395517866">
      <w:bodyDiv w:val="1"/>
      <w:marLeft w:val="0"/>
      <w:marRight w:val="0"/>
      <w:marTop w:val="0"/>
      <w:marBottom w:val="0"/>
      <w:divBdr>
        <w:top w:val="none" w:sz="0" w:space="0" w:color="auto"/>
        <w:left w:val="none" w:sz="0" w:space="0" w:color="auto"/>
        <w:bottom w:val="none" w:sz="0" w:space="0" w:color="auto"/>
        <w:right w:val="none" w:sz="0" w:space="0" w:color="auto"/>
      </w:divBdr>
    </w:div>
    <w:div w:id="396248658">
      <w:bodyDiv w:val="1"/>
      <w:marLeft w:val="0"/>
      <w:marRight w:val="0"/>
      <w:marTop w:val="0"/>
      <w:marBottom w:val="0"/>
      <w:divBdr>
        <w:top w:val="none" w:sz="0" w:space="0" w:color="auto"/>
        <w:left w:val="none" w:sz="0" w:space="0" w:color="auto"/>
        <w:bottom w:val="none" w:sz="0" w:space="0" w:color="auto"/>
        <w:right w:val="none" w:sz="0" w:space="0" w:color="auto"/>
      </w:divBdr>
    </w:div>
    <w:div w:id="396394257">
      <w:bodyDiv w:val="1"/>
      <w:marLeft w:val="0"/>
      <w:marRight w:val="0"/>
      <w:marTop w:val="0"/>
      <w:marBottom w:val="0"/>
      <w:divBdr>
        <w:top w:val="none" w:sz="0" w:space="0" w:color="auto"/>
        <w:left w:val="none" w:sz="0" w:space="0" w:color="auto"/>
        <w:bottom w:val="none" w:sz="0" w:space="0" w:color="auto"/>
        <w:right w:val="none" w:sz="0" w:space="0" w:color="auto"/>
      </w:divBdr>
    </w:div>
    <w:div w:id="396829655">
      <w:bodyDiv w:val="1"/>
      <w:marLeft w:val="0"/>
      <w:marRight w:val="0"/>
      <w:marTop w:val="0"/>
      <w:marBottom w:val="0"/>
      <w:divBdr>
        <w:top w:val="none" w:sz="0" w:space="0" w:color="auto"/>
        <w:left w:val="none" w:sz="0" w:space="0" w:color="auto"/>
        <w:bottom w:val="none" w:sz="0" w:space="0" w:color="auto"/>
        <w:right w:val="none" w:sz="0" w:space="0" w:color="auto"/>
      </w:divBdr>
    </w:div>
    <w:div w:id="396981802">
      <w:bodyDiv w:val="1"/>
      <w:marLeft w:val="0"/>
      <w:marRight w:val="0"/>
      <w:marTop w:val="0"/>
      <w:marBottom w:val="0"/>
      <w:divBdr>
        <w:top w:val="none" w:sz="0" w:space="0" w:color="auto"/>
        <w:left w:val="none" w:sz="0" w:space="0" w:color="auto"/>
        <w:bottom w:val="none" w:sz="0" w:space="0" w:color="auto"/>
        <w:right w:val="none" w:sz="0" w:space="0" w:color="auto"/>
      </w:divBdr>
    </w:div>
    <w:div w:id="397171525">
      <w:bodyDiv w:val="1"/>
      <w:marLeft w:val="0"/>
      <w:marRight w:val="0"/>
      <w:marTop w:val="0"/>
      <w:marBottom w:val="0"/>
      <w:divBdr>
        <w:top w:val="none" w:sz="0" w:space="0" w:color="auto"/>
        <w:left w:val="none" w:sz="0" w:space="0" w:color="auto"/>
        <w:bottom w:val="none" w:sz="0" w:space="0" w:color="auto"/>
        <w:right w:val="none" w:sz="0" w:space="0" w:color="auto"/>
      </w:divBdr>
    </w:div>
    <w:div w:id="397365572">
      <w:bodyDiv w:val="1"/>
      <w:marLeft w:val="0"/>
      <w:marRight w:val="0"/>
      <w:marTop w:val="0"/>
      <w:marBottom w:val="0"/>
      <w:divBdr>
        <w:top w:val="none" w:sz="0" w:space="0" w:color="auto"/>
        <w:left w:val="none" w:sz="0" w:space="0" w:color="auto"/>
        <w:bottom w:val="none" w:sz="0" w:space="0" w:color="auto"/>
        <w:right w:val="none" w:sz="0" w:space="0" w:color="auto"/>
      </w:divBdr>
    </w:div>
    <w:div w:id="397746907">
      <w:bodyDiv w:val="1"/>
      <w:marLeft w:val="0"/>
      <w:marRight w:val="0"/>
      <w:marTop w:val="0"/>
      <w:marBottom w:val="0"/>
      <w:divBdr>
        <w:top w:val="none" w:sz="0" w:space="0" w:color="auto"/>
        <w:left w:val="none" w:sz="0" w:space="0" w:color="auto"/>
        <w:bottom w:val="none" w:sz="0" w:space="0" w:color="auto"/>
        <w:right w:val="none" w:sz="0" w:space="0" w:color="auto"/>
      </w:divBdr>
    </w:div>
    <w:div w:id="397748818">
      <w:bodyDiv w:val="1"/>
      <w:marLeft w:val="0"/>
      <w:marRight w:val="0"/>
      <w:marTop w:val="0"/>
      <w:marBottom w:val="0"/>
      <w:divBdr>
        <w:top w:val="none" w:sz="0" w:space="0" w:color="auto"/>
        <w:left w:val="none" w:sz="0" w:space="0" w:color="auto"/>
        <w:bottom w:val="none" w:sz="0" w:space="0" w:color="auto"/>
        <w:right w:val="none" w:sz="0" w:space="0" w:color="auto"/>
      </w:divBdr>
    </w:div>
    <w:div w:id="399061099">
      <w:bodyDiv w:val="1"/>
      <w:marLeft w:val="0"/>
      <w:marRight w:val="0"/>
      <w:marTop w:val="0"/>
      <w:marBottom w:val="0"/>
      <w:divBdr>
        <w:top w:val="none" w:sz="0" w:space="0" w:color="auto"/>
        <w:left w:val="none" w:sz="0" w:space="0" w:color="auto"/>
        <w:bottom w:val="none" w:sz="0" w:space="0" w:color="auto"/>
        <w:right w:val="none" w:sz="0" w:space="0" w:color="auto"/>
      </w:divBdr>
    </w:div>
    <w:div w:id="399598931">
      <w:bodyDiv w:val="1"/>
      <w:marLeft w:val="0"/>
      <w:marRight w:val="0"/>
      <w:marTop w:val="0"/>
      <w:marBottom w:val="0"/>
      <w:divBdr>
        <w:top w:val="none" w:sz="0" w:space="0" w:color="auto"/>
        <w:left w:val="none" w:sz="0" w:space="0" w:color="auto"/>
        <w:bottom w:val="none" w:sz="0" w:space="0" w:color="auto"/>
        <w:right w:val="none" w:sz="0" w:space="0" w:color="auto"/>
      </w:divBdr>
    </w:div>
    <w:div w:id="399909224">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445206">
      <w:bodyDiv w:val="1"/>
      <w:marLeft w:val="0"/>
      <w:marRight w:val="0"/>
      <w:marTop w:val="0"/>
      <w:marBottom w:val="0"/>
      <w:divBdr>
        <w:top w:val="none" w:sz="0" w:space="0" w:color="auto"/>
        <w:left w:val="none" w:sz="0" w:space="0" w:color="auto"/>
        <w:bottom w:val="none" w:sz="0" w:space="0" w:color="auto"/>
        <w:right w:val="none" w:sz="0" w:space="0" w:color="auto"/>
      </w:divBdr>
    </w:div>
    <w:div w:id="400641608">
      <w:bodyDiv w:val="1"/>
      <w:marLeft w:val="0"/>
      <w:marRight w:val="0"/>
      <w:marTop w:val="0"/>
      <w:marBottom w:val="0"/>
      <w:divBdr>
        <w:top w:val="none" w:sz="0" w:space="0" w:color="auto"/>
        <w:left w:val="none" w:sz="0" w:space="0" w:color="auto"/>
        <w:bottom w:val="none" w:sz="0" w:space="0" w:color="auto"/>
        <w:right w:val="none" w:sz="0" w:space="0" w:color="auto"/>
      </w:divBdr>
    </w:div>
    <w:div w:id="400644612">
      <w:bodyDiv w:val="1"/>
      <w:marLeft w:val="0"/>
      <w:marRight w:val="0"/>
      <w:marTop w:val="0"/>
      <w:marBottom w:val="0"/>
      <w:divBdr>
        <w:top w:val="none" w:sz="0" w:space="0" w:color="auto"/>
        <w:left w:val="none" w:sz="0" w:space="0" w:color="auto"/>
        <w:bottom w:val="none" w:sz="0" w:space="0" w:color="auto"/>
        <w:right w:val="none" w:sz="0" w:space="0" w:color="auto"/>
      </w:divBdr>
    </w:div>
    <w:div w:id="400912282">
      <w:bodyDiv w:val="1"/>
      <w:marLeft w:val="0"/>
      <w:marRight w:val="0"/>
      <w:marTop w:val="0"/>
      <w:marBottom w:val="0"/>
      <w:divBdr>
        <w:top w:val="none" w:sz="0" w:space="0" w:color="auto"/>
        <w:left w:val="none" w:sz="0" w:space="0" w:color="auto"/>
        <w:bottom w:val="none" w:sz="0" w:space="0" w:color="auto"/>
        <w:right w:val="none" w:sz="0" w:space="0" w:color="auto"/>
      </w:divBdr>
    </w:div>
    <w:div w:id="401803370">
      <w:bodyDiv w:val="1"/>
      <w:marLeft w:val="0"/>
      <w:marRight w:val="0"/>
      <w:marTop w:val="0"/>
      <w:marBottom w:val="0"/>
      <w:divBdr>
        <w:top w:val="none" w:sz="0" w:space="0" w:color="auto"/>
        <w:left w:val="none" w:sz="0" w:space="0" w:color="auto"/>
        <w:bottom w:val="none" w:sz="0" w:space="0" w:color="auto"/>
        <w:right w:val="none" w:sz="0" w:space="0" w:color="auto"/>
      </w:divBdr>
    </w:div>
    <w:div w:id="402918754">
      <w:bodyDiv w:val="1"/>
      <w:marLeft w:val="0"/>
      <w:marRight w:val="0"/>
      <w:marTop w:val="0"/>
      <w:marBottom w:val="0"/>
      <w:divBdr>
        <w:top w:val="none" w:sz="0" w:space="0" w:color="auto"/>
        <w:left w:val="none" w:sz="0" w:space="0" w:color="auto"/>
        <w:bottom w:val="none" w:sz="0" w:space="0" w:color="auto"/>
        <w:right w:val="none" w:sz="0" w:space="0" w:color="auto"/>
      </w:divBdr>
    </w:div>
    <w:div w:id="402996685">
      <w:bodyDiv w:val="1"/>
      <w:marLeft w:val="0"/>
      <w:marRight w:val="0"/>
      <w:marTop w:val="0"/>
      <w:marBottom w:val="0"/>
      <w:divBdr>
        <w:top w:val="none" w:sz="0" w:space="0" w:color="auto"/>
        <w:left w:val="none" w:sz="0" w:space="0" w:color="auto"/>
        <w:bottom w:val="none" w:sz="0" w:space="0" w:color="auto"/>
        <w:right w:val="none" w:sz="0" w:space="0" w:color="auto"/>
      </w:divBdr>
    </w:div>
    <w:div w:id="403188955">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379944">
      <w:bodyDiv w:val="1"/>
      <w:marLeft w:val="0"/>
      <w:marRight w:val="0"/>
      <w:marTop w:val="0"/>
      <w:marBottom w:val="0"/>
      <w:divBdr>
        <w:top w:val="none" w:sz="0" w:space="0" w:color="auto"/>
        <w:left w:val="none" w:sz="0" w:space="0" w:color="auto"/>
        <w:bottom w:val="none" w:sz="0" w:space="0" w:color="auto"/>
        <w:right w:val="none" w:sz="0" w:space="0" w:color="auto"/>
      </w:divBdr>
    </w:div>
    <w:div w:id="404912479">
      <w:bodyDiv w:val="1"/>
      <w:marLeft w:val="0"/>
      <w:marRight w:val="0"/>
      <w:marTop w:val="0"/>
      <w:marBottom w:val="0"/>
      <w:divBdr>
        <w:top w:val="none" w:sz="0" w:space="0" w:color="auto"/>
        <w:left w:val="none" w:sz="0" w:space="0" w:color="auto"/>
        <w:bottom w:val="none" w:sz="0" w:space="0" w:color="auto"/>
        <w:right w:val="none" w:sz="0" w:space="0" w:color="auto"/>
      </w:divBdr>
    </w:div>
    <w:div w:id="405225848">
      <w:bodyDiv w:val="1"/>
      <w:marLeft w:val="0"/>
      <w:marRight w:val="0"/>
      <w:marTop w:val="0"/>
      <w:marBottom w:val="0"/>
      <w:divBdr>
        <w:top w:val="none" w:sz="0" w:space="0" w:color="auto"/>
        <w:left w:val="none" w:sz="0" w:space="0" w:color="auto"/>
        <w:bottom w:val="none" w:sz="0" w:space="0" w:color="auto"/>
        <w:right w:val="none" w:sz="0" w:space="0" w:color="auto"/>
      </w:divBdr>
    </w:div>
    <w:div w:id="405341909">
      <w:bodyDiv w:val="1"/>
      <w:marLeft w:val="0"/>
      <w:marRight w:val="0"/>
      <w:marTop w:val="0"/>
      <w:marBottom w:val="0"/>
      <w:divBdr>
        <w:top w:val="none" w:sz="0" w:space="0" w:color="auto"/>
        <w:left w:val="none" w:sz="0" w:space="0" w:color="auto"/>
        <w:bottom w:val="none" w:sz="0" w:space="0" w:color="auto"/>
        <w:right w:val="none" w:sz="0" w:space="0" w:color="auto"/>
      </w:divBdr>
    </w:div>
    <w:div w:id="405492607">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4674">
      <w:bodyDiv w:val="1"/>
      <w:marLeft w:val="0"/>
      <w:marRight w:val="0"/>
      <w:marTop w:val="0"/>
      <w:marBottom w:val="0"/>
      <w:divBdr>
        <w:top w:val="none" w:sz="0" w:space="0" w:color="auto"/>
        <w:left w:val="none" w:sz="0" w:space="0" w:color="auto"/>
        <w:bottom w:val="none" w:sz="0" w:space="0" w:color="auto"/>
        <w:right w:val="none" w:sz="0" w:space="0" w:color="auto"/>
      </w:divBdr>
    </w:div>
    <w:div w:id="405765463">
      <w:bodyDiv w:val="1"/>
      <w:marLeft w:val="0"/>
      <w:marRight w:val="0"/>
      <w:marTop w:val="0"/>
      <w:marBottom w:val="0"/>
      <w:divBdr>
        <w:top w:val="none" w:sz="0" w:space="0" w:color="auto"/>
        <w:left w:val="none" w:sz="0" w:space="0" w:color="auto"/>
        <w:bottom w:val="none" w:sz="0" w:space="0" w:color="auto"/>
        <w:right w:val="none" w:sz="0" w:space="0" w:color="auto"/>
      </w:divBdr>
    </w:div>
    <w:div w:id="405807543">
      <w:bodyDiv w:val="1"/>
      <w:marLeft w:val="0"/>
      <w:marRight w:val="0"/>
      <w:marTop w:val="0"/>
      <w:marBottom w:val="0"/>
      <w:divBdr>
        <w:top w:val="none" w:sz="0" w:space="0" w:color="auto"/>
        <w:left w:val="none" w:sz="0" w:space="0" w:color="auto"/>
        <w:bottom w:val="none" w:sz="0" w:space="0" w:color="auto"/>
        <w:right w:val="none" w:sz="0" w:space="0" w:color="auto"/>
      </w:divBdr>
    </w:div>
    <w:div w:id="406463546">
      <w:bodyDiv w:val="1"/>
      <w:marLeft w:val="0"/>
      <w:marRight w:val="0"/>
      <w:marTop w:val="0"/>
      <w:marBottom w:val="0"/>
      <w:divBdr>
        <w:top w:val="none" w:sz="0" w:space="0" w:color="auto"/>
        <w:left w:val="none" w:sz="0" w:space="0" w:color="auto"/>
        <w:bottom w:val="none" w:sz="0" w:space="0" w:color="auto"/>
        <w:right w:val="none" w:sz="0" w:space="0" w:color="auto"/>
      </w:divBdr>
    </w:div>
    <w:div w:id="406921594">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112714">
      <w:bodyDiv w:val="1"/>
      <w:marLeft w:val="0"/>
      <w:marRight w:val="0"/>
      <w:marTop w:val="0"/>
      <w:marBottom w:val="0"/>
      <w:divBdr>
        <w:top w:val="none" w:sz="0" w:space="0" w:color="auto"/>
        <w:left w:val="none" w:sz="0" w:space="0" w:color="auto"/>
        <w:bottom w:val="none" w:sz="0" w:space="0" w:color="auto"/>
        <w:right w:val="none" w:sz="0" w:space="0" w:color="auto"/>
      </w:divBdr>
    </w:div>
    <w:div w:id="407122074">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578629">
      <w:bodyDiv w:val="1"/>
      <w:marLeft w:val="0"/>
      <w:marRight w:val="0"/>
      <w:marTop w:val="0"/>
      <w:marBottom w:val="0"/>
      <w:divBdr>
        <w:top w:val="none" w:sz="0" w:space="0" w:color="auto"/>
        <w:left w:val="none" w:sz="0" w:space="0" w:color="auto"/>
        <w:bottom w:val="none" w:sz="0" w:space="0" w:color="auto"/>
        <w:right w:val="none" w:sz="0" w:space="0" w:color="auto"/>
      </w:divBdr>
    </w:div>
    <w:div w:id="407920838">
      <w:bodyDiv w:val="1"/>
      <w:marLeft w:val="0"/>
      <w:marRight w:val="0"/>
      <w:marTop w:val="0"/>
      <w:marBottom w:val="0"/>
      <w:divBdr>
        <w:top w:val="none" w:sz="0" w:space="0" w:color="auto"/>
        <w:left w:val="none" w:sz="0" w:space="0" w:color="auto"/>
        <w:bottom w:val="none" w:sz="0" w:space="0" w:color="auto"/>
        <w:right w:val="none" w:sz="0" w:space="0" w:color="auto"/>
      </w:divBdr>
    </w:div>
    <w:div w:id="408163218">
      <w:bodyDiv w:val="1"/>
      <w:marLeft w:val="0"/>
      <w:marRight w:val="0"/>
      <w:marTop w:val="0"/>
      <w:marBottom w:val="0"/>
      <w:divBdr>
        <w:top w:val="none" w:sz="0" w:space="0" w:color="auto"/>
        <w:left w:val="none" w:sz="0" w:space="0" w:color="auto"/>
        <w:bottom w:val="none" w:sz="0" w:space="0" w:color="auto"/>
        <w:right w:val="none" w:sz="0" w:space="0" w:color="auto"/>
      </w:divBdr>
    </w:div>
    <w:div w:id="408239386">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10740111">
      <w:bodyDiv w:val="1"/>
      <w:marLeft w:val="0"/>
      <w:marRight w:val="0"/>
      <w:marTop w:val="0"/>
      <w:marBottom w:val="0"/>
      <w:divBdr>
        <w:top w:val="none" w:sz="0" w:space="0" w:color="auto"/>
        <w:left w:val="none" w:sz="0" w:space="0" w:color="auto"/>
        <w:bottom w:val="none" w:sz="0" w:space="0" w:color="auto"/>
        <w:right w:val="none" w:sz="0" w:space="0" w:color="auto"/>
      </w:divBdr>
    </w:div>
    <w:div w:id="411389895">
      <w:bodyDiv w:val="1"/>
      <w:marLeft w:val="0"/>
      <w:marRight w:val="0"/>
      <w:marTop w:val="0"/>
      <w:marBottom w:val="0"/>
      <w:divBdr>
        <w:top w:val="none" w:sz="0" w:space="0" w:color="auto"/>
        <w:left w:val="none" w:sz="0" w:space="0" w:color="auto"/>
        <w:bottom w:val="none" w:sz="0" w:space="0" w:color="auto"/>
        <w:right w:val="none" w:sz="0" w:space="0" w:color="auto"/>
      </w:divBdr>
    </w:div>
    <w:div w:id="411777958">
      <w:bodyDiv w:val="1"/>
      <w:marLeft w:val="0"/>
      <w:marRight w:val="0"/>
      <w:marTop w:val="0"/>
      <w:marBottom w:val="0"/>
      <w:divBdr>
        <w:top w:val="none" w:sz="0" w:space="0" w:color="auto"/>
        <w:left w:val="none" w:sz="0" w:space="0" w:color="auto"/>
        <w:bottom w:val="none" w:sz="0" w:space="0" w:color="auto"/>
        <w:right w:val="none" w:sz="0" w:space="0" w:color="auto"/>
      </w:divBdr>
    </w:div>
    <w:div w:id="412050534">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243735">
      <w:bodyDiv w:val="1"/>
      <w:marLeft w:val="0"/>
      <w:marRight w:val="0"/>
      <w:marTop w:val="0"/>
      <w:marBottom w:val="0"/>
      <w:divBdr>
        <w:top w:val="none" w:sz="0" w:space="0" w:color="auto"/>
        <w:left w:val="none" w:sz="0" w:space="0" w:color="auto"/>
        <w:bottom w:val="none" w:sz="0" w:space="0" w:color="auto"/>
        <w:right w:val="none" w:sz="0" w:space="0" w:color="auto"/>
      </w:divBdr>
    </w:div>
    <w:div w:id="412355913">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744580">
      <w:bodyDiv w:val="1"/>
      <w:marLeft w:val="0"/>
      <w:marRight w:val="0"/>
      <w:marTop w:val="0"/>
      <w:marBottom w:val="0"/>
      <w:divBdr>
        <w:top w:val="none" w:sz="0" w:space="0" w:color="auto"/>
        <w:left w:val="none" w:sz="0" w:space="0" w:color="auto"/>
        <w:bottom w:val="none" w:sz="0" w:space="0" w:color="auto"/>
        <w:right w:val="none" w:sz="0" w:space="0" w:color="auto"/>
      </w:divBdr>
    </w:div>
    <w:div w:id="414058652">
      <w:bodyDiv w:val="1"/>
      <w:marLeft w:val="0"/>
      <w:marRight w:val="0"/>
      <w:marTop w:val="0"/>
      <w:marBottom w:val="0"/>
      <w:divBdr>
        <w:top w:val="none" w:sz="0" w:space="0" w:color="auto"/>
        <w:left w:val="none" w:sz="0" w:space="0" w:color="auto"/>
        <w:bottom w:val="none" w:sz="0" w:space="0" w:color="auto"/>
        <w:right w:val="none" w:sz="0" w:space="0" w:color="auto"/>
      </w:divBdr>
    </w:div>
    <w:div w:id="414134834">
      <w:bodyDiv w:val="1"/>
      <w:marLeft w:val="0"/>
      <w:marRight w:val="0"/>
      <w:marTop w:val="0"/>
      <w:marBottom w:val="0"/>
      <w:divBdr>
        <w:top w:val="none" w:sz="0" w:space="0" w:color="auto"/>
        <w:left w:val="none" w:sz="0" w:space="0" w:color="auto"/>
        <w:bottom w:val="none" w:sz="0" w:space="0" w:color="auto"/>
        <w:right w:val="none" w:sz="0" w:space="0" w:color="auto"/>
      </w:divBdr>
    </w:div>
    <w:div w:id="414285143">
      <w:bodyDiv w:val="1"/>
      <w:marLeft w:val="0"/>
      <w:marRight w:val="0"/>
      <w:marTop w:val="0"/>
      <w:marBottom w:val="0"/>
      <w:divBdr>
        <w:top w:val="none" w:sz="0" w:space="0" w:color="auto"/>
        <w:left w:val="none" w:sz="0" w:space="0" w:color="auto"/>
        <w:bottom w:val="none" w:sz="0" w:space="0" w:color="auto"/>
        <w:right w:val="none" w:sz="0" w:space="0" w:color="auto"/>
      </w:divBdr>
    </w:div>
    <w:div w:id="414673059">
      <w:bodyDiv w:val="1"/>
      <w:marLeft w:val="0"/>
      <w:marRight w:val="0"/>
      <w:marTop w:val="0"/>
      <w:marBottom w:val="0"/>
      <w:divBdr>
        <w:top w:val="none" w:sz="0" w:space="0" w:color="auto"/>
        <w:left w:val="none" w:sz="0" w:space="0" w:color="auto"/>
        <w:bottom w:val="none" w:sz="0" w:space="0" w:color="auto"/>
        <w:right w:val="none" w:sz="0" w:space="0" w:color="auto"/>
      </w:divBdr>
    </w:div>
    <w:div w:id="414979339">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40196">
      <w:bodyDiv w:val="1"/>
      <w:marLeft w:val="0"/>
      <w:marRight w:val="0"/>
      <w:marTop w:val="0"/>
      <w:marBottom w:val="0"/>
      <w:divBdr>
        <w:top w:val="none" w:sz="0" w:space="0" w:color="auto"/>
        <w:left w:val="none" w:sz="0" w:space="0" w:color="auto"/>
        <w:bottom w:val="none" w:sz="0" w:space="0" w:color="auto"/>
        <w:right w:val="none" w:sz="0" w:space="0" w:color="auto"/>
      </w:divBdr>
    </w:div>
    <w:div w:id="415588662">
      <w:bodyDiv w:val="1"/>
      <w:marLeft w:val="0"/>
      <w:marRight w:val="0"/>
      <w:marTop w:val="0"/>
      <w:marBottom w:val="0"/>
      <w:divBdr>
        <w:top w:val="none" w:sz="0" w:space="0" w:color="auto"/>
        <w:left w:val="none" w:sz="0" w:space="0" w:color="auto"/>
        <w:bottom w:val="none" w:sz="0" w:space="0" w:color="auto"/>
        <w:right w:val="none" w:sz="0" w:space="0" w:color="auto"/>
      </w:divBdr>
    </w:div>
    <w:div w:id="415712229">
      <w:bodyDiv w:val="1"/>
      <w:marLeft w:val="0"/>
      <w:marRight w:val="0"/>
      <w:marTop w:val="0"/>
      <w:marBottom w:val="0"/>
      <w:divBdr>
        <w:top w:val="none" w:sz="0" w:space="0" w:color="auto"/>
        <w:left w:val="none" w:sz="0" w:space="0" w:color="auto"/>
        <w:bottom w:val="none" w:sz="0" w:space="0" w:color="auto"/>
        <w:right w:val="none" w:sz="0" w:space="0" w:color="auto"/>
      </w:divBdr>
    </w:div>
    <w:div w:id="415903854">
      <w:bodyDiv w:val="1"/>
      <w:marLeft w:val="0"/>
      <w:marRight w:val="0"/>
      <w:marTop w:val="0"/>
      <w:marBottom w:val="0"/>
      <w:divBdr>
        <w:top w:val="none" w:sz="0" w:space="0" w:color="auto"/>
        <w:left w:val="none" w:sz="0" w:space="0" w:color="auto"/>
        <w:bottom w:val="none" w:sz="0" w:space="0" w:color="auto"/>
        <w:right w:val="none" w:sz="0" w:space="0" w:color="auto"/>
      </w:divBdr>
    </w:div>
    <w:div w:id="415907690">
      <w:bodyDiv w:val="1"/>
      <w:marLeft w:val="0"/>
      <w:marRight w:val="0"/>
      <w:marTop w:val="0"/>
      <w:marBottom w:val="0"/>
      <w:divBdr>
        <w:top w:val="none" w:sz="0" w:space="0" w:color="auto"/>
        <w:left w:val="none" w:sz="0" w:space="0" w:color="auto"/>
        <w:bottom w:val="none" w:sz="0" w:space="0" w:color="auto"/>
        <w:right w:val="none" w:sz="0" w:space="0" w:color="auto"/>
      </w:divBdr>
    </w:div>
    <w:div w:id="416054377">
      <w:bodyDiv w:val="1"/>
      <w:marLeft w:val="0"/>
      <w:marRight w:val="0"/>
      <w:marTop w:val="0"/>
      <w:marBottom w:val="0"/>
      <w:divBdr>
        <w:top w:val="none" w:sz="0" w:space="0" w:color="auto"/>
        <w:left w:val="none" w:sz="0" w:space="0" w:color="auto"/>
        <w:bottom w:val="none" w:sz="0" w:space="0" w:color="auto"/>
        <w:right w:val="none" w:sz="0" w:space="0" w:color="auto"/>
      </w:divBdr>
    </w:div>
    <w:div w:id="416175170">
      <w:bodyDiv w:val="1"/>
      <w:marLeft w:val="0"/>
      <w:marRight w:val="0"/>
      <w:marTop w:val="0"/>
      <w:marBottom w:val="0"/>
      <w:divBdr>
        <w:top w:val="none" w:sz="0" w:space="0" w:color="auto"/>
        <w:left w:val="none" w:sz="0" w:space="0" w:color="auto"/>
        <w:bottom w:val="none" w:sz="0" w:space="0" w:color="auto"/>
        <w:right w:val="none" w:sz="0" w:space="0" w:color="auto"/>
      </w:divBdr>
    </w:div>
    <w:div w:id="416633554">
      <w:bodyDiv w:val="1"/>
      <w:marLeft w:val="0"/>
      <w:marRight w:val="0"/>
      <w:marTop w:val="0"/>
      <w:marBottom w:val="0"/>
      <w:divBdr>
        <w:top w:val="none" w:sz="0" w:space="0" w:color="auto"/>
        <w:left w:val="none" w:sz="0" w:space="0" w:color="auto"/>
        <w:bottom w:val="none" w:sz="0" w:space="0" w:color="auto"/>
        <w:right w:val="none" w:sz="0" w:space="0" w:color="auto"/>
      </w:divBdr>
    </w:div>
    <w:div w:id="416634962">
      <w:bodyDiv w:val="1"/>
      <w:marLeft w:val="0"/>
      <w:marRight w:val="0"/>
      <w:marTop w:val="0"/>
      <w:marBottom w:val="0"/>
      <w:divBdr>
        <w:top w:val="none" w:sz="0" w:space="0" w:color="auto"/>
        <w:left w:val="none" w:sz="0" w:space="0" w:color="auto"/>
        <w:bottom w:val="none" w:sz="0" w:space="0" w:color="auto"/>
        <w:right w:val="none" w:sz="0" w:space="0" w:color="auto"/>
      </w:divBdr>
    </w:div>
    <w:div w:id="416753974">
      <w:bodyDiv w:val="1"/>
      <w:marLeft w:val="0"/>
      <w:marRight w:val="0"/>
      <w:marTop w:val="0"/>
      <w:marBottom w:val="0"/>
      <w:divBdr>
        <w:top w:val="none" w:sz="0" w:space="0" w:color="auto"/>
        <w:left w:val="none" w:sz="0" w:space="0" w:color="auto"/>
        <w:bottom w:val="none" w:sz="0" w:space="0" w:color="auto"/>
        <w:right w:val="none" w:sz="0" w:space="0" w:color="auto"/>
      </w:divBdr>
    </w:div>
    <w:div w:id="416948443">
      <w:bodyDiv w:val="1"/>
      <w:marLeft w:val="0"/>
      <w:marRight w:val="0"/>
      <w:marTop w:val="0"/>
      <w:marBottom w:val="0"/>
      <w:divBdr>
        <w:top w:val="none" w:sz="0" w:space="0" w:color="auto"/>
        <w:left w:val="none" w:sz="0" w:space="0" w:color="auto"/>
        <w:bottom w:val="none" w:sz="0" w:space="0" w:color="auto"/>
        <w:right w:val="none" w:sz="0" w:space="0" w:color="auto"/>
      </w:divBdr>
    </w:div>
    <w:div w:id="417094873">
      <w:bodyDiv w:val="1"/>
      <w:marLeft w:val="0"/>
      <w:marRight w:val="0"/>
      <w:marTop w:val="0"/>
      <w:marBottom w:val="0"/>
      <w:divBdr>
        <w:top w:val="none" w:sz="0" w:space="0" w:color="auto"/>
        <w:left w:val="none" w:sz="0" w:space="0" w:color="auto"/>
        <w:bottom w:val="none" w:sz="0" w:space="0" w:color="auto"/>
        <w:right w:val="none" w:sz="0" w:space="0" w:color="auto"/>
      </w:divBdr>
    </w:div>
    <w:div w:id="417140452">
      <w:bodyDiv w:val="1"/>
      <w:marLeft w:val="0"/>
      <w:marRight w:val="0"/>
      <w:marTop w:val="0"/>
      <w:marBottom w:val="0"/>
      <w:divBdr>
        <w:top w:val="none" w:sz="0" w:space="0" w:color="auto"/>
        <w:left w:val="none" w:sz="0" w:space="0" w:color="auto"/>
        <w:bottom w:val="none" w:sz="0" w:space="0" w:color="auto"/>
        <w:right w:val="none" w:sz="0" w:space="0" w:color="auto"/>
      </w:divBdr>
    </w:div>
    <w:div w:id="417286971">
      <w:bodyDiv w:val="1"/>
      <w:marLeft w:val="0"/>
      <w:marRight w:val="0"/>
      <w:marTop w:val="0"/>
      <w:marBottom w:val="0"/>
      <w:divBdr>
        <w:top w:val="none" w:sz="0" w:space="0" w:color="auto"/>
        <w:left w:val="none" w:sz="0" w:space="0" w:color="auto"/>
        <w:bottom w:val="none" w:sz="0" w:space="0" w:color="auto"/>
        <w:right w:val="none" w:sz="0" w:space="0" w:color="auto"/>
      </w:divBdr>
    </w:div>
    <w:div w:id="417408779">
      <w:bodyDiv w:val="1"/>
      <w:marLeft w:val="0"/>
      <w:marRight w:val="0"/>
      <w:marTop w:val="0"/>
      <w:marBottom w:val="0"/>
      <w:divBdr>
        <w:top w:val="none" w:sz="0" w:space="0" w:color="auto"/>
        <w:left w:val="none" w:sz="0" w:space="0" w:color="auto"/>
        <w:bottom w:val="none" w:sz="0" w:space="0" w:color="auto"/>
        <w:right w:val="none" w:sz="0" w:space="0" w:color="auto"/>
      </w:divBdr>
    </w:div>
    <w:div w:id="418020734">
      <w:bodyDiv w:val="1"/>
      <w:marLeft w:val="0"/>
      <w:marRight w:val="0"/>
      <w:marTop w:val="0"/>
      <w:marBottom w:val="0"/>
      <w:divBdr>
        <w:top w:val="none" w:sz="0" w:space="0" w:color="auto"/>
        <w:left w:val="none" w:sz="0" w:space="0" w:color="auto"/>
        <w:bottom w:val="none" w:sz="0" w:space="0" w:color="auto"/>
        <w:right w:val="none" w:sz="0" w:space="0" w:color="auto"/>
      </w:divBdr>
    </w:div>
    <w:div w:id="418068021">
      <w:bodyDiv w:val="1"/>
      <w:marLeft w:val="0"/>
      <w:marRight w:val="0"/>
      <w:marTop w:val="0"/>
      <w:marBottom w:val="0"/>
      <w:divBdr>
        <w:top w:val="none" w:sz="0" w:space="0" w:color="auto"/>
        <w:left w:val="none" w:sz="0" w:space="0" w:color="auto"/>
        <w:bottom w:val="none" w:sz="0" w:space="0" w:color="auto"/>
        <w:right w:val="none" w:sz="0" w:space="0" w:color="auto"/>
      </w:divBdr>
    </w:div>
    <w:div w:id="418447873">
      <w:bodyDiv w:val="1"/>
      <w:marLeft w:val="0"/>
      <w:marRight w:val="0"/>
      <w:marTop w:val="0"/>
      <w:marBottom w:val="0"/>
      <w:divBdr>
        <w:top w:val="none" w:sz="0" w:space="0" w:color="auto"/>
        <w:left w:val="none" w:sz="0" w:space="0" w:color="auto"/>
        <w:bottom w:val="none" w:sz="0" w:space="0" w:color="auto"/>
        <w:right w:val="none" w:sz="0" w:space="0" w:color="auto"/>
      </w:divBdr>
    </w:div>
    <w:div w:id="418793904">
      <w:bodyDiv w:val="1"/>
      <w:marLeft w:val="0"/>
      <w:marRight w:val="0"/>
      <w:marTop w:val="0"/>
      <w:marBottom w:val="0"/>
      <w:divBdr>
        <w:top w:val="none" w:sz="0" w:space="0" w:color="auto"/>
        <w:left w:val="none" w:sz="0" w:space="0" w:color="auto"/>
        <w:bottom w:val="none" w:sz="0" w:space="0" w:color="auto"/>
        <w:right w:val="none" w:sz="0" w:space="0" w:color="auto"/>
      </w:divBdr>
    </w:div>
    <w:div w:id="419106812">
      <w:bodyDiv w:val="1"/>
      <w:marLeft w:val="0"/>
      <w:marRight w:val="0"/>
      <w:marTop w:val="0"/>
      <w:marBottom w:val="0"/>
      <w:divBdr>
        <w:top w:val="none" w:sz="0" w:space="0" w:color="auto"/>
        <w:left w:val="none" w:sz="0" w:space="0" w:color="auto"/>
        <w:bottom w:val="none" w:sz="0" w:space="0" w:color="auto"/>
        <w:right w:val="none" w:sz="0" w:space="0" w:color="auto"/>
      </w:divBdr>
    </w:div>
    <w:div w:id="419719688">
      <w:bodyDiv w:val="1"/>
      <w:marLeft w:val="0"/>
      <w:marRight w:val="0"/>
      <w:marTop w:val="0"/>
      <w:marBottom w:val="0"/>
      <w:divBdr>
        <w:top w:val="none" w:sz="0" w:space="0" w:color="auto"/>
        <w:left w:val="none" w:sz="0" w:space="0" w:color="auto"/>
        <w:bottom w:val="none" w:sz="0" w:space="0" w:color="auto"/>
        <w:right w:val="none" w:sz="0" w:space="0" w:color="auto"/>
      </w:divBdr>
    </w:div>
    <w:div w:id="419957037">
      <w:bodyDiv w:val="1"/>
      <w:marLeft w:val="0"/>
      <w:marRight w:val="0"/>
      <w:marTop w:val="0"/>
      <w:marBottom w:val="0"/>
      <w:divBdr>
        <w:top w:val="none" w:sz="0" w:space="0" w:color="auto"/>
        <w:left w:val="none" w:sz="0" w:space="0" w:color="auto"/>
        <w:bottom w:val="none" w:sz="0" w:space="0" w:color="auto"/>
        <w:right w:val="none" w:sz="0" w:space="0" w:color="auto"/>
      </w:divBdr>
    </w:div>
    <w:div w:id="420368947">
      <w:bodyDiv w:val="1"/>
      <w:marLeft w:val="0"/>
      <w:marRight w:val="0"/>
      <w:marTop w:val="0"/>
      <w:marBottom w:val="0"/>
      <w:divBdr>
        <w:top w:val="none" w:sz="0" w:space="0" w:color="auto"/>
        <w:left w:val="none" w:sz="0" w:space="0" w:color="auto"/>
        <w:bottom w:val="none" w:sz="0" w:space="0" w:color="auto"/>
        <w:right w:val="none" w:sz="0" w:space="0" w:color="auto"/>
      </w:divBdr>
    </w:div>
    <w:div w:id="420374905">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952014">
      <w:bodyDiv w:val="1"/>
      <w:marLeft w:val="0"/>
      <w:marRight w:val="0"/>
      <w:marTop w:val="0"/>
      <w:marBottom w:val="0"/>
      <w:divBdr>
        <w:top w:val="none" w:sz="0" w:space="0" w:color="auto"/>
        <w:left w:val="none" w:sz="0" w:space="0" w:color="auto"/>
        <w:bottom w:val="none" w:sz="0" w:space="0" w:color="auto"/>
        <w:right w:val="none" w:sz="0" w:space="0" w:color="auto"/>
      </w:divBdr>
    </w:div>
    <w:div w:id="421144452">
      <w:bodyDiv w:val="1"/>
      <w:marLeft w:val="0"/>
      <w:marRight w:val="0"/>
      <w:marTop w:val="0"/>
      <w:marBottom w:val="0"/>
      <w:divBdr>
        <w:top w:val="none" w:sz="0" w:space="0" w:color="auto"/>
        <w:left w:val="none" w:sz="0" w:space="0" w:color="auto"/>
        <w:bottom w:val="none" w:sz="0" w:space="0" w:color="auto"/>
        <w:right w:val="none" w:sz="0" w:space="0" w:color="auto"/>
      </w:divBdr>
    </w:div>
    <w:div w:id="421218032">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2150071">
      <w:bodyDiv w:val="1"/>
      <w:marLeft w:val="0"/>
      <w:marRight w:val="0"/>
      <w:marTop w:val="0"/>
      <w:marBottom w:val="0"/>
      <w:divBdr>
        <w:top w:val="none" w:sz="0" w:space="0" w:color="auto"/>
        <w:left w:val="none" w:sz="0" w:space="0" w:color="auto"/>
        <w:bottom w:val="none" w:sz="0" w:space="0" w:color="auto"/>
        <w:right w:val="none" w:sz="0" w:space="0" w:color="auto"/>
      </w:divBdr>
    </w:div>
    <w:div w:id="422261913">
      <w:bodyDiv w:val="1"/>
      <w:marLeft w:val="0"/>
      <w:marRight w:val="0"/>
      <w:marTop w:val="0"/>
      <w:marBottom w:val="0"/>
      <w:divBdr>
        <w:top w:val="none" w:sz="0" w:space="0" w:color="auto"/>
        <w:left w:val="none" w:sz="0" w:space="0" w:color="auto"/>
        <w:bottom w:val="none" w:sz="0" w:space="0" w:color="auto"/>
        <w:right w:val="none" w:sz="0" w:space="0" w:color="auto"/>
      </w:divBdr>
    </w:div>
    <w:div w:id="423108256">
      <w:bodyDiv w:val="1"/>
      <w:marLeft w:val="0"/>
      <w:marRight w:val="0"/>
      <w:marTop w:val="0"/>
      <w:marBottom w:val="0"/>
      <w:divBdr>
        <w:top w:val="none" w:sz="0" w:space="0" w:color="auto"/>
        <w:left w:val="none" w:sz="0" w:space="0" w:color="auto"/>
        <w:bottom w:val="none" w:sz="0" w:space="0" w:color="auto"/>
        <w:right w:val="none" w:sz="0" w:space="0" w:color="auto"/>
      </w:divBdr>
    </w:div>
    <w:div w:id="423259956">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3913859">
      <w:bodyDiv w:val="1"/>
      <w:marLeft w:val="0"/>
      <w:marRight w:val="0"/>
      <w:marTop w:val="0"/>
      <w:marBottom w:val="0"/>
      <w:divBdr>
        <w:top w:val="none" w:sz="0" w:space="0" w:color="auto"/>
        <w:left w:val="none" w:sz="0" w:space="0" w:color="auto"/>
        <w:bottom w:val="none" w:sz="0" w:space="0" w:color="auto"/>
        <w:right w:val="none" w:sz="0" w:space="0" w:color="auto"/>
      </w:divBdr>
    </w:div>
    <w:div w:id="424031660">
      <w:bodyDiv w:val="1"/>
      <w:marLeft w:val="0"/>
      <w:marRight w:val="0"/>
      <w:marTop w:val="0"/>
      <w:marBottom w:val="0"/>
      <w:divBdr>
        <w:top w:val="none" w:sz="0" w:space="0" w:color="auto"/>
        <w:left w:val="none" w:sz="0" w:space="0" w:color="auto"/>
        <w:bottom w:val="none" w:sz="0" w:space="0" w:color="auto"/>
        <w:right w:val="none" w:sz="0" w:space="0" w:color="auto"/>
      </w:divBdr>
    </w:div>
    <w:div w:id="424687362">
      <w:bodyDiv w:val="1"/>
      <w:marLeft w:val="0"/>
      <w:marRight w:val="0"/>
      <w:marTop w:val="0"/>
      <w:marBottom w:val="0"/>
      <w:divBdr>
        <w:top w:val="none" w:sz="0" w:space="0" w:color="auto"/>
        <w:left w:val="none" w:sz="0" w:space="0" w:color="auto"/>
        <w:bottom w:val="none" w:sz="0" w:space="0" w:color="auto"/>
        <w:right w:val="none" w:sz="0" w:space="0" w:color="auto"/>
      </w:divBdr>
    </w:div>
    <w:div w:id="425351297">
      <w:bodyDiv w:val="1"/>
      <w:marLeft w:val="0"/>
      <w:marRight w:val="0"/>
      <w:marTop w:val="0"/>
      <w:marBottom w:val="0"/>
      <w:divBdr>
        <w:top w:val="none" w:sz="0" w:space="0" w:color="auto"/>
        <w:left w:val="none" w:sz="0" w:space="0" w:color="auto"/>
        <w:bottom w:val="none" w:sz="0" w:space="0" w:color="auto"/>
        <w:right w:val="none" w:sz="0" w:space="0" w:color="auto"/>
      </w:divBdr>
    </w:div>
    <w:div w:id="425394267">
      <w:bodyDiv w:val="1"/>
      <w:marLeft w:val="0"/>
      <w:marRight w:val="0"/>
      <w:marTop w:val="0"/>
      <w:marBottom w:val="0"/>
      <w:divBdr>
        <w:top w:val="none" w:sz="0" w:space="0" w:color="auto"/>
        <w:left w:val="none" w:sz="0" w:space="0" w:color="auto"/>
        <w:bottom w:val="none" w:sz="0" w:space="0" w:color="auto"/>
        <w:right w:val="none" w:sz="0" w:space="0" w:color="auto"/>
      </w:divBdr>
    </w:div>
    <w:div w:id="425422968">
      <w:bodyDiv w:val="1"/>
      <w:marLeft w:val="0"/>
      <w:marRight w:val="0"/>
      <w:marTop w:val="0"/>
      <w:marBottom w:val="0"/>
      <w:divBdr>
        <w:top w:val="none" w:sz="0" w:space="0" w:color="auto"/>
        <w:left w:val="none" w:sz="0" w:space="0" w:color="auto"/>
        <w:bottom w:val="none" w:sz="0" w:space="0" w:color="auto"/>
        <w:right w:val="none" w:sz="0" w:space="0" w:color="auto"/>
      </w:divBdr>
    </w:div>
    <w:div w:id="425730267">
      <w:bodyDiv w:val="1"/>
      <w:marLeft w:val="0"/>
      <w:marRight w:val="0"/>
      <w:marTop w:val="0"/>
      <w:marBottom w:val="0"/>
      <w:divBdr>
        <w:top w:val="none" w:sz="0" w:space="0" w:color="auto"/>
        <w:left w:val="none" w:sz="0" w:space="0" w:color="auto"/>
        <w:bottom w:val="none" w:sz="0" w:space="0" w:color="auto"/>
        <w:right w:val="none" w:sz="0" w:space="0" w:color="auto"/>
      </w:divBdr>
    </w:div>
    <w:div w:id="426122516">
      <w:bodyDiv w:val="1"/>
      <w:marLeft w:val="0"/>
      <w:marRight w:val="0"/>
      <w:marTop w:val="0"/>
      <w:marBottom w:val="0"/>
      <w:divBdr>
        <w:top w:val="none" w:sz="0" w:space="0" w:color="auto"/>
        <w:left w:val="none" w:sz="0" w:space="0" w:color="auto"/>
        <w:bottom w:val="none" w:sz="0" w:space="0" w:color="auto"/>
        <w:right w:val="none" w:sz="0" w:space="0" w:color="auto"/>
      </w:divBdr>
    </w:div>
    <w:div w:id="426778806">
      <w:bodyDiv w:val="1"/>
      <w:marLeft w:val="0"/>
      <w:marRight w:val="0"/>
      <w:marTop w:val="0"/>
      <w:marBottom w:val="0"/>
      <w:divBdr>
        <w:top w:val="none" w:sz="0" w:space="0" w:color="auto"/>
        <w:left w:val="none" w:sz="0" w:space="0" w:color="auto"/>
        <w:bottom w:val="none" w:sz="0" w:space="0" w:color="auto"/>
        <w:right w:val="none" w:sz="0" w:space="0" w:color="auto"/>
      </w:divBdr>
    </w:div>
    <w:div w:id="426921544">
      <w:bodyDiv w:val="1"/>
      <w:marLeft w:val="0"/>
      <w:marRight w:val="0"/>
      <w:marTop w:val="0"/>
      <w:marBottom w:val="0"/>
      <w:divBdr>
        <w:top w:val="none" w:sz="0" w:space="0" w:color="auto"/>
        <w:left w:val="none" w:sz="0" w:space="0" w:color="auto"/>
        <w:bottom w:val="none" w:sz="0" w:space="0" w:color="auto"/>
        <w:right w:val="none" w:sz="0" w:space="0" w:color="auto"/>
      </w:divBdr>
    </w:div>
    <w:div w:id="427039453">
      <w:bodyDiv w:val="1"/>
      <w:marLeft w:val="0"/>
      <w:marRight w:val="0"/>
      <w:marTop w:val="0"/>
      <w:marBottom w:val="0"/>
      <w:divBdr>
        <w:top w:val="none" w:sz="0" w:space="0" w:color="auto"/>
        <w:left w:val="none" w:sz="0" w:space="0" w:color="auto"/>
        <w:bottom w:val="none" w:sz="0" w:space="0" w:color="auto"/>
        <w:right w:val="none" w:sz="0" w:space="0" w:color="auto"/>
      </w:divBdr>
    </w:div>
    <w:div w:id="427043743">
      <w:bodyDiv w:val="1"/>
      <w:marLeft w:val="0"/>
      <w:marRight w:val="0"/>
      <w:marTop w:val="0"/>
      <w:marBottom w:val="0"/>
      <w:divBdr>
        <w:top w:val="none" w:sz="0" w:space="0" w:color="auto"/>
        <w:left w:val="none" w:sz="0" w:space="0" w:color="auto"/>
        <w:bottom w:val="none" w:sz="0" w:space="0" w:color="auto"/>
        <w:right w:val="none" w:sz="0" w:space="0" w:color="auto"/>
      </w:divBdr>
    </w:div>
    <w:div w:id="427314204">
      <w:bodyDiv w:val="1"/>
      <w:marLeft w:val="0"/>
      <w:marRight w:val="0"/>
      <w:marTop w:val="0"/>
      <w:marBottom w:val="0"/>
      <w:divBdr>
        <w:top w:val="none" w:sz="0" w:space="0" w:color="auto"/>
        <w:left w:val="none" w:sz="0" w:space="0" w:color="auto"/>
        <w:bottom w:val="none" w:sz="0" w:space="0" w:color="auto"/>
        <w:right w:val="none" w:sz="0" w:space="0" w:color="auto"/>
      </w:divBdr>
    </w:div>
    <w:div w:id="427387212">
      <w:bodyDiv w:val="1"/>
      <w:marLeft w:val="0"/>
      <w:marRight w:val="0"/>
      <w:marTop w:val="0"/>
      <w:marBottom w:val="0"/>
      <w:divBdr>
        <w:top w:val="none" w:sz="0" w:space="0" w:color="auto"/>
        <w:left w:val="none" w:sz="0" w:space="0" w:color="auto"/>
        <w:bottom w:val="none" w:sz="0" w:space="0" w:color="auto"/>
        <w:right w:val="none" w:sz="0" w:space="0" w:color="auto"/>
      </w:divBdr>
    </w:div>
    <w:div w:id="429472287">
      <w:bodyDiv w:val="1"/>
      <w:marLeft w:val="0"/>
      <w:marRight w:val="0"/>
      <w:marTop w:val="0"/>
      <w:marBottom w:val="0"/>
      <w:divBdr>
        <w:top w:val="none" w:sz="0" w:space="0" w:color="auto"/>
        <w:left w:val="none" w:sz="0" w:space="0" w:color="auto"/>
        <w:bottom w:val="none" w:sz="0" w:space="0" w:color="auto"/>
        <w:right w:val="none" w:sz="0" w:space="0" w:color="auto"/>
      </w:divBdr>
    </w:div>
    <w:div w:id="429475432">
      <w:bodyDiv w:val="1"/>
      <w:marLeft w:val="0"/>
      <w:marRight w:val="0"/>
      <w:marTop w:val="0"/>
      <w:marBottom w:val="0"/>
      <w:divBdr>
        <w:top w:val="none" w:sz="0" w:space="0" w:color="auto"/>
        <w:left w:val="none" w:sz="0" w:space="0" w:color="auto"/>
        <w:bottom w:val="none" w:sz="0" w:space="0" w:color="auto"/>
        <w:right w:val="none" w:sz="0" w:space="0" w:color="auto"/>
      </w:divBdr>
    </w:div>
    <w:div w:id="429661580">
      <w:bodyDiv w:val="1"/>
      <w:marLeft w:val="0"/>
      <w:marRight w:val="0"/>
      <w:marTop w:val="0"/>
      <w:marBottom w:val="0"/>
      <w:divBdr>
        <w:top w:val="none" w:sz="0" w:space="0" w:color="auto"/>
        <w:left w:val="none" w:sz="0" w:space="0" w:color="auto"/>
        <w:bottom w:val="none" w:sz="0" w:space="0" w:color="auto"/>
        <w:right w:val="none" w:sz="0" w:space="0" w:color="auto"/>
      </w:divBdr>
    </w:div>
    <w:div w:id="430005695">
      <w:bodyDiv w:val="1"/>
      <w:marLeft w:val="0"/>
      <w:marRight w:val="0"/>
      <w:marTop w:val="0"/>
      <w:marBottom w:val="0"/>
      <w:divBdr>
        <w:top w:val="none" w:sz="0" w:space="0" w:color="auto"/>
        <w:left w:val="none" w:sz="0" w:space="0" w:color="auto"/>
        <w:bottom w:val="none" w:sz="0" w:space="0" w:color="auto"/>
        <w:right w:val="none" w:sz="0" w:space="0" w:color="auto"/>
      </w:divBdr>
    </w:div>
    <w:div w:id="430007858">
      <w:bodyDiv w:val="1"/>
      <w:marLeft w:val="0"/>
      <w:marRight w:val="0"/>
      <w:marTop w:val="0"/>
      <w:marBottom w:val="0"/>
      <w:divBdr>
        <w:top w:val="none" w:sz="0" w:space="0" w:color="auto"/>
        <w:left w:val="none" w:sz="0" w:space="0" w:color="auto"/>
        <w:bottom w:val="none" w:sz="0" w:space="0" w:color="auto"/>
        <w:right w:val="none" w:sz="0" w:space="0" w:color="auto"/>
      </w:divBdr>
    </w:div>
    <w:div w:id="430205230">
      <w:bodyDiv w:val="1"/>
      <w:marLeft w:val="0"/>
      <w:marRight w:val="0"/>
      <w:marTop w:val="0"/>
      <w:marBottom w:val="0"/>
      <w:divBdr>
        <w:top w:val="none" w:sz="0" w:space="0" w:color="auto"/>
        <w:left w:val="none" w:sz="0" w:space="0" w:color="auto"/>
        <w:bottom w:val="none" w:sz="0" w:space="0" w:color="auto"/>
        <w:right w:val="none" w:sz="0" w:space="0" w:color="auto"/>
      </w:divBdr>
    </w:div>
    <w:div w:id="430667077">
      <w:bodyDiv w:val="1"/>
      <w:marLeft w:val="0"/>
      <w:marRight w:val="0"/>
      <w:marTop w:val="0"/>
      <w:marBottom w:val="0"/>
      <w:divBdr>
        <w:top w:val="none" w:sz="0" w:space="0" w:color="auto"/>
        <w:left w:val="none" w:sz="0" w:space="0" w:color="auto"/>
        <w:bottom w:val="none" w:sz="0" w:space="0" w:color="auto"/>
        <w:right w:val="none" w:sz="0" w:space="0" w:color="auto"/>
      </w:divBdr>
    </w:div>
    <w:div w:id="430703556">
      <w:bodyDiv w:val="1"/>
      <w:marLeft w:val="0"/>
      <w:marRight w:val="0"/>
      <w:marTop w:val="0"/>
      <w:marBottom w:val="0"/>
      <w:divBdr>
        <w:top w:val="none" w:sz="0" w:space="0" w:color="auto"/>
        <w:left w:val="none" w:sz="0" w:space="0" w:color="auto"/>
        <w:bottom w:val="none" w:sz="0" w:space="0" w:color="auto"/>
        <w:right w:val="none" w:sz="0" w:space="0" w:color="auto"/>
      </w:divBdr>
    </w:div>
    <w:div w:id="430707306">
      <w:bodyDiv w:val="1"/>
      <w:marLeft w:val="0"/>
      <w:marRight w:val="0"/>
      <w:marTop w:val="0"/>
      <w:marBottom w:val="0"/>
      <w:divBdr>
        <w:top w:val="none" w:sz="0" w:space="0" w:color="auto"/>
        <w:left w:val="none" w:sz="0" w:space="0" w:color="auto"/>
        <w:bottom w:val="none" w:sz="0" w:space="0" w:color="auto"/>
        <w:right w:val="none" w:sz="0" w:space="0" w:color="auto"/>
      </w:divBdr>
    </w:div>
    <w:div w:id="430857533">
      <w:bodyDiv w:val="1"/>
      <w:marLeft w:val="0"/>
      <w:marRight w:val="0"/>
      <w:marTop w:val="0"/>
      <w:marBottom w:val="0"/>
      <w:divBdr>
        <w:top w:val="none" w:sz="0" w:space="0" w:color="auto"/>
        <w:left w:val="none" w:sz="0" w:space="0" w:color="auto"/>
        <w:bottom w:val="none" w:sz="0" w:space="0" w:color="auto"/>
        <w:right w:val="none" w:sz="0" w:space="0" w:color="auto"/>
      </w:divBdr>
    </w:div>
    <w:div w:id="430972896">
      <w:bodyDiv w:val="1"/>
      <w:marLeft w:val="0"/>
      <w:marRight w:val="0"/>
      <w:marTop w:val="0"/>
      <w:marBottom w:val="0"/>
      <w:divBdr>
        <w:top w:val="none" w:sz="0" w:space="0" w:color="auto"/>
        <w:left w:val="none" w:sz="0" w:space="0" w:color="auto"/>
        <w:bottom w:val="none" w:sz="0" w:space="0" w:color="auto"/>
        <w:right w:val="none" w:sz="0" w:space="0" w:color="auto"/>
      </w:divBdr>
    </w:div>
    <w:div w:id="430978421">
      <w:bodyDiv w:val="1"/>
      <w:marLeft w:val="0"/>
      <w:marRight w:val="0"/>
      <w:marTop w:val="0"/>
      <w:marBottom w:val="0"/>
      <w:divBdr>
        <w:top w:val="none" w:sz="0" w:space="0" w:color="auto"/>
        <w:left w:val="none" w:sz="0" w:space="0" w:color="auto"/>
        <w:bottom w:val="none" w:sz="0" w:space="0" w:color="auto"/>
        <w:right w:val="none" w:sz="0" w:space="0" w:color="auto"/>
      </w:divBdr>
    </w:div>
    <w:div w:id="432438501">
      <w:bodyDiv w:val="1"/>
      <w:marLeft w:val="0"/>
      <w:marRight w:val="0"/>
      <w:marTop w:val="0"/>
      <w:marBottom w:val="0"/>
      <w:divBdr>
        <w:top w:val="none" w:sz="0" w:space="0" w:color="auto"/>
        <w:left w:val="none" w:sz="0" w:space="0" w:color="auto"/>
        <w:bottom w:val="none" w:sz="0" w:space="0" w:color="auto"/>
        <w:right w:val="none" w:sz="0" w:space="0" w:color="auto"/>
      </w:divBdr>
    </w:div>
    <w:div w:id="432481575">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824335">
      <w:bodyDiv w:val="1"/>
      <w:marLeft w:val="0"/>
      <w:marRight w:val="0"/>
      <w:marTop w:val="0"/>
      <w:marBottom w:val="0"/>
      <w:divBdr>
        <w:top w:val="none" w:sz="0" w:space="0" w:color="auto"/>
        <w:left w:val="none" w:sz="0" w:space="0" w:color="auto"/>
        <w:bottom w:val="none" w:sz="0" w:space="0" w:color="auto"/>
        <w:right w:val="none" w:sz="0" w:space="0" w:color="auto"/>
      </w:divBdr>
    </w:div>
    <w:div w:id="433406311">
      <w:bodyDiv w:val="1"/>
      <w:marLeft w:val="0"/>
      <w:marRight w:val="0"/>
      <w:marTop w:val="0"/>
      <w:marBottom w:val="0"/>
      <w:divBdr>
        <w:top w:val="none" w:sz="0" w:space="0" w:color="auto"/>
        <w:left w:val="none" w:sz="0" w:space="0" w:color="auto"/>
        <w:bottom w:val="none" w:sz="0" w:space="0" w:color="auto"/>
        <w:right w:val="none" w:sz="0" w:space="0" w:color="auto"/>
      </w:divBdr>
    </w:div>
    <w:div w:id="433593075">
      <w:bodyDiv w:val="1"/>
      <w:marLeft w:val="0"/>
      <w:marRight w:val="0"/>
      <w:marTop w:val="0"/>
      <w:marBottom w:val="0"/>
      <w:divBdr>
        <w:top w:val="none" w:sz="0" w:space="0" w:color="auto"/>
        <w:left w:val="none" w:sz="0" w:space="0" w:color="auto"/>
        <w:bottom w:val="none" w:sz="0" w:space="0" w:color="auto"/>
        <w:right w:val="none" w:sz="0" w:space="0" w:color="auto"/>
      </w:divBdr>
    </w:div>
    <w:div w:id="434061431">
      <w:bodyDiv w:val="1"/>
      <w:marLeft w:val="0"/>
      <w:marRight w:val="0"/>
      <w:marTop w:val="0"/>
      <w:marBottom w:val="0"/>
      <w:divBdr>
        <w:top w:val="none" w:sz="0" w:space="0" w:color="auto"/>
        <w:left w:val="none" w:sz="0" w:space="0" w:color="auto"/>
        <w:bottom w:val="none" w:sz="0" w:space="0" w:color="auto"/>
        <w:right w:val="none" w:sz="0" w:space="0" w:color="auto"/>
      </w:divBdr>
    </w:div>
    <w:div w:id="434252077">
      <w:bodyDiv w:val="1"/>
      <w:marLeft w:val="0"/>
      <w:marRight w:val="0"/>
      <w:marTop w:val="0"/>
      <w:marBottom w:val="0"/>
      <w:divBdr>
        <w:top w:val="none" w:sz="0" w:space="0" w:color="auto"/>
        <w:left w:val="none" w:sz="0" w:space="0" w:color="auto"/>
        <w:bottom w:val="none" w:sz="0" w:space="0" w:color="auto"/>
        <w:right w:val="none" w:sz="0" w:space="0" w:color="auto"/>
      </w:divBdr>
    </w:div>
    <w:div w:id="434400108">
      <w:bodyDiv w:val="1"/>
      <w:marLeft w:val="0"/>
      <w:marRight w:val="0"/>
      <w:marTop w:val="0"/>
      <w:marBottom w:val="0"/>
      <w:divBdr>
        <w:top w:val="none" w:sz="0" w:space="0" w:color="auto"/>
        <w:left w:val="none" w:sz="0" w:space="0" w:color="auto"/>
        <w:bottom w:val="none" w:sz="0" w:space="0" w:color="auto"/>
        <w:right w:val="none" w:sz="0" w:space="0" w:color="auto"/>
      </w:divBdr>
    </w:div>
    <w:div w:id="435247002">
      <w:bodyDiv w:val="1"/>
      <w:marLeft w:val="0"/>
      <w:marRight w:val="0"/>
      <w:marTop w:val="0"/>
      <w:marBottom w:val="0"/>
      <w:divBdr>
        <w:top w:val="none" w:sz="0" w:space="0" w:color="auto"/>
        <w:left w:val="none" w:sz="0" w:space="0" w:color="auto"/>
        <w:bottom w:val="none" w:sz="0" w:space="0" w:color="auto"/>
        <w:right w:val="none" w:sz="0" w:space="0" w:color="auto"/>
      </w:divBdr>
    </w:div>
    <w:div w:id="435710372">
      <w:bodyDiv w:val="1"/>
      <w:marLeft w:val="0"/>
      <w:marRight w:val="0"/>
      <w:marTop w:val="0"/>
      <w:marBottom w:val="0"/>
      <w:divBdr>
        <w:top w:val="none" w:sz="0" w:space="0" w:color="auto"/>
        <w:left w:val="none" w:sz="0" w:space="0" w:color="auto"/>
        <w:bottom w:val="none" w:sz="0" w:space="0" w:color="auto"/>
        <w:right w:val="none" w:sz="0" w:space="0" w:color="auto"/>
      </w:divBdr>
    </w:div>
    <w:div w:id="436566202">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6945199">
      <w:bodyDiv w:val="1"/>
      <w:marLeft w:val="0"/>
      <w:marRight w:val="0"/>
      <w:marTop w:val="0"/>
      <w:marBottom w:val="0"/>
      <w:divBdr>
        <w:top w:val="none" w:sz="0" w:space="0" w:color="auto"/>
        <w:left w:val="none" w:sz="0" w:space="0" w:color="auto"/>
        <w:bottom w:val="none" w:sz="0" w:space="0" w:color="auto"/>
        <w:right w:val="none" w:sz="0" w:space="0" w:color="auto"/>
      </w:divBdr>
    </w:div>
    <w:div w:id="437409593">
      <w:bodyDiv w:val="1"/>
      <w:marLeft w:val="0"/>
      <w:marRight w:val="0"/>
      <w:marTop w:val="0"/>
      <w:marBottom w:val="0"/>
      <w:divBdr>
        <w:top w:val="none" w:sz="0" w:space="0" w:color="auto"/>
        <w:left w:val="none" w:sz="0" w:space="0" w:color="auto"/>
        <w:bottom w:val="none" w:sz="0" w:space="0" w:color="auto"/>
        <w:right w:val="none" w:sz="0" w:space="0" w:color="auto"/>
      </w:divBdr>
    </w:div>
    <w:div w:id="438305064">
      <w:bodyDiv w:val="1"/>
      <w:marLeft w:val="0"/>
      <w:marRight w:val="0"/>
      <w:marTop w:val="0"/>
      <w:marBottom w:val="0"/>
      <w:divBdr>
        <w:top w:val="none" w:sz="0" w:space="0" w:color="auto"/>
        <w:left w:val="none" w:sz="0" w:space="0" w:color="auto"/>
        <w:bottom w:val="none" w:sz="0" w:space="0" w:color="auto"/>
        <w:right w:val="none" w:sz="0" w:space="0" w:color="auto"/>
      </w:divBdr>
    </w:div>
    <w:div w:id="438571275">
      <w:bodyDiv w:val="1"/>
      <w:marLeft w:val="0"/>
      <w:marRight w:val="0"/>
      <w:marTop w:val="0"/>
      <w:marBottom w:val="0"/>
      <w:divBdr>
        <w:top w:val="none" w:sz="0" w:space="0" w:color="auto"/>
        <w:left w:val="none" w:sz="0" w:space="0" w:color="auto"/>
        <w:bottom w:val="none" w:sz="0" w:space="0" w:color="auto"/>
        <w:right w:val="none" w:sz="0" w:space="0" w:color="auto"/>
      </w:divBdr>
    </w:div>
    <w:div w:id="438572806">
      <w:bodyDiv w:val="1"/>
      <w:marLeft w:val="0"/>
      <w:marRight w:val="0"/>
      <w:marTop w:val="0"/>
      <w:marBottom w:val="0"/>
      <w:divBdr>
        <w:top w:val="none" w:sz="0" w:space="0" w:color="auto"/>
        <w:left w:val="none" w:sz="0" w:space="0" w:color="auto"/>
        <w:bottom w:val="none" w:sz="0" w:space="0" w:color="auto"/>
        <w:right w:val="none" w:sz="0" w:space="0" w:color="auto"/>
      </w:divBdr>
    </w:div>
    <w:div w:id="439031165">
      <w:bodyDiv w:val="1"/>
      <w:marLeft w:val="0"/>
      <w:marRight w:val="0"/>
      <w:marTop w:val="0"/>
      <w:marBottom w:val="0"/>
      <w:divBdr>
        <w:top w:val="none" w:sz="0" w:space="0" w:color="auto"/>
        <w:left w:val="none" w:sz="0" w:space="0" w:color="auto"/>
        <w:bottom w:val="none" w:sz="0" w:space="0" w:color="auto"/>
        <w:right w:val="none" w:sz="0" w:space="0" w:color="auto"/>
      </w:divBdr>
    </w:div>
    <w:div w:id="439298944">
      <w:bodyDiv w:val="1"/>
      <w:marLeft w:val="0"/>
      <w:marRight w:val="0"/>
      <w:marTop w:val="0"/>
      <w:marBottom w:val="0"/>
      <w:divBdr>
        <w:top w:val="none" w:sz="0" w:space="0" w:color="auto"/>
        <w:left w:val="none" w:sz="0" w:space="0" w:color="auto"/>
        <w:bottom w:val="none" w:sz="0" w:space="0" w:color="auto"/>
        <w:right w:val="none" w:sz="0" w:space="0" w:color="auto"/>
      </w:divBdr>
    </w:div>
    <w:div w:id="440028298">
      <w:bodyDiv w:val="1"/>
      <w:marLeft w:val="0"/>
      <w:marRight w:val="0"/>
      <w:marTop w:val="0"/>
      <w:marBottom w:val="0"/>
      <w:divBdr>
        <w:top w:val="none" w:sz="0" w:space="0" w:color="auto"/>
        <w:left w:val="none" w:sz="0" w:space="0" w:color="auto"/>
        <w:bottom w:val="none" w:sz="0" w:space="0" w:color="auto"/>
        <w:right w:val="none" w:sz="0" w:space="0" w:color="auto"/>
      </w:divBdr>
    </w:div>
    <w:div w:id="440415143">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1266059">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195334">
      <w:bodyDiv w:val="1"/>
      <w:marLeft w:val="0"/>
      <w:marRight w:val="0"/>
      <w:marTop w:val="0"/>
      <w:marBottom w:val="0"/>
      <w:divBdr>
        <w:top w:val="none" w:sz="0" w:space="0" w:color="auto"/>
        <w:left w:val="none" w:sz="0" w:space="0" w:color="auto"/>
        <w:bottom w:val="none" w:sz="0" w:space="0" w:color="auto"/>
        <w:right w:val="none" w:sz="0" w:space="0" w:color="auto"/>
      </w:divBdr>
    </w:div>
    <w:div w:id="442387794">
      <w:bodyDiv w:val="1"/>
      <w:marLeft w:val="0"/>
      <w:marRight w:val="0"/>
      <w:marTop w:val="0"/>
      <w:marBottom w:val="0"/>
      <w:divBdr>
        <w:top w:val="none" w:sz="0" w:space="0" w:color="auto"/>
        <w:left w:val="none" w:sz="0" w:space="0" w:color="auto"/>
        <w:bottom w:val="none" w:sz="0" w:space="0" w:color="auto"/>
        <w:right w:val="none" w:sz="0" w:space="0" w:color="auto"/>
      </w:divBdr>
    </w:div>
    <w:div w:id="443303448">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886115">
      <w:bodyDiv w:val="1"/>
      <w:marLeft w:val="0"/>
      <w:marRight w:val="0"/>
      <w:marTop w:val="0"/>
      <w:marBottom w:val="0"/>
      <w:divBdr>
        <w:top w:val="none" w:sz="0" w:space="0" w:color="auto"/>
        <w:left w:val="none" w:sz="0" w:space="0" w:color="auto"/>
        <w:bottom w:val="none" w:sz="0" w:space="0" w:color="auto"/>
        <w:right w:val="none" w:sz="0" w:space="0" w:color="auto"/>
      </w:divBdr>
    </w:div>
    <w:div w:id="443888883">
      <w:bodyDiv w:val="1"/>
      <w:marLeft w:val="0"/>
      <w:marRight w:val="0"/>
      <w:marTop w:val="0"/>
      <w:marBottom w:val="0"/>
      <w:divBdr>
        <w:top w:val="none" w:sz="0" w:space="0" w:color="auto"/>
        <w:left w:val="none" w:sz="0" w:space="0" w:color="auto"/>
        <w:bottom w:val="none" w:sz="0" w:space="0" w:color="auto"/>
        <w:right w:val="none" w:sz="0" w:space="0" w:color="auto"/>
      </w:divBdr>
    </w:div>
    <w:div w:id="444272651">
      <w:bodyDiv w:val="1"/>
      <w:marLeft w:val="0"/>
      <w:marRight w:val="0"/>
      <w:marTop w:val="0"/>
      <w:marBottom w:val="0"/>
      <w:divBdr>
        <w:top w:val="none" w:sz="0" w:space="0" w:color="auto"/>
        <w:left w:val="none" w:sz="0" w:space="0" w:color="auto"/>
        <w:bottom w:val="none" w:sz="0" w:space="0" w:color="auto"/>
        <w:right w:val="none" w:sz="0" w:space="0" w:color="auto"/>
      </w:divBdr>
    </w:div>
    <w:div w:id="445120752">
      <w:bodyDiv w:val="1"/>
      <w:marLeft w:val="0"/>
      <w:marRight w:val="0"/>
      <w:marTop w:val="0"/>
      <w:marBottom w:val="0"/>
      <w:divBdr>
        <w:top w:val="none" w:sz="0" w:space="0" w:color="auto"/>
        <w:left w:val="none" w:sz="0" w:space="0" w:color="auto"/>
        <w:bottom w:val="none" w:sz="0" w:space="0" w:color="auto"/>
        <w:right w:val="none" w:sz="0" w:space="0" w:color="auto"/>
      </w:divBdr>
    </w:div>
    <w:div w:id="445320646">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969289">
      <w:bodyDiv w:val="1"/>
      <w:marLeft w:val="0"/>
      <w:marRight w:val="0"/>
      <w:marTop w:val="0"/>
      <w:marBottom w:val="0"/>
      <w:divBdr>
        <w:top w:val="none" w:sz="0" w:space="0" w:color="auto"/>
        <w:left w:val="none" w:sz="0" w:space="0" w:color="auto"/>
        <w:bottom w:val="none" w:sz="0" w:space="0" w:color="auto"/>
        <w:right w:val="none" w:sz="0" w:space="0" w:color="auto"/>
      </w:divBdr>
    </w:div>
    <w:div w:id="447546180">
      <w:bodyDiv w:val="1"/>
      <w:marLeft w:val="0"/>
      <w:marRight w:val="0"/>
      <w:marTop w:val="0"/>
      <w:marBottom w:val="0"/>
      <w:divBdr>
        <w:top w:val="none" w:sz="0" w:space="0" w:color="auto"/>
        <w:left w:val="none" w:sz="0" w:space="0" w:color="auto"/>
        <w:bottom w:val="none" w:sz="0" w:space="0" w:color="auto"/>
        <w:right w:val="none" w:sz="0" w:space="0" w:color="auto"/>
      </w:divBdr>
    </w:div>
    <w:div w:id="448201892">
      <w:bodyDiv w:val="1"/>
      <w:marLeft w:val="0"/>
      <w:marRight w:val="0"/>
      <w:marTop w:val="0"/>
      <w:marBottom w:val="0"/>
      <w:divBdr>
        <w:top w:val="none" w:sz="0" w:space="0" w:color="auto"/>
        <w:left w:val="none" w:sz="0" w:space="0" w:color="auto"/>
        <w:bottom w:val="none" w:sz="0" w:space="0" w:color="auto"/>
        <w:right w:val="none" w:sz="0" w:space="0" w:color="auto"/>
      </w:divBdr>
    </w:div>
    <w:div w:id="448203818">
      <w:bodyDiv w:val="1"/>
      <w:marLeft w:val="0"/>
      <w:marRight w:val="0"/>
      <w:marTop w:val="0"/>
      <w:marBottom w:val="0"/>
      <w:divBdr>
        <w:top w:val="none" w:sz="0" w:space="0" w:color="auto"/>
        <w:left w:val="none" w:sz="0" w:space="0" w:color="auto"/>
        <w:bottom w:val="none" w:sz="0" w:space="0" w:color="auto"/>
        <w:right w:val="none" w:sz="0" w:space="0" w:color="auto"/>
      </w:divBdr>
    </w:div>
    <w:div w:id="448471504">
      <w:bodyDiv w:val="1"/>
      <w:marLeft w:val="0"/>
      <w:marRight w:val="0"/>
      <w:marTop w:val="0"/>
      <w:marBottom w:val="0"/>
      <w:divBdr>
        <w:top w:val="none" w:sz="0" w:space="0" w:color="auto"/>
        <w:left w:val="none" w:sz="0" w:space="0" w:color="auto"/>
        <w:bottom w:val="none" w:sz="0" w:space="0" w:color="auto"/>
        <w:right w:val="none" w:sz="0" w:space="0" w:color="auto"/>
      </w:divBdr>
    </w:div>
    <w:div w:id="448545329">
      <w:bodyDiv w:val="1"/>
      <w:marLeft w:val="0"/>
      <w:marRight w:val="0"/>
      <w:marTop w:val="0"/>
      <w:marBottom w:val="0"/>
      <w:divBdr>
        <w:top w:val="none" w:sz="0" w:space="0" w:color="auto"/>
        <w:left w:val="none" w:sz="0" w:space="0" w:color="auto"/>
        <w:bottom w:val="none" w:sz="0" w:space="0" w:color="auto"/>
        <w:right w:val="none" w:sz="0" w:space="0" w:color="auto"/>
      </w:divBdr>
    </w:div>
    <w:div w:id="448550871">
      <w:bodyDiv w:val="1"/>
      <w:marLeft w:val="0"/>
      <w:marRight w:val="0"/>
      <w:marTop w:val="0"/>
      <w:marBottom w:val="0"/>
      <w:divBdr>
        <w:top w:val="none" w:sz="0" w:space="0" w:color="auto"/>
        <w:left w:val="none" w:sz="0" w:space="0" w:color="auto"/>
        <w:bottom w:val="none" w:sz="0" w:space="0" w:color="auto"/>
        <w:right w:val="none" w:sz="0" w:space="0" w:color="auto"/>
      </w:divBdr>
    </w:div>
    <w:div w:id="448665201">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470886">
      <w:bodyDiv w:val="1"/>
      <w:marLeft w:val="0"/>
      <w:marRight w:val="0"/>
      <w:marTop w:val="0"/>
      <w:marBottom w:val="0"/>
      <w:divBdr>
        <w:top w:val="none" w:sz="0" w:space="0" w:color="auto"/>
        <w:left w:val="none" w:sz="0" w:space="0" w:color="auto"/>
        <w:bottom w:val="none" w:sz="0" w:space="0" w:color="auto"/>
        <w:right w:val="none" w:sz="0" w:space="0" w:color="auto"/>
      </w:divBdr>
    </w:div>
    <w:div w:id="449906647">
      <w:bodyDiv w:val="1"/>
      <w:marLeft w:val="0"/>
      <w:marRight w:val="0"/>
      <w:marTop w:val="0"/>
      <w:marBottom w:val="0"/>
      <w:divBdr>
        <w:top w:val="none" w:sz="0" w:space="0" w:color="auto"/>
        <w:left w:val="none" w:sz="0" w:space="0" w:color="auto"/>
        <w:bottom w:val="none" w:sz="0" w:space="0" w:color="auto"/>
        <w:right w:val="none" w:sz="0" w:space="0" w:color="auto"/>
      </w:divBdr>
    </w:div>
    <w:div w:id="450057549">
      <w:bodyDiv w:val="1"/>
      <w:marLeft w:val="0"/>
      <w:marRight w:val="0"/>
      <w:marTop w:val="0"/>
      <w:marBottom w:val="0"/>
      <w:divBdr>
        <w:top w:val="none" w:sz="0" w:space="0" w:color="auto"/>
        <w:left w:val="none" w:sz="0" w:space="0" w:color="auto"/>
        <w:bottom w:val="none" w:sz="0" w:space="0" w:color="auto"/>
        <w:right w:val="none" w:sz="0" w:space="0" w:color="auto"/>
      </w:divBdr>
    </w:div>
    <w:div w:id="450324247">
      <w:bodyDiv w:val="1"/>
      <w:marLeft w:val="0"/>
      <w:marRight w:val="0"/>
      <w:marTop w:val="0"/>
      <w:marBottom w:val="0"/>
      <w:divBdr>
        <w:top w:val="none" w:sz="0" w:space="0" w:color="auto"/>
        <w:left w:val="none" w:sz="0" w:space="0" w:color="auto"/>
        <w:bottom w:val="none" w:sz="0" w:space="0" w:color="auto"/>
        <w:right w:val="none" w:sz="0" w:space="0" w:color="auto"/>
      </w:divBdr>
    </w:div>
    <w:div w:id="450369852">
      <w:bodyDiv w:val="1"/>
      <w:marLeft w:val="0"/>
      <w:marRight w:val="0"/>
      <w:marTop w:val="0"/>
      <w:marBottom w:val="0"/>
      <w:divBdr>
        <w:top w:val="none" w:sz="0" w:space="0" w:color="auto"/>
        <w:left w:val="none" w:sz="0" w:space="0" w:color="auto"/>
        <w:bottom w:val="none" w:sz="0" w:space="0" w:color="auto"/>
        <w:right w:val="none" w:sz="0" w:space="0" w:color="auto"/>
      </w:divBdr>
    </w:div>
    <w:div w:id="450587138">
      <w:bodyDiv w:val="1"/>
      <w:marLeft w:val="0"/>
      <w:marRight w:val="0"/>
      <w:marTop w:val="0"/>
      <w:marBottom w:val="0"/>
      <w:divBdr>
        <w:top w:val="none" w:sz="0" w:space="0" w:color="auto"/>
        <w:left w:val="none" w:sz="0" w:space="0" w:color="auto"/>
        <w:bottom w:val="none" w:sz="0" w:space="0" w:color="auto"/>
        <w:right w:val="none" w:sz="0" w:space="0" w:color="auto"/>
      </w:divBdr>
    </w:div>
    <w:div w:id="450633354">
      <w:bodyDiv w:val="1"/>
      <w:marLeft w:val="0"/>
      <w:marRight w:val="0"/>
      <w:marTop w:val="0"/>
      <w:marBottom w:val="0"/>
      <w:divBdr>
        <w:top w:val="none" w:sz="0" w:space="0" w:color="auto"/>
        <w:left w:val="none" w:sz="0" w:space="0" w:color="auto"/>
        <w:bottom w:val="none" w:sz="0" w:space="0" w:color="auto"/>
        <w:right w:val="none" w:sz="0" w:space="0" w:color="auto"/>
      </w:divBdr>
    </w:div>
    <w:div w:id="450707159">
      <w:bodyDiv w:val="1"/>
      <w:marLeft w:val="0"/>
      <w:marRight w:val="0"/>
      <w:marTop w:val="0"/>
      <w:marBottom w:val="0"/>
      <w:divBdr>
        <w:top w:val="none" w:sz="0" w:space="0" w:color="auto"/>
        <w:left w:val="none" w:sz="0" w:space="0" w:color="auto"/>
        <w:bottom w:val="none" w:sz="0" w:space="0" w:color="auto"/>
        <w:right w:val="none" w:sz="0" w:space="0" w:color="auto"/>
      </w:divBdr>
    </w:div>
    <w:div w:id="450903768">
      <w:bodyDiv w:val="1"/>
      <w:marLeft w:val="0"/>
      <w:marRight w:val="0"/>
      <w:marTop w:val="0"/>
      <w:marBottom w:val="0"/>
      <w:divBdr>
        <w:top w:val="none" w:sz="0" w:space="0" w:color="auto"/>
        <w:left w:val="none" w:sz="0" w:space="0" w:color="auto"/>
        <w:bottom w:val="none" w:sz="0" w:space="0" w:color="auto"/>
        <w:right w:val="none" w:sz="0" w:space="0" w:color="auto"/>
      </w:divBdr>
    </w:div>
    <w:div w:id="450974267">
      <w:bodyDiv w:val="1"/>
      <w:marLeft w:val="0"/>
      <w:marRight w:val="0"/>
      <w:marTop w:val="0"/>
      <w:marBottom w:val="0"/>
      <w:divBdr>
        <w:top w:val="none" w:sz="0" w:space="0" w:color="auto"/>
        <w:left w:val="none" w:sz="0" w:space="0" w:color="auto"/>
        <w:bottom w:val="none" w:sz="0" w:space="0" w:color="auto"/>
        <w:right w:val="none" w:sz="0" w:space="0" w:color="auto"/>
      </w:divBdr>
    </w:div>
    <w:div w:id="451245166">
      <w:bodyDiv w:val="1"/>
      <w:marLeft w:val="0"/>
      <w:marRight w:val="0"/>
      <w:marTop w:val="0"/>
      <w:marBottom w:val="0"/>
      <w:divBdr>
        <w:top w:val="none" w:sz="0" w:space="0" w:color="auto"/>
        <w:left w:val="none" w:sz="0" w:space="0" w:color="auto"/>
        <w:bottom w:val="none" w:sz="0" w:space="0" w:color="auto"/>
        <w:right w:val="none" w:sz="0" w:space="0" w:color="auto"/>
      </w:divBdr>
    </w:div>
    <w:div w:id="451558479">
      <w:bodyDiv w:val="1"/>
      <w:marLeft w:val="0"/>
      <w:marRight w:val="0"/>
      <w:marTop w:val="0"/>
      <w:marBottom w:val="0"/>
      <w:divBdr>
        <w:top w:val="none" w:sz="0" w:space="0" w:color="auto"/>
        <w:left w:val="none" w:sz="0" w:space="0" w:color="auto"/>
        <w:bottom w:val="none" w:sz="0" w:space="0" w:color="auto"/>
        <w:right w:val="none" w:sz="0" w:space="0" w:color="auto"/>
      </w:divBdr>
    </w:div>
    <w:div w:id="451750114">
      <w:bodyDiv w:val="1"/>
      <w:marLeft w:val="0"/>
      <w:marRight w:val="0"/>
      <w:marTop w:val="0"/>
      <w:marBottom w:val="0"/>
      <w:divBdr>
        <w:top w:val="none" w:sz="0" w:space="0" w:color="auto"/>
        <w:left w:val="none" w:sz="0" w:space="0" w:color="auto"/>
        <w:bottom w:val="none" w:sz="0" w:space="0" w:color="auto"/>
        <w:right w:val="none" w:sz="0" w:space="0" w:color="auto"/>
      </w:divBdr>
    </w:div>
    <w:div w:id="451828645">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2023841">
      <w:bodyDiv w:val="1"/>
      <w:marLeft w:val="0"/>
      <w:marRight w:val="0"/>
      <w:marTop w:val="0"/>
      <w:marBottom w:val="0"/>
      <w:divBdr>
        <w:top w:val="none" w:sz="0" w:space="0" w:color="auto"/>
        <w:left w:val="none" w:sz="0" w:space="0" w:color="auto"/>
        <w:bottom w:val="none" w:sz="0" w:space="0" w:color="auto"/>
        <w:right w:val="none" w:sz="0" w:space="0" w:color="auto"/>
      </w:divBdr>
    </w:div>
    <w:div w:id="452334407">
      <w:bodyDiv w:val="1"/>
      <w:marLeft w:val="0"/>
      <w:marRight w:val="0"/>
      <w:marTop w:val="0"/>
      <w:marBottom w:val="0"/>
      <w:divBdr>
        <w:top w:val="none" w:sz="0" w:space="0" w:color="auto"/>
        <w:left w:val="none" w:sz="0" w:space="0" w:color="auto"/>
        <w:bottom w:val="none" w:sz="0" w:space="0" w:color="auto"/>
        <w:right w:val="none" w:sz="0" w:space="0" w:color="auto"/>
      </w:divBdr>
    </w:div>
    <w:div w:id="452596016">
      <w:bodyDiv w:val="1"/>
      <w:marLeft w:val="0"/>
      <w:marRight w:val="0"/>
      <w:marTop w:val="0"/>
      <w:marBottom w:val="0"/>
      <w:divBdr>
        <w:top w:val="none" w:sz="0" w:space="0" w:color="auto"/>
        <w:left w:val="none" w:sz="0" w:space="0" w:color="auto"/>
        <w:bottom w:val="none" w:sz="0" w:space="0" w:color="auto"/>
        <w:right w:val="none" w:sz="0" w:space="0" w:color="auto"/>
      </w:divBdr>
    </w:div>
    <w:div w:id="452672838">
      <w:bodyDiv w:val="1"/>
      <w:marLeft w:val="0"/>
      <w:marRight w:val="0"/>
      <w:marTop w:val="0"/>
      <w:marBottom w:val="0"/>
      <w:divBdr>
        <w:top w:val="none" w:sz="0" w:space="0" w:color="auto"/>
        <w:left w:val="none" w:sz="0" w:space="0" w:color="auto"/>
        <w:bottom w:val="none" w:sz="0" w:space="0" w:color="auto"/>
        <w:right w:val="none" w:sz="0" w:space="0" w:color="auto"/>
      </w:divBdr>
    </w:div>
    <w:div w:id="452749425">
      <w:bodyDiv w:val="1"/>
      <w:marLeft w:val="0"/>
      <w:marRight w:val="0"/>
      <w:marTop w:val="0"/>
      <w:marBottom w:val="0"/>
      <w:divBdr>
        <w:top w:val="none" w:sz="0" w:space="0" w:color="auto"/>
        <w:left w:val="none" w:sz="0" w:space="0" w:color="auto"/>
        <w:bottom w:val="none" w:sz="0" w:space="0" w:color="auto"/>
        <w:right w:val="none" w:sz="0" w:space="0" w:color="auto"/>
      </w:divBdr>
    </w:div>
    <w:div w:id="452790903">
      <w:bodyDiv w:val="1"/>
      <w:marLeft w:val="0"/>
      <w:marRight w:val="0"/>
      <w:marTop w:val="0"/>
      <w:marBottom w:val="0"/>
      <w:divBdr>
        <w:top w:val="none" w:sz="0" w:space="0" w:color="auto"/>
        <w:left w:val="none" w:sz="0" w:space="0" w:color="auto"/>
        <w:bottom w:val="none" w:sz="0" w:space="0" w:color="auto"/>
        <w:right w:val="none" w:sz="0" w:space="0" w:color="auto"/>
      </w:divBdr>
    </w:div>
    <w:div w:id="452947023">
      <w:bodyDiv w:val="1"/>
      <w:marLeft w:val="0"/>
      <w:marRight w:val="0"/>
      <w:marTop w:val="0"/>
      <w:marBottom w:val="0"/>
      <w:divBdr>
        <w:top w:val="none" w:sz="0" w:space="0" w:color="auto"/>
        <w:left w:val="none" w:sz="0" w:space="0" w:color="auto"/>
        <w:bottom w:val="none" w:sz="0" w:space="0" w:color="auto"/>
        <w:right w:val="none" w:sz="0" w:space="0" w:color="auto"/>
      </w:divBdr>
    </w:div>
    <w:div w:id="454108037">
      <w:bodyDiv w:val="1"/>
      <w:marLeft w:val="0"/>
      <w:marRight w:val="0"/>
      <w:marTop w:val="0"/>
      <w:marBottom w:val="0"/>
      <w:divBdr>
        <w:top w:val="none" w:sz="0" w:space="0" w:color="auto"/>
        <w:left w:val="none" w:sz="0" w:space="0" w:color="auto"/>
        <w:bottom w:val="none" w:sz="0" w:space="0" w:color="auto"/>
        <w:right w:val="none" w:sz="0" w:space="0" w:color="auto"/>
      </w:divBdr>
    </w:div>
    <w:div w:id="454250313">
      <w:bodyDiv w:val="1"/>
      <w:marLeft w:val="0"/>
      <w:marRight w:val="0"/>
      <w:marTop w:val="0"/>
      <w:marBottom w:val="0"/>
      <w:divBdr>
        <w:top w:val="none" w:sz="0" w:space="0" w:color="auto"/>
        <w:left w:val="none" w:sz="0" w:space="0" w:color="auto"/>
        <w:bottom w:val="none" w:sz="0" w:space="0" w:color="auto"/>
        <w:right w:val="none" w:sz="0" w:space="0" w:color="auto"/>
      </w:divBdr>
    </w:div>
    <w:div w:id="454324822">
      <w:bodyDiv w:val="1"/>
      <w:marLeft w:val="0"/>
      <w:marRight w:val="0"/>
      <w:marTop w:val="0"/>
      <w:marBottom w:val="0"/>
      <w:divBdr>
        <w:top w:val="none" w:sz="0" w:space="0" w:color="auto"/>
        <w:left w:val="none" w:sz="0" w:space="0" w:color="auto"/>
        <w:bottom w:val="none" w:sz="0" w:space="0" w:color="auto"/>
        <w:right w:val="none" w:sz="0" w:space="0" w:color="auto"/>
      </w:divBdr>
    </w:div>
    <w:div w:id="454375445">
      <w:bodyDiv w:val="1"/>
      <w:marLeft w:val="0"/>
      <w:marRight w:val="0"/>
      <w:marTop w:val="0"/>
      <w:marBottom w:val="0"/>
      <w:divBdr>
        <w:top w:val="none" w:sz="0" w:space="0" w:color="auto"/>
        <w:left w:val="none" w:sz="0" w:space="0" w:color="auto"/>
        <w:bottom w:val="none" w:sz="0" w:space="0" w:color="auto"/>
        <w:right w:val="none" w:sz="0" w:space="0" w:color="auto"/>
      </w:divBdr>
    </w:div>
    <w:div w:id="454641307">
      <w:bodyDiv w:val="1"/>
      <w:marLeft w:val="0"/>
      <w:marRight w:val="0"/>
      <w:marTop w:val="0"/>
      <w:marBottom w:val="0"/>
      <w:divBdr>
        <w:top w:val="none" w:sz="0" w:space="0" w:color="auto"/>
        <w:left w:val="none" w:sz="0" w:space="0" w:color="auto"/>
        <w:bottom w:val="none" w:sz="0" w:space="0" w:color="auto"/>
        <w:right w:val="none" w:sz="0" w:space="0" w:color="auto"/>
      </w:divBdr>
    </w:div>
    <w:div w:id="454830915">
      <w:bodyDiv w:val="1"/>
      <w:marLeft w:val="0"/>
      <w:marRight w:val="0"/>
      <w:marTop w:val="0"/>
      <w:marBottom w:val="0"/>
      <w:divBdr>
        <w:top w:val="none" w:sz="0" w:space="0" w:color="auto"/>
        <w:left w:val="none" w:sz="0" w:space="0" w:color="auto"/>
        <w:bottom w:val="none" w:sz="0" w:space="0" w:color="auto"/>
        <w:right w:val="none" w:sz="0" w:space="0" w:color="auto"/>
      </w:divBdr>
    </w:div>
    <w:div w:id="455564971">
      <w:bodyDiv w:val="1"/>
      <w:marLeft w:val="0"/>
      <w:marRight w:val="0"/>
      <w:marTop w:val="0"/>
      <w:marBottom w:val="0"/>
      <w:divBdr>
        <w:top w:val="none" w:sz="0" w:space="0" w:color="auto"/>
        <w:left w:val="none" w:sz="0" w:space="0" w:color="auto"/>
        <w:bottom w:val="none" w:sz="0" w:space="0" w:color="auto"/>
        <w:right w:val="none" w:sz="0" w:space="0" w:color="auto"/>
      </w:divBdr>
    </w:div>
    <w:div w:id="455609072">
      <w:bodyDiv w:val="1"/>
      <w:marLeft w:val="0"/>
      <w:marRight w:val="0"/>
      <w:marTop w:val="0"/>
      <w:marBottom w:val="0"/>
      <w:divBdr>
        <w:top w:val="none" w:sz="0" w:space="0" w:color="auto"/>
        <w:left w:val="none" w:sz="0" w:space="0" w:color="auto"/>
        <w:bottom w:val="none" w:sz="0" w:space="0" w:color="auto"/>
        <w:right w:val="none" w:sz="0" w:space="0" w:color="auto"/>
      </w:divBdr>
    </w:div>
    <w:div w:id="455759414">
      <w:bodyDiv w:val="1"/>
      <w:marLeft w:val="0"/>
      <w:marRight w:val="0"/>
      <w:marTop w:val="0"/>
      <w:marBottom w:val="0"/>
      <w:divBdr>
        <w:top w:val="none" w:sz="0" w:space="0" w:color="auto"/>
        <w:left w:val="none" w:sz="0" w:space="0" w:color="auto"/>
        <w:bottom w:val="none" w:sz="0" w:space="0" w:color="auto"/>
        <w:right w:val="none" w:sz="0" w:space="0" w:color="auto"/>
      </w:divBdr>
    </w:div>
    <w:div w:id="456070062">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602317">
      <w:bodyDiv w:val="1"/>
      <w:marLeft w:val="0"/>
      <w:marRight w:val="0"/>
      <w:marTop w:val="0"/>
      <w:marBottom w:val="0"/>
      <w:divBdr>
        <w:top w:val="none" w:sz="0" w:space="0" w:color="auto"/>
        <w:left w:val="none" w:sz="0" w:space="0" w:color="auto"/>
        <w:bottom w:val="none" w:sz="0" w:space="0" w:color="auto"/>
        <w:right w:val="none" w:sz="0" w:space="0" w:color="auto"/>
      </w:divBdr>
    </w:div>
    <w:div w:id="456608343">
      <w:bodyDiv w:val="1"/>
      <w:marLeft w:val="0"/>
      <w:marRight w:val="0"/>
      <w:marTop w:val="0"/>
      <w:marBottom w:val="0"/>
      <w:divBdr>
        <w:top w:val="none" w:sz="0" w:space="0" w:color="auto"/>
        <w:left w:val="none" w:sz="0" w:space="0" w:color="auto"/>
        <w:bottom w:val="none" w:sz="0" w:space="0" w:color="auto"/>
        <w:right w:val="none" w:sz="0" w:space="0" w:color="auto"/>
      </w:divBdr>
    </w:div>
    <w:div w:id="456721687">
      <w:bodyDiv w:val="1"/>
      <w:marLeft w:val="0"/>
      <w:marRight w:val="0"/>
      <w:marTop w:val="0"/>
      <w:marBottom w:val="0"/>
      <w:divBdr>
        <w:top w:val="none" w:sz="0" w:space="0" w:color="auto"/>
        <w:left w:val="none" w:sz="0" w:space="0" w:color="auto"/>
        <w:bottom w:val="none" w:sz="0" w:space="0" w:color="auto"/>
        <w:right w:val="none" w:sz="0" w:space="0" w:color="auto"/>
      </w:divBdr>
    </w:div>
    <w:div w:id="456724174">
      <w:bodyDiv w:val="1"/>
      <w:marLeft w:val="0"/>
      <w:marRight w:val="0"/>
      <w:marTop w:val="0"/>
      <w:marBottom w:val="0"/>
      <w:divBdr>
        <w:top w:val="none" w:sz="0" w:space="0" w:color="auto"/>
        <w:left w:val="none" w:sz="0" w:space="0" w:color="auto"/>
        <w:bottom w:val="none" w:sz="0" w:space="0" w:color="auto"/>
        <w:right w:val="none" w:sz="0" w:space="0" w:color="auto"/>
      </w:divBdr>
    </w:div>
    <w:div w:id="456798171">
      <w:bodyDiv w:val="1"/>
      <w:marLeft w:val="0"/>
      <w:marRight w:val="0"/>
      <w:marTop w:val="0"/>
      <w:marBottom w:val="0"/>
      <w:divBdr>
        <w:top w:val="none" w:sz="0" w:space="0" w:color="auto"/>
        <w:left w:val="none" w:sz="0" w:space="0" w:color="auto"/>
        <w:bottom w:val="none" w:sz="0" w:space="0" w:color="auto"/>
        <w:right w:val="none" w:sz="0" w:space="0" w:color="auto"/>
      </w:divBdr>
    </w:div>
    <w:div w:id="456803935">
      <w:bodyDiv w:val="1"/>
      <w:marLeft w:val="0"/>
      <w:marRight w:val="0"/>
      <w:marTop w:val="0"/>
      <w:marBottom w:val="0"/>
      <w:divBdr>
        <w:top w:val="none" w:sz="0" w:space="0" w:color="auto"/>
        <w:left w:val="none" w:sz="0" w:space="0" w:color="auto"/>
        <w:bottom w:val="none" w:sz="0" w:space="0" w:color="auto"/>
        <w:right w:val="none" w:sz="0" w:space="0" w:color="auto"/>
      </w:divBdr>
    </w:div>
    <w:div w:id="456873330">
      <w:bodyDiv w:val="1"/>
      <w:marLeft w:val="0"/>
      <w:marRight w:val="0"/>
      <w:marTop w:val="0"/>
      <w:marBottom w:val="0"/>
      <w:divBdr>
        <w:top w:val="none" w:sz="0" w:space="0" w:color="auto"/>
        <w:left w:val="none" w:sz="0" w:space="0" w:color="auto"/>
        <w:bottom w:val="none" w:sz="0" w:space="0" w:color="auto"/>
        <w:right w:val="none" w:sz="0" w:space="0" w:color="auto"/>
      </w:divBdr>
    </w:div>
    <w:div w:id="457069330">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532259">
      <w:bodyDiv w:val="1"/>
      <w:marLeft w:val="0"/>
      <w:marRight w:val="0"/>
      <w:marTop w:val="0"/>
      <w:marBottom w:val="0"/>
      <w:divBdr>
        <w:top w:val="none" w:sz="0" w:space="0" w:color="auto"/>
        <w:left w:val="none" w:sz="0" w:space="0" w:color="auto"/>
        <w:bottom w:val="none" w:sz="0" w:space="0" w:color="auto"/>
        <w:right w:val="none" w:sz="0" w:space="0" w:color="auto"/>
      </w:divBdr>
    </w:div>
    <w:div w:id="457651536">
      <w:bodyDiv w:val="1"/>
      <w:marLeft w:val="0"/>
      <w:marRight w:val="0"/>
      <w:marTop w:val="0"/>
      <w:marBottom w:val="0"/>
      <w:divBdr>
        <w:top w:val="none" w:sz="0" w:space="0" w:color="auto"/>
        <w:left w:val="none" w:sz="0" w:space="0" w:color="auto"/>
        <w:bottom w:val="none" w:sz="0" w:space="0" w:color="auto"/>
        <w:right w:val="none" w:sz="0" w:space="0" w:color="auto"/>
      </w:divBdr>
    </w:div>
    <w:div w:id="457988691">
      <w:bodyDiv w:val="1"/>
      <w:marLeft w:val="0"/>
      <w:marRight w:val="0"/>
      <w:marTop w:val="0"/>
      <w:marBottom w:val="0"/>
      <w:divBdr>
        <w:top w:val="none" w:sz="0" w:space="0" w:color="auto"/>
        <w:left w:val="none" w:sz="0" w:space="0" w:color="auto"/>
        <w:bottom w:val="none" w:sz="0" w:space="0" w:color="auto"/>
        <w:right w:val="none" w:sz="0" w:space="0" w:color="auto"/>
      </w:divBdr>
    </w:div>
    <w:div w:id="458501678">
      <w:bodyDiv w:val="1"/>
      <w:marLeft w:val="0"/>
      <w:marRight w:val="0"/>
      <w:marTop w:val="0"/>
      <w:marBottom w:val="0"/>
      <w:divBdr>
        <w:top w:val="none" w:sz="0" w:space="0" w:color="auto"/>
        <w:left w:val="none" w:sz="0" w:space="0" w:color="auto"/>
        <w:bottom w:val="none" w:sz="0" w:space="0" w:color="auto"/>
        <w:right w:val="none" w:sz="0" w:space="0" w:color="auto"/>
      </w:divBdr>
    </w:div>
    <w:div w:id="459111106">
      <w:bodyDiv w:val="1"/>
      <w:marLeft w:val="0"/>
      <w:marRight w:val="0"/>
      <w:marTop w:val="0"/>
      <w:marBottom w:val="0"/>
      <w:divBdr>
        <w:top w:val="none" w:sz="0" w:space="0" w:color="auto"/>
        <w:left w:val="none" w:sz="0" w:space="0" w:color="auto"/>
        <w:bottom w:val="none" w:sz="0" w:space="0" w:color="auto"/>
        <w:right w:val="none" w:sz="0" w:space="0" w:color="auto"/>
      </w:divBdr>
    </w:div>
    <w:div w:id="459111573">
      <w:bodyDiv w:val="1"/>
      <w:marLeft w:val="0"/>
      <w:marRight w:val="0"/>
      <w:marTop w:val="0"/>
      <w:marBottom w:val="0"/>
      <w:divBdr>
        <w:top w:val="none" w:sz="0" w:space="0" w:color="auto"/>
        <w:left w:val="none" w:sz="0" w:space="0" w:color="auto"/>
        <w:bottom w:val="none" w:sz="0" w:space="0" w:color="auto"/>
        <w:right w:val="none" w:sz="0" w:space="0" w:color="auto"/>
      </w:divBdr>
    </w:div>
    <w:div w:id="459227047">
      <w:bodyDiv w:val="1"/>
      <w:marLeft w:val="0"/>
      <w:marRight w:val="0"/>
      <w:marTop w:val="0"/>
      <w:marBottom w:val="0"/>
      <w:divBdr>
        <w:top w:val="none" w:sz="0" w:space="0" w:color="auto"/>
        <w:left w:val="none" w:sz="0" w:space="0" w:color="auto"/>
        <w:bottom w:val="none" w:sz="0" w:space="0" w:color="auto"/>
        <w:right w:val="none" w:sz="0" w:space="0" w:color="auto"/>
      </w:divBdr>
    </w:div>
    <w:div w:id="460079685">
      <w:bodyDiv w:val="1"/>
      <w:marLeft w:val="0"/>
      <w:marRight w:val="0"/>
      <w:marTop w:val="0"/>
      <w:marBottom w:val="0"/>
      <w:divBdr>
        <w:top w:val="none" w:sz="0" w:space="0" w:color="auto"/>
        <w:left w:val="none" w:sz="0" w:space="0" w:color="auto"/>
        <w:bottom w:val="none" w:sz="0" w:space="0" w:color="auto"/>
        <w:right w:val="none" w:sz="0" w:space="0" w:color="auto"/>
      </w:divBdr>
    </w:div>
    <w:div w:id="460197950">
      <w:bodyDiv w:val="1"/>
      <w:marLeft w:val="0"/>
      <w:marRight w:val="0"/>
      <w:marTop w:val="0"/>
      <w:marBottom w:val="0"/>
      <w:divBdr>
        <w:top w:val="none" w:sz="0" w:space="0" w:color="auto"/>
        <w:left w:val="none" w:sz="0" w:space="0" w:color="auto"/>
        <w:bottom w:val="none" w:sz="0" w:space="0" w:color="auto"/>
        <w:right w:val="none" w:sz="0" w:space="0" w:color="auto"/>
      </w:divBdr>
    </w:div>
    <w:div w:id="460345964">
      <w:bodyDiv w:val="1"/>
      <w:marLeft w:val="0"/>
      <w:marRight w:val="0"/>
      <w:marTop w:val="0"/>
      <w:marBottom w:val="0"/>
      <w:divBdr>
        <w:top w:val="none" w:sz="0" w:space="0" w:color="auto"/>
        <w:left w:val="none" w:sz="0" w:space="0" w:color="auto"/>
        <w:bottom w:val="none" w:sz="0" w:space="0" w:color="auto"/>
        <w:right w:val="none" w:sz="0" w:space="0" w:color="auto"/>
      </w:divBdr>
    </w:div>
    <w:div w:id="460684421">
      <w:bodyDiv w:val="1"/>
      <w:marLeft w:val="0"/>
      <w:marRight w:val="0"/>
      <w:marTop w:val="0"/>
      <w:marBottom w:val="0"/>
      <w:divBdr>
        <w:top w:val="none" w:sz="0" w:space="0" w:color="auto"/>
        <w:left w:val="none" w:sz="0" w:space="0" w:color="auto"/>
        <w:bottom w:val="none" w:sz="0" w:space="0" w:color="auto"/>
        <w:right w:val="none" w:sz="0" w:space="0" w:color="auto"/>
      </w:divBdr>
    </w:div>
    <w:div w:id="460803378">
      <w:bodyDiv w:val="1"/>
      <w:marLeft w:val="0"/>
      <w:marRight w:val="0"/>
      <w:marTop w:val="0"/>
      <w:marBottom w:val="0"/>
      <w:divBdr>
        <w:top w:val="none" w:sz="0" w:space="0" w:color="auto"/>
        <w:left w:val="none" w:sz="0" w:space="0" w:color="auto"/>
        <w:bottom w:val="none" w:sz="0" w:space="0" w:color="auto"/>
        <w:right w:val="none" w:sz="0" w:space="0" w:color="auto"/>
      </w:divBdr>
    </w:div>
    <w:div w:id="461339979">
      <w:bodyDiv w:val="1"/>
      <w:marLeft w:val="0"/>
      <w:marRight w:val="0"/>
      <w:marTop w:val="0"/>
      <w:marBottom w:val="0"/>
      <w:divBdr>
        <w:top w:val="none" w:sz="0" w:space="0" w:color="auto"/>
        <w:left w:val="none" w:sz="0" w:space="0" w:color="auto"/>
        <w:bottom w:val="none" w:sz="0" w:space="0" w:color="auto"/>
        <w:right w:val="none" w:sz="0" w:space="0" w:color="auto"/>
      </w:divBdr>
    </w:div>
    <w:div w:id="461387825">
      <w:bodyDiv w:val="1"/>
      <w:marLeft w:val="0"/>
      <w:marRight w:val="0"/>
      <w:marTop w:val="0"/>
      <w:marBottom w:val="0"/>
      <w:divBdr>
        <w:top w:val="none" w:sz="0" w:space="0" w:color="auto"/>
        <w:left w:val="none" w:sz="0" w:space="0" w:color="auto"/>
        <w:bottom w:val="none" w:sz="0" w:space="0" w:color="auto"/>
        <w:right w:val="none" w:sz="0" w:space="0" w:color="auto"/>
      </w:divBdr>
    </w:div>
    <w:div w:id="461581786">
      <w:bodyDiv w:val="1"/>
      <w:marLeft w:val="0"/>
      <w:marRight w:val="0"/>
      <w:marTop w:val="0"/>
      <w:marBottom w:val="0"/>
      <w:divBdr>
        <w:top w:val="none" w:sz="0" w:space="0" w:color="auto"/>
        <w:left w:val="none" w:sz="0" w:space="0" w:color="auto"/>
        <w:bottom w:val="none" w:sz="0" w:space="0" w:color="auto"/>
        <w:right w:val="none" w:sz="0" w:space="0" w:color="auto"/>
      </w:divBdr>
    </w:div>
    <w:div w:id="461731353">
      <w:bodyDiv w:val="1"/>
      <w:marLeft w:val="0"/>
      <w:marRight w:val="0"/>
      <w:marTop w:val="0"/>
      <w:marBottom w:val="0"/>
      <w:divBdr>
        <w:top w:val="none" w:sz="0" w:space="0" w:color="auto"/>
        <w:left w:val="none" w:sz="0" w:space="0" w:color="auto"/>
        <w:bottom w:val="none" w:sz="0" w:space="0" w:color="auto"/>
        <w:right w:val="none" w:sz="0" w:space="0" w:color="auto"/>
      </w:divBdr>
    </w:div>
    <w:div w:id="462578281">
      <w:bodyDiv w:val="1"/>
      <w:marLeft w:val="0"/>
      <w:marRight w:val="0"/>
      <w:marTop w:val="0"/>
      <w:marBottom w:val="0"/>
      <w:divBdr>
        <w:top w:val="none" w:sz="0" w:space="0" w:color="auto"/>
        <w:left w:val="none" w:sz="0" w:space="0" w:color="auto"/>
        <w:bottom w:val="none" w:sz="0" w:space="0" w:color="auto"/>
        <w:right w:val="none" w:sz="0" w:space="0" w:color="auto"/>
      </w:divBdr>
    </w:div>
    <w:div w:id="462962589">
      <w:bodyDiv w:val="1"/>
      <w:marLeft w:val="0"/>
      <w:marRight w:val="0"/>
      <w:marTop w:val="0"/>
      <w:marBottom w:val="0"/>
      <w:divBdr>
        <w:top w:val="none" w:sz="0" w:space="0" w:color="auto"/>
        <w:left w:val="none" w:sz="0" w:space="0" w:color="auto"/>
        <w:bottom w:val="none" w:sz="0" w:space="0" w:color="auto"/>
        <w:right w:val="none" w:sz="0" w:space="0" w:color="auto"/>
      </w:divBdr>
    </w:div>
    <w:div w:id="463281317">
      <w:bodyDiv w:val="1"/>
      <w:marLeft w:val="0"/>
      <w:marRight w:val="0"/>
      <w:marTop w:val="0"/>
      <w:marBottom w:val="0"/>
      <w:divBdr>
        <w:top w:val="none" w:sz="0" w:space="0" w:color="auto"/>
        <w:left w:val="none" w:sz="0" w:space="0" w:color="auto"/>
        <w:bottom w:val="none" w:sz="0" w:space="0" w:color="auto"/>
        <w:right w:val="none" w:sz="0" w:space="0" w:color="auto"/>
      </w:divBdr>
    </w:div>
    <w:div w:id="463623005">
      <w:bodyDiv w:val="1"/>
      <w:marLeft w:val="0"/>
      <w:marRight w:val="0"/>
      <w:marTop w:val="0"/>
      <w:marBottom w:val="0"/>
      <w:divBdr>
        <w:top w:val="none" w:sz="0" w:space="0" w:color="auto"/>
        <w:left w:val="none" w:sz="0" w:space="0" w:color="auto"/>
        <w:bottom w:val="none" w:sz="0" w:space="0" w:color="auto"/>
        <w:right w:val="none" w:sz="0" w:space="0" w:color="auto"/>
      </w:divBdr>
    </w:div>
    <w:div w:id="464006151">
      <w:bodyDiv w:val="1"/>
      <w:marLeft w:val="0"/>
      <w:marRight w:val="0"/>
      <w:marTop w:val="0"/>
      <w:marBottom w:val="0"/>
      <w:divBdr>
        <w:top w:val="none" w:sz="0" w:space="0" w:color="auto"/>
        <w:left w:val="none" w:sz="0" w:space="0" w:color="auto"/>
        <w:bottom w:val="none" w:sz="0" w:space="0" w:color="auto"/>
        <w:right w:val="none" w:sz="0" w:space="0" w:color="auto"/>
      </w:divBdr>
    </w:div>
    <w:div w:id="464082037">
      <w:bodyDiv w:val="1"/>
      <w:marLeft w:val="0"/>
      <w:marRight w:val="0"/>
      <w:marTop w:val="0"/>
      <w:marBottom w:val="0"/>
      <w:divBdr>
        <w:top w:val="none" w:sz="0" w:space="0" w:color="auto"/>
        <w:left w:val="none" w:sz="0" w:space="0" w:color="auto"/>
        <w:bottom w:val="none" w:sz="0" w:space="0" w:color="auto"/>
        <w:right w:val="none" w:sz="0" w:space="0" w:color="auto"/>
      </w:divBdr>
    </w:div>
    <w:div w:id="464469389">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703738">
      <w:bodyDiv w:val="1"/>
      <w:marLeft w:val="0"/>
      <w:marRight w:val="0"/>
      <w:marTop w:val="0"/>
      <w:marBottom w:val="0"/>
      <w:divBdr>
        <w:top w:val="none" w:sz="0" w:space="0" w:color="auto"/>
        <w:left w:val="none" w:sz="0" w:space="0" w:color="auto"/>
        <w:bottom w:val="none" w:sz="0" w:space="0" w:color="auto"/>
        <w:right w:val="none" w:sz="0" w:space="0" w:color="auto"/>
      </w:divBdr>
    </w:div>
    <w:div w:id="466167267">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6747593">
      <w:bodyDiv w:val="1"/>
      <w:marLeft w:val="0"/>
      <w:marRight w:val="0"/>
      <w:marTop w:val="0"/>
      <w:marBottom w:val="0"/>
      <w:divBdr>
        <w:top w:val="none" w:sz="0" w:space="0" w:color="auto"/>
        <w:left w:val="none" w:sz="0" w:space="0" w:color="auto"/>
        <w:bottom w:val="none" w:sz="0" w:space="0" w:color="auto"/>
        <w:right w:val="none" w:sz="0" w:space="0" w:color="auto"/>
      </w:divBdr>
    </w:div>
    <w:div w:id="467279350">
      <w:bodyDiv w:val="1"/>
      <w:marLeft w:val="0"/>
      <w:marRight w:val="0"/>
      <w:marTop w:val="0"/>
      <w:marBottom w:val="0"/>
      <w:divBdr>
        <w:top w:val="none" w:sz="0" w:space="0" w:color="auto"/>
        <w:left w:val="none" w:sz="0" w:space="0" w:color="auto"/>
        <w:bottom w:val="none" w:sz="0" w:space="0" w:color="auto"/>
        <w:right w:val="none" w:sz="0" w:space="0" w:color="auto"/>
      </w:divBdr>
    </w:div>
    <w:div w:id="467741933">
      <w:bodyDiv w:val="1"/>
      <w:marLeft w:val="0"/>
      <w:marRight w:val="0"/>
      <w:marTop w:val="0"/>
      <w:marBottom w:val="0"/>
      <w:divBdr>
        <w:top w:val="none" w:sz="0" w:space="0" w:color="auto"/>
        <w:left w:val="none" w:sz="0" w:space="0" w:color="auto"/>
        <w:bottom w:val="none" w:sz="0" w:space="0" w:color="auto"/>
        <w:right w:val="none" w:sz="0" w:space="0" w:color="auto"/>
      </w:divBdr>
    </w:div>
    <w:div w:id="467746889">
      <w:bodyDiv w:val="1"/>
      <w:marLeft w:val="0"/>
      <w:marRight w:val="0"/>
      <w:marTop w:val="0"/>
      <w:marBottom w:val="0"/>
      <w:divBdr>
        <w:top w:val="none" w:sz="0" w:space="0" w:color="auto"/>
        <w:left w:val="none" w:sz="0" w:space="0" w:color="auto"/>
        <w:bottom w:val="none" w:sz="0" w:space="0" w:color="auto"/>
        <w:right w:val="none" w:sz="0" w:space="0" w:color="auto"/>
      </w:divBdr>
    </w:div>
    <w:div w:id="467819555">
      <w:bodyDiv w:val="1"/>
      <w:marLeft w:val="0"/>
      <w:marRight w:val="0"/>
      <w:marTop w:val="0"/>
      <w:marBottom w:val="0"/>
      <w:divBdr>
        <w:top w:val="none" w:sz="0" w:space="0" w:color="auto"/>
        <w:left w:val="none" w:sz="0" w:space="0" w:color="auto"/>
        <w:bottom w:val="none" w:sz="0" w:space="0" w:color="auto"/>
        <w:right w:val="none" w:sz="0" w:space="0" w:color="auto"/>
      </w:divBdr>
    </w:div>
    <w:div w:id="467941712">
      <w:bodyDiv w:val="1"/>
      <w:marLeft w:val="0"/>
      <w:marRight w:val="0"/>
      <w:marTop w:val="0"/>
      <w:marBottom w:val="0"/>
      <w:divBdr>
        <w:top w:val="none" w:sz="0" w:space="0" w:color="auto"/>
        <w:left w:val="none" w:sz="0" w:space="0" w:color="auto"/>
        <w:bottom w:val="none" w:sz="0" w:space="0" w:color="auto"/>
        <w:right w:val="none" w:sz="0" w:space="0" w:color="auto"/>
      </w:divBdr>
    </w:div>
    <w:div w:id="468328092">
      <w:bodyDiv w:val="1"/>
      <w:marLeft w:val="0"/>
      <w:marRight w:val="0"/>
      <w:marTop w:val="0"/>
      <w:marBottom w:val="0"/>
      <w:divBdr>
        <w:top w:val="none" w:sz="0" w:space="0" w:color="auto"/>
        <w:left w:val="none" w:sz="0" w:space="0" w:color="auto"/>
        <w:bottom w:val="none" w:sz="0" w:space="0" w:color="auto"/>
        <w:right w:val="none" w:sz="0" w:space="0" w:color="auto"/>
      </w:divBdr>
    </w:div>
    <w:div w:id="469399259">
      <w:bodyDiv w:val="1"/>
      <w:marLeft w:val="0"/>
      <w:marRight w:val="0"/>
      <w:marTop w:val="0"/>
      <w:marBottom w:val="0"/>
      <w:divBdr>
        <w:top w:val="none" w:sz="0" w:space="0" w:color="auto"/>
        <w:left w:val="none" w:sz="0" w:space="0" w:color="auto"/>
        <w:bottom w:val="none" w:sz="0" w:space="0" w:color="auto"/>
        <w:right w:val="none" w:sz="0" w:space="0" w:color="auto"/>
      </w:divBdr>
    </w:div>
    <w:div w:id="469632336">
      <w:bodyDiv w:val="1"/>
      <w:marLeft w:val="0"/>
      <w:marRight w:val="0"/>
      <w:marTop w:val="0"/>
      <w:marBottom w:val="0"/>
      <w:divBdr>
        <w:top w:val="none" w:sz="0" w:space="0" w:color="auto"/>
        <w:left w:val="none" w:sz="0" w:space="0" w:color="auto"/>
        <w:bottom w:val="none" w:sz="0" w:space="0" w:color="auto"/>
        <w:right w:val="none" w:sz="0" w:space="0" w:color="auto"/>
      </w:divBdr>
    </w:div>
    <w:div w:id="469908677">
      <w:bodyDiv w:val="1"/>
      <w:marLeft w:val="0"/>
      <w:marRight w:val="0"/>
      <w:marTop w:val="0"/>
      <w:marBottom w:val="0"/>
      <w:divBdr>
        <w:top w:val="none" w:sz="0" w:space="0" w:color="auto"/>
        <w:left w:val="none" w:sz="0" w:space="0" w:color="auto"/>
        <w:bottom w:val="none" w:sz="0" w:space="0" w:color="auto"/>
        <w:right w:val="none" w:sz="0" w:space="0" w:color="auto"/>
      </w:divBdr>
    </w:div>
    <w:div w:id="469910137">
      <w:bodyDiv w:val="1"/>
      <w:marLeft w:val="0"/>
      <w:marRight w:val="0"/>
      <w:marTop w:val="0"/>
      <w:marBottom w:val="0"/>
      <w:divBdr>
        <w:top w:val="none" w:sz="0" w:space="0" w:color="auto"/>
        <w:left w:val="none" w:sz="0" w:space="0" w:color="auto"/>
        <w:bottom w:val="none" w:sz="0" w:space="0" w:color="auto"/>
        <w:right w:val="none" w:sz="0" w:space="0" w:color="auto"/>
      </w:divBdr>
    </w:div>
    <w:div w:id="470170483">
      <w:bodyDiv w:val="1"/>
      <w:marLeft w:val="0"/>
      <w:marRight w:val="0"/>
      <w:marTop w:val="0"/>
      <w:marBottom w:val="0"/>
      <w:divBdr>
        <w:top w:val="none" w:sz="0" w:space="0" w:color="auto"/>
        <w:left w:val="none" w:sz="0" w:space="0" w:color="auto"/>
        <w:bottom w:val="none" w:sz="0" w:space="0" w:color="auto"/>
        <w:right w:val="none" w:sz="0" w:space="0" w:color="auto"/>
      </w:divBdr>
    </w:div>
    <w:div w:id="470440117">
      <w:bodyDiv w:val="1"/>
      <w:marLeft w:val="0"/>
      <w:marRight w:val="0"/>
      <w:marTop w:val="0"/>
      <w:marBottom w:val="0"/>
      <w:divBdr>
        <w:top w:val="none" w:sz="0" w:space="0" w:color="auto"/>
        <w:left w:val="none" w:sz="0" w:space="0" w:color="auto"/>
        <w:bottom w:val="none" w:sz="0" w:space="0" w:color="auto"/>
        <w:right w:val="none" w:sz="0" w:space="0" w:color="auto"/>
      </w:divBdr>
    </w:div>
    <w:div w:id="470633060">
      <w:bodyDiv w:val="1"/>
      <w:marLeft w:val="0"/>
      <w:marRight w:val="0"/>
      <w:marTop w:val="0"/>
      <w:marBottom w:val="0"/>
      <w:divBdr>
        <w:top w:val="none" w:sz="0" w:space="0" w:color="auto"/>
        <w:left w:val="none" w:sz="0" w:space="0" w:color="auto"/>
        <w:bottom w:val="none" w:sz="0" w:space="0" w:color="auto"/>
        <w:right w:val="none" w:sz="0" w:space="0" w:color="auto"/>
      </w:divBdr>
    </w:div>
    <w:div w:id="470751476">
      <w:bodyDiv w:val="1"/>
      <w:marLeft w:val="0"/>
      <w:marRight w:val="0"/>
      <w:marTop w:val="0"/>
      <w:marBottom w:val="0"/>
      <w:divBdr>
        <w:top w:val="none" w:sz="0" w:space="0" w:color="auto"/>
        <w:left w:val="none" w:sz="0" w:space="0" w:color="auto"/>
        <w:bottom w:val="none" w:sz="0" w:space="0" w:color="auto"/>
        <w:right w:val="none" w:sz="0" w:space="0" w:color="auto"/>
      </w:divBdr>
    </w:div>
    <w:div w:id="471217124">
      <w:bodyDiv w:val="1"/>
      <w:marLeft w:val="0"/>
      <w:marRight w:val="0"/>
      <w:marTop w:val="0"/>
      <w:marBottom w:val="0"/>
      <w:divBdr>
        <w:top w:val="none" w:sz="0" w:space="0" w:color="auto"/>
        <w:left w:val="none" w:sz="0" w:space="0" w:color="auto"/>
        <w:bottom w:val="none" w:sz="0" w:space="0" w:color="auto"/>
        <w:right w:val="none" w:sz="0" w:space="0" w:color="auto"/>
      </w:divBdr>
    </w:div>
    <w:div w:id="471600780">
      <w:bodyDiv w:val="1"/>
      <w:marLeft w:val="0"/>
      <w:marRight w:val="0"/>
      <w:marTop w:val="0"/>
      <w:marBottom w:val="0"/>
      <w:divBdr>
        <w:top w:val="none" w:sz="0" w:space="0" w:color="auto"/>
        <w:left w:val="none" w:sz="0" w:space="0" w:color="auto"/>
        <w:bottom w:val="none" w:sz="0" w:space="0" w:color="auto"/>
        <w:right w:val="none" w:sz="0" w:space="0" w:color="auto"/>
      </w:divBdr>
    </w:div>
    <w:div w:id="471797681">
      <w:bodyDiv w:val="1"/>
      <w:marLeft w:val="0"/>
      <w:marRight w:val="0"/>
      <w:marTop w:val="0"/>
      <w:marBottom w:val="0"/>
      <w:divBdr>
        <w:top w:val="none" w:sz="0" w:space="0" w:color="auto"/>
        <w:left w:val="none" w:sz="0" w:space="0" w:color="auto"/>
        <w:bottom w:val="none" w:sz="0" w:space="0" w:color="auto"/>
        <w:right w:val="none" w:sz="0" w:space="0" w:color="auto"/>
      </w:divBdr>
    </w:div>
    <w:div w:id="472139320">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454646">
      <w:bodyDiv w:val="1"/>
      <w:marLeft w:val="0"/>
      <w:marRight w:val="0"/>
      <w:marTop w:val="0"/>
      <w:marBottom w:val="0"/>
      <w:divBdr>
        <w:top w:val="none" w:sz="0" w:space="0" w:color="auto"/>
        <w:left w:val="none" w:sz="0" w:space="0" w:color="auto"/>
        <w:bottom w:val="none" w:sz="0" w:space="0" w:color="auto"/>
        <w:right w:val="none" w:sz="0" w:space="0" w:color="auto"/>
      </w:divBdr>
    </w:div>
    <w:div w:id="472481129">
      <w:bodyDiv w:val="1"/>
      <w:marLeft w:val="0"/>
      <w:marRight w:val="0"/>
      <w:marTop w:val="0"/>
      <w:marBottom w:val="0"/>
      <w:divBdr>
        <w:top w:val="none" w:sz="0" w:space="0" w:color="auto"/>
        <w:left w:val="none" w:sz="0" w:space="0" w:color="auto"/>
        <w:bottom w:val="none" w:sz="0" w:space="0" w:color="auto"/>
        <w:right w:val="none" w:sz="0" w:space="0" w:color="auto"/>
      </w:divBdr>
    </w:div>
    <w:div w:id="473254214">
      <w:bodyDiv w:val="1"/>
      <w:marLeft w:val="0"/>
      <w:marRight w:val="0"/>
      <w:marTop w:val="0"/>
      <w:marBottom w:val="0"/>
      <w:divBdr>
        <w:top w:val="none" w:sz="0" w:space="0" w:color="auto"/>
        <w:left w:val="none" w:sz="0" w:space="0" w:color="auto"/>
        <w:bottom w:val="none" w:sz="0" w:space="0" w:color="auto"/>
        <w:right w:val="none" w:sz="0" w:space="0" w:color="auto"/>
      </w:divBdr>
    </w:div>
    <w:div w:id="473520864">
      <w:bodyDiv w:val="1"/>
      <w:marLeft w:val="0"/>
      <w:marRight w:val="0"/>
      <w:marTop w:val="0"/>
      <w:marBottom w:val="0"/>
      <w:divBdr>
        <w:top w:val="none" w:sz="0" w:space="0" w:color="auto"/>
        <w:left w:val="none" w:sz="0" w:space="0" w:color="auto"/>
        <w:bottom w:val="none" w:sz="0" w:space="0" w:color="auto"/>
        <w:right w:val="none" w:sz="0" w:space="0" w:color="auto"/>
      </w:divBdr>
    </w:div>
    <w:div w:id="473910562">
      <w:bodyDiv w:val="1"/>
      <w:marLeft w:val="0"/>
      <w:marRight w:val="0"/>
      <w:marTop w:val="0"/>
      <w:marBottom w:val="0"/>
      <w:divBdr>
        <w:top w:val="none" w:sz="0" w:space="0" w:color="auto"/>
        <w:left w:val="none" w:sz="0" w:space="0" w:color="auto"/>
        <w:bottom w:val="none" w:sz="0" w:space="0" w:color="auto"/>
        <w:right w:val="none" w:sz="0" w:space="0" w:color="auto"/>
      </w:divBdr>
    </w:div>
    <w:div w:id="473983941">
      <w:bodyDiv w:val="1"/>
      <w:marLeft w:val="0"/>
      <w:marRight w:val="0"/>
      <w:marTop w:val="0"/>
      <w:marBottom w:val="0"/>
      <w:divBdr>
        <w:top w:val="none" w:sz="0" w:space="0" w:color="auto"/>
        <w:left w:val="none" w:sz="0" w:space="0" w:color="auto"/>
        <w:bottom w:val="none" w:sz="0" w:space="0" w:color="auto"/>
        <w:right w:val="none" w:sz="0" w:space="0" w:color="auto"/>
      </w:divBdr>
    </w:div>
    <w:div w:id="474614360">
      <w:bodyDiv w:val="1"/>
      <w:marLeft w:val="0"/>
      <w:marRight w:val="0"/>
      <w:marTop w:val="0"/>
      <w:marBottom w:val="0"/>
      <w:divBdr>
        <w:top w:val="none" w:sz="0" w:space="0" w:color="auto"/>
        <w:left w:val="none" w:sz="0" w:space="0" w:color="auto"/>
        <w:bottom w:val="none" w:sz="0" w:space="0" w:color="auto"/>
        <w:right w:val="none" w:sz="0" w:space="0" w:color="auto"/>
      </w:divBdr>
    </w:div>
    <w:div w:id="474956888">
      <w:bodyDiv w:val="1"/>
      <w:marLeft w:val="0"/>
      <w:marRight w:val="0"/>
      <w:marTop w:val="0"/>
      <w:marBottom w:val="0"/>
      <w:divBdr>
        <w:top w:val="none" w:sz="0" w:space="0" w:color="auto"/>
        <w:left w:val="none" w:sz="0" w:space="0" w:color="auto"/>
        <w:bottom w:val="none" w:sz="0" w:space="0" w:color="auto"/>
        <w:right w:val="none" w:sz="0" w:space="0" w:color="auto"/>
      </w:divBdr>
    </w:div>
    <w:div w:id="475757879">
      <w:bodyDiv w:val="1"/>
      <w:marLeft w:val="0"/>
      <w:marRight w:val="0"/>
      <w:marTop w:val="0"/>
      <w:marBottom w:val="0"/>
      <w:divBdr>
        <w:top w:val="none" w:sz="0" w:space="0" w:color="auto"/>
        <w:left w:val="none" w:sz="0" w:space="0" w:color="auto"/>
        <w:bottom w:val="none" w:sz="0" w:space="0" w:color="auto"/>
        <w:right w:val="none" w:sz="0" w:space="0" w:color="auto"/>
      </w:divBdr>
    </w:div>
    <w:div w:id="475877271">
      <w:bodyDiv w:val="1"/>
      <w:marLeft w:val="0"/>
      <w:marRight w:val="0"/>
      <w:marTop w:val="0"/>
      <w:marBottom w:val="0"/>
      <w:divBdr>
        <w:top w:val="none" w:sz="0" w:space="0" w:color="auto"/>
        <w:left w:val="none" w:sz="0" w:space="0" w:color="auto"/>
        <w:bottom w:val="none" w:sz="0" w:space="0" w:color="auto"/>
        <w:right w:val="none" w:sz="0" w:space="0" w:color="auto"/>
      </w:divBdr>
    </w:div>
    <w:div w:id="476069388">
      <w:bodyDiv w:val="1"/>
      <w:marLeft w:val="0"/>
      <w:marRight w:val="0"/>
      <w:marTop w:val="0"/>
      <w:marBottom w:val="0"/>
      <w:divBdr>
        <w:top w:val="none" w:sz="0" w:space="0" w:color="auto"/>
        <w:left w:val="none" w:sz="0" w:space="0" w:color="auto"/>
        <w:bottom w:val="none" w:sz="0" w:space="0" w:color="auto"/>
        <w:right w:val="none" w:sz="0" w:space="0" w:color="auto"/>
      </w:divBdr>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77381351">
      <w:bodyDiv w:val="1"/>
      <w:marLeft w:val="0"/>
      <w:marRight w:val="0"/>
      <w:marTop w:val="0"/>
      <w:marBottom w:val="0"/>
      <w:divBdr>
        <w:top w:val="none" w:sz="0" w:space="0" w:color="auto"/>
        <w:left w:val="none" w:sz="0" w:space="0" w:color="auto"/>
        <w:bottom w:val="none" w:sz="0" w:space="0" w:color="auto"/>
        <w:right w:val="none" w:sz="0" w:space="0" w:color="auto"/>
      </w:divBdr>
    </w:div>
    <w:div w:id="478310011">
      <w:bodyDiv w:val="1"/>
      <w:marLeft w:val="0"/>
      <w:marRight w:val="0"/>
      <w:marTop w:val="0"/>
      <w:marBottom w:val="0"/>
      <w:divBdr>
        <w:top w:val="none" w:sz="0" w:space="0" w:color="auto"/>
        <w:left w:val="none" w:sz="0" w:space="0" w:color="auto"/>
        <w:bottom w:val="none" w:sz="0" w:space="0" w:color="auto"/>
        <w:right w:val="none" w:sz="0" w:space="0" w:color="auto"/>
      </w:divBdr>
    </w:div>
    <w:div w:id="478350237">
      <w:bodyDiv w:val="1"/>
      <w:marLeft w:val="0"/>
      <w:marRight w:val="0"/>
      <w:marTop w:val="0"/>
      <w:marBottom w:val="0"/>
      <w:divBdr>
        <w:top w:val="none" w:sz="0" w:space="0" w:color="auto"/>
        <w:left w:val="none" w:sz="0" w:space="0" w:color="auto"/>
        <w:bottom w:val="none" w:sz="0" w:space="0" w:color="auto"/>
        <w:right w:val="none" w:sz="0" w:space="0" w:color="auto"/>
      </w:divBdr>
    </w:div>
    <w:div w:id="478425604">
      <w:bodyDiv w:val="1"/>
      <w:marLeft w:val="0"/>
      <w:marRight w:val="0"/>
      <w:marTop w:val="0"/>
      <w:marBottom w:val="0"/>
      <w:divBdr>
        <w:top w:val="none" w:sz="0" w:space="0" w:color="auto"/>
        <w:left w:val="none" w:sz="0" w:space="0" w:color="auto"/>
        <w:bottom w:val="none" w:sz="0" w:space="0" w:color="auto"/>
        <w:right w:val="none" w:sz="0" w:space="0" w:color="auto"/>
      </w:divBdr>
    </w:div>
    <w:div w:id="478495284">
      <w:bodyDiv w:val="1"/>
      <w:marLeft w:val="0"/>
      <w:marRight w:val="0"/>
      <w:marTop w:val="0"/>
      <w:marBottom w:val="0"/>
      <w:divBdr>
        <w:top w:val="none" w:sz="0" w:space="0" w:color="auto"/>
        <w:left w:val="none" w:sz="0" w:space="0" w:color="auto"/>
        <w:bottom w:val="none" w:sz="0" w:space="0" w:color="auto"/>
        <w:right w:val="none" w:sz="0" w:space="0" w:color="auto"/>
      </w:divBdr>
    </w:div>
    <w:div w:id="478497229">
      <w:bodyDiv w:val="1"/>
      <w:marLeft w:val="0"/>
      <w:marRight w:val="0"/>
      <w:marTop w:val="0"/>
      <w:marBottom w:val="0"/>
      <w:divBdr>
        <w:top w:val="none" w:sz="0" w:space="0" w:color="auto"/>
        <w:left w:val="none" w:sz="0" w:space="0" w:color="auto"/>
        <w:bottom w:val="none" w:sz="0" w:space="0" w:color="auto"/>
        <w:right w:val="none" w:sz="0" w:space="0" w:color="auto"/>
      </w:divBdr>
    </w:div>
    <w:div w:id="478499918">
      <w:bodyDiv w:val="1"/>
      <w:marLeft w:val="0"/>
      <w:marRight w:val="0"/>
      <w:marTop w:val="0"/>
      <w:marBottom w:val="0"/>
      <w:divBdr>
        <w:top w:val="none" w:sz="0" w:space="0" w:color="auto"/>
        <w:left w:val="none" w:sz="0" w:space="0" w:color="auto"/>
        <w:bottom w:val="none" w:sz="0" w:space="0" w:color="auto"/>
        <w:right w:val="none" w:sz="0" w:space="0" w:color="auto"/>
      </w:divBdr>
    </w:div>
    <w:div w:id="478696439">
      <w:bodyDiv w:val="1"/>
      <w:marLeft w:val="0"/>
      <w:marRight w:val="0"/>
      <w:marTop w:val="0"/>
      <w:marBottom w:val="0"/>
      <w:divBdr>
        <w:top w:val="none" w:sz="0" w:space="0" w:color="auto"/>
        <w:left w:val="none" w:sz="0" w:space="0" w:color="auto"/>
        <w:bottom w:val="none" w:sz="0" w:space="0" w:color="auto"/>
        <w:right w:val="none" w:sz="0" w:space="0" w:color="auto"/>
      </w:divBdr>
    </w:div>
    <w:div w:id="479228636">
      <w:bodyDiv w:val="1"/>
      <w:marLeft w:val="0"/>
      <w:marRight w:val="0"/>
      <w:marTop w:val="0"/>
      <w:marBottom w:val="0"/>
      <w:divBdr>
        <w:top w:val="none" w:sz="0" w:space="0" w:color="auto"/>
        <w:left w:val="none" w:sz="0" w:space="0" w:color="auto"/>
        <w:bottom w:val="none" w:sz="0" w:space="0" w:color="auto"/>
        <w:right w:val="none" w:sz="0" w:space="0" w:color="auto"/>
      </w:divBdr>
    </w:div>
    <w:div w:id="479808264">
      <w:bodyDiv w:val="1"/>
      <w:marLeft w:val="0"/>
      <w:marRight w:val="0"/>
      <w:marTop w:val="0"/>
      <w:marBottom w:val="0"/>
      <w:divBdr>
        <w:top w:val="none" w:sz="0" w:space="0" w:color="auto"/>
        <w:left w:val="none" w:sz="0" w:space="0" w:color="auto"/>
        <w:bottom w:val="none" w:sz="0" w:space="0" w:color="auto"/>
        <w:right w:val="none" w:sz="0" w:space="0" w:color="auto"/>
      </w:divBdr>
    </w:div>
    <w:div w:id="480120253">
      <w:bodyDiv w:val="1"/>
      <w:marLeft w:val="0"/>
      <w:marRight w:val="0"/>
      <w:marTop w:val="0"/>
      <w:marBottom w:val="0"/>
      <w:divBdr>
        <w:top w:val="none" w:sz="0" w:space="0" w:color="auto"/>
        <w:left w:val="none" w:sz="0" w:space="0" w:color="auto"/>
        <w:bottom w:val="none" w:sz="0" w:space="0" w:color="auto"/>
        <w:right w:val="none" w:sz="0" w:space="0" w:color="auto"/>
      </w:divBdr>
    </w:div>
    <w:div w:id="480394431">
      <w:bodyDiv w:val="1"/>
      <w:marLeft w:val="0"/>
      <w:marRight w:val="0"/>
      <w:marTop w:val="0"/>
      <w:marBottom w:val="0"/>
      <w:divBdr>
        <w:top w:val="none" w:sz="0" w:space="0" w:color="auto"/>
        <w:left w:val="none" w:sz="0" w:space="0" w:color="auto"/>
        <w:bottom w:val="none" w:sz="0" w:space="0" w:color="auto"/>
        <w:right w:val="none" w:sz="0" w:space="0" w:color="auto"/>
      </w:divBdr>
    </w:div>
    <w:div w:id="480463527">
      <w:bodyDiv w:val="1"/>
      <w:marLeft w:val="0"/>
      <w:marRight w:val="0"/>
      <w:marTop w:val="0"/>
      <w:marBottom w:val="0"/>
      <w:divBdr>
        <w:top w:val="none" w:sz="0" w:space="0" w:color="auto"/>
        <w:left w:val="none" w:sz="0" w:space="0" w:color="auto"/>
        <w:bottom w:val="none" w:sz="0" w:space="0" w:color="auto"/>
        <w:right w:val="none" w:sz="0" w:space="0" w:color="auto"/>
      </w:divBdr>
    </w:div>
    <w:div w:id="480663011">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1311566">
      <w:bodyDiv w:val="1"/>
      <w:marLeft w:val="0"/>
      <w:marRight w:val="0"/>
      <w:marTop w:val="0"/>
      <w:marBottom w:val="0"/>
      <w:divBdr>
        <w:top w:val="none" w:sz="0" w:space="0" w:color="auto"/>
        <w:left w:val="none" w:sz="0" w:space="0" w:color="auto"/>
        <w:bottom w:val="none" w:sz="0" w:space="0" w:color="auto"/>
        <w:right w:val="none" w:sz="0" w:space="0" w:color="auto"/>
      </w:divBdr>
    </w:div>
    <w:div w:id="481777280">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697697">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200222">
      <w:bodyDiv w:val="1"/>
      <w:marLeft w:val="0"/>
      <w:marRight w:val="0"/>
      <w:marTop w:val="0"/>
      <w:marBottom w:val="0"/>
      <w:divBdr>
        <w:top w:val="none" w:sz="0" w:space="0" w:color="auto"/>
        <w:left w:val="none" w:sz="0" w:space="0" w:color="auto"/>
        <w:bottom w:val="none" w:sz="0" w:space="0" w:color="auto"/>
        <w:right w:val="none" w:sz="0" w:space="0" w:color="auto"/>
      </w:divBdr>
    </w:div>
    <w:div w:id="483622423">
      <w:bodyDiv w:val="1"/>
      <w:marLeft w:val="0"/>
      <w:marRight w:val="0"/>
      <w:marTop w:val="0"/>
      <w:marBottom w:val="0"/>
      <w:divBdr>
        <w:top w:val="none" w:sz="0" w:space="0" w:color="auto"/>
        <w:left w:val="none" w:sz="0" w:space="0" w:color="auto"/>
        <w:bottom w:val="none" w:sz="0" w:space="0" w:color="auto"/>
        <w:right w:val="none" w:sz="0" w:space="0" w:color="auto"/>
      </w:divBdr>
    </w:div>
    <w:div w:id="483788660">
      <w:bodyDiv w:val="1"/>
      <w:marLeft w:val="0"/>
      <w:marRight w:val="0"/>
      <w:marTop w:val="0"/>
      <w:marBottom w:val="0"/>
      <w:divBdr>
        <w:top w:val="none" w:sz="0" w:space="0" w:color="auto"/>
        <w:left w:val="none" w:sz="0" w:space="0" w:color="auto"/>
        <w:bottom w:val="none" w:sz="0" w:space="0" w:color="auto"/>
        <w:right w:val="none" w:sz="0" w:space="0" w:color="auto"/>
      </w:divBdr>
    </w:div>
    <w:div w:id="484007352">
      <w:bodyDiv w:val="1"/>
      <w:marLeft w:val="0"/>
      <w:marRight w:val="0"/>
      <w:marTop w:val="0"/>
      <w:marBottom w:val="0"/>
      <w:divBdr>
        <w:top w:val="none" w:sz="0" w:space="0" w:color="auto"/>
        <w:left w:val="none" w:sz="0" w:space="0" w:color="auto"/>
        <w:bottom w:val="none" w:sz="0" w:space="0" w:color="auto"/>
        <w:right w:val="none" w:sz="0" w:space="0" w:color="auto"/>
      </w:divBdr>
    </w:div>
    <w:div w:id="484009202">
      <w:bodyDiv w:val="1"/>
      <w:marLeft w:val="0"/>
      <w:marRight w:val="0"/>
      <w:marTop w:val="0"/>
      <w:marBottom w:val="0"/>
      <w:divBdr>
        <w:top w:val="none" w:sz="0" w:space="0" w:color="auto"/>
        <w:left w:val="none" w:sz="0" w:space="0" w:color="auto"/>
        <w:bottom w:val="none" w:sz="0" w:space="0" w:color="auto"/>
        <w:right w:val="none" w:sz="0" w:space="0" w:color="auto"/>
      </w:divBdr>
    </w:div>
    <w:div w:id="484663587">
      <w:bodyDiv w:val="1"/>
      <w:marLeft w:val="0"/>
      <w:marRight w:val="0"/>
      <w:marTop w:val="0"/>
      <w:marBottom w:val="0"/>
      <w:divBdr>
        <w:top w:val="none" w:sz="0" w:space="0" w:color="auto"/>
        <w:left w:val="none" w:sz="0" w:space="0" w:color="auto"/>
        <w:bottom w:val="none" w:sz="0" w:space="0" w:color="auto"/>
        <w:right w:val="none" w:sz="0" w:space="0" w:color="auto"/>
      </w:divBdr>
    </w:div>
    <w:div w:id="484667844">
      <w:bodyDiv w:val="1"/>
      <w:marLeft w:val="0"/>
      <w:marRight w:val="0"/>
      <w:marTop w:val="0"/>
      <w:marBottom w:val="0"/>
      <w:divBdr>
        <w:top w:val="none" w:sz="0" w:space="0" w:color="auto"/>
        <w:left w:val="none" w:sz="0" w:space="0" w:color="auto"/>
        <w:bottom w:val="none" w:sz="0" w:space="0" w:color="auto"/>
        <w:right w:val="none" w:sz="0" w:space="0" w:color="auto"/>
      </w:divBdr>
    </w:div>
    <w:div w:id="484710671">
      <w:bodyDiv w:val="1"/>
      <w:marLeft w:val="0"/>
      <w:marRight w:val="0"/>
      <w:marTop w:val="0"/>
      <w:marBottom w:val="0"/>
      <w:divBdr>
        <w:top w:val="none" w:sz="0" w:space="0" w:color="auto"/>
        <w:left w:val="none" w:sz="0" w:space="0" w:color="auto"/>
        <w:bottom w:val="none" w:sz="0" w:space="0" w:color="auto"/>
        <w:right w:val="none" w:sz="0" w:space="0" w:color="auto"/>
      </w:divBdr>
    </w:div>
    <w:div w:id="484858458">
      <w:bodyDiv w:val="1"/>
      <w:marLeft w:val="0"/>
      <w:marRight w:val="0"/>
      <w:marTop w:val="0"/>
      <w:marBottom w:val="0"/>
      <w:divBdr>
        <w:top w:val="none" w:sz="0" w:space="0" w:color="auto"/>
        <w:left w:val="none" w:sz="0" w:space="0" w:color="auto"/>
        <w:bottom w:val="none" w:sz="0" w:space="0" w:color="auto"/>
        <w:right w:val="none" w:sz="0" w:space="0" w:color="auto"/>
      </w:divBdr>
    </w:div>
    <w:div w:id="486438079">
      <w:bodyDiv w:val="1"/>
      <w:marLeft w:val="0"/>
      <w:marRight w:val="0"/>
      <w:marTop w:val="0"/>
      <w:marBottom w:val="0"/>
      <w:divBdr>
        <w:top w:val="none" w:sz="0" w:space="0" w:color="auto"/>
        <w:left w:val="none" w:sz="0" w:space="0" w:color="auto"/>
        <w:bottom w:val="none" w:sz="0" w:space="0" w:color="auto"/>
        <w:right w:val="none" w:sz="0" w:space="0" w:color="auto"/>
      </w:divBdr>
    </w:div>
    <w:div w:id="486479624">
      <w:bodyDiv w:val="1"/>
      <w:marLeft w:val="0"/>
      <w:marRight w:val="0"/>
      <w:marTop w:val="0"/>
      <w:marBottom w:val="0"/>
      <w:divBdr>
        <w:top w:val="none" w:sz="0" w:space="0" w:color="auto"/>
        <w:left w:val="none" w:sz="0" w:space="0" w:color="auto"/>
        <w:bottom w:val="none" w:sz="0" w:space="0" w:color="auto"/>
        <w:right w:val="none" w:sz="0" w:space="0" w:color="auto"/>
      </w:divBdr>
    </w:div>
    <w:div w:id="486702138">
      <w:bodyDiv w:val="1"/>
      <w:marLeft w:val="0"/>
      <w:marRight w:val="0"/>
      <w:marTop w:val="0"/>
      <w:marBottom w:val="0"/>
      <w:divBdr>
        <w:top w:val="none" w:sz="0" w:space="0" w:color="auto"/>
        <w:left w:val="none" w:sz="0" w:space="0" w:color="auto"/>
        <w:bottom w:val="none" w:sz="0" w:space="0" w:color="auto"/>
        <w:right w:val="none" w:sz="0" w:space="0" w:color="auto"/>
      </w:divBdr>
    </w:div>
    <w:div w:id="486825957">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7064285">
      <w:bodyDiv w:val="1"/>
      <w:marLeft w:val="0"/>
      <w:marRight w:val="0"/>
      <w:marTop w:val="0"/>
      <w:marBottom w:val="0"/>
      <w:divBdr>
        <w:top w:val="none" w:sz="0" w:space="0" w:color="auto"/>
        <w:left w:val="none" w:sz="0" w:space="0" w:color="auto"/>
        <w:bottom w:val="none" w:sz="0" w:space="0" w:color="auto"/>
        <w:right w:val="none" w:sz="0" w:space="0" w:color="auto"/>
      </w:divBdr>
    </w:div>
    <w:div w:id="488448027">
      <w:bodyDiv w:val="1"/>
      <w:marLeft w:val="0"/>
      <w:marRight w:val="0"/>
      <w:marTop w:val="0"/>
      <w:marBottom w:val="0"/>
      <w:divBdr>
        <w:top w:val="none" w:sz="0" w:space="0" w:color="auto"/>
        <w:left w:val="none" w:sz="0" w:space="0" w:color="auto"/>
        <w:bottom w:val="none" w:sz="0" w:space="0" w:color="auto"/>
        <w:right w:val="none" w:sz="0" w:space="0" w:color="auto"/>
      </w:divBdr>
    </w:div>
    <w:div w:id="489444499">
      <w:bodyDiv w:val="1"/>
      <w:marLeft w:val="0"/>
      <w:marRight w:val="0"/>
      <w:marTop w:val="0"/>
      <w:marBottom w:val="0"/>
      <w:divBdr>
        <w:top w:val="none" w:sz="0" w:space="0" w:color="auto"/>
        <w:left w:val="none" w:sz="0" w:space="0" w:color="auto"/>
        <w:bottom w:val="none" w:sz="0" w:space="0" w:color="auto"/>
        <w:right w:val="none" w:sz="0" w:space="0" w:color="auto"/>
      </w:divBdr>
    </w:div>
    <w:div w:id="489560662">
      <w:bodyDiv w:val="1"/>
      <w:marLeft w:val="0"/>
      <w:marRight w:val="0"/>
      <w:marTop w:val="0"/>
      <w:marBottom w:val="0"/>
      <w:divBdr>
        <w:top w:val="none" w:sz="0" w:space="0" w:color="auto"/>
        <w:left w:val="none" w:sz="0" w:space="0" w:color="auto"/>
        <w:bottom w:val="none" w:sz="0" w:space="0" w:color="auto"/>
        <w:right w:val="none" w:sz="0" w:space="0" w:color="auto"/>
      </w:divBdr>
    </w:div>
    <w:div w:id="489561649">
      <w:bodyDiv w:val="1"/>
      <w:marLeft w:val="0"/>
      <w:marRight w:val="0"/>
      <w:marTop w:val="0"/>
      <w:marBottom w:val="0"/>
      <w:divBdr>
        <w:top w:val="none" w:sz="0" w:space="0" w:color="auto"/>
        <w:left w:val="none" w:sz="0" w:space="0" w:color="auto"/>
        <w:bottom w:val="none" w:sz="0" w:space="0" w:color="auto"/>
        <w:right w:val="none" w:sz="0" w:space="0" w:color="auto"/>
      </w:divBdr>
    </w:div>
    <w:div w:id="490223107">
      <w:bodyDiv w:val="1"/>
      <w:marLeft w:val="0"/>
      <w:marRight w:val="0"/>
      <w:marTop w:val="0"/>
      <w:marBottom w:val="0"/>
      <w:divBdr>
        <w:top w:val="none" w:sz="0" w:space="0" w:color="auto"/>
        <w:left w:val="none" w:sz="0" w:space="0" w:color="auto"/>
        <w:bottom w:val="none" w:sz="0" w:space="0" w:color="auto"/>
        <w:right w:val="none" w:sz="0" w:space="0" w:color="auto"/>
      </w:divBdr>
    </w:div>
    <w:div w:id="491221360">
      <w:bodyDiv w:val="1"/>
      <w:marLeft w:val="0"/>
      <w:marRight w:val="0"/>
      <w:marTop w:val="0"/>
      <w:marBottom w:val="0"/>
      <w:divBdr>
        <w:top w:val="none" w:sz="0" w:space="0" w:color="auto"/>
        <w:left w:val="none" w:sz="0" w:space="0" w:color="auto"/>
        <w:bottom w:val="none" w:sz="0" w:space="0" w:color="auto"/>
        <w:right w:val="none" w:sz="0" w:space="0" w:color="auto"/>
      </w:divBdr>
    </w:div>
    <w:div w:id="491679335">
      <w:bodyDiv w:val="1"/>
      <w:marLeft w:val="0"/>
      <w:marRight w:val="0"/>
      <w:marTop w:val="0"/>
      <w:marBottom w:val="0"/>
      <w:divBdr>
        <w:top w:val="none" w:sz="0" w:space="0" w:color="auto"/>
        <w:left w:val="none" w:sz="0" w:space="0" w:color="auto"/>
        <w:bottom w:val="none" w:sz="0" w:space="0" w:color="auto"/>
        <w:right w:val="none" w:sz="0" w:space="0" w:color="auto"/>
      </w:divBdr>
    </w:div>
    <w:div w:id="491800542">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185737">
      <w:bodyDiv w:val="1"/>
      <w:marLeft w:val="0"/>
      <w:marRight w:val="0"/>
      <w:marTop w:val="0"/>
      <w:marBottom w:val="0"/>
      <w:divBdr>
        <w:top w:val="none" w:sz="0" w:space="0" w:color="auto"/>
        <w:left w:val="none" w:sz="0" w:space="0" w:color="auto"/>
        <w:bottom w:val="none" w:sz="0" w:space="0" w:color="auto"/>
        <w:right w:val="none" w:sz="0" w:space="0" w:color="auto"/>
      </w:divBdr>
    </w:div>
    <w:div w:id="492330708">
      <w:bodyDiv w:val="1"/>
      <w:marLeft w:val="0"/>
      <w:marRight w:val="0"/>
      <w:marTop w:val="0"/>
      <w:marBottom w:val="0"/>
      <w:divBdr>
        <w:top w:val="none" w:sz="0" w:space="0" w:color="auto"/>
        <w:left w:val="none" w:sz="0" w:space="0" w:color="auto"/>
        <w:bottom w:val="none" w:sz="0" w:space="0" w:color="auto"/>
        <w:right w:val="none" w:sz="0" w:space="0" w:color="auto"/>
      </w:divBdr>
    </w:div>
    <w:div w:id="492526359">
      <w:bodyDiv w:val="1"/>
      <w:marLeft w:val="0"/>
      <w:marRight w:val="0"/>
      <w:marTop w:val="0"/>
      <w:marBottom w:val="0"/>
      <w:divBdr>
        <w:top w:val="none" w:sz="0" w:space="0" w:color="auto"/>
        <w:left w:val="none" w:sz="0" w:space="0" w:color="auto"/>
        <w:bottom w:val="none" w:sz="0" w:space="0" w:color="auto"/>
        <w:right w:val="none" w:sz="0" w:space="0" w:color="auto"/>
      </w:divBdr>
    </w:div>
    <w:div w:id="492526384">
      <w:bodyDiv w:val="1"/>
      <w:marLeft w:val="0"/>
      <w:marRight w:val="0"/>
      <w:marTop w:val="0"/>
      <w:marBottom w:val="0"/>
      <w:divBdr>
        <w:top w:val="none" w:sz="0" w:space="0" w:color="auto"/>
        <w:left w:val="none" w:sz="0" w:space="0" w:color="auto"/>
        <w:bottom w:val="none" w:sz="0" w:space="0" w:color="auto"/>
        <w:right w:val="none" w:sz="0" w:space="0" w:color="auto"/>
      </w:divBdr>
    </w:div>
    <w:div w:id="493105866">
      <w:bodyDiv w:val="1"/>
      <w:marLeft w:val="0"/>
      <w:marRight w:val="0"/>
      <w:marTop w:val="0"/>
      <w:marBottom w:val="0"/>
      <w:divBdr>
        <w:top w:val="none" w:sz="0" w:space="0" w:color="auto"/>
        <w:left w:val="none" w:sz="0" w:space="0" w:color="auto"/>
        <w:bottom w:val="none" w:sz="0" w:space="0" w:color="auto"/>
        <w:right w:val="none" w:sz="0" w:space="0" w:color="auto"/>
      </w:divBdr>
    </w:div>
    <w:div w:id="493186304">
      <w:bodyDiv w:val="1"/>
      <w:marLeft w:val="0"/>
      <w:marRight w:val="0"/>
      <w:marTop w:val="0"/>
      <w:marBottom w:val="0"/>
      <w:divBdr>
        <w:top w:val="none" w:sz="0" w:space="0" w:color="auto"/>
        <w:left w:val="none" w:sz="0" w:space="0" w:color="auto"/>
        <w:bottom w:val="none" w:sz="0" w:space="0" w:color="auto"/>
        <w:right w:val="none" w:sz="0" w:space="0" w:color="auto"/>
      </w:divBdr>
    </w:div>
    <w:div w:id="493226828">
      <w:bodyDiv w:val="1"/>
      <w:marLeft w:val="0"/>
      <w:marRight w:val="0"/>
      <w:marTop w:val="0"/>
      <w:marBottom w:val="0"/>
      <w:divBdr>
        <w:top w:val="none" w:sz="0" w:space="0" w:color="auto"/>
        <w:left w:val="none" w:sz="0" w:space="0" w:color="auto"/>
        <w:bottom w:val="none" w:sz="0" w:space="0" w:color="auto"/>
        <w:right w:val="none" w:sz="0" w:space="0" w:color="auto"/>
      </w:divBdr>
    </w:div>
    <w:div w:id="493692821">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4495378">
      <w:bodyDiv w:val="1"/>
      <w:marLeft w:val="0"/>
      <w:marRight w:val="0"/>
      <w:marTop w:val="0"/>
      <w:marBottom w:val="0"/>
      <w:divBdr>
        <w:top w:val="none" w:sz="0" w:space="0" w:color="auto"/>
        <w:left w:val="none" w:sz="0" w:space="0" w:color="auto"/>
        <w:bottom w:val="none" w:sz="0" w:space="0" w:color="auto"/>
        <w:right w:val="none" w:sz="0" w:space="0" w:color="auto"/>
      </w:divBdr>
    </w:div>
    <w:div w:id="495195654">
      <w:bodyDiv w:val="1"/>
      <w:marLeft w:val="0"/>
      <w:marRight w:val="0"/>
      <w:marTop w:val="0"/>
      <w:marBottom w:val="0"/>
      <w:divBdr>
        <w:top w:val="none" w:sz="0" w:space="0" w:color="auto"/>
        <w:left w:val="none" w:sz="0" w:space="0" w:color="auto"/>
        <w:bottom w:val="none" w:sz="0" w:space="0" w:color="auto"/>
        <w:right w:val="none" w:sz="0" w:space="0" w:color="auto"/>
      </w:divBdr>
    </w:div>
    <w:div w:id="495340119">
      <w:bodyDiv w:val="1"/>
      <w:marLeft w:val="0"/>
      <w:marRight w:val="0"/>
      <w:marTop w:val="0"/>
      <w:marBottom w:val="0"/>
      <w:divBdr>
        <w:top w:val="none" w:sz="0" w:space="0" w:color="auto"/>
        <w:left w:val="none" w:sz="0" w:space="0" w:color="auto"/>
        <w:bottom w:val="none" w:sz="0" w:space="0" w:color="auto"/>
        <w:right w:val="none" w:sz="0" w:space="0" w:color="auto"/>
      </w:divBdr>
    </w:div>
    <w:div w:id="495539525">
      <w:bodyDiv w:val="1"/>
      <w:marLeft w:val="0"/>
      <w:marRight w:val="0"/>
      <w:marTop w:val="0"/>
      <w:marBottom w:val="0"/>
      <w:divBdr>
        <w:top w:val="none" w:sz="0" w:space="0" w:color="auto"/>
        <w:left w:val="none" w:sz="0" w:space="0" w:color="auto"/>
        <w:bottom w:val="none" w:sz="0" w:space="0" w:color="auto"/>
        <w:right w:val="none" w:sz="0" w:space="0" w:color="auto"/>
      </w:divBdr>
    </w:div>
    <w:div w:id="495849471">
      <w:bodyDiv w:val="1"/>
      <w:marLeft w:val="0"/>
      <w:marRight w:val="0"/>
      <w:marTop w:val="0"/>
      <w:marBottom w:val="0"/>
      <w:divBdr>
        <w:top w:val="none" w:sz="0" w:space="0" w:color="auto"/>
        <w:left w:val="none" w:sz="0" w:space="0" w:color="auto"/>
        <w:bottom w:val="none" w:sz="0" w:space="0" w:color="auto"/>
        <w:right w:val="none" w:sz="0" w:space="0" w:color="auto"/>
      </w:divBdr>
    </w:div>
    <w:div w:id="496111803">
      <w:bodyDiv w:val="1"/>
      <w:marLeft w:val="0"/>
      <w:marRight w:val="0"/>
      <w:marTop w:val="0"/>
      <w:marBottom w:val="0"/>
      <w:divBdr>
        <w:top w:val="none" w:sz="0" w:space="0" w:color="auto"/>
        <w:left w:val="none" w:sz="0" w:space="0" w:color="auto"/>
        <w:bottom w:val="none" w:sz="0" w:space="0" w:color="auto"/>
        <w:right w:val="none" w:sz="0" w:space="0" w:color="auto"/>
      </w:divBdr>
    </w:div>
    <w:div w:id="496191262">
      <w:bodyDiv w:val="1"/>
      <w:marLeft w:val="0"/>
      <w:marRight w:val="0"/>
      <w:marTop w:val="0"/>
      <w:marBottom w:val="0"/>
      <w:divBdr>
        <w:top w:val="none" w:sz="0" w:space="0" w:color="auto"/>
        <w:left w:val="none" w:sz="0" w:space="0" w:color="auto"/>
        <w:bottom w:val="none" w:sz="0" w:space="0" w:color="auto"/>
        <w:right w:val="none" w:sz="0" w:space="0" w:color="auto"/>
      </w:divBdr>
    </w:div>
    <w:div w:id="496266551">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698389">
      <w:bodyDiv w:val="1"/>
      <w:marLeft w:val="0"/>
      <w:marRight w:val="0"/>
      <w:marTop w:val="0"/>
      <w:marBottom w:val="0"/>
      <w:divBdr>
        <w:top w:val="none" w:sz="0" w:space="0" w:color="auto"/>
        <w:left w:val="none" w:sz="0" w:space="0" w:color="auto"/>
        <w:bottom w:val="none" w:sz="0" w:space="0" w:color="auto"/>
        <w:right w:val="none" w:sz="0" w:space="0" w:color="auto"/>
      </w:divBdr>
    </w:div>
    <w:div w:id="496923289">
      <w:bodyDiv w:val="1"/>
      <w:marLeft w:val="0"/>
      <w:marRight w:val="0"/>
      <w:marTop w:val="0"/>
      <w:marBottom w:val="0"/>
      <w:divBdr>
        <w:top w:val="none" w:sz="0" w:space="0" w:color="auto"/>
        <w:left w:val="none" w:sz="0" w:space="0" w:color="auto"/>
        <w:bottom w:val="none" w:sz="0" w:space="0" w:color="auto"/>
        <w:right w:val="none" w:sz="0" w:space="0" w:color="auto"/>
      </w:divBdr>
    </w:div>
    <w:div w:id="496960573">
      <w:bodyDiv w:val="1"/>
      <w:marLeft w:val="0"/>
      <w:marRight w:val="0"/>
      <w:marTop w:val="0"/>
      <w:marBottom w:val="0"/>
      <w:divBdr>
        <w:top w:val="none" w:sz="0" w:space="0" w:color="auto"/>
        <w:left w:val="none" w:sz="0" w:space="0" w:color="auto"/>
        <w:bottom w:val="none" w:sz="0" w:space="0" w:color="auto"/>
        <w:right w:val="none" w:sz="0" w:space="0" w:color="auto"/>
      </w:divBdr>
    </w:div>
    <w:div w:id="497043733">
      <w:bodyDiv w:val="1"/>
      <w:marLeft w:val="0"/>
      <w:marRight w:val="0"/>
      <w:marTop w:val="0"/>
      <w:marBottom w:val="0"/>
      <w:divBdr>
        <w:top w:val="none" w:sz="0" w:space="0" w:color="auto"/>
        <w:left w:val="none" w:sz="0" w:space="0" w:color="auto"/>
        <w:bottom w:val="none" w:sz="0" w:space="0" w:color="auto"/>
        <w:right w:val="none" w:sz="0" w:space="0" w:color="auto"/>
      </w:divBdr>
    </w:div>
    <w:div w:id="497963378">
      <w:bodyDiv w:val="1"/>
      <w:marLeft w:val="0"/>
      <w:marRight w:val="0"/>
      <w:marTop w:val="0"/>
      <w:marBottom w:val="0"/>
      <w:divBdr>
        <w:top w:val="none" w:sz="0" w:space="0" w:color="auto"/>
        <w:left w:val="none" w:sz="0" w:space="0" w:color="auto"/>
        <w:bottom w:val="none" w:sz="0" w:space="0" w:color="auto"/>
        <w:right w:val="none" w:sz="0" w:space="0" w:color="auto"/>
      </w:divBdr>
    </w:div>
    <w:div w:id="498155124">
      <w:bodyDiv w:val="1"/>
      <w:marLeft w:val="0"/>
      <w:marRight w:val="0"/>
      <w:marTop w:val="0"/>
      <w:marBottom w:val="0"/>
      <w:divBdr>
        <w:top w:val="none" w:sz="0" w:space="0" w:color="auto"/>
        <w:left w:val="none" w:sz="0" w:space="0" w:color="auto"/>
        <w:bottom w:val="none" w:sz="0" w:space="0" w:color="auto"/>
        <w:right w:val="none" w:sz="0" w:space="0" w:color="auto"/>
      </w:divBdr>
    </w:div>
    <w:div w:id="498734349">
      <w:bodyDiv w:val="1"/>
      <w:marLeft w:val="0"/>
      <w:marRight w:val="0"/>
      <w:marTop w:val="0"/>
      <w:marBottom w:val="0"/>
      <w:divBdr>
        <w:top w:val="none" w:sz="0" w:space="0" w:color="auto"/>
        <w:left w:val="none" w:sz="0" w:space="0" w:color="auto"/>
        <w:bottom w:val="none" w:sz="0" w:space="0" w:color="auto"/>
        <w:right w:val="none" w:sz="0" w:space="0" w:color="auto"/>
      </w:divBdr>
    </w:div>
    <w:div w:id="499391989">
      <w:bodyDiv w:val="1"/>
      <w:marLeft w:val="0"/>
      <w:marRight w:val="0"/>
      <w:marTop w:val="0"/>
      <w:marBottom w:val="0"/>
      <w:divBdr>
        <w:top w:val="none" w:sz="0" w:space="0" w:color="auto"/>
        <w:left w:val="none" w:sz="0" w:space="0" w:color="auto"/>
        <w:bottom w:val="none" w:sz="0" w:space="0" w:color="auto"/>
        <w:right w:val="none" w:sz="0" w:space="0" w:color="auto"/>
      </w:divBdr>
    </w:div>
    <w:div w:id="500510221">
      <w:bodyDiv w:val="1"/>
      <w:marLeft w:val="0"/>
      <w:marRight w:val="0"/>
      <w:marTop w:val="0"/>
      <w:marBottom w:val="0"/>
      <w:divBdr>
        <w:top w:val="none" w:sz="0" w:space="0" w:color="auto"/>
        <w:left w:val="none" w:sz="0" w:space="0" w:color="auto"/>
        <w:bottom w:val="none" w:sz="0" w:space="0" w:color="auto"/>
        <w:right w:val="none" w:sz="0" w:space="0" w:color="auto"/>
      </w:divBdr>
    </w:div>
    <w:div w:id="500585333">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165750">
      <w:bodyDiv w:val="1"/>
      <w:marLeft w:val="0"/>
      <w:marRight w:val="0"/>
      <w:marTop w:val="0"/>
      <w:marBottom w:val="0"/>
      <w:divBdr>
        <w:top w:val="none" w:sz="0" w:space="0" w:color="auto"/>
        <w:left w:val="none" w:sz="0" w:space="0" w:color="auto"/>
        <w:bottom w:val="none" w:sz="0" w:space="0" w:color="auto"/>
        <w:right w:val="none" w:sz="0" w:space="0" w:color="auto"/>
      </w:divBdr>
    </w:div>
    <w:div w:id="501435383">
      <w:bodyDiv w:val="1"/>
      <w:marLeft w:val="0"/>
      <w:marRight w:val="0"/>
      <w:marTop w:val="0"/>
      <w:marBottom w:val="0"/>
      <w:divBdr>
        <w:top w:val="none" w:sz="0" w:space="0" w:color="auto"/>
        <w:left w:val="none" w:sz="0" w:space="0" w:color="auto"/>
        <w:bottom w:val="none" w:sz="0" w:space="0" w:color="auto"/>
        <w:right w:val="none" w:sz="0" w:space="0" w:color="auto"/>
      </w:divBdr>
    </w:div>
    <w:div w:id="501703523">
      <w:bodyDiv w:val="1"/>
      <w:marLeft w:val="0"/>
      <w:marRight w:val="0"/>
      <w:marTop w:val="0"/>
      <w:marBottom w:val="0"/>
      <w:divBdr>
        <w:top w:val="none" w:sz="0" w:space="0" w:color="auto"/>
        <w:left w:val="none" w:sz="0" w:space="0" w:color="auto"/>
        <w:bottom w:val="none" w:sz="0" w:space="0" w:color="auto"/>
        <w:right w:val="none" w:sz="0" w:space="0" w:color="auto"/>
      </w:divBdr>
    </w:div>
    <w:div w:id="501817308">
      <w:bodyDiv w:val="1"/>
      <w:marLeft w:val="0"/>
      <w:marRight w:val="0"/>
      <w:marTop w:val="0"/>
      <w:marBottom w:val="0"/>
      <w:divBdr>
        <w:top w:val="none" w:sz="0" w:space="0" w:color="auto"/>
        <w:left w:val="none" w:sz="0" w:space="0" w:color="auto"/>
        <w:bottom w:val="none" w:sz="0" w:space="0" w:color="auto"/>
        <w:right w:val="none" w:sz="0" w:space="0" w:color="auto"/>
      </w:divBdr>
    </w:div>
    <w:div w:id="502545938">
      <w:bodyDiv w:val="1"/>
      <w:marLeft w:val="0"/>
      <w:marRight w:val="0"/>
      <w:marTop w:val="0"/>
      <w:marBottom w:val="0"/>
      <w:divBdr>
        <w:top w:val="none" w:sz="0" w:space="0" w:color="auto"/>
        <w:left w:val="none" w:sz="0" w:space="0" w:color="auto"/>
        <w:bottom w:val="none" w:sz="0" w:space="0" w:color="auto"/>
        <w:right w:val="none" w:sz="0" w:space="0" w:color="auto"/>
      </w:divBdr>
    </w:div>
    <w:div w:id="502625437">
      <w:bodyDiv w:val="1"/>
      <w:marLeft w:val="0"/>
      <w:marRight w:val="0"/>
      <w:marTop w:val="0"/>
      <w:marBottom w:val="0"/>
      <w:divBdr>
        <w:top w:val="none" w:sz="0" w:space="0" w:color="auto"/>
        <w:left w:val="none" w:sz="0" w:space="0" w:color="auto"/>
        <w:bottom w:val="none" w:sz="0" w:space="0" w:color="auto"/>
        <w:right w:val="none" w:sz="0" w:space="0" w:color="auto"/>
      </w:divBdr>
    </w:div>
    <w:div w:id="502858315">
      <w:bodyDiv w:val="1"/>
      <w:marLeft w:val="0"/>
      <w:marRight w:val="0"/>
      <w:marTop w:val="0"/>
      <w:marBottom w:val="0"/>
      <w:divBdr>
        <w:top w:val="none" w:sz="0" w:space="0" w:color="auto"/>
        <w:left w:val="none" w:sz="0" w:space="0" w:color="auto"/>
        <w:bottom w:val="none" w:sz="0" w:space="0" w:color="auto"/>
        <w:right w:val="none" w:sz="0" w:space="0" w:color="auto"/>
      </w:divBdr>
    </w:div>
    <w:div w:id="502935753">
      <w:bodyDiv w:val="1"/>
      <w:marLeft w:val="0"/>
      <w:marRight w:val="0"/>
      <w:marTop w:val="0"/>
      <w:marBottom w:val="0"/>
      <w:divBdr>
        <w:top w:val="none" w:sz="0" w:space="0" w:color="auto"/>
        <w:left w:val="none" w:sz="0" w:space="0" w:color="auto"/>
        <w:bottom w:val="none" w:sz="0" w:space="0" w:color="auto"/>
        <w:right w:val="none" w:sz="0" w:space="0" w:color="auto"/>
      </w:divBdr>
    </w:div>
    <w:div w:id="503012051">
      <w:bodyDiv w:val="1"/>
      <w:marLeft w:val="0"/>
      <w:marRight w:val="0"/>
      <w:marTop w:val="0"/>
      <w:marBottom w:val="0"/>
      <w:divBdr>
        <w:top w:val="none" w:sz="0" w:space="0" w:color="auto"/>
        <w:left w:val="none" w:sz="0" w:space="0" w:color="auto"/>
        <w:bottom w:val="none" w:sz="0" w:space="0" w:color="auto"/>
        <w:right w:val="none" w:sz="0" w:space="0" w:color="auto"/>
      </w:divBdr>
    </w:div>
    <w:div w:id="503013662">
      <w:bodyDiv w:val="1"/>
      <w:marLeft w:val="0"/>
      <w:marRight w:val="0"/>
      <w:marTop w:val="0"/>
      <w:marBottom w:val="0"/>
      <w:divBdr>
        <w:top w:val="none" w:sz="0" w:space="0" w:color="auto"/>
        <w:left w:val="none" w:sz="0" w:space="0" w:color="auto"/>
        <w:bottom w:val="none" w:sz="0" w:space="0" w:color="auto"/>
        <w:right w:val="none" w:sz="0" w:space="0" w:color="auto"/>
      </w:divBdr>
    </w:div>
    <w:div w:id="503083762">
      <w:bodyDiv w:val="1"/>
      <w:marLeft w:val="0"/>
      <w:marRight w:val="0"/>
      <w:marTop w:val="0"/>
      <w:marBottom w:val="0"/>
      <w:divBdr>
        <w:top w:val="none" w:sz="0" w:space="0" w:color="auto"/>
        <w:left w:val="none" w:sz="0" w:space="0" w:color="auto"/>
        <w:bottom w:val="none" w:sz="0" w:space="0" w:color="auto"/>
        <w:right w:val="none" w:sz="0" w:space="0" w:color="auto"/>
      </w:divBdr>
    </w:div>
    <w:div w:id="503328313">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672844">
      <w:bodyDiv w:val="1"/>
      <w:marLeft w:val="0"/>
      <w:marRight w:val="0"/>
      <w:marTop w:val="0"/>
      <w:marBottom w:val="0"/>
      <w:divBdr>
        <w:top w:val="none" w:sz="0" w:space="0" w:color="auto"/>
        <w:left w:val="none" w:sz="0" w:space="0" w:color="auto"/>
        <w:bottom w:val="none" w:sz="0" w:space="0" w:color="auto"/>
        <w:right w:val="none" w:sz="0" w:space="0" w:color="auto"/>
      </w:divBdr>
    </w:div>
    <w:div w:id="504327885">
      <w:bodyDiv w:val="1"/>
      <w:marLeft w:val="0"/>
      <w:marRight w:val="0"/>
      <w:marTop w:val="0"/>
      <w:marBottom w:val="0"/>
      <w:divBdr>
        <w:top w:val="none" w:sz="0" w:space="0" w:color="auto"/>
        <w:left w:val="none" w:sz="0" w:space="0" w:color="auto"/>
        <w:bottom w:val="none" w:sz="0" w:space="0" w:color="auto"/>
        <w:right w:val="none" w:sz="0" w:space="0" w:color="auto"/>
      </w:divBdr>
    </w:div>
    <w:div w:id="504587689">
      <w:bodyDiv w:val="1"/>
      <w:marLeft w:val="0"/>
      <w:marRight w:val="0"/>
      <w:marTop w:val="0"/>
      <w:marBottom w:val="0"/>
      <w:divBdr>
        <w:top w:val="none" w:sz="0" w:space="0" w:color="auto"/>
        <w:left w:val="none" w:sz="0" w:space="0" w:color="auto"/>
        <w:bottom w:val="none" w:sz="0" w:space="0" w:color="auto"/>
        <w:right w:val="none" w:sz="0" w:space="0" w:color="auto"/>
      </w:divBdr>
    </w:div>
    <w:div w:id="504632935">
      <w:bodyDiv w:val="1"/>
      <w:marLeft w:val="0"/>
      <w:marRight w:val="0"/>
      <w:marTop w:val="0"/>
      <w:marBottom w:val="0"/>
      <w:divBdr>
        <w:top w:val="none" w:sz="0" w:space="0" w:color="auto"/>
        <w:left w:val="none" w:sz="0" w:space="0" w:color="auto"/>
        <w:bottom w:val="none" w:sz="0" w:space="0" w:color="auto"/>
        <w:right w:val="none" w:sz="0" w:space="0" w:color="auto"/>
      </w:divBdr>
    </w:div>
    <w:div w:id="504637754">
      <w:bodyDiv w:val="1"/>
      <w:marLeft w:val="0"/>
      <w:marRight w:val="0"/>
      <w:marTop w:val="0"/>
      <w:marBottom w:val="0"/>
      <w:divBdr>
        <w:top w:val="none" w:sz="0" w:space="0" w:color="auto"/>
        <w:left w:val="none" w:sz="0" w:space="0" w:color="auto"/>
        <w:bottom w:val="none" w:sz="0" w:space="0" w:color="auto"/>
        <w:right w:val="none" w:sz="0" w:space="0" w:color="auto"/>
      </w:divBdr>
    </w:div>
    <w:div w:id="505749883">
      <w:bodyDiv w:val="1"/>
      <w:marLeft w:val="0"/>
      <w:marRight w:val="0"/>
      <w:marTop w:val="0"/>
      <w:marBottom w:val="0"/>
      <w:divBdr>
        <w:top w:val="none" w:sz="0" w:space="0" w:color="auto"/>
        <w:left w:val="none" w:sz="0" w:space="0" w:color="auto"/>
        <w:bottom w:val="none" w:sz="0" w:space="0" w:color="auto"/>
        <w:right w:val="none" w:sz="0" w:space="0" w:color="auto"/>
      </w:divBdr>
    </w:div>
    <w:div w:id="505941344">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7213913">
      <w:bodyDiv w:val="1"/>
      <w:marLeft w:val="0"/>
      <w:marRight w:val="0"/>
      <w:marTop w:val="0"/>
      <w:marBottom w:val="0"/>
      <w:divBdr>
        <w:top w:val="none" w:sz="0" w:space="0" w:color="auto"/>
        <w:left w:val="none" w:sz="0" w:space="0" w:color="auto"/>
        <w:bottom w:val="none" w:sz="0" w:space="0" w:color="auto"/>
        <w:right w:val="none" w:sz="0" w:space="0" w:color="auto"/>
      </w:divBdr>
    </w:div>
    <w:div w:id="507643544">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8251840">
      <w:bodyDiv w:val="1"/>
      <w:marLeft w:val="0"/>
      <w:marRight w:val="0"/>
      <w:marTop w:val="0"/>
      <w:marBottom w:val="0"/>
      <w:divBdr>
        <w:top w:val="none" w:sz="0" w:space="0" w:color="auto"/>
        <w:left w:val="none" w:sz="0" w:space="0" w:color="auto"/>
        <w:bottom w:val="none" w:sz="0" w:space="0" w:color="auto"/>
        <w:right w:val="none" w:sz="0" w:space="0" w:color="auto"/>
      </w:divBdr>
    </w:div>
    <w:div w:id="508524036">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9291855">
      <w:bodyDiv w:val="1"/>
      <w:marLeft w:val="0"/>
      <w:marRight w:val="0"/>
      <w:marTop w:val="0"/>
      <w:marBottom w:val="0"/>
      <w:divBdr>
        <w:top w:val="none" w:sz="0" w:space="0" w:color="auto"/>
        <w:left w:val="none" w:sz="0" w:space="0" w:color="auto"/>
        <w:bottom w:val="none" w:sz="0" w:space="0" w:color="auto"/>
        <w:right w:val="none" w:sz="0" w:space="0" w:color="auto"/>
      </w:divBdr>
    </w:div>
    <w:div w:id="509412813">
      <w:bodyDiv w:val="1"/>
      <w:marLeft w:val="0"/>
      <w:marRight w:val="0"/>
      <w:marTop w:val="0"/>
      <w:marBottom w:val="0"/>
      <w:divBdr>
        <w:top w:val="none" w:sz="0" w:space="0" w:color="auto"/>
        <w:left w:val="none" w:sz="0" w:space="0" w:color="auto"/>
        <w:bottom w:val="none" w:sz="0" w:space="0" w:color="auto"/>
        <w:right w:val="none" w:sz="0" w:space="0" w:color="auto"/>
      </w:divBdr>
    </w:div>
    <w:div w:id="510341635">
      <w:bodyDiv w:val="1"/>
      <w:marLeft w:val="0"/>
      <w:marRight w:val="0"/>
      <w:marTop w:val="0"/>
      <w:marBottom w:val="0"/>
      <w:divBdr>
        <w:top w:val="none" w:sz="0" w:space="0" w:color="auto"/>
        <w:left w:val="none" w:sz="0" w:space="0" w:color="auto"/>
        <w:bottom w:val="none" w:sz="0" w:space="0" w:color="auto"/>
        <w:right w:val="none" w:sz="0" w:space="0" w:color="auto"/>
      </w:divBdr>
    </w:div>
    <w:div w:id="510530971">
      <w:bodyDiv w:val="1"/>
      <w:marLeft w:val="0"/>
      <w:marRight w:val="0"/>
      <w:marTop w:val="0"/>
      <w:marBottom w:val="0"/>
      <w:divBdr>
        <w:top w:val="none" w:sz="0" w:space="0" w:color="auto"/>
        <w:left w:val="none" w:sz="0" w:space="0" w:color="auto"/>
        <w:bottom w:val="none" w:sz="0" w:space="0" w:color="auto"/>
        <w:right w:val="none" w:sz="0" w:space="0" w:color="auto"/>
      </w:divBdr>
    </w:div>
    <w:div w:id="510602565">
      <w:bodyDiv w:val="1"/>
      <w:marLeft w:val="0"/>
      <w:marRight w:val="0"/>
      <w:marTop w:val="0"/>
      <w:marBottom w:val="0"/>
      <w:divBdr>
        <w:top w:val="none" w:sz="0" w:space="0" w:color="auto"/>
        <w:left w:val="none" w:sz="0" w:space="0" w:color="auto"/>
        <w:bottom w:val="none" w:sz="0" w:space="0" w:color="auto"/>
        <w:right w:val="none" w:sz="0" w:space="0" w:color="auto"/>
      </w:divBdr>
    </w:div>
    <w:div w:id="510605429">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0798796">
      <w:bodyDiv w:val="1"/>
      <w:marLeft w:val="0"/>
      <w:marRight w:val="0"/>
      <w:marTop w:val="0"/>
      <w:marBottom w:val="0"/>
      <w:divBdr>
        <w:top w:val="none" w:sz="0" w:space="0" w:color="auto"/>
        <w:left w:val="none" w:sz="0" w:space="0" w:color="auto"/>
        <w:bottom w:val="none" w:sz="0" w:space="0" w:color="auto"/>
        <w:right w:val="none" w:sz="0" w:space="0" w:color="auto"/>
      </w:divBdr>
    </w:div>
    <w:div w:id="511074036">
      <w:bodyDiv w:val="1"/>
      <w:marLeft w:val="0"/>
      <w:marRight w:val="0"/>
      <w:marTop w:val="0"/>
      <w:marBottom w:val="0"/>
      <w:divBdr>
        <w:top w:val="none" w:sz="0" w:space="0" w:color="auto"/>
        <w:left w:val="none" w:sz="0" w:space="0" w:color="auto"/>
        <w:bottom w:val="none" w:sz="0" w:space="0" w:color="auto"/>
        <w:right w:val="none" w:sz="0" w:space="0" w:color="auto"/>
      </w:divBdr>
    </w:div>
    <w:div w:id="511578646">
      <w:bodyDiv w:val="1"/>
      <w:marLeft w:val="0"/>
      <w:marRight w:val="0"/>
      <w:marTop w:val="0"/>
      <w:marBottom w:val="0"/>
      <w:divBdr>
        <w:top w:val="none" w:sz="0" w:space="0" w:color="auto"/>
        <w:left w:val="none" w:sz="0" w:space="0" w:color="auto"/>
        <w:bottom w:val="none" w:sz="0" w:space="0" w:color="auto"/>
        <w:right w:val="none" w:sz="0" w:space="0" w:color="auto"/>
      </w:divBdr>
    </w:div>
    <w:div w:id="511728988">
      <w:bodyDiv w:val="1"/>
      <w:marLeft w:val="0"/>
      <w:marRight w:val="0"/>
      <w:marTop w:val="0"/>
      <w:marBottom w:val="0"/>
      <w:divBdr>
        <w:top w:val="none" w:sz="0" w:space="0" w:color="auto"/>
        <w:left w:val="none" w:sz="0" w:space="0" w:color="auto"/>
        <w:bottom w:val="none" w:sz="0" w:space="0" w:color="auto"/>
        <w:right w:val="none" w:sz="0" w:space="0" w:color="auto"/>
      </w:divBdr>
    </w:div>
    <w:div w:id="511840726">
      <w:bodyDiv w:val="1"/>
      <w:marLeft w:val="0"/>
      <w:marRight w:val="0"/>
      <w:marTop w:val="0"/>
      <w:marBottom w:val="0"/>
      <w:divBdr>
        <w:top w:val="none" w:sz="0" w:space="0" w:color="auto"/>
        <w:left w:val="none" w:sz="0" w:space="0" w:color="auto"/>
        <w:bottom w:val="none" w:sz="0" w:space="0" w:color="auto"/>
        <w:right w:val="none" w:sz="0" w:space="0" w:color="auto"/>
      </w:divBdr>
    </w:div>
    <w:div w:id="512301701">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4806553">
      <w:bodyDiv w:val="1"/>
      <w:marLeft w:val="0"/>
      <w:marRight w:val="0"/>
      <w:marTop w:val="0"/>
      <w:marBottom w:val="0"/>
      <w:divBdr>
        <w:top w:val="none" w:sz="0" w:space="0" w:color="auto"/>
        <w:left w:val="none" w:sz="0" w:space="0" w:color="auto"/>
        <w:bottom w:val="none" w:sz="0" w:space="0" w:color="auto"/>
        <w:right w:val="none" w:sz="0" w:space="0" w:color="auto"/>
      </w:divBdr>
    </w:div>
    <w:div w:id="515197672">
      <w:bodyDiv w:val="1"/>
      <w:marLeft w:val="0"/>
      <w:marRight w:val="0"/>
      <w:marTop w:val="0"/>
      <w:marBottom w:val="0"/>
      <w:divBdr>
        <w:top w:val="none" w:sz="0" w:space="0" w:color="auto"/>
        <w:left w:val="none" w:sz="0" w:space="0" w:color="auto"/>
        <w:bottom w:val="none" w:sz="0" w:space="0" w:color="auto"/>
        <w:right w:val="none" w:sz="0" w:space="0" w:color="auto"/>
      </w:divBdr>
    </w:div>
    <w:div w:id="515657062">
      <w:bodyDiv w:val="1"/>
      <w:marLeft w:val="0"/>
      <w:marRight w:val="0"/>
      <w:marTop w:val="0"/>
      <w:marBottom w:val="0"/>
      <w:divBdr>
        <w:top w:val="none" w:sz="0" w:space="0" w:color="auto"/>
        <w:left w:val="none" w:sz="0" w:space="0" w:color="auto"/>
        <w:bottom w:val="none" w:sz="0" w:space="0" w:color="auto"/>
        <w:right w:val="none" w:sz="0" w:space="0" w:color="auto"/>
      </w:divBdr>
    </w:div>
    <w:div w:id="515771235">
      <w:bodyDiv w:val="1"/>
      <w:marLeft w:val="0"/>
      <w:marRight w:val="0"/>
      <w:marTop w:val="0"/>
      <w:marBottom w:val="0"/>
      <w:divBdr>
        <w:top w:val="none" w:sz="0" w:space="0" w:color="auto"/>
        <w:left w:val="none" w:sz="0" w:space="0" w:color="auto"/>
        <w:bottom w:val="none" w:sz="0" w:space="0" w:color="auto"/>
        <w:right w:val="none" w:sz="0" w:space="0" w:color="auto"/>
      </w:divBdr>
    </w:div>
    <w:div w:id="516239069">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7042793">
      <w:bodyDiv w:val="1"/>
      <w:marLeft w:val="0"/>
      <w:marRight w:val="0"/>
      <w:marTop w:val="0"/>
      <w:marBottom w:val="0"/>
      <w:divBdr>
        <w:top w:val="none" w:sz="0" w:space="0" w:color="auto"/>
        <w:left w:val="none" w:sz="0" w:space="0" w:color="auto"/>
        <w:bottom w:val="none" w:sz="0" w:space="0" w:color="auto"/>
        <w:right w:val="none" w:sz="0" w:space="0" w:color="auto"/>
      </w:divBdr>
    </w:div>
    <w:div w:id="517424189">
      <w:bodyDiv w:val="1"/>
      <w:marLeft w:val="0"/>
      <w:marRight w:val="0"/>
      <w:marTop w:val="0"/>
      <w:marBottom w:val="0"/>
      <w:divBdr>
        <w:top w:val="none" w:sz="0" w:space="0" w:color="auto"/>
        <w:left w:val="none" w:sz="0" w:space="0" w:color="auto"/>
        <w:bottom w:val="none" w:sz="0" w:space="0" w:color="auto"/>
        <w:right w:val="none" w:sz="0" w:space="0" w:color="auto"/>
      </w:divBdr>
    </w:div>
    <w:div w:id="517543512">
      <w:bodyDiv w:val="1"/>
      <w:marLeft w:val="0"/>
      <w:marRight w:val="0"/>
      <w:marTop w:val="0"/>
      <w:marBottom w:val="0"/>
      <w:divBdr>
        <w:top w:val="none" w:sz="0" w:space="0" w:color="auto"/>
        <w:left w:val="none" w:sz="0" w:space="0" w:color="auto"/>
        <w:bottom w:val="none" w:sz="0" w:space="0" w:color="auto"/>
        <w:right w:val="none" w:sz="0" w:space="0" w:color="auto"/>
      </w:divBdr>
    </w:div>
    <w:div w:id="517626449">
      <w:bodyDiv w:val="1"/>
      <w:marLeft w:val="0"/>
      <w:marRight w:val="0"/>
      <w:marTop w:val="0"/>
      <w:marBottom w:val="0"/>
      <w:divBdr>
        <w:top w:val="none" w:sz="0" w:space="0" w:color="auto"/>
        <w:left w:val="none" w:sz="0" w:space="0" w:color="auto"/>
        <w:bottom w:val="none" w:sz="0" w:space="0" w:color="auto"/>
        <w:right w:val="none" w:sz="0" w:space="0" w:color="auto"/>
      </w:divBdr>
    </w:div>
    <w:div w:id="518083638">
      <w:bodyDiv w:val="1"/>
      <w:marLeft w:val="0"/>
      <w:marRight w:val="0"/>
      <w:marTop w:val="0"/>
      <w:marBottom w:val="0"/>
      <w:divBdr>
        <w:top w:val="none" w:sz="0" w:space="0" w:color="auto"/>
        <w:left w:val="none" w:sz="0" w:space="0" w:color="auto"/>
        <w:bottom w:val="none" w:sz="0" w:space="0" w:color="auto"/>
        <w:right w:val="none" w:sz="0" w:space="0" w:color="auto"/>
      </w:divBdr>
    </w:div>
    <w:div w:id="518276889">
      <w:bodyDiv w:val="1"/>
      <w:marLeft w:val="0"/>
      <w:marRight w:val="0"/>
      <w:marTop w:val="0"/>
      <w:marBottom w:val="0"/>
      <w:divBdr>
        <w:top w:val="none" w:sz="0" w:space="0" w:color="auto"/>
        <w:left w:val="none" w:sz="0" w:space="0" w:color="auto"/>
        <w:bottom w:val="none" w:sz="0" w:space="0" w:color="auto"/>
        <w:right w:val="none" w:sz="0" w:space="0" w:color="auto"/>
      </w:divBdr>
    </w:div>
    <w:div w:id="518399071">
      <w:bodyDiv w:val="1"/>
      <w:marLeft w:val="0"/>
      <w:marRight w:val="0"/>
      <w:marTop w:val="0"/>
      <w:marBottom w:val="0"/>
      <w:divBdr>
        <w:top w:val="none" w:sz="0" w:space="0" w:color="auto"/>
        <w:left w:val="none" w:sz="0" w:space="0" w:color="auto"/>
        <w:bottom w:val="none" w:sz="0" w:space="0" w:color="auto"/>
        <w:right w:val="none" w:sz="0" w:space="0" w:color="auto"/>
      </w:divBdr>
    </w:div>
    <w:div w:id="518544276">
      <w:bodyDiv w:val="1"/>
      <w:marLeft w:val="0"/>
      <w:marRight w:val="0"/>
      <w:marTop w:val="0"/>
      <w:marBottom w:val="0"/>
      <w:divBdr>
        <w:top w:val="none" w:sz="0" w:space="0" w:color="auto"/>
        <w:left w:val="none" w:sz="0" w:space="0" w:color="auto"/>
        <w:bottom w:val="none" w:sz="0" w:space="0" w:color="auto"/>
        <w:right w:val="none" w:sz="0" w:space="0" w:color="auto"/>
      </w:divBdr>
    </w:div>
    <w:div w:id="518662719">
      <w:bodyDiv w:val="1"/>
      <w:marLeft w:val="0"/>
      <w:marRight w:val="0"/>
      <w:marTop w:val="0"/>
      <w:marBottom w:val="0"/>
      <w:divBdr>
        <w:top w:val="none" w:sz="0" w:space="0" w:color="auto"/>
        <w:left w:val="none" w:sz="0" w:space="0" w:color="auto"/>
        <w:bottom w:val="none" w:sz="0" w:space="0" w:color="auto"/>
        <w:right w:val="none" w:sz="0" w:space="0" w:color="auto"/>
      </w:divBdr>
    </w:div>
    <w:div w:id="518811754">
      <w:bodyDiv w:val="1"/>
      <w:marLeft w:val="0"/>
      <w:marRight w:val="0"/>
      <w:marTop w:val="0"/>
      <w:marBottom w:val="0"/>
      <w:divBdr>
        <w:top w:val="none" w:sz="0" w:space="0" w:color="auto"/>
        <w:left w:val="none" w:sz="0" w:space="0" w:color="auto"/>
        <w:bottom w:val="none" w:sz="0" w:space="0" w:color="auto"/>
        <w:right w:val="none" w:sz="0" w:space="0" w:color="auto"/>
      </w:divBdr>
    </w:div>
    <w:div w:id="519785001">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519929576">
      <w:bodyDiv w:val="1"/>
      <w:marLeft w:val="0"/>
      <w:marRight w:val="0"/>
      <w:marTop w:val="0"/>
      <w:marBottom w:val="0"/>
      <w:divBdr>
        <w:top w:val="none" w:sz="0" w:space="0" w:color="auto"/>
        <w:left w:val="none" w:sz="0" w:space="0" w:color="auto"/>
        <w:bottom w:val="none" w:sz="0" w:space="0" w:color="auto"/>
        <w:right w:val="none" w:sz="0" w:space="0" w:color="auto"/>
      </w:divBdr>
    </w:div>
    <w:div w:id="519979126">
      <w:bodyDiv w:val="1"/>
      <w:marLeft w:val="0"/>
      <w:marRight w:val="0"/>
      <w:marTop w:val="0"/>
      <w:marBottom w:val="0"/>
      <w:divBdr>
        <w:top w:val="none" w:sz="0" w:space="0" w:color="auto"/>
        <w:left w:val="none" w:sz="0" w:space="0" w:color="auto"/>
        <w:bottom w:val="none" w:sz="0" w:space="0" w:color="auto"/>
        <w:right w:val="none" w:sz="0" w:space="0" w:color="auto"/>
      </w:divBdr>
    </w:div>
    <w:div w:id="520360321">
      <w:bodyDiv w:val="1"/>
      <w:marLeft w:val="0"/>
      <w:marRight w:val="0"/>
      <w:marTop w:val="0"/>
      <w:marBottom w:val="0"/>
      <w:divBdr>
        <w:top w:val="none" w:sz="0" w:space="0" w:color="auto"/>
        <w:left w:val="none" w:sz="0" w:space="0" w:color="auto"/>
        <w:bottom w:val="none" w:sz="0" w:space="0" w:color="auto"/>
        <w:right w:val="none" w:sz="0" w:space="0" w:color="auto"/>
      </w:divBdr>
    </w:div>
    <w:div w:id="521018853">
      <w:bodyDiv w:val="1"/>
      <w:marLeft w:val="0"/>
      <w:marRight w:val="0"/>
      <w:marTop w:val="0"/>
      <w:marBottom w:val="0"/>
      <w:divBdr>
        <w:top w:val="none" w:sz="0" w:space="0" w:color="auto"/>
        <w:left w:val="none" w:sz="0" w:space="0" w:color="auto"/>
        <w:bottom w:val="none" w:sz="0" w:space="0" w:color="auto"/>
        <w:right w:val="none" w:sz="0" w:space="0" w:color="auto"/>
      </w:divBdr>
    </w:div>
    <w:div w:id="521020051">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2598123">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6974">
      <w:bodyDiv w:val="1"/>
      <w:marLeft w:val="0"/>
      <w:marRight w:val="0"/>
      <w:marTop w:val="0"/>
      <w:marBottom w:val="0"/>
      <w:divBdr>
        <w:top w:val="none" w:sz="0" w:space="0" w:color="auto"/>
        <w:left w:val="none" w:sz="0" w:space="0" w:color="auto"/>
        <w:bottom w:val="none" w:sz="0" w:space="0" w:color="auto"/>
        <w:right w:val="none" w:sz="0" w:space="0" w:color="auto"/>
      </w:divBdr>
    </w:div>
    <w:div w:id="523205529">
      <w:bodyDiv w:val="1"/>
      <w:marLeft w:val="0"/>
      <w:marRight w:val="0"/>
      <w:marTop w:val="0"/>
      <w:marBottom w:val="0"/>
      <w:divBdr>
        <w:top w:val="none" w:sz="0" w:space="0" w:color="auto"/>
        <w:left w:val="none" w:sz="0" w:space="0" w:color="auto"/>
        <w:bottom w:val="none" w:sz="0" w:space="0" w:color="auto"/>
        <w:right w:val="none" w:sz="0" w:space="0" w:color="auto"/>
      </w:divBdr>
    </w:div>
    <w:div w:id="523325258">
      <w:bodyDiv w:val="1"/>
      <w:marLeft w:val="0"/>
      <w:marRight w:val="0"/>
      <w:marTop w:val="0"/>
      <w:marBottom w:val="0"/>
      <w:divBdr>
        <w:top w:val="none" w:sz="0" w:space="0" w:color="auto"/>
        <w:left w:val="none" w:sz="0" w:space="0" w:color="auto"/>
        <w:bottom w:val="none" w:sz="0" w:space="0" w:color="auto"/>
        <w:right w:val="none" w:sz="0" w:space="0" w:color="auto"/>
      </w:divBdr>
    </w:div>
    <w:div w:id="523328933">
      <w:bodyDiv w:val="1"/>
      <w:marLeft w:val="0"/>
      <w:marRight w:val="0"/>
      <w:marTop w:val="0"/>
      <w:marBottom w:val="0"/>
      <w:divBdr>
        <w:top w:val="none" w:sz="0" w:space="0" w:color="auto"/>
        <w:left w:val="none" w:sz="0" w:space="0" w:color="auto"/>
        <w:bottom w:val="none" w:sz="0" w:space="0" w:color="auto"/>
        <w:right w:val="none" w:sz="0" w:space="0" w:color="auto"/>
      </w:divBdr>
    </w:div>
    <w:div w:id="523589851">
      <w:bodyDiv w:val="1"/>
      <w:marLeft w:val="0"/>
      <w:marRight w:val="0"/>
      <w:marTop w:val="0"/>
      <w:marBottom w:val="0"/>
      <w:divBdr>
        <w:top w:val="none" w:sz="0" w:space="0" w:color="auto"/>
        <w:left w:val="none" w:sz="0" w:space="0" w:color="auto"/>
        <w:bottom w:val="none" w:sz="0" w:space="0" w:color="auto"/>
        <w:right w:val="none" w:sz="0" w:space="0" w:color="auto"/>
      </w:divBdr>
    </w:div>
    <w:div w:id="523714845">
      <w:bodyDiv w:val="1"/>
      <w:marLeft w:val="0"/>
      <w:marRight w:val="0"/>
      <w:marTop w:val="0"/>
      <w:marBottom w:val="0"/>
      <w:divBdr>
        <w:top w:val="none" w:sz="0" w:space="0" w:color="auto"/>
        <w:left w:val="none" w:sz="0" w:space="0" w:color="auto"/>
        <w:bottom w:val="none" w:sz="0" w:space="0" w:color="auto"/>
        <w:right w:val="none" w:sz="0" w:space="0" w:color="auto"/>
      </w:divBdr>
    </w:div>
    <w:div w:id="523910491">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6409">
      <w:bodyDiv w:val="1"/>
      <w:marLeft w:val="0"/>
      <w:marRight w:val="0"/>
      <w:marTop w:val="0"/>
      <w:marBottom w:val="0"/>
      <w:divBdr>
        <w:top w:val="none" w:sz="0" w:space="0" w:color="auto"/>
        <w:left w:val="none" w:sz="0" w:space="0" w:color="auto"/>
        <w:bottom w:val="none" w:sz="0" w:space="0" w:color="auto"/>
        <w:right w:val="none" w:sz="0" w:space="0" w:color="auto"/>
      </w:divBdr>
    </w:div>
    <w:div w:id="525217433">
      <w:bodyDiv w:val="1"/>
      <w:marLeft w:val="0"/>
      <w:marRight w:val="0"/>
      <w:marTop w:val="0"/>
      <w:marBottom w:val="0"/>
      <w:divBdr>
        <w:top w:val="none" w:sz="0" w:space="0" w:color="auto"/>
        <w:left w:val="none" w:sz="0" w:space="0" w:color="auto"/>
        <w:bottom w:val="none" w:sz="0" w:space="0" w:color="auto"/>
        <w:right w:val="none" w:sz="0" w:space="0" w:color="auto"/>
      </w:divBdr>
    </w:div>
    <w:div w:id="525409308">
      <w:bodyDiv w:val="1"/>
      <w:marLeft w:val="0"/>
      <w:marRight w:val="0"/>
      <w:marTop w:val="0"/>
      <w:marBottom w:val="0"/>
      <w:divBdr>
        <w:top w:val="none" w:sz="0" w:space="0" w:color="auto"/>
        <w:left w:val="none" w:sz="0" w:space="0" w:color="auto"/>
        <w:bottom w:val="none" w:sz="0" w:space="0" w:color="auto"/>
        <w:right w:val="none" w:sz="0" w:space="0" w:color="auto"/>
      </w:divBdr>
    </w:div>
    <w:div w:id="525676006">
      <w:bodyDiv w:val="1"/>
      <w:marLeft w:val="0"/>
      <w:marRight w:val="0"/>
      <w:marTop w:val="0"/>
      <w:marBottom w:val="0"/>
      <w:divBdr>
        <w:top w:val="none" w:sz="0" w:space="0" w:color="auto"/>
        <w:left w:val="none" w:sz="0" w:space="0" w:color="auto"/>
        <w:bottom w:val="none" w:sz="0" w:space="0" w:color="auto"/>
        <w:right w:val="none" w:sz="0" w:space="0" w:color="auto"/>
      </w:divBdr>
    </w:div>
    <w:div w:id="526061731">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336378">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915895">
      <w:bodyDiv w:val="1"/>
      <w:marLeft w:val="0"/>
      <w:marRight w:val="0"/>
      <w:marTop w:val="0"/>
      <w:marBottom w:val="0"/>
      <w:divBdr>
        <w:top w:val="none" w:sz="0" w:space="0" w:color="auto"/>
        <w:left w:val="none" w:sz="0" w:space="0" w:color="auto"/>
        <w:bottom w:val="none" w:sz="0" w:space="0" w:color="auto"/>
        <w:right w:val="none" w:sz="0" w:space="0" w:color="auto"/>
      </w:divBdr>
    </w:div>
    <w:div w:id="527065658">
      <w:bodyDiv w:val="1"/>
      <w:marLeft w:val="0"/>
      <w:marRight w:val="0"/>
      <w:marTop w:val="0"/>
      <w:marBottom w:val="0"/>
      <w:divBdr>
        <w:top w:val="none" w:sz="0" w:space="0" w:color="auto"/>
        <w:left w:val="none" w:sz="0" w:space="0" w:color="auto"/>
        <w:bottom w:val="none" w:sz="0" w:space="0" w:color="auto"/>
        <w:right w:val="none" w:sz="0" w:space="0" w:color="auto"/>
      </w:divBdr>
    </w:div>
    <w:div w:id="527257470">
      <w:bodyDiv w:val="1"/>
      <w:marLeft w:val="0"/>
      <w:marRight w:val="0"/>
      <w:marTop w:val="0"/>
      <w:marBottom w:val="0"/>
      <w:divBdr>
        <w:top w:val="none" w:sz="0" w:space="0" w:color="auto"/>
        <w:left w:val="none" w:sz="0" w:space="0" w:color="auto"/>
        <w:bottom w:val="none" w:sz="0" w:space="0" w:color="auto"/>
        <w:right w:val="none" w:sz="0" w:space="0" w:color="auto"/>
      </w:divBdr>
    </w:div>
    <w:div w:id="527449436">
      <w:bodyDiv w:val="1"/>
      <w:marLeft w:val="0"/>
      <w:marRight w:val="0"/>
      <w:marTop w:val="0"/>
      <w:marBottom w:val="0"/>
      <w:divBdr>
        <w:top w:val="none" w:sz="0" w:space="0" w:color="auto"/>
        <w:left w:val="none" w:sz="0" w:space="0" w:color="auto"/>
        <w:bottom w:val="none" w:sz="0" w:space="0" w:color="auto"/>
        <w:right w:val="none" w:sz="0" w:space="0" w:color="auto"/>
      </w:divBdr>
    </w:div>
    <w:div w:id="527527221">
      <w:bodyDiv w:val="1"/>
      <w:marLeft w:val="0"/>
      <w:marRight w:val="0"/>
      <w:marTop w:val="0"/>
      <w:marBottom w:val="0"/>
      <w:divBdr>
        <w:top w:val="none" w:sz="0" w:space="0" w:color="auto"/>
        <w:left w:val="none" w:sz="0" w:space="0" w:color="auto"/>
        <w:bottom w:val="none" w:sz="0" w:space="0" w:color="auto"/>
        <w:right w:val="none" w:sz="0" w:space="0" w:color="auto"/>
      </w:divBdr>
    </w:div>
    <w:div w:id="527570418">
      <w:bodyDiv w:val="1"/>
      <w:marLeft w:val="0"/>
      <w:marRight w:val="0"/>
      <w:marTop w:val="0"/>
      <w:marBottom w:val="0"/>
      <w:divBdr>
        <w:top w:val="none" w:sz="0" w:space="0" w:color="auto"/>
        <w:left w:val="none" w:sz="0" w:space="0" w:color="auto"/>
        <w:bottom w:val="none" w:sz="0" w:space="0" w:color="auto"/>
        <w:right w:val="none" w:sz="0" w:space="0" w:color="auto"/>
      </w:divBdr>
    </w:div>
    <w:div w:id="527791228">
      <w:bodyDiv w:val="1"/>
      <w:marLeft w:val="0"/>
      <w:marRight w:val="0"/>
      <w:marTop w:val="0"/>
      <w:marBottom w:val="0"/>
      <w:divBdr>
        <w:top w:val="none" w:sz="0" w:space="0" w:color="auto"/>
        <w:left w:val="none" w:sz="0" w:space="0" w:color="auto"/>
        <w:bottom w:val="none" w:sz="0" w:space="0" w:color="auto"/>
        <w:right w:val="none" w:sz="0" w:space="0" w:color="auto"/>
      </w:divBdr>
    </w:div>
    <w:div w:id="528884070">
      <w:bodyDiv w:val="1"/>
      <w:marLeft w:val="0"/>
      <w:marRight w:val="0"/>
      <w:marTop w:val="0"/>
      <w:marBottom w:val="0"/>
      <w:divBdr>
        <w:top w:val="none" w:sz="0" w:space="0" w:color="auto"/>
        <w:left w:val="none" w:sz="0" w:space="0" w:color="auto"/>
        <w:bottom w:val="none" w:sz="0" w:space="0" w:color="auto"/>
        <w:right w:val="none" w:sz="0" w:space="0" w:color="auto"/>
      </w:divBdr>
    </w:div>
    <w:div w:id="529027388">
      <w:bodyDiv w:val="1"/>
      <w:marLeft w:val="0"/>
      <w:marRight w:val="0"/>
      <w:marTop w:val="0"/>
      <w:marBottom w:val="0"/>
      <w:divBdr>
        <w:top w:val="none" w:sz="0" w:space="0" w:color="auto"/>
        <w:left w:val="none" w:sz="0" w:space="0" w:color="auto"/>
        <w:bottom w:val="none" w:sz="0" w:space="0" w:color="auto"/>
        <w:right w:val="none" w:sz="0" w:space="0" w:color="auto"/>
      </w:divBdr>
    </w:div>
    <w:div w:id="529296438">
      <w:bodyDiv w:val="1"/>
      <w:marLeft w:val="0"/>
      <w:marRight w:val="0"/>
      <w:marTop w:val="0"/>
      <w:marBottom w:val="0"/>
      <w:divBdr>
        <w:top w:val="none" w:sz="0" w:space="0" w:color="auto"/>
        <w:left w:val="none" w:sz="0" w:space="0" w:color="auto"/>
        <w:bottom w:val="none" w:sz="0" w:space="0" w:color="auto"/>
        <w:right w:val="none" w:sz="0" w:space="0" w:color="auto"/>
      </w:divBdr>
    </w:div>
    <w:div w:id="529926007">
      <w:bodyDiv w:val="1"/>
      <w:marLeft w:val="0"/>
      <w:marRight w:val="0"/>
      <w:marTop w:val="0"/>
      <w:marBottom w:val="0"/>
      <w:divBdr>
        <w:top w:val="none" w:sz="0" w:space="0" w:color="auto"/>
        <w:left w:val="none" w:sz="0" w:space="0" w:color="auto"/>
        <w:bottom w:val="none" w:sz="0" w:space="0" w:color="auto"/>
        <w:right w:val="none" w:sz="0" w:space="0" w:color="auto"/>
      </w:divBdr>
    </w:div>
    <w:div w:id="530338246">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917516">
      <w:bodyDiv w:val="1"/>
      <w:marLeft w:val="0"/>
      <w:marRight w:val="0"/>
      <w:marTop w:val="0"/>
      <w:marBottom w:val="0"/>
      <w:divBdr>
        <w:top w:val="none" w:sz="0" w:space="0" w:color="auto"/>
        <w:left w:val="none" w:sz="0" w:space="0" w:color="auto"/>
        <w:bottom w:val="none" w:sz="0" w:space="0" w:color="auto"/>
        <w:right w:val="none" w:sz="0" w:space="0" w:color="auto"/>
      </w:divBdr>
    </w:div>
    <w:div w:id="531184725">
      <w:bodyDiv w:val="1"/>
      <w:marLeft w:val="0"/>
      <w:marRight w:val="0"/>
      <w:marTop w:val="0"/>
      <w:marBottom w:val="0"/>
      <w:divBdr>
        <w:top w:val="none" w:sz="0" w:space="0" w:color="auto"/>
        <w:left w:val="none" w:sz="0" w:space="0" w:color="auto"/>
        <w:bottom w:val="none" w:sz="0" w:space="0" w:color="auto"/>
        <w:right w:val="none" w:sz="0" w:space="0" w:color="auto"/>
      </w:divBdr>
    </w:div>
    <w:div w:id="531386263">
      <w:bodyDiv w:val="1"/>
      <w:marLeft w:val="0"/>
      <w:marRight w:val="0"/>
      <w:marTop w:val="0"/>
      <w:marBottom w:val="0"/>
      <w:divBdr>
        <w:top w:val="none" w:sz="0" w:space="0" w:color="auto"/>
        <w:left w:val="none" w:sz="0" w:space="0" w:color="auto"/>
        <w:bottom w:val="none" w:sz="0" w:space="0" w:color="auto"/>
        <w:right w:val="none" w:sz="0" w:space="0" w:color="auto"/>
      </w:divBdr>
    </w:div>
    <w:div w:id="531528906">
      <w:bodyDiv w:val="1"/>
      <w:marLeft w:val="0"/>
      <w:marRight w:val="0"/>
      <w:marTop w:val="0"/>
      <w:marBottom w:val="0"/>
      <w:divBdr>
        <w:top w:val="none" w:sz="0" w:space="0" w:color="auto"/>
        <w:left w:val="none" w:sz="0" w:space="0" w:color="auto"/>
        <w:bottom w:val="none" w:sz="0" w:space="0" w:color="auto"/>
        <w:right w:val="none" w:sz="0" w:space="0" w:color="auto"/>
      </w:divBdr>
    </w:div>
    <w:div w:id="531771694">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3929597">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150271">
      <w:bodyDiv w:val="1"/>
      <w:marLeft w:val="0"/>
      <w:marRight w:val="0"/>
      <w:marTop w:val="0"/>
      <w:marBottom w:val="0"/>
      <w:divBdr>
        <w:top w:val="none" w:sz="0" w:space="0" w:color="auto"/>
        <w:left w:val="none" w:sz="0" w:space="0" w:color="auto"/>
        <w:bottom w:val="none" w:sz="0" w:space="0" w:color="auto"/>
        <w:right w:val="none" w:sz="0" w:space="0" w:color="auto"/>
      </w:divBdr>
    </w:div>
    <w:div w:id="534272685">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36971">
      <w:bodyDiv w:val="1"/>
      <w:marLeft w:val="0"/>
      <w:marRight w:val="0"/>
      <w:marTop w:val="0"/>
      <w:marBottom w:val="0"/>
      <w:divBdr>
        <w:top w:val="none" w:sz="0" w:space="0" w:color="auto"/>
        <w:left w:val="none" w:sz="0" w:space="0" w:color="auto"/>
        <w:bottom w:val="none" w:sz="0" w:space="0" w:color="auto"/>
        <w:right w:val="none" w:sz="0" w:space="0" w:color="auto"/>
      </w:divBdr>
    </w:div>
    <w:div w:id="534542145">
      <w:bodyDiv w:val="1"/>
      <w:marLeft w:val="0"/>
      <w:marRight w:val="0"/>
      <w:marTop w:val="0"/>
      <w:marBottom w:val="0"/>
      <w:divBdr>
        <w:top w:val="none" w:sz="0" w:space="0" w:color="auto"/>
        <w:left w:val="none" w:sz="0" w:space="0" w:color="auto"/>
        <w:bottom w:val="none" w:sz="0" w:space="0" w:color="auto"/>
        <w:right w:val="none" w:sz="0" w:space="0" w:color="auto"/>
      </w:divBdr>
    </w:div>
    <w:div w:id="535435875">
      <w:bodyDiv w:val="1"/>
      <w:marLeft w:val="0"/>
      <w:marRight w:val="0"/>
      <w:marTop w:val="0"/>
      <w:marBottom w:val="0"/>
      <w:divBdr>
        <w:top w:val="none" w:sz="0" w:space="0" w:color="auto"/>
        <w:left w:val="none" w:sz="0" w:space="0" w:color="auto"/>
        <w:bottom w:val="none" w:sz="0" w:space="0" w:color="auto"/>
        <w:right w:val="none" w:sz="0" w:space="0" w:color="auto"/>
      </w:divBdr>
    </w:div>
    <w:div w:id="535582516">
      <w:bodyDiv w:val="1"/>
      <w:marLeft w:val="0"/>
      <w:marRight w:val="0"/>
      <w:marTop w:val="0"/>
      <w:marBottom w:val="0"/>
      <w:divBdr>
        <w:top w:val="none" w:sz="0" w:space="0" w:color="auto"/>
        <w:left w:val="none" w:sz="0" w:space="0" w:color="auto"/>
        <w:bottom w:val="none" w:sz="0" w:space="0" w:color="auto"/>
        <w:right w:val="none" w:sz="0" w:space="0" w:color="auto"/>
      </w:divBdr>
    </w:div>
    <w:div w:id="535626855">
      <w:bodyDiv w:val="1"/>
      <w:marLeft w:val="0"/>
      <w:marRight w:val="0"/>
      <w:marTop w:val="0"/>
      <w:marBottom w:val="0"/>
      <w:divBdr>
        <w:top w:val="none" w:sz="0" w:space="0" w:color="auto"/>
        <w:left w:val="none" w:sz="0" w:space="0" w:color="auto"/>
        <w:bottom w:val="none" w:sz="0" w:space="0" w:color="auto"/>
        <w:right w:val="none" w:sz="0" w:space="0" w:color="auto"/>
      </w:divBdr>
    </w:div>
    <w:div w:id="535656565">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5699624">
      <w:bodyDiv w:val="1"/>
      <w:marLeft w:val="0"/>
      <w:marRight w:val="0"/>
      <w:marTop w:val="0"/>
      <w:marBottom w:val="0"/>
      <w:divBdr>
        <w:top w:val="none" w:sz="0" w:space="0" w:color="auto"/>
        <w:left w:val="none" w:sz="0" w:space="0" w:color="auto"/>
        <w:bottom w:val="none" w:sz="0" w:space="0" w:color="auto"/>
        <w:right w:val="none" w:sz="0" w:space="0" w:color="auto"/>
      </w:divBdr>
    </w:div>
    <w:div w:id="535973319">
      <w:bodyDiv w:val="1"/>
      <w:marLeft w:val="0"/>
      <w:marRight w:val="0"/>
      <w:marTop w:val="0"/>
      <w:marBottom w:val="0"/>
      <w:divBdr>
        <w:top w:val="none" w:sz="0" w:space="0" w:color="auto"/>
        <w:left w:val="none" w:sz="0" w:space="0" w:color="auto"/>
        <w:bottom w:val="none" w:sz="0" w:space="0" w:color="auto"/>
        <w:right w:val="none" w:sz="0" w:space="0" w:color="auto"/>
      </w:divBdr>
    </w:div>
    <w:div w:id="536503886">
      <w:bodyDiv w:val="1"/>
      <w:marLeft w:val="0"/>
      <w:marRight w:val="0"/>
      <w:marTop w:val="0"/>
      <w:marBottom w:val="0"/>
      <w:divBdr>
        <w:top w:val="none" w:sz="0" w:space="0" w:color="auto"/>
        <w:left w:val="none" w:sz="0" w:space="0" w:color="auto"/>
        <w:bottom w:val="none" w:sz="0" w:space="0" w:color="auto"/>
        <w:right w:val="none" w:sz="0" w:space="0" w:color="auto"/>
      </w:divBdr>
    </w:div>
    <w:div w:id="536740985">
      <w:bodyDiv w:val="1"/>
      <w:marLeft w:val="0"/>
      <w:marRight w:val="0"/>
      <w:marTop w:val="0"/>
      <w:marBottom w:val="0"/>
      <w:divBdr>
        <w:top w:val="none" w:sz="0" w:space="0" w:color="auto"/>
        <w:left w:val="none" w:sz="0" w:space="0" w:color="auto"/>
        <w:bottom w:val="none" w:sz="0" w:space="0" w:color="auto"/>
        <w:right w:val="none" w:sz="0" w:space="0" w:color="auto"/>
      </w:divBdr>
    </w:div>
    <w:div w:id="537088206">
      <w:bodyDiv w:val="1"/>
      <w:marLeft w:val="0"/>
      <w:marRight w:val="0"/>
      <w:marTop w:val="0"/>
      <w:marBottom w:val="0"/>
      <w:divBdr>
        <w:top w:val="none" w:sz="0" w:space="0" w:color="auto"/>
        <w:left w:val="none" w:sz="0" w:space="0" w:color="auto"/>
        <w:bottom w:val="none" w:sz="0" w:space="0" w:color="auto"/>
        <w:right w:val="none" w:sz="0" w:space="0" w:color="auto"/>
      </w:divBdr>
    </w:div>
    <w:div w:id="537354495">
      <w:bodyDiv w:val="1"/>
      <w:marLeft w:val="0"/>
      <w:marRight w:val="0"/>
      <w:marTop w:val="0"/>
      <w:marBottom w:val="0"/>
      <w:divBdr>
        <w:top w:val="none" w:sz="0" w:space="0" w:color="auto"/>
        <w:left w:val="none" w:sz="0" w:space="0" w:color="auto"/>
        <w:bottom w:val="none" w:sz="0" w:space="0" w:color="auto"/>
        <w:right w:val="none" w:sz="0" w:space="0" w:color="auto"/>
      </w:divBdr>
    </w:div>
    <w:div w:id="537356826">
      <w:bodyDiv w:val="1"/>
      <w:marLeft w:val="0"/>
      <w:marRight w:val="0"/>
      <w:marTop w:val="0"/>
      <w:marBottom w:val="0"/>
      <w:divBdr>
        <w:top w:val="none" w:sz="0" w:space="0" w:color="auto"/>
        <w:left w:val="none" w:sz="0" w:space="0" w:color="auto"/>
        <w:bottom w:val="none" w:sz="0" w:space="0" w:color="auto"/>
        <w:right w:val="none" w:sz="0" w:space="0" w:color="auto"/>
      </w:divBdr>
    </w:div>
    <w:div w:id="538203733">
      <w:bodyDiv w:val="1"/>
      <w:marLeft w:val="0"/>
      <w:marRight w:val="0"/>
      <w:marTop w:val="0"/>
      <w:marBottom w:val="0"/>
      <w:divBdr>
        <w:top w:val="none" w:sz="0" w:space="0" w:color="auto"/>
        <w:left w:val="none" w:sz="0" w:space="0" w:color="auto"/>
        <w:bottom w:val="none" w:sz="0" w:space="0" w:color="auto"/>
        <w:right w:val="none" w:sz="0" w:space="0" w:color="auto"/>
      </w:divBdr>
    </w:div>
    <w:div w:id="538517391">
      <w:bodyDiv w:val="1"/>
      <w:marLeft w:val="0"/>
      <w:marRight w:val="0"/>
      <w:marTop w:val="0"/>
      <w:marBottom w:val="0"/>
      <w:divBdr>
        <w:top w:val="none" w:sz="0" w:space="0" w:color="auto"/>
        <w:left w:val="none" w:sz="0" w:space="0" w:color="auto"/>
        <w:bottom w:val="none" w:sz="0" w:space="0" w:color="auto"/>
        <w:right w:val="none" w:sz="0" w:space="0" w:color="auto"/>
      </w:divBdr>
    </w:div>
    <w:div w:id="539052346">
      <w:bodyDiv w:val="1"/>
      <w:marLeft w:val="0"/>
      <w:marRight w:val="0"/>
      <w:marTop w:val="0"/>
      <w:marBottom w:val="0"/>
      <w:divBdr>
        <w:top w:val="none" w:sz="0" w:space="0" w:color="auto"/>
        <w:left w:val="none" w:sz="0" w:space="0" w:color="auto"/>
        <w:bottom w:val="none" w:sz="0" w:space="0" w:color="auto"/>
        <w:right w:val="none" w:sz="0" w:space="0" w:color="auto"/>
      </w:divBdr>
    </w:div>
    <w:div w:id="539509983">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40947104">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284530">
      <w:bodyDiv w:val="1"/>
      <w:marLeft w:val="0"/>
      <w:marRight w:val="0"/>
      <w:marTop w:val="0"/>
      <w:marBottom w:val="0"/>
      <w:divBdr>
        <w:top w:val="none" w:sz="0" w:space="0" w:color="auto"/>
        <w:left w:val="none" w:sz="0" w:space="0" w:color="auto"/>
        <w:bottom w:val="none" w:sz="0" w:space="0" w:color="auto"/>
        <w:right w:val="none" w:sz="0" w:space="0" w:color="auto"/>
      </w:divBdr>
    </w:div>
    <w:div w:id="542014926">
      <w:bodyDiv w:val="1"/>
      <w:marLeft w:val="0"/>
      <w:marRight w:val="0"/>
      <w:marTop w:val="0"/>
      <w:marBottom w:val="0"/>
      <w:divBdr>
        <w:top w:val="none" w:sz="0" w:space="0" w:color="auto"/>
        <w:left w:val="none" w:sz="0" w:space="0" w:color="auto"/>
        <w:bottom w:val="none" w:sz="0" w:space="0" w:color="auto"/>
        <w:right w:val="none" w:sz="0" w:space="0" w:color="auto"/>
      </w:divBdr>
    </w:div>
    <w:div w:id="542249516">
      <w:bodyDiv w:val="1"/>
      <w:marLeft w:val="0"/>
      <w:marRight w:val="0"/>
      <w:marTop w:val="0"/>
      <w:marBottom w:val="0"/>
      <w:divBdr>
        <w:top w:val="none" w:sz="0" w:space="0" w:color="auto"/>
        <w:left w:val="none" w:sz="0" w:space="0" w:color="auto"/>
        <w:bottom w:val="none" w:sz="0" w:space="0" w:color="auto"/>
        <w:right w:val="none" w:sz="0" w:space="0" w:color="auto"/>
      </w:divBdr>
    </w:div>
    <w:div w:id="542789192">
      <w:bodyDiv w:val="1"/>
      <w:marLeft w:val="0"/>
      <w:marRight w:val="0"/>
      <w:marTop w:val="0"/>
      <w:marBottom w:val="0"/>
      <w:divBdr>
        <w:top w:val="none" w:sz="0" w:space="0" w:color="auto"/>
        <w:left w:val="none" w:sz="0" w:space="0" w:color="auto"/>
        <w:bottom w:val="none" w:sz="0" w:space="0" w:color="auto"/>
        <w:right w:val="none" w:sz="0" w:space="0" w:color="auto"/>
      </w:divBdr>
    </w:div>
    <w:div w:id="543177532">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716292">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992214">
      <w:bodyDiv w:val="1"/>
      <w:marLeft w:val="0"/>
      <w:marRight w:val="0"/>
      <w:marTop w:val="0"/>
      <w:marBottom w:val="0"/>
      <w:divBdr>
        <w:top w:val="none" w:sz="0" w:space="0" w:color="auto"/>
        <w:left w:val="none" w:sz="0" w:space="0" w:color="auto"/>
        <w:bottom w:val="none" w:sz="0" w:space="0" w:color="auto"/>
        <w:right w:val="none" w:sz="0" w:space="0" w:color="auto"/>
      </w:divBdr>
    </w:div>
    <w:div w:id="546260728">
      <w:bodyDiv w:val="1"/>
      <w:marLeft w:val="0"/>
      <w:marRight w:val="0"/>
      <w:marTop w:val="0"/>
      <w:marBottom w:val="0"/>
      <w:divBdr>
        <w:top w:val="none" w:sz="0" w:space="0" w:color="auto"/>
        <w:left w:val="none" w:sz="0" w:space="0" w:color="auto"/>
        <w:bottom w:val="none" w:sz="0" w:space="0" w:color="auto"/>
        <w:right w:val="none" w:sz="0" w:space="0" w:color="auto"/>
      </w:divBdr>
    </w:div>
    <w:div w:id="546381632">
      <w:bodyDiv w:val="1"/>
      <w:marLeft w:val="0"/>
      <w:marRight w:val="0"/>
      <w:marTop w:val="0"/>
      <w:marBottom w:val="0"/>
      <w:divBdr>
        <w:top w:val="none" w:sz="0" w:space="0" w:color="auto"/>
        <w:left w:val="none" w:sz="0" w:space="0" w:color="auto"/>
        <w:bottom w:val="none" w:sz="0" w:space="0" w:color="auto"/>
        <w:right w:val="none" w:sz="0" w:space="0" w:color="auto"/>
      </w:divBdr>
    </w:div>
    <w:div w:id="546454270">
      <w:bodyDiv w:val="1"/>
      <w:marLeft w:val="0"/>
      <w:marRight w:val="0"/>
      <w:marTop w:val="0"/>
      <w:marBottom w:val="0"/>
      <w:divBdr>
        <w:top w:val="none" w:sz="0" w:space="0" w:color="auto"/>
        <w:left w:val="none" w:sz="0" w:space="0" w:color="auto"/>
        <w:bottom w:val="none" w:sz="0" w:space="0" w:color="auto"/>
        <w:right w:val="none" w:sz="0" w:space="0" w:color="auto"/>
      </w:divBdr>
    </w:div>
    <w:div w:id="546528929">
      <w:bodyDiv w:val="1"/>
      <w:marLeft w:val="0"/>
      <w:marRight w:val="0"/>
      <w:marTop w:val="0"/>
      <w:marBottom w:val="0"/>
      <w:divBdr>
        <w:top w:val="none" w:sz="0" w:space="0" w:color="auto"/>
        <w:left w:val="none" w:sz="0" w:space="0" w:color="auto"/>
        <w:bottom w:val="none" w:sz="0" w:space="0" w:color="auto"/>
        <w:right w:val="none" w:sz="0" w:space="0" w:color="auto"/>
      </w:divBdr>
    </w:div>
    <w:div w:id="546574566">
      <w:bodyDiv w:val="1"/>
      <w:marLeft w:val="0"/>
      <w:marRight w:val="0"/>
      <w:marTop w:val="0"/>
      <w:marBottom w:val="0"/>
      <w:divBdr>
        <w:top w:val="none" w:sz="0" w:space="0" w:color="auto"/>
        <w:left w:val="none" w:sz="0" w:space="0" w:color="auto"/>
        <w:bottom w:val="none" w:sz="0" w:space="0" w:color="auto"/>
        <w:right w:val="none" w:sz="0" w:space="0" w:color="auto"/>
      </w:divBdr>
    </w:div>
    <w:div w:id="546916997">
      <w:bodyDiv w:val="1"/>
      <w:marLeft w:val="0"/>
      <w:marRight w:val="0"/>
      <w:marTop w:val="0"/>
      <w:marBottom w:val="0"/>
      <w:divBdr>
        <w:top w:val="none" w:sz="0" w:space="0" w:color="auto"/>
        <w:left w:val="none" w:sz="0" w:space="0" w:color="auto"/>
        <w:bottom w:val="none" w:sz="0" w:space="0" w:color="auto"/>
        <w:right w:val="none" w:sz="0" w:space="0" w:color="auto"/>
      </w:divBdr>
    </w:div>
    <w:div w:id="547180244">
      <w:bodyDiv w:val="1"/>
      <w:marLeft w:val="0"/>
      <w:marRight w:val="0"/>
      <w:marTop w:val="0"/>
      <w:marBottom w:val="0"/>
      <w:divBdr>
        <w:top w:val="none" w:sz="0" w:space="0" w:color="auto"/>
        <w:left w:val="none" w:sz="0" w:space="0" w:color="auto"/>
        <w:bottom w:val="none" w:sz="0" w:space="0" w:color="auto"/>
        <w:right w:val="none" w:sz="0" w:space="0" w:color="auto"/>
      </w:divBdr>
    </w:div>
    <w:div w:id="547490971">
      <w:bodyDiv w:val="1"/>
      <w:marLeft w:val="0"/>
      <w:marRight w:val="0"/>
      <w:marTop w:val="0"/>
      <w:marBottom w:val="0"/>
      <w:divBdr>
        <w:top w:val="none" w:sz="0" w:space="0" w:color="auto"/>
        <w:left w:val="none" w:sz="0" w:space="0" w:color="auto"/>
        <w:bottom w:val="none" w:sz="0" w:space="0" w:color="auto"/>
        <w:right w:val="none" w:sz="0" w:space="0" w:color="auto"/>
      </w:divBdr>
    </w:div>
    <w:div w:id="547498846">
      <w:bodyDiv w:val="1"/>
      <w:marLeft w:val="0"/>
      <w:marRight w:val="0"/>
      <w:marTop w:val="0"/>
      <w:marBottom w:val="0"/>
      <w:divBdr>
        <w:top w:val="none" w:sz="0" w:space="0" w:color="auto"/>
        <w:left w:val="none" w:sz="0" w:space="0" w:color="auto"/>
        <w:bottom w:val="none" w:sz="0" w:space="0" w:color="auto"/>
        <w:right w:val="none" w:sz="0" w:space="0" w:color="auto"/>
      </w:divBdr>
    </w:div>
    <w:div w:id="548689720">
      <w:bodyDiv w:val="1"/>
      <w:marLeft w:val="0"/>
      <w:marRight w:val="0"/>
      <w:marTop w:val="0"/>
      <w:marBottom w:val="0"/>
      <w:divBdr>
        <w:top w:val="none" w:sz="0" w:space="0" w:color="auto"/>
        <w:left w:val="none" w:sz="0" w:space="0" w:color="auto"/>
        <w:bottom w:val="none" w:sz="0" w:space="0" w:color="auto"/>
        <w:right w:val="none" w:sz="0" w:space="0" w:color="auto"/>
      </w:divBdr>
    </w:div>
    <w:div w:id="549459549">
      <w:bodyDiv w:val="1"/>
      <w:marLeft w:val="0"/>
      <w:marRight w:val="0"/>
      <w:marTop w:val="0"/>
      <w:marBottom w:val="0"/>
      <w:divBdr>
        <w:top w:val="none" w:sz="0" w:space="0" w:color="auto"/>
        <w:left w:val="none" w:sz="0" w:space="0" w:color="auto"/>
        <w:bottom w:val="none" w:sz="0" w:space="0" w:color="auto"/>
        <w:right w:val="none" w:sz="0" w:space="0" w:color="auto"/>
      </w:divBdr>
    </w:div>
    <w:div w:id="549462410">
      <w:bodyDiv w:val="1"/>
      <w:marLeft w:val="0"/>
      <w:marRight w:val="0"/>
      <w:marTop w:val="0"/>
      <w:marBottom w:val="0"/>
      <w:divBdr>
        <w:top w:val="none" w:sz="0" w:space="0" w:color="auto"/>
        <w:left w:val="none" w:sz="0" w:space="0" w:color="auto"/>
        <w:bottom w:val="none" w:sz="0" w:space="0" w:color="auto"/>
        <w:right w:val="none" w:sz="0" w:space="0" w:color="auto"/>
      </w:divBdr>
    </w:div>
    <w:div w:id="549466270">
      <w:bodyDiv w:val="1"/>
      <w:marLeft w:val="0"/>
      <w:marRight w:val="0"/>
      <w:marTop w:val="0"/>
      <w:marBottom w:val="0"/>
      <w:divBdr>
        <w:top w:val="none" w:sz="0" w:space="0" w:color="auto"/>
        <w:left w:val="none" w:sz="0" w:space="0" w:color="auto"/>
        <w:bottom w:val="none" w:sz="0" w:space="0" w:color="auto"/>
        <w:right w:val="none" w:sz="0" w:space="0" w:color="auto"/>
      </w:divBdr>
    </w:div>
    <w:div w:id="550582346">
      <w:bodyDiv w:val="1"/>
      <w:marLeft w:val="0"/>
      <w:marRight w:val="0"/>
      <w:marTop w:val="0"/>
      <w:marBottom w:val="0"/>
      <w:divBdr>
        <w:top w:val="none" w:sz="0" w:space="0" w:color="auto"/>
        <w:left w:val="none" w:sz="0" w:space="0" w:color="auto"/>
        <w:bottom w:val="none" w:sz="0" w:space="0" w:color="auto"/>
        <w:right w:val="none" w:sz="0" w:space="0" w:color="auto"/>
      </w:divBdr>
    </w:div>
    <w:div w:id="550845443">
      <w:bodyDiv w:val="1"/>
      <w:marLeft w:val="0"/>
      <w:marRight w:val="0"/>
      <w:marTop w:val="0"/>
      <w:marBottom w:val="0"/>
      <w:divBdr>
        <w:top w:val="none" w:sz="0" w:space="0" w:color="auto"/>
        <w:left w:val="none" w:sz="0" w:space="0" w:color="auto"/>
        <w:bottom w:val="none" w:sz="0" w:space="0" w:color="auto"/>
        <w:right w:val="none" w:sz="0" w:space="0" w:color="auto"/>
      </w:divBdr>
    </w:div>
    <w:div w:id="550848545">
      <w:bodyDiv w:val="1"/>
      <w:marLeft w:val="0"/>
      <w:marRight w:val="0"/>
      <w:marTop w:val="0"/>
      <w:marBottom w:val="0"/>
      <w:divBdr>
        <w:top w:val="none" w:sz="0" w:space="0" w:color="auto"/>
        <w:left w:val="none" w:sz="0" w:space="0" w:color="auto"/>
        <w:bottom w:val="none" w:sz="0" w:space="0" w:color="auto"/>
        <w:right w:val="none" w:sz="0" w:space="0" w:color="auto"/>
      </w:divBdr>
    </w:div>
    <w:div w:id="551158821">
      <w:bodyDiv w:val="1"/>
      <w:marLeft w:val="0"/>
      <w:marRight w:val="0"/>
      <w:marTop w:val="0"/>
      <w:marBottom w:val="0"/>
      <w:divBdr>
        <w:top w:val="none" w:sz="0" w:space="0" w:color="auto"/>
        <w:left w:val="none" w:sz="0" w:space="0" w:color="auto"/>
        <w:bottom w:val="none" w:sz="0" w:space="0" w:color="auto"/>
        <w:right w:val="none" w:sz="0" w:space="0" w:color="auto"/>
      </w:divBdr>
    </w:div>
    <w:div w:id="551578857">
      <w:bodyDiv w:val="1"/>
      <w:marLeft w:val="0"/>
      <w:marRight w:val="0"/>
      <w:marTop w:val="0"/>
      <w:marBottom w:val="0"/>
      <w:divBdr>
        <w:top w:val="none" w:sz="0" w:space="0" w:color="auto"/>
        <w:left w:val="none" w:sz="0" w:space="0" w:color="auto"/>
        <w:bottom w:val="none" w:sz="0" w:space="0" w:color="auto"/>
        <w:right w:val="none" w:sz="0" w:space="0" w:color="auto"/>
      </w:divBdr>
    </w:div>
    <w:div w:id="551698295">
      <w:bodyDiv w:val="1"/>
      <w:marLeft w:val="0"/>
      <w:marRight w:val="0"/>
      <w:marTop w:val="0"/>
      <w:marBottom w:val="0"/>
      <w:divBdr>
        <w:top w:val="none" w:sz="0" w:space="0" w:color="auto"/>
        <w:left w:val="none" w:sz="0" w:space="0" w:color="auto"/>
        <w:bottom w:val="none" w:sz="0" w:space="0" w:color="auto"/>
        <w:right w:val="none" w:sz="0" w:space="0" w:color="auto"/>
      </w:divBdr>
    </w:div>
    <w:div w:id="551817468">
      <w:bodyDiv w:val="1"/>
      <w:marLeft w:val="0"/>
      <w:marRight w:val="0"/>
      <w:marTop w:val="0"/>
      <w:marBottom w:val="0"/>
      <w:divBdr>
        <w:top w:val="none" w:sz="0" w:space="0" w:color="auto"/>
        <w:left w:val="none" w:sz="0" w:space="0" w:color="auto"/>
        <w:bottom w:val="none" w:sz="0" w:space="0" w:color="auto"/>
        <w:right w:val="none" w:sz="0" w:space="0" w:color="auto"/>
      </w:divBdr>
    </w:div>
    <w:div w:id="552040633">
      <w:bodyDiv w:val="1"/>
      <w:marLeft w:val="0"/>
      <w:marRight w:val="0"/>
      <w:marTop w:val="0"/>
      <w:marBottom w:val="0"/>
      <w:divBdr>
        <w:top w:val="none" w:sz="0" w:space="0" w:color="auto"/>
        <w:left w:val="none" w:sz="0" w:space="0" w:color="auto"/>
        <w:bottom w:val="none" w:sz="0" w:space="0" w:color="auto"/>
        <w:right w:val="none" w:sz="0" w:space="0" w:color="auto"/>
      </w:divBdr>
    </w:div>
    <w:div w:id="552812830">
      <w:bodyDiv w:val="1"/>
      <w:marLeft w:val="0"/>
      <w:marRight w:val="0"/>
      <w:marTop w:val="0"/>
      <w:marBottom w:val="0"/>
      <w:divBdr>
        <w:top w:val="none" w:sz="0" w:space="0" w:color="auto"/>
        <w:left w:val="none" w:sz="0" w:space="0" w:color="auto"/>
        <w:bottom w:val="none" w:sz="0" w:space="0" w:color="auto"/>
        <w:right w:val="none" w:sz="0" w:space="0" w:color="auto"/>
      </w:divBdr>
    </w:div>
    <w:div w:id="552887138">
      <w:bodyDiv w:val="1"/>
      <w:marLeft w:val="0"/>
      <w:marRight w:val="0"/>
      <w:marTop w:val="0"/>
      <w:marBottom w:val="0"/>
      <w:divBdr>
        <w:top w:val="none" w:sz="0" w:space="0" w:color="auto"/>
        <w:left w:val="none" w:sz="0" w:space="0" w:color="auto"/>
        <w:bottom w:val="none" w:sz="0" w:space="0" w:color="auto"/>
        <w:right w:val="none" w:sz="0" w:space="0" w:color="auto"/>
      </w:divBdr>
    </w:div>
    <w:div w:id="553156462">
      <w:bodyDiv w:val="1"/>
      <w:marLeft w:val="0"/>
      <w:marRight w:val="0"/>
      <w:marTop w:val="0"/>
      <w:marBottom w:val="0"/>
      <w:divBdr>
        <w:top w:val="none" w:sz="0" w:space="0" w:color="auto"/>
        <w:left w:val="none" w:sz="0" w:space="0" w:color="auto"/>
        <w:bottom w:val="none" w:sz="0" w:space="0" w:color="auto"/>
        <w:right w:val="none" w:sz="0" w:space="0" w:color="auto"/>
      </w:divBdr>
    </w:div>
    <w:div w:id="553467341">
      <w:bodyDiv w:val="1"/>
      <w:marLeft w:val="0"/>
      <w:marRight w:val="0"/>
      <w:marTop w:val="0"/>
      <w:marBottom w:val="0"/>
      <w:divBdr>
        <w:top w:val="none" w:sz="0" w:space="0" w:color="auto"/>
        <w:left w:val="none" w:sz="0" w:space="0" w:color="auto"/>
        <w:bottom w:val="none" w:sz="0" w:space="0" w:color="auto"/>
        <w:right w:val="none" w:sz="0" w:space="0" w:color="auto"/>
      </w:divBdr>
    </w:div>
    <w:div w:id="553585528">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4199086">
      <w:bodyDiv w:val="1"/>
      <w:marLeft w:val="0"/>
      <w:marRight w:val="0"/>
      <w:marTop w:val="0"/>
      <w:marBottom w:val="0"/>
      <w:divBdr>
        <w:top w:val="none" w:sz="0" w:space="0" w:color="auto"/>
        <w:left w:val="none" w:sz="0" w:space="0" w:color="auto"/>
        <w:bottom w:val="none" w:sz="0" w:space="0" w:color="auto"/>
        <w:right w:val="none" w:sz="0" w:space="0" w:color="auto"/>
      </w:divBdr>
    </w:div>
    <w:div w:id="554511726">
      <w:bodyDiv w:val="1"/>
      <w:marLeft w:val="0"/>
      <w:marRight w:val="0"/>
      <w:marTop w:val="0"/>
      <w:marBottom w:val="0"/>
      <w:divBdr>
        <w:top w:val="none" w:sz="0" w:space="0" w:color="auto"/>
        <w:left w:val="none" w:sz="0" w:space="0" w:color="auto"/>
        <w:bottom w:val="none" w:sz="0" w:space="0" w:color="auto"/>
        <w:right w:val="none" w:sz="0" w:space="0" w:color="auto"/>
      </w:divBdr>
    </w:div>
    <w:div w:id="554586685">
      <w:bodyDiv w:val="1"/>
      <w:marLeft w:val="0"/>
      <w:marRight w:val="0"/>
      <w:marTop w:val="0"/>
      <w:marBottom w:val="0"/>
      <w:divBdr>
        <w:top w:val="none" w:sz="0" w:space="0" w:color="auto"/>
        <w:left w:val="none" w:sz="0" w:space="0" w:color="auto"/>
        <w:bottom w:val="none" w:sz="0" w:space="0" w:color="auto"/>
        <w:right w:val="none" w:sz="0" w:space="0" w:color="auto"/>
      </w:divBdr>
    </w:div>
    <w:div w:id="554896688">
      <w:bodyDiv w:val="1"/>
      <w:marLeft w:val="0"/>
      <w:marRight w:val="0"/>
      <w:marTop w:val="0"/>
      <w:marBottom w:val="0"/>
      <w:divBdr>
        <w:top w:val="none" w:sz="0" w:space="0" w:color="auto"/>
        <w:left w:val="none" w:sz="0" w:space="0" w:color="auto"/>
        <w:bottom w:val="none" w:sz="0" w:space="0" w:color="auto"/>
        <w:right w:val="none" w:sz="0" w:space="0" w:color="auto"/>
      </w:divBdr>
    </w:div>
    <w:div w:id="555317145">
      <w:bodyDiv w:val="1"/>
      <w:marLeft w:val="0"/>
      <w:marRight w:val="0"/>
      <w:marTop w:val="0"/>
      <w:marBottom w:val="0"/>
      <w:divBdr>
        <w:top w:val="none" w:sz="0" w:space="0" w:color="auto"/>
        <w:left w:val="none" w:sz="0" w:space="0" w:color="auto"/>
        <w:bottom w:val="none" w:sz="0" w:space="0" w:color="auto"/>
        <w:right w:val="none" w:sz="0" w:space="0" w:color="auto"/>
      </w:divBdr>
    </w:div>
    <w:div w:id="555437887">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5815957">
      <w:bodyDiv w:val="1"/>
      <w:marLeft w:val="0"/>
      <w:marRight w:val="0"/>
      <w:marTop w:val="0"/>
      <w:marBottom w:val="0"/>
      <w:divBdr>
        <w:top w:val="none" w:sz="0" w:space="0" w:color="auto"/>
        <w:left w:val="none" w:sz="0" w:space="0" w:color="auto"/>
        <w:bottom w:val="none" w:sz="0" w:space="0" w:color="auto"/>
        <w:right w:val="none" w:sz="0" w:space="0" w:color="auto"/>
      </w:divBdr>
    </w:div>
    <w:div w:id="556209650">
      <w:bodyDiv w:val="1"/>
      <w:marLeft w:val="0"/>
      <w:marRight w:val="0"/>
      <w:marTop w:val="0"/>
      <w:marBottom w:val="0"/>
      <w:divBdr>
        <w:top w:val="none" w:sz="0" w:space="0" w:color="auto"/>
        <w:left w:val="none" w:sz="0" w:space="0" w:color="auto"/>
        <w:bottom w:val="none" w:sz="0" w:space="0" w:color="auto"/>
        <w:right w:val="none" w:sz="0" w:space="0" w:color="auto"/>
      </w:divBdr>
    </w:div>
    <w:div w:id="556281822">
      <w:bodyDiv w:val="1"/>
      <w:marLeft w:val="0"/>
      <w:marRight w:val="0"/>
      <w:marTop w:val="0"/>
      <w:marBottom w:val="0"/>
      <w:divBdr>
        <w:top w:val="none" w:sz="0" w:space="0" w:color="auto"/>
        <w:left w:val="none" w:sz="0" w:space="0" w:color="auto"/>
        <w:bottom w:val="none" w:sz="0" w:space="0" w:color="auto"/>
        <w:right w:val="none" w:sz="0" w:space="0" w:color="auto"/>
      </w:divBdr>
    </w:div>
    <w:div w:id="556478864">
      <w:bodyDiv w:val="1"/>
      <w:marLeft w:val="0"/>
      <w:marRight w:val="0"/>
      <w:marTop w:val="0"/>
      <w:marBottom w:val="0"/>
      <w:divBdr>
        <w:top w:val="none" w:sz="0" w:space="0" w:color="auto"/>
        <w:left w:val="none" w:sz="0" w:space="0" w:color="auto"/>
        <w:bottom w:val="none" w:sz="0" w:space="0" w:color="auto"/>
        <w:right w:val="none" w:sz="0" w:space="0" w:color="auto"/>
      </w:divBdr>
    </w:div>
    <w:div w:id="556554186">
      <w:bodyDiv w:val="1"/>
      <w:marLeft w:val="0"/>
      <w:marRight w:val="0"/>
      <w:marTop w:val="0"/>
      <w:marBottom w:val="0"/>
      <w:divBdr>
        <w:top w:val="none" w:sz="0" w:space="0" w:color="auto"/>
        <w:left w:val="none" w:sz="0" w:space="0" w:color="auto"/>
        <w:bottom w:val="none" w:sz="0" w:space="0" w:color="auto"/>
        <w:right w:val="none" w:sz="0" w:space="0" w:color="auto"/>
      </w:divBdr>
    </w:div>
    <w:div w:id="556555530">
      <w:bodyDiv w:val="1"/>
      <w:marLeft w:val="0"/>
      <w:marRight w:val="0"/>
      <w:marTop w:val="0"/>
      <w:marBottom w:val="0"/>
      <w:divBdr>
        <w:top w:val="none" w:sz="0" w:space="0" w:color="auto"/>
        <w:left w:val="none" w:sz="0" w:space="0" w:color="auto"/>
        <w:bottom w:val="none" w:sz="0" w:space="0" w:color="auto"/>
        <w:right w:val="none" w:sz="0" w:space="0" w:color="auto"/>
      </w:divBdr>
    </w:div>
    <w:div w:id="556747704">
      <w:bodyDiv w:val="1"/>
      <w:marLeft w:val="0"/>
      <w:marRight w:val="0"/>
      <w:marTop w:val="0"/>
      <w:marBottom w:val="0"/>
      <w:divBdr>
        <w:top w:val="none" w:sz="0" w:space="0" w:color="auto"/>
        <w:left w:val="none" w:sz="0" w:space="0" w:color="auto"/>
        <w:bottom w:val="none" w:sz="0" w:space="0" w:color="auto"/>
        <w:right w:val="none" w:sz="0" w:space="0" w:color="auto"/>
      </w:divBdr>
    </w:div>
    <w:div w:id="556867069">
      <w:bodyDiv w:val="1"/>
      <w:marLeft w:val="0"/>
      <w:marRight w:val="0"/>
      <w:marTop w:val="0"/>
      <w:marBottom w:val="0"/>
      <w:divBdr>
        <w:top w:val="none" w:sz="0" w:space="0" w:color="auto"/>
        <w:left w:val="none" w:sz="0" w:space="0" w:color="auto"/>
        <w:bottom w:val="none" w:sz="0" w:space="0" w:color="auto"/>
        <w:right w:val="none" w:sz="0" w:space="0" w:color="auto"/>
      </w:divBdr>
    </w:div>
    <w:div w:id="557476989">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7672519">
      <w:bodyDiv w:val="1"/>
      <w:marLeft w:val="0"/>
      <w:marRight w:val="0"/>
      <w:marTop w:val="0"/>
      <w:marBottom w:val="0"/>
      <w:divBdr>
        <w:top w:val="none" w:sz="0" w:space="0" w:color="auto"/>
        <w:left w:val="none" w:sz="0" w:space="0" w:color="auto"/>
        <w:bottom w:val="none" w:sz="0" w:space="0" w:color="auto"/>
        <w:right w:val="none" w:sz="0" w:space="0" w:color="auto"/>
      </w:divBdr>
    </w:div>
    <w:div w:id="558057921">
      <w:bodyDiv w:val="1"/>
      <w:marLeft w:val="0"/>
      <w:marRight w:val="0"/>
      <w:marTop w:val="0"/>
      <w:marBottom w:val="0"/>
      <w:divBdr>
        <w:top w:val="none" w:sz="0" w:space="0" w:color="auto"/>
        <w:left w:val="none" w:sz="0" w:space="0" w:color="auto"/>
        <w:bottom w:val="none" w:sz="0" w:space="0" w:color="auto"/>
        <w:right w:val="none" w:sz="0" w:space="0" w:color="auto"/>
      </w:divBdr>
    </w:div>
    <w:div w:id="558857523">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899776">
      <w:bodyDiv w:val="1"/>
      <w:marLeft w:val="0"/>
      <w:marRight w:val="0"/>
      <w:marTop w:val="0"/>
      <w:marBottom w:val="0"/>
      <w:divBdr>
        <w:top w:val="none" w:sz="0" w:space="0" w:color="auto"/>
        <w:left w:val="none" w:sz="0" w:space="0" w:color="auto"/>
        <w:bottom w:val="none" w:sz="0" w:space="0" w:color="auto"/>
        <w:right w:val="none" w:sz="0" w:space="0" w:color="auto"/>
      </w:divBdr>
    </w:div>
    <w:div w:id="559944234">
      <w:bodyDiv w:val="1"/>
      <w:marLeft w:val="0"/>
      <w:marRight w:val="0"/>
      <w:marTop w:val="0"/>
      <w:marBottom w:val="0"/>
      <w:divBdr>
        <w:top w:val="none" w:sz="0" w:space="0" w:color="auto"/>
        <w:left w:val="none" w:sz="0" w:space="0" w:color="auto"/>
        <w:bottom w:val="none" w:sz="0" w:space="0" w:color="auto"/>
        <w:right w:val="none" w:sz="0" w:space="0" w:color="auto"/>
      </w:divBdr>
    </w:div>
    <w:div w:id="560016256">
      <w:bodyDiv w:val="1"/>
      <w:marLeft w:val="0"/>
      <w:marRight w:val="0"/>
      <w:marTop w:val="0"/>
      <w:marBottom w:val="0"/>
      <w:divBdr>
        <w:top w:val="none" w:sz="0" w:space="0" w:color="auto"/>
        <w:left w:val="none" w:sz="0" w:space="0" w:color="auto"/>
        <w:bottom w:val="none" w:sz="0" w:space="0" w:color="auto"/>
        <w:right w:val="none" w:sz="0" w:space="0" w:color="auto"/>
      </w:divBdr>
    </w:div>
    <w:div w:id="560097735">
      <w:bodyDiv w:val="1"/>
      <w:marLeft w:val="0"/>
      <w:marRight w:val="0"/>
      <w:marTop w:val="0"/>
      <w:marBottom w:val="0"/>
      <w:divBdr>
        <w:top w:val="none" w:sz="0" w:space="0" w:color="auto"/>
        <w:left w:val="none" w:sz="0" w:space="0" w:color="auto"/>
        <w:bottom w:val="none" w:sz="0" w:space="0" w:color="auto"/>
        <w:right w:val="none" w:sz="0" w:space="0" w:color="auto"/>
      </w:divBdr>
    </w:div>
    <w:div w:id="560140913">
      <w:bodyDiv w:val="1"/>
      <w:marLeft w:val="0"/>
      <w:marRight w:val="0"/>
      <w:marTop w:val="0"/>
      <w:marBottom w:val="0"/>
      <w:divBdr>
        <w:top w:val="none" w:sz="0" w:space="0" w:color="auto"/>
        <w:left w:val="none" w:sz="0" w:space="0" w:color="auto"/>
        <w:bottom w:val="none" w:sz="0" w:space="0" w:color="auto"/>
        <w:right w:val="none" w:sz="0" w:space="0" w:color="auto"/>
      </w:divBdr>
    </w:div>
    <w:div w:id="560485457">
      <w:bodyDiv w:val="1"/>
      <w:marLeft w:val="0"/>
      <w:marRight w:val="0"/>
      <w:marTop w:val="0"/>
      <w:marBottom w:val="0"/>
      <w:divBdr>
        <w:top w:val="none" w:sz="0" w:space="0" w:color="auto"/>
        <w:left w:val="none" w:sz="0" w:space="0" w:color="auto"/>
        <w:bottom w:val="none" w:sz="0" w:space="0" w:color="auto"/>
        <w:right w:val="none" w:sz="0" w:space="0" w:color="auto"/>
      </w:divBdr>
    </w:div>
    <w:div w:id="560749616">
      <w:bodyDiv w:val="1"/>
      <w:marLeft w:val="0"/>
      <w:marRight w:val="0"/>
      <w:marTop w:val="0"/>
      <w:marBottom w:val="0"/>
      <w:divBdr>
        <w:top w:val="none" w:sz="0" w:space="0" w:color="auto"/>
        <w:left w:val="none" w:sz="0" w:space="0" w:color="auto"/>
        <w:bottom w:val="none" w:sz="0" w:space="0" w:color="auto"/>
        <w:right w:val="none" w:sz="0" w:space="0" w:color="auto"/>
      </w:divBdr>
    </w:div>
    <w:div w:id="560750843">
      <w:bodyDiv w:val="1"/>
      <w:marLeft w:val="0"/>
      <w:marRight w:val="0"/>
      <w:marTop w:val="0"/>
      <w:marBottom w:val="0"/>
      <w:divBdr>
        <w:top w:val="none" w:sz="0" w:space="0" w:color="auto"/>
        <w:left w:val="none" w:sz="0" w:space="0" w:color="auto"/>
        <w:bottom w:val="none" w:sz="0" w:space="0" w:color="auto"/>
        <w:right w:val="none" w:sz="0" w:space="0" w:color="auto"/>
      </w:divBdr>
    </w:div>
    <w:div w:id="560796953">
      <w:bodyDiv w:val="1"/>
      <w:marLeft w:val="0"/>
      <w:marRight w:val="0"/>
      <w:marTop w:val="0"/>
      <w:marBottom w:val="0"/>
      <w:divBdr>
        <w:top w:val="none" w:sz="0" w:space="0" w:color="auto"/>
        <w:left w:val="none" w:sz="0" w:space="0" w:color="auto"/>
        <w:bottom w:val="none" w:sz="0" w:space="0" w:color="auto"/>
        <w:right w:val="none" w:sz="0" w:space="0" w:color="auto"/>
      </w:divBdr>
    </w:div>
    <w:div w:id="560990129">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793275">
      <w:bodyDiv w:val="1"/>
      <w:marLeft w:val="0"/>
      <w:marRight w:val="0"/>
      <w:marTop w:val="0"/>
      <w:marBottom w:val="0"/>
      <w:divBdr>
        <w:top w:val="none" w:sz="0" w:space="0" w:color="auto"/>
        <w:left w:val="none" w:sz="0" w:space="0" w:color="auto"/>
        <w:bottom w:val="none" w:sz="0" w:space="0" w:color="auto"/>
        <w:right w:val="none" w:sz="0" w:space="0" w:color="auto"/>
      </w:divBdr>
    </w:div>
    <w:div w:id="561908752">
      <w:bodyDiv w:val="1"/>
      <w:marLeft w:val="0"/>
      <w:marRight w:val="0"/>
      <w:marTop w:val="0"/>
      <w:marBottom w:val="0"/>
      <w:divBdr>
        <w:top w:val="none" w:sz="0" w:space="0" w:color="auto"/>
        <w:left w:val="none" w:sz="0" w:space="0" w:color="auto"/>
        <w:bottom w:val="none" w:sz="0" w:space="0" w:color="auto"/>
        <w:right w:val="none" w:sz="0" w:space="0" w:color="auto"/>
      </w:divBdr>
    </w:div>
    <w:div w:id="562448794">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103059">
      <w:bodyDiv w:val="1"/>
      <w:marLeft w:val="0"/>
      <w:marRight w:val="0"/>
      <w:marTop w:val="0"/>
      <w:marBottom w:val="0"/>
      <w:divBdr>
        <w:top w:val="none" w:sz="0" w:space="0" w:color="auto"/>
        <w:left w:val="none" w:sz="0" w:space="0" w:color="auto"/>
        <w:bottom w:val="none" w:sz="0" w:space="0" w:color="auto"/>
        <w:right w:val="none" w:sz="0" w:space="0" w:color="auto"/>
      </w:divBdr>
    </w:div>
    <w:div w:id="563875584">
      <w:bodyDiv w:val="1"/>
      <w:marLeft w:val="0"/>
      <w:marRight w:val="0"/>
      <w:marTop w:val="0"/>
      <w:marBottom w:val="0"/>
      <w:divBdr>
        <w:top w:val="none" w:sz="0" w:space="0" w:color="auto"/>
        <w:left w:val="none" w:sz="0" w:space="0" w:color="auto"/>
        <w:bottom w:val="none" w:sz="0" w:space="0" w:color="auto"/>
        <w:right w:val="none" w:sz="0" w:space="0" w:color="auto"/>
      </w:divBdr>
    </w:div>
    <w:div w:id="563878045">
      <w:bodyDiv w:val="1"/>
      <w:marLeft w:val="0"/>
      <w:marRight w:val="0"/>
      <w:marTop w:val="0"/>
      <w:marBottom w:val="0"/>
      <w:divBdr>
        <w:top w:val="none" w:sz="0" w:space="0" w:color="auto"/>
        <w:left w:val="none" w:sz="0" w:space="0" w:color="auto"/>
        <w:bottom w:val="none" w:sz="0" w:space="0" w:color="auto"/>
        <w:right w:val="none" w:sz="0" w:space="0" w:color="auto"/>
      </w:divBdr>
    </w:div>
    <w:div w:id="564224171">
      <w:bodyDiv w:val="1"/>
      <w:marLeft w:val="0"/>
      <w:marRight w:val="0"/>
      <w:marTop w:val="0"/>
      <w:marBottom w:val="0"/>
      <w:divBdr>
        <w:top w:val="none" w:sz="0" w:space="0" w:color="auto"/>
        <w:left w:val="none" w:sz="0" w:space="0" w:color="auto"/>
        <w:bottom w:val="none" w:sz="0" w:space="0" w:color="auto"/>
        <w:right w:val="none" w:sz="0" w:space="0" w:color="auto"/>
      </w:divBdr>
    </w:div>
    <w:div w:id="564491265">
      <w:bodyDiv w:val="1"/>
      <w:marLeft w:val="0"/>
      <w:marRight w:val="0"/>
      <w:marTop w:val="0"/>
      <w:marBottom w:val="0"/>
      <w:divBdr>
        <w:top w:val="none" w:sz="0" w:space="0" w:color="auto"/>
        <w:left w:val="none" w:sz="0" w:space="0" w:color="auto"/>
        <w:bottom w:val="none" w:sz="0" w:space="0" w:color="auto"/>
        <w:right w:val="none" w:sz="0" w:space="0" w:color="auto"/>
      </w:divBdr>
    </w:div>
    <w:div w:id="56475598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5072121">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721649">
      <w:bodyDiv w:val="1"/>
      <w:marLeft w:val="0"/>
      <w:marRight w:val="0"/>
      <w:marTop w:val="0"/>
      <w:marBottom w:val="0"/>
      <w:divBdr>
        <w:top w:val="none" w:sz="0" w:space="0" w:color="auto"/>
        <w:left w:val="none" w:sz="0" w:space="0" w:color="auto"/>
        <w:bottom w:val="none" w:sz="0" w:space="0" w:color="auto"/>
        <w:right w:val="none" w:sz="0" w:space="0" w:color="auto"/>
      </w:divBdr>
    </w:div>
    <w:div w:id="565723944">
      <w:bodyDiv w:val="1"/>
      <w:marLeft w:val="0"/>
      <w:marRight w:val="0"/>
      <w:marTop w:val="0"/>
      <w:marBottom w:val="0"/>
      <w:divBdr>
        <w:top w:val="none" w:sz="0" w:space="0" w:color="auto"/>
        <w:left w:val="none" w:sz="0" w:space="0" w:color="auto"/>
        <w:bottom w:val="none" w:sz="0" w:space="0" w:color="auto"/>
        <w:right w:val="none" w:sz="0" w:space="0" w:color="auto"/>
      </w:divBdr>
    </w:div>
    <w:div w:id="565772515">
      <w:bodyDiv w:val="1"/>
      <w:marLeft w:val="0"/>
      <w:marRight w:val="0"/>
      <w:marTop w:val="0"/>
      <w:marBottom w:val="0"/>
      <w:divBdr>
        <w:top w:val="none" w:sz="0" w:space="0" w:color="auto"/>
        <w:left w:val="none" w:sz="0" w:space="0" w:color="auto"/>
        <w:bottom w:val="none" w:sz="0" w:space="0" w:color="auto"/>
        <w:right w:val="none" w:sz="0" w:space="0" w:color="auto"/>
      </w:divBdr>
    </w:div>
    <w:div w:id="565803009">
      <w:bodyDiv w:val="1"/>
      <w:marLeft w:val="0"/>
      <w:marRight w:val="0"/>
      <w:marTop w:val="0"/>
      <w:marBottom w:val="0"/>
      <w:divBdr>
        <w:top w:val="none" w:sz="0" w:space="0" w:color="auto"/>
        <w:left w:val="none" w:sz="0" w:space="0" w:color="auto"/>
        <w:bottom w:val="none" w:sz="0" w:space="0" w:color="auto"/>
        <w:right w:val="none" w:sz="0" w:space="0" w:color="auto"/>
      </w:divBdr>
    </w:div>
    <w:div w:id="565991287">
      <w:bodyDiv w:val="1"/>
      <w:marLeft w:val="0"/>
      <w:marRight w:val="0"/>
      <w:marTop w:val="0"/>
      <w:marBottom w:val="0"/>
      <w:divBdr>
        <w:top w:val="none" w:sz="0" w:space="0" w:color="auto"/>
        <w:left w:val="none" w:sz="0" w:space="0" w:color="auto"/>
        <w:bottom w:val="none" w:sz="0" w:space="0" w:color="auto"/>
        <w:right w:val="none" w:sz="0" w:space="0" w:color="auto"/>
      </w:divBdr>
    </w:div>
    <w:div w:id="566301401">
      <w:bodyDiv w:val="1"/>
      <w:marLeft w:val="0"/>
      <w:marRight w:val="0"/>
      <w:marTop w:val="0"/>
      <w:marBottom w:val="0"/>
      <w:divBdr>
        <w:top w:val="none" w:sz="0" w:space="0" w:color="auto"/>
        <w:left w:val="none" w:sz="0" w:space="0" w:color="auto"/>
        <w:bottom w:val="none" w:sz="0" w:space="0" w:color="auto"/>
        <w:right w:val="none" w:sz="0" w:space="0" w:color="auto"/>
      </w:divBdr>
    </w:div>
    <w:div w:id="566383822">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7034540">
      <w:bodyDiv w:val="1"/>
      <w:marLeft w:val="0"/>
      <w:marRight w:val="0"/>
      <w:marTop w:val="0"/>
      <w:marBottom w:val="0"/>
      <w:divBdr>
        <w:top w:val="none" w:sz="0" w:space="0" w:color="auto"/>
        <w:left w:val="none" w:sz="0" w:space="0" w:color="auto"/>
        <w:bottom w:val="none" w:sz="0" w:space="0" w:color="auto"/>
        <w:right w:val="none" w:sz="0" w:space="0" w:color="auto"/>
      </w:divBdr>
    </w:div>
    <w:div w:id="567107822">
      <w:bodyDiv w:val="1"/>
      <w:marLeft w:val="0"/>
      <w:marRight w:val="0"/>
      <w:marTop w:val="0"/>
      <w:marBottom w:val="0"/>
      <w:divBdr>
        <w:top w:val="none" w:sz="0" w:space="0" w:color="auto"/>
        <w:left w:val="none" w:sz="0" w:space="0" w:color="auto"/>
        <w:bottom w:val="none" w:sz="0" w:space="0" w:color="auto"/>
        <w:right w:val="none" w:sz="0" w:space="0" w:color="auto"/>
      </w:divBdr>
    </w:div>
    <w:div w:id="567151173">
      <w:bodyDiv w:val="1"/>
      <w:marLeft w:val="0"/>
      <w:marRight w:val="0"/>
      <w:marTop w:val="0"/>
      <w:marBottom w:val="0"/>
      <w:divBdr>
        <w:top w:val="none" w:sz="0" w:space="0" w:color="auto"/>
        <w:left w:val="none" w:sz="0" w:space="0" w:color="auto"/>
        <w:bottom w:val="none" w:sz="0" w:space="0" w:color="auto"/>
        <w:right w:val="none" w:sz="0" w:space="0" w:color="auto"/>
      </w:divBdr>
    </w:div>
    <w:div w:id="567423759">
      <w:bodyDiv w:val="1"/>
      <w:marLeft w:val="0"/>
      <w:marRight w:val="0"/>
      <w:marTop w:val="0"/>
      <w:marBottom w:val="0"/>
      <w:divBdr>
        <w:top w:val="none" w:sz="0" w:space="0" w:color="auto"/>
        <w:left w:val="none" w:sz="0" w:space="0" w:color="auto"/>
        <w:bottom w:val="none" w:sz="0" w:space="0" w:color="auto"/>
        <w:right w:val="none" w:sz="0" w:space="0" w:color="auto"/>
      </w:divBdr>
    </w:div>
    <w:div w:id="567617052">
      <w:bodyDiv w:val="1"/>
      <w:marLeft w:val="0"/>
      <w:marRight w:val="0"/>
      <w:marTop w:val="0"/>
      <w:marBottom w:val="0"/>
      <w:divBdr>
        <w:top w:val="none" w:sz="0" w:space="0" w:color="auto"/>
        <w:left w:val="none" w:sz="0" w:space="0" w:color="auto"/>
        <w:bottom w:val="none" w:sz="0" w:space="0" w:color="auto"/>
        <w:right w:val="none" w:sz="0" w:space="0" w:color="auto"/>
      </w:divBdr>
    </w:div>
    <w:div w:id="567690817">
      <w:bodyDiv w:val="1"/>
      <w:marLeft w:val="0"/>
      <w:marRight w:val="0"/>
      <w:marTop w:val="0"/>
      <w:marBottom w:val="0"/>
      <w:divBdr>
        <w:top w:val="none" w:sz="0" w:space="0" w:color="auto"/>
        <w:left w:val="none" w:sz="0" w:space="0" w:color="auto"/>
        <w:bottom w:val="none" w:sz="0" w:space="0" w:color="auto"/>
        <w:right w:val="none" w:sz="0" w:space="0" w:color="auto"/>
      </w:divBdr>
    </w:div>
    <w:div w:id="567804133">
      <w:bodyDiv w:val="1"/>
      <w:marLeft w:val="0"/>
      <w:marRight w:val="0"/>
      <w:marTop w:val="0"/>
      <w:marBottom w:val="0"/>
      <w:divBdr>
        <w:top w:val="none" w:sz="0" w:space="0" w:color="auto"/>
        <w:left w:val="none" w:sz="0" w:space="0" w:color="auto"/>
        <w:bottom w:val="none" w:sz="0" w:space="0" w:color="auto"/>
        <w:right w:val="none" w:sz="0" w:space="0" w:color="auto"/>
      </w:divBdr>
    </w:div>
    <w:div w:id="569770724">
      <w:bodyDiv w:val="1"/>
      <w:marLeft w:val="0"/>
      <w:marRight w:val="0"/>
      <w:marTop w:val="0"/>
      <w:marBottom w:val="0"/>
      <w:divBdr>
        <w:top w:val="none" w:sz="0" w:space="0" w:color="auto"/>
        <w:left w:val="none" w:sz="0" w:space="0" w:color="auto"/>
        <w:bottom w:val="none" w:sz="0" w:space="0" w:color="auto"/>
        <w:right w:val="none" w:sz="0" w:space="0" w:color="auto"/>
      </w:divBdr>
    </w:div>
    <w:div w:id="569972140">
      <w:bodyDiv w:val="1"/>
      <w:marLeft w:val="0"/>
      <w:marRight w:val="0"/>
      <w:marTop w:val="0"/>
      <w:marBottom w:val="0"/>
      <w:divBdr>
        <w:top w:val="none" w:sz="0" w:space="0" w:color="auto"/>
        <w:left w:val="none" w:sz="0" w:space="0" w:color="auto"/>
        <w:bottom w:val="none" w:sz="0" w:space="0" w:color="auto"/>
        <w:right w:val="none" w:sz="0" w:space="0" w:color="auto"/>
      </w:divBdr>
    </w:div>
    <w:div w:id="570123536">
      <w:bodyDiv w:val="1"/>
      <w:marLeft w:val="0"/>
      <w:marRight w:val="0"/>
      <w:marTop w:val="0"/>
      <w:marBottom w:val="0"/>
      <w:divBdr>
        <w:top w:val="none" w:sz="0" w:space="0" w:color="auto"/>
        <w:left w:val="none" w:sz="0" w:space="0" w:color="auto"/>
        <w:bottom w:val="none" w:sz="0" w:space="0" w:color="auto"/>
        <w:right w:val="none" w:sz="0" w:space="0" w:color="auto"/>
      </w:divBdr>
    </w:div>
    <w:div w:id="570387077">
      <w:bodyDiv w:val="1"/>
      <w:marLeft w:val="0"/>
      <w:marRight w:val="0"/>
      <w:marTop w:val="0"/>
      <w:marBottom w:val="0"/>
      <w:divBdr>
        <w:top w:val="none" w:sz="0" w:space="0" w:color="auto"/>
        <w:left w:val="none" w:sz="0" w:space="0" w:color="auto"/>
        <w:bottom w:val="none" w:sz="0" w:space="0" w:color="auto"/>
        <w:right w:val="none" w:sz="0" w:space="0" w:color="auto"/>
      </w:divBdr>
    </w:div>
    <w:div w:id="570428031">
      <w:bodyDiv w:val="1"/>
      <w:marLeft w:val="0"/>
      <w:marRight w:val="0"/>
      <w:marTop w:val="0"/>
      <w:marBottom w:val="0"/>
      <w:divBdr>
        <w:top w:val="none" w:sz="0" w:space="0" w:color="auto"/>
        <w:left w:val="none" w:sz="0" w:space="0" w:color="auto"/>
        <w:bottom w:val="none" w:sz="0" w:space="0" w:color="auto"/>
        <w:right w:val="none" w:sz="0" w:space="0" w:color="auto"/>
      </w:divBdr>
    </w:div>
    <w:div w:id="570430375">
      <w:bodyDiv w:val="1"/>
      <w:marLeft w:val="0"/>
      <w:marRight w:val="0"/>
      <w:marTop w:val="0"/>
      <w:marBottom w:val="0"/>
      <w:divBdr>
        <w:top w:val="none" w:sz="0" w:space="0" w:color="auto"/>
        <w:left w:val="none" w:sz="0" w:space="0" w:color="auto"/>
        <w:bottom w:val="none" w:sz="0" w:space="0" w:color="auto"/>
        <w:right w:val="none" w:sz="0" w:space="0" w:color="auto"/>
      </w:divBdr>
    </w:div>
    <w:div w:id="570849484">
      <w:bodyDiv w:val="1"/>
      <w:marLeft w:val="0"/>
      <w:marRight w:val="0"/>
      <w:marTop w:val="0"/>
      <w:marBottom w:val="0"/>
      <w:divBdr>
        <w:top w:val="none" w:sz="0" w:space="0" w:color="auto"/>
        <w:left w:val="none" w:sz="0" w:space="0" w:color="auto"/>
        <w:bottom w:val="none" w:sz="0" w:space="0" w:color="auto"/>
        <w:right w:val="none" w:sz="0" w:space="0" w:color="auto"/>
      </w:divBdr>
    </w:div>
    <w:div w:id="570965055">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504077">
      <w:bodyDiv w:val="1"/>
      <w:marLeft w:val="0"/>
      <w:marRight w:val="0"/>
      <w:marTop w:val="0"/>
      <w:marBottom w:val="0"/>
      <w:divBdr>
        <w:top w:val="none" w:sz="0" w:space="0" w:color="auto"/>
        <w:left w:val="none" w:sz="0" w:space="0" w:color="auto"/>
        <w:bottom w:val="none" w:sz="0" w:space="0" w:color="auto"/>
        <w:right w:val="none" w:sz="0" w:space="0" w:color="auto"/>
      </w:divBdr>
    </w:div>
    <w:div w:id="571693340">
      <w:bodyDiv w:val="1"/>
      <w:marLeft w:val="0"/>
      <w:marRight w:val="0"/>
      <w:marTop w:val="0"/>
      <w:marBottom w:val="0"/>
      <w:divBdr>
        <w:top w:val="none" w:sz="0" w:space="0" w:color="auto"/>
        <w:left w:val="none" w:sz="0" w:space="0" w:color="auto"/>
        <w:bottom w:val="none" w:sz="0" w:space="0" w:color="auto"/>
        <w:right w:val="none" w:sz="0" w:space="0" w:color="auto"/>
      </w:divBdr>
    </w:div>
    <w:div w:id="571702432">
      <w:bodyDiv w:val="1"/>
      <w:marLeft w:val="0"/>
      <w:marRight w:val="0"/>
      <w:marTop w:val="0"/>
      <w:marBottom w:val="0"/>
      <w:divBdr>
        <w:top w:val="none" w:sz="0" w:space="0" w:color="auto"/>
        <w:left w:val="none" w:sz="0" w:space="0" w:color="auto"/>
        <w:bottom w:val="none" w:sz="0" w:space="0" w:color="auto"/>
        <w:right w:val="none" w:sz="0" w:space="0" w:color="auto"/>
      </w:divBdr>
    </w:div>
    <w:div w:id="571813548">
      <w:bodyDiv w:val="1"/>
      <w:marLeft w:val="0"/>
      <w:marRight w:val="0"/>
      <w:marTop w:val="0"/>
      <w:marBottom w:val="0"/>
      <w:divBdr>
        <w:top w:val="none" w:sz="0" w:space="0" w:color="auto"/>
        <w:left w:val="none" w:sz="0" w:space="0" w:color="auto"/>
        <w:bottom w:val="none" w:sz="0" w:space="0" w:color="auto"/>
        <w:right w:val="none" w:sz="0" w:space="0" w:color="auto"/>
      </w:divBdr>
    </w:div>
    <w:div w:id="572129547">
      <w:bodyDiv w:val="1"/>
      <w:marLeft w:val="0"/>
      <w:marRight w:val="0"/>
      <w:marTop w:val="0"/>
      <w:marBottom w:val="0"/>
      <w:divBdr>
        <w:top w:val="none" w:sz="0" w:space="0" w:color="auto"/>
        <w:left w:val="none" w:sz="0" w:space="0" w:color="auto"/>
        <w:bottom w:val="none" w:sz="0" w:space="0" w:color="auto"/>
        <w:right w:val="none" w:sz="0" w:space="0" w:color="auto"/>
      </w:divBdr>
    </w:div>
    <w:div w:id="572203193">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5790">
      <w:bodyDiv w:val="1"/>
      <w:marLeft w:val="0"/>
      <w:marRight w:val="0"/>
      <w:marTop w:val="0"/>
      <w:marBottom w:val="0"/>
      <w:divBdr>
        <w:top w:val="none" w:sz="0" w:space="0" w:color="auto"/>
        <w:left w:val="none" w:sz="0" w:space="0" w:color="auto"/>
        <w:bottom w:val="none" w:sz="0" w:space="0" w:color="auto"/>
        <w:right w:val="none" w:sz="0" w:space="0" w:color="auto"/>
      </w:divBdr>
    </w:div>
    <w:div w:id="572930464">
      <w:bodyDiv w:val="1"/>
      <w:marLeft w:val="0"/>
      <w:marRight w:val="0"/>
      <w:marTop w:val="0"/>
      <w:marBottom w:val="0"/>
      <w:divBdr>
        <w:top w:val="none" w:sz="0" w:space="0" w:color="auto"/>
        <w:left w:val="none" w:sz="0" w:space="0" w:color="auto"/>
        <w:bottom w:val="none" w:sz="0" w:space="0" w:color="auto"/>
        <w:right w:val="none" w:sz="0" w:space="0" w:color="auto"/>
      </w:divBdr>
    </w:div>
    <w:div w:id="573317701">
      <w:bodyDiv w:val="1"/>
      <w:marLeft w:val="0"/>
      <w:marRight w:val="0"/>
      <w:marTop w:val="0"/>
      <w:marBottom w:val="0"/>
      <w:divBdr>
        <w:top w:val="none" w:sz="0" w:space="0" w:color="auto"/>
        <w:left w:val="none" w:sz="0" w:space="0" w:color="auto"/>
        <w:bottom w:val="none" w:sz="0" w:space="0" w:color="auto"/>
        <w:right w:val="none" w:sz="0" w:space="0" w:color="auto"/>
      </w:divBdr>
    </w:div>
    <w:div w:id="573391096">
      <w:bodyDiv w:val="1"/>
      <w:marLeft w:val="0"/>
      <w:marRight w:val="0"/>
      <w:marTop w:val="0"/>
      <w:marBottom w:val="0"/>
      <w:divBdr>
        <w:top w:val="none" w:sz="0" w:space="0" w:color="auto"/>
        <w:left w:val="none" w:sz="0" w:space="0" w:color="auto"/>
        <w:bottom w:val="none" w:sz="0" w:space="0" w:color="auto"/>
        <w:right w:val="none" w:sz="0" w:space="0" w:color="auto"/>
      </w:divBdr>
    </w:div>
    <w:div w:id="573586524">
      <w:bodyDiv w:val="1"/>
      <w:marLeft w:val="0"/>
      <w:marRight w:val="0"/>
      <w:marTop w:val="0"/>
      <w:marBottom w:val="0"/>
      <w:divBdr>
        <w:top w:val="none" w:sz="0" w:space="0" w:color="auto"/>
        <w:left w:val="none" w:sz="0" w:space="0" w:color="auto"/>
        <w:bottom w:val="none" w:sz="0" w:space="0" w:color="auto"/>
        <w:right w:val="none" w:sz="0" w:space="0" w:color="auto"/>
      </w:divBdr>
    </w:div>
    <w:div w:id="574097828">
      <w:bodyDiv w:val="1"/>
      <w:marLeft w:val="0"/>
      <w:marRight w:val="0"/>
      <w:marTop w:val="0"/>
      <w:marBottom w:val="0"/>
      <w:divBdr>
        <w:top w:val="none" w:sz="0" w:space="0" w:color="auto"/>
        <w:left w:val="none" w:sz="0" w:space="0" w:color="auto"/>
        <w:bottom w:val="none" w:sz="0" w:space="0" w:color="auto"/>
        <w:right w:val="none" w:sz="0" w:space="0" w:color="auto"/>
      </w:divBdr>
    </w:div>
    <w:div w:id="574508585">
      <w:bodyDiv w:val="1"/>
      <w:marLeft w:val="0"/>
      <w:marRight w:val="0"/>
      <w:marTop w:val="0"/>
      <w:marBottom w:val="0"/>
      <w:divBdr>
        <w:top w:val="none" w:sz="0" w:space="0" w:color="auto"/>
        <w:left w:val="none" w:sz="0" w:space="0" w:color="auto"/>
        <w:bottom w:val="none" w:sz="0" w:space="0" w:color="auto"/>
        <w:right w:val="none" w:sz="0" w:space="0" w:color="auto"/>
      </w:divBdr>
    </w:div>
    <w:div w:id="575630990">
      <w:bodyDiv w:val="1"/>
      <w:marLeft w:val="0"/>
      <w:marRight w:val="0"/>
      <w:marTop w:val="0"/>
      <w:marBottom w:val="0"/>
      <w:divBdr>
        <w:top w:val="none" w:sz="0" w:space="0" w:color="auto"/>
        <w:left w:val="none" w:sz="0" w:space="0" w:color="auto"/>
        <w:bottom w:val="none" w:sz="0" w:space="0" w:color="auto"/>
        <w:right w:val="none" w:sz="0" w:space="0" w:color="auto"/>
      </w:divBdr>
    </w:div>
    <w:div w:id="576093056">
      <w:bodyDiv w:val="1"/>
      <w:marLeft w:val="0"/>
      <w:marRight w:val="0"/>
      <w:marTop w:val="0"/>
      <w:marBottom w:val="0"/>
      <w:divBdr>
        <w:top w:val="none" w:sz="0" w:space="0" w:color="auto"/>
        <w:left w:val="none" w:sz="0" w:space="0" w:color="auto"/>
        <w:bottom w:val="none" w:sz="0" w:space="0" w:color="auto"/>
        <w:right w:val="none" w:sz="0" w:space="0" w:color="auto"/>
      </w:divBdr>
    </w:div>
    <w:div w:id="576093455">
      <w:bodyDiv w:val="1"/>
      <w:marLeft w:val="0"/>
      <w:marRight w:val="0"/>
      <w:marTop w:val="0"/>
      <w:marBottom w:val="0"/>
      <w:divBdr>
        <w:top w:val="none" w:sz="0" w:space="0" w:color="auto"/>
        <w:left w:val="none" w:sz="0" w:space="0" w:color="auto"/>
        <w:bottom w:val="none" w:sz="0" w:space="0" w:color="auto"/>
        <w:right w:val="none" w:sz="0" w:space="0" w:color="auto"/>
      </w:divBdr>
    </w:div>
    <w:div w:id="576286572">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676114">
      <w:bodyDiv w:val="1"/>
      <w:marLeft w:val="0"/>
      <w:marRight w:val="0"/>
      <w:marTop w:val="0"/>
      <w:marBottom w:val="0"/>
      <w:divBdr>
        <w:top w:val="none" w:sz="0" w:space="0" w:color="auto"/>
        <w:left w:val="none" w:sz="0" w:space="0" w:color="auto"/>
        <w:bottom w:val="none" w:sz="0" w:space="0" w:color="auto"/>
        <w:right w:val="none" w:sz="0" w:space="0" w:color="auto"/>
      </w:divBdr>
    </w:div>
    <w:div w:id="576717201">
      <w:bodyDiv w:val="1"/>
      <w:marLeft w:val="0"/>
      <w:marRight w:val="0"/>
      <w:marTop w:val="0"/>
      <w:marBottom w:val="0"/>
      <w:divBdr>
        <w:top w:val="none" w:sz="0" w:space="0" w:color="auto"/>
        <w:left w:val="none" w:sz="0" w:space="0" w:color="auto"/>
        <w:bottom w:val="none" w:sz="0" w:space="0" w:color="auto"/>
        <w:right w:val="none" w:sz="0" w:space="0" w:color="auto"/>
      </w:divBdr>
    </w:div>
    <w:div w:id="576747687">
      <w:bodyDiv w:val="1"/>
      <w:marLeft w:val="0"/>
      <w:marRight w:val="0"/>
      <w:marTop w:val="0"/>
      <w:marBottom w:val="0"/>
      <w:divBdr>
        <w:top w:val="none" w:sz="0" w:space="0" w:color="auto"/>
        <w:left w:val="none" w:sz="0" w:space="0" w:color="auto"/>
        <w:bottom w:val="none" w:sz="0" w:space="0" w:color="auto"/>
        <w:right w:val="none" w:sz="0" w:space="0" w:color="auto"/>
      </w:divBdr>
    </w:div>
    <w:div w:id="577058562">
      <w:bodyDiv w:val="1"/>
      <w:marLeft w:val="0"/>
      <w:marRight w:val="0"/>
      <w:marTop w:val="0"/>
      <w:marBottom w:val="0"/>
      <w:divBdr>
        <w:top w:val="none" w:sz="0" w:space="0" w:color="auto"/>
        <w:left w:val="none" w:sz="0" w:space="0" w:color="auto"/>
        <w:bottom w:val="none" w:sz="0" w:space="0" w:color="auto"/>
        <w:right w:val="none" w:sz="0" w:space="0" w:color="auto"/>
      </w:divBdr>
    </w:div>
    <w:div w:id="577130840">
      <w:bodyDiv w:val="1"/>
      <w:marLeft w:val="0"/>
      <w:marRight w:val="0"/>
      <w:marTop w:val="0"/>
      <w:marBottom w:val="0"/>
      <w:divBdr>
        <w:top w:val="none" w:sz="0" w:space="0" w:color="auto"/>
        <w:left w:val="none" w:sz="0" w:space="0" w:color="auto"/>
        <w:bottom w:val="none" w:sz="0" w:space="0" w:color="auto"/>
        <w:right w:val="none" w:sz="0" w:space="0" w:color="auto"/>
      </w:divBdr>
    </w:div>
    <w:div w:id="577135797">
      <w:bodyDiv w:val="1"/>
      <w:marLeft w:val="0"/>
      <w:marRight w:val="0"/>
      <w:marTop w:val="0"/>
      <w:marBottom w:val="0"/>
      <w:divBdr>
        <w:top w:val="none" w:sz="0" w:space="0" w:color="auto"/>
        <w:left w:val="none" w:sz="0" w:space="0" w:color="auto"/>
        <w:bottom w:val="none" w:sz="0" w:space="0" w:color="auto"/>
        <w:right w:val="none" w:sz="0" w:space="0" w:color="auto"/>
      </w:divBdr>
    </w:div>
    <w:div w:id="577522920">
      <w:bodyDiv w:val="1"/>
      <w:marLeft w:val="0"/>
      <w:marRight w:val="0"/>
      <w:marTop w:val="0"/>
      <w:marBottom w:val="0"/>
      <w:divBdr>
        <w:top w:val="none" w:sz="0" w:space="0" w:color="auto"/>
        <w:left w:val="none" w:sz="0" w:space="0" w:color="auto"/>
        <w:bottom w:val="none" w:sz="0" w:space="0" w:color="auto"/>
        <w:right w:val="none" w:sz="0" w:space="0" w:color="auto"/>
      </w:divBdr>
    </w:div>
    <w:div w:id="577787095">
      <w:bodyDiv w:val="1"/>
      <w:marLeft w:val="0"/>
      <w:marRight w:val="0"/>
      <w:marTop w:val="0"/>
      <w:marBottom w:val="0"/>
      <w:divBdr>
        <w:top w:val="none" w:sz="0" w:space="0" w:color="auto"/>
        <w:left w:val="none" w:sz="0" w:space="0" w:color="auto"/>
        <w:bottom w:val="none" w:sz="0" w:space="0" w:color="auto"/>
        <w:right w:val="none" w:sz="0" w:space="0" w:color="auto"/>
      </w:divBdr>
    </w:div>
    <w:div w:id="577986775">
      <w:bodyDiv w:val="1"/>
      <w:marLeft w:val="0"/>
      <w:marRight w:val="0"/>
      <w:marTop w:val="0"/>
      <w:marBottom w:val="0"/>
      <w:divBdr>
        <w:top w:val="none" w:sz="0" w:space="0" w:color="auto"/>
        <w:left w:val="none" w:sz="0" w:space="0" w:color="auto"/>
        <w:bottom w:val="none" w:sz="0" w:space="0" w:color="auto"/>
        <w:right w:val="none" w:sz="0" w:space="0" w:color="auto"/>
      </w:divBdr>
    </w:div>
    <w:div w:id="578246322">
      <w:bodyDiv w:val="1"/>
      <w:marLeft w:val="0"/>
      <w:marRight w:val="0"/>
      <w:marTop w:val="0"/>
      <w:marBottom w:val="0"/>
      <w:divBdr>
        <w:top w:val="none" w:sz="0" w:space="0" w:color="auto"/>
        <w:left w:val="none" w:sz="0" w:space="0" w:color="auto"/>
        <w:bottom w:val="none" w:sz="0" w:space="0" w:color="auto"/>
        <w:right w:val="none" w:sz="0" w:space="0" w:color="auto"/>
      </w:divBdr>
    </w:div>
    <w:div w:id="578371642">
      <w:bodyDiv w:val="1"/>
      <w:marLeft w:val="0"/>
      <w:marRight w:val="0"/>
      <w:marTop w:val="0"/>
      <w:marBottom w:val="0"/>
      <w:divBdr>
        <w:top w:val="none" w:sz="0" w:space="0" w:color="auto"/>
        <w:left w:val="none" w:sz="0" w:space="0" w:color="auto"/>
        <w:bottom w:val="none" w:sz="0" w:space="0" w:color="auto"/>
        <w:right w:val="none" w:sz="0" w:space="0" w:color="auto"/>
      </w:divBdr>
    </w:div>
    <w:div w:id="578825754">
      <w:bodyDiv w:val="1"/>
      <w:marLeft w:val="0"/>
      <w:marRight w:val="0"/>
      <w:marTop w:val="0"/>
      <w:marBottom w:val="0"/>
      <w:divBdr>
        <w:top w:val="none" w:sz="0" w:space="0" w:color="auto"/>
        <w:left w:val="none" w:sz="0" w:space="0" w:color="auto"/>
        <w:bottom w:val="none" w:sz="0" w:space="0" w:color="auto"/>
        <w:right w:val="none" w:sz="0" w:space="0" w:color="auto"/>
      </w:divBdr>
    </w:div>
    <w:div w:id="578945744">
      <w:bodyDiv w:val="1"/>
      <w:marLeft w:val="0"/>
      <w:marRight w:val="0"/>
      <w:marTop w:val="0"/>
      <w:marBottom w:val="0"/>
      <w:divBdr>
        <w:top w:val="none" w:sz="0" w:space="0" w:color="auto"/>
        <w:left w:val="none" w:sz="0" w:space="0" w:color="auto"/>
        <w:bottom w:val="none" w:sz="0" w:space="0" w:color="auto"/>
        <w:right w:val="none" w:sz="0" w:space="0" w:color="auto"/>
      </w:divBdr>
    </w:div>
    <w:div w:id="578952547">
      <w:bodyDiv w:val="1"/>
      <w:marLeft w:val="0"/>
      <w:marRight w:val="0"/>
      <w:marTop w:val="0"/>
      <w:marBottom w:val="0"/>
      <w:divBdr>
        <w:top w:val="none" w:sz="0" w:space="0" w:color="auto"/>
        <w:left w:val="none" w:sz="0" w:space="0" w:color="auto"/>
        <w:bottom w:val="none" w:sz="0" w:space="0" w:color="auto"/>
        <w:right w:val="none" w:sz="0" w:space="0" w:color="auto"/>
      </w:divBdr>
    </w:div>
    <w:div w:id="579287850">
      <w:bodyDiv w:val="1"/>
      <w:marLeft w:val="0"/>
      <w:marRight w:val="0"/>
      <w:marTop w:val="0"/>
      <w:marBottom w:val="0"/>
      <w:divBdr>
        <w:top w:val="none" w:sz="0" w:space="0" w:color="auto"/>
        <w:left w:val="none" w:sz="0" w:space="0" w:color="auto"/>
        <w:bottom w:val="none" w:sz="0" w:space="0" w:color="auto"/>
        <w:right w:val="none" w:sz="0" w:space="0" w:color="auto"/>
      </w:divBdr>
    </w:div>
    <w:div w:id="579415274">
      <w:bodyDiv w:val="1"/>
      <w:marLeft w:val="0"/>
      <w:marRight w:val="0"/>
      <w:marTop w:val="0"/>
      <w:marBottom w:val="0"/>
      <w:divBdr>
        <w:top w:val="none" w:sz="0" w:space="0" w:color="auto"/>
        <w:left w:val="none" w:sz="0" w:space="0" w:color="auto"/>
        <w:bottom w:val="none" w:sz="0" w:space="0" w:color="auto"/>
        <w:right w:val="none" w:sz="0" w:space="0" w:color="auto"/>
      </w:divBdr>
    </w:div>
    <w:div w:id="579487901">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945292">
      <w:bodyDiv w:val="1"/>
      <w:marLeft w:val="0"/>
      <w:marRight w:val="0"/>
      <w:marTop w:val="0"/>
      <w:marBottom w:val="0"/>
      <w:divBdr>
        <w:top w:val="none" w:sz="0" w:space="0" w:color="auto"/>
        <w:left w:val="none" w:sz="0" w:space="0" w:color="auto"/>
        <w:bottom w:val="none" w:sz="0" w:space="0" w:color="auto"/>
        <w:right w:val="none" w:sz="0" w:space="0" w:color="auto"/>
      </w:divBdr>
    </w:div>
    <w:div w:id="580022238">
      <w:bodyDiv w:val="1"/>
      <w:marLeft w:val="0"/>
      <w:marRight w:val="0"/>
      <w:marTop w:val="0"/>
      <w:marBottom w:val="0"/>
      <w:divBdr>
        <w:top w:val="none" w:sz="0" w:space="0" w:color="auto"/>
        <w:left w:val="none" w:sz="0" w:space="0" w:color="auto"/>
        <w:bottom w:val="none" w:sz="0" w:space="0" w:color="auto"/>
        <w:right w:val="none" w:sz="0" w:space="0" w:color="auto"/>
      </w:divBdr>
    </w:div>
    <w:div w:id="580679356">
      <w:bodyDiv w:val="1"/>
      <w:marLeft w:val="0"/>
      <w:marRight w:val="0"/>
      <w:marTop w:val="0"/>
      <w:marBottom w:val="0"/>
      <w:divBdr>
        <w:top w:val="none" w:sz="0" w:space="0" w:color="auto"/>
        <w:left w:val="none" w:sz="0" w:space="0" w:color="auto"/>
        <w:bottom w:val="none" w:sz="0" w:space="0" w:color="auto"/>
        <w:right w:val="none" w:sz="0" w:space="0" w:color="auto"/>
      </w:divBdr>
    </w:div>
    <w:div w:id="580869956">
      <w:bodyDiv w:val="1"/>
      <w:marLeft w:val="0"/>
      <w:marRight w:val="0"/>
      <w:marTop w:val="0"/>
      <w:marBottom w:val="0"/>
      <w:divBdr>
        <w:top w:val="none" w:sz="0" w:space="0" w:color="auto"/>
        <w:left w:val="none" w:sz="0" w:space="0" w:color="auto"/>
        <w:bottom w:val="none" w:sz="0" w:space="0" w:color="auto"/>
        <w:right w:val="none" w:sz="0" w:space="0" w:color="auto"/>
      </w:divBdr>
    </w:div>
    <w:div w:id="581137042">
      <w:bodyDiv w:val="1"/>
      <w:marLeft w:val="0"/>
      <w:marRight w:val="0"/>
      <w:marTop w:val="0"/>
      <w:marBottom w:val="0"/>
      <w:divBdr>
        <w:top w:val="none" w:sz="0" w:space="0" w:color="auto"/>
        <w:left w:val="none" w:sz="0" w:space="0" w:color="auto"/>
        <w:bottom w:val="none" w:sz="0" w:space="0" w:color="auto"/>
        <w:right w:val="none" w:sz="0" w:space="0" w:color="auto"/>
      </w:divBdr>
    </w:div>
    <w:div w:id="581452468">
      <w:bodyDiv w:val="1"/>
      <w:marLeft w:val="0"/>
      <w:marRight w:val="0"/>
      <w:marTop w:val="0"/>
      <w:marBottom w:val="0"/>
      <w:divBdr>
        <w:top w:val="none" w:sz="0" w:space="0" w:color="auto"/>
        <w:left w:val="none" w:sz="0" w:space="0" w:color="auto"/>
        <w:bottom w:val="none" w:sz="0" w:space="0" w:color="auto"/>
        <w:right w:val="none" w:sz="0" w:space="0" w:color="auto"/>
      </w:divBdr>
    </w:div>
    <w:div w:id="581721899">
      <w:bodyDiv w:val="1"/>
      <w:marLeft w:val="0"/>
      <w:marRight w:val="0"/>
      <w:marTop w:val="0"/>
      <w:marBottom w:val="0"/>
      <w:divBdr>
        <w:top w:val="none" w:sz="0" w:space="0" w:color="auto"/>
        <w:left w:val="none" w:sz="0" w:space="0" w:color="auto"/>
        <w:bottom w:val="none" w:sz="0" w:space="0" w:color="auto"/>
        <w:right w:val="none" w:sz="0" w:space="0" w:color="auto"/>
      </w:divBdr>
    </w:div>
    <w:div w:id="582305109">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223453">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4344782">
      <w:bodyDiv w:val="1"/>
      <w:marLeft w:val="0"/>
      <w:marRight w:val="0"/>
      <w:marTop w:val="0"/>
      <w:marBottom w:val="0"/>
      <w:divBdr>
        <w:top w:val="none" w:sz="0" w:space="0" w:color="auto"/>
        <w:left w:val="none" w:sz="0" w:space="0" w:color="auto"/>
        <w:bottom w:val="none" w:sz="0" w:space="0" w:color="auto"/>
        <w:right w:val="none" w:sz="0" w:space="0" w:color="auto"/>
      </w:divBdr>
    </w:div>
    <w:div w:id="584386190">
      <w:bodyDiv w:val="1"/>
      <w:marLeft w:val="0"/>
      <w:marRight w:val="0"/>
      <w:marTop w:val="0"/>
      <w:marBottom w:val="0"/>
      <w:divBdr>
        <w:top w:val="none" w:sz="0" w:space="0" w:color="auto"/>
        <w:left w:val="none" w:sz="0" w:space="0" w:color="auto"/>
        <w:bottom w:val="none" w:sz="0" w:space="0" w:color="auto"/>
        <w:right w:val="none" w:sz="0" w:space="0" w:color="auto"/>
      </w:divBdr>
    </w:div>
    <w:div w:id="584606253">
      <w:bodyDiv w:val="1"/>
      <w:marLeft w:val="0"/>
      <w:marRight w:val="0"/>
      <w:marTop w:val="0"/>
      <w:marBottom w:val="0"/>
      <w:divBdr>
        <w:top w:val="none" w:sz="0" w:space="0" w:color="auto"/>
        <w:left w:val="none" w:sz="0" w:space="0" w:color="auto"/>
        <w:bottom w:val="none" w:sz="0" w:space="0" w:color="auto"/>
        <w:right w:val="none" w:sz="0" w:space="0" w:color="auto"/>
      </w:divBdr>
    </w:div>
    <w:div w:id="584924446">
      <w:bodyDiv w:val="1"/>
      <w:marLeft w:val="0"/>
      <w:marRight w:val="0"/>
      <w:marTop w:val="0"/>
      <w:marBottom w:val="0"/>
      <w:divBdr>
        <w:top w:val="none" w:sz="0" w:space="0" w:color="auto"/>
        <w:left w:val="none" w:sz="0" w:space="0" w:color="auto"/>
        <w:bottom w:val="none" w:sz="0" w:space="0" w:color="auto"/>
        <w:right w:val="none" w:sz="0" w:space="0" w:color="auto"/>
      </w:divBdr>
    </w:div>
    <w:div w:id="585262998">
      <w:bodyDiv w:val="1"/>
      <w:marLeft w:val="0"/>
      <w:marRight w:val="0"/>
      <w:marTop w:val="0"/>
      <w:marBottom w:val="0"/>
      <w:divBdr>
        <w:top w:val="none" w:sz="0" w:space="0" w:color="auto"/>
        <w:left w:val="none" w:sz="0" w:space="0" w:color="auto"/>
        <w:bottom w:val="none" w:sz="0" w:space="0" w:color="auto"/>
        <w:right w:val="none" w:sz="0" w:space="0" w:color="auto"/>
      </w:divBdr>
    </w:div>
    <w:div w:id="585767719">
      <w:bodyDiv w:val="1"/>
      <w:marLeft w:val="0"/>
      <w:marRight w:val="0"/>
      <w:marTop w:val="0"/>
      <w:marBottom w:val="0"/>
      <w:divBdr>
        <w:top w:val="none" w:sz="0" w:space="0" w:color="auto"/>
        <w:left w:val="none" w:sz="0" w:space="0" w:color="auto"/>
        <w:bottom w:val="none" w:sz="0" w:space="0" w:color="auto"/>
        <w:right w:val="none" w:sz="0" w:space="0" w:color="auto"/>
      </w:divBdr>
    </w:div>
    <w:div w:id="585840551">
      <w:bodyDiv w:val="1"/>
      <w:marLeft w:val="0"/>
      <w:marRight w:val="0"/>
      <w:marTop w:val="0"/>
      <w:marBottom w:val="0"/>
      <w:divBdr>
        <w:top w:val="none" w:sz="0" w:space="0" w:color="auto"/>
        <w:left w:val="none" w:sz="0" w:space="0" w:color="auto"/>
        <w:bottom w:val="none" w:sz="0" w:space="0" w:color="auto"/>
        <w:right w:val="none" w:sz="0" w:space="0" w:color="auto"/>
      </w:divBdr>
    </w:div>
    <w:div w:id="586041581">
      <w:bodyDiv w:val="1"/>
      <w:marLeft w:val="0"/>
      <w:marRight w:val="0"/>
      <w:marTop w:val="0"/>
      <w:marBottom w:val="0"/>
      <w:divBdr>
        <w:top w:val="none" w:sz="0" w:space="0" w:color="auto"/>
        <w:left w:val="none" w:sz="0" w:space="0" w:color="auto"/>
        <w:bottom w:val="none" w:sz="0" w:space="0" w:color="auto"/>
        <w:right w:val="none" w:sz="0" w:space="0" w:color="auto"/>
      </w:divBdr>
    </w:div>
    <w:div w:id="586115119">
      <w:bodyDiv w:val="1"/>
      <w:marLeft w:val="0"/>
      <w:marRight w:val="0"/>
      <w:marTop w:val="0"/>
      <w:marBottom w:val="0"/>
      <w:divBdr>
        <w:top w:val="none" w:sz="0" w:space="0" w:color="auto"/>
        <w:left w:val="none" w:sz="0" w:space="0" w:color="auto"/>
        <w:bottom w:val="none" w:sz="0" w:space="0" w:color="auto"/>
        <w:right w:val="none" w:sz="0" w:space="0" w:color="auto"/>
      </w:divBdr>
    </w:div>
    <w:div w:id="586307872">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7033418">
      <w:bodyDiv w:val="1"/>
      <w:marLeft w:val="0"/>
      <w:marRight w:val="0"/>
      <w:marTop w:val="0"/>
      <w:marBottom w:val="0"/>
      <w:divBdr>
        <w:top w:val="none" w:sz="0" w:space="0" w:color="auto"/>
        <w:left w:val="none" w:sz="0" w:space="0" w:color="auto"/>
        <w:bottom w:val="none" w:sz="0" w:space="0" w:color="auto"/>
        <w:right w:val="none" w:sz="0" w:space="0" w:color="auto"/>
      </w:divBdr>
    </w:div>
    <w:div w:id="587471138">
      <w:bodyDiv w:val="1"/>
      <w:marLeft w:val="0"/>
      <w:marRight w:val="0"/>
      <w:marTop w:val="0"/>
      <w:marBottom w:val="0"/>
      <w:divBdr>
        <w:top w:val="none" w:sz="0" w:space="0" w:color="auto"/>
        <w:left w:val="none" w:sz="0" w:space="0" w:color="auto"/>
        <w:bottom w:val="none" w:sz="0" w:space="0" w:color="auto"/>
        <w:right w:val="none" w:sz="0" w:space="0" w:color="auto"/>
      </w:divBdr>
    </w:div>
    <w:div w:id="587688617">
      <w:bodyDiv w:val="1"/>
      <w:marLeft w:val="0"/>
      <w:marRight w:val="0"/>
      <w:marTop w:val="0"/>
      <w:marBottom w:val="0"/>
      <w:divBdr>
        <w:top w:val="none" w:sz="0" w:space="0" w:color="auto"/>
        <w:left w:val="none" w:sz="0" w:space="0" w:color="auto"/>
        <w:bottom w:val="none" w:sz="0" w:space="0" w:color="auto"/>
        <w:right w:val="none" w:sz="0" w:space="0" w:color="auto"/>
      </w:divBdr>
    </w:div>
    <w:div w:id="588393851">
      <w:bodyDiv w:val="1"/>
      <w:marLeft w:val="0"/>
      <w:marRight w:val="0"/>
      <w:marTop w:val="0"/>
      <w:marBottom w:val="0"/>
      <w:divBdr>
        <w:top w:val="none" w:sz="0" w:space="0" w:color="auto"/>
        <w:left w:val="none" w:sz="0" w:space="0" w:color="auto"/>
        <w:bottom w:val="none" w:sz="0" w:space="0" w:color="auto"/>
        <w:right w:val="none" w:sz="0" w:space="0" w:color="auto"/>
      </w:divBdr>
    </w:div>
    <w:div w:id="588852468">
      <w:bodyDiv w:val="1"/>
      <w:marLeft w:val="0"/>
      <w:marRight w:val="0"/>
      <w:marTop w:val="0"/>
      <w:marBottom w:val="0"/>
      <w:divBdr>
        <w:top w:val="none" w:sz="0" w:space="0" w:color="auto"/>
        <w:left w:val="none" w:sz="0" w:space="0" w:color="auto"/>
        <w:bottom w:val="none" w:sz="0" w:space="0" w:color="auto"/>
        <w:right w:val="none" w:sz="0" w:space="0" w:color="auto"/>
      </w:divBdr>
    </w:div>
    <w:div w:id="589627931">
      <w:bodyDiv w:val="1"/>
      <w:marLeft w:val="0"/>
      <w:marRight w:val="0"/>
      <w:marTop w:val="0"/>
      <w:marBottom w:val="0"/>
      <w:divBdr>
        <w:top w:val="none" w:sz="0" w:space="0" w:color="auto"/>
        <w:left w:val="none" w:sz="0" w:space="0" w:color="auto"/>
        <w:bottom w:val="none" w:sz="0" w:space="0" w:color="auto"/>
        <w:right w:val="none" w:sz="0" w:space="0" w:color="auto"/>
      </w:divBdr>
    </w:div>
    <w:div w:id="589973900">
      <w:bodyDiv w:val="1"/>
      <w:marLeft w:val="0"/>
      <w:marRight w:val="0"/>
      <w:marTop w:val="0"/>
      <w:marBottom w:val="0"/>
      <w:divBdr>
        <w:top w:val="none" w:sz="0" w:space="0" w:color="auto"/>
        <w:left w:val="none" w:sz="0" w:space="0" w:color="auto"/>
        <w:bottom w:val="none" w:sz="0" w:space="0" w:color="auto"/>
        <w:right w:val="none" w:sz="0" w:space="0" w:color="auto"/>
      </w:divBdr>
    </w:div>
    <w:div w:id="590162016">
      <w:bodyDiv w:val="1"/>
      <w:marLeft w:val="0"/>
      <w:marRight w:val="0"/>
      <w:marTop w:val="0"/>
      <w:marBottom w:val="0"/>
      <w:divBdr>
        <w:top w:val="none" w:sz="0" w:space="0" w:color="auto"/>
        <w:left w:val="none" w:sz="0" w:space="0" w:color="auto"/>
        <w:bottom w:val="none" w:sz="0" w:space="0" w:color="auto"/>
        <w:right w:val="none" w:sz="0" w:space="0" w:color="auto"/>
      </w:divBdr>
    </w:div>
    <w:div w:id="590311230">
      <w:bodyDiv w:val="1"/>
      <w:marLeft w:val="0"/>
      <w:marRight w:val="0"/>
      <w:marTop w:val="0"/>
      <w:marBottom w:val="0"/>
      <w:divBdr>
        <w:top w:val="none" w:sz="0" w:space="0" w:color="auto"/>
        <w:left w:val="none" w:sz="0" w:space="0" w:color="auto"/>
        <w:bottom w:val="none" w:sz="0" w:space="0" w:color="auto"/>
        <w:right w:val="none" w:sz="0" w:space="0" w:color="auto"/>
      </w:divBdr>
    </w:div>
    <w:div w:id="590312363">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554907">
      <w:bodyDiv w:val="1"/>
      <w:marLeft w:val="0"/>
      <w:marRight w:val="0"/>
      <w:marTop w:val="0"/>
      <w:marBottom w:val="0"/>
      <w:divBdr>
        <w:top w:val="none" w:sz="0" w:space="0" w:color="auto"/>
        <w:left w:val="none" w:sz="0" w:space="0" w:color="auto"/>
        <w:bottom w:val="none" w:sz="0" w:space="0" w:color="auto"/>
        <w:right w:val="none" w:sz="0" w:space="0" w:color="auto"/>
      </w:divBdr>
    </w:div>
    <w:div w:id="590622446">
      <w:bodyDiv w:val="1"/>
      <w:marLeft w:val="0"/>
      <w:marRight w:val="0"/>
      <w:marTop w:val="0"/>
      <w:marBottom w:val="0"/>
      <w:divBdr>
        <w:top w:val="none" w:sz="0" w:space="0" w:color="auto"/>
        <w:left w:val="none" w:sz="0" w:space="0" w:color="auto"/>
        <w:bottom w:val="none" w:sz="0" w:space="0" w:color="auto"/>
        <w:right w:val="none" w:sz="0" w:space="0" w:color="auto"/>
      </w:divBdr>
    </w:div>
    <w:div w:id="591159413">
      <w:bodyDiv w:val="1"/>
      <w:marLeft w:val="0"/>
      <w:marRight w:val="0"/>
      <w:marTop w:val="0"/>
      <w:marBottom w:val="0"/>
      <w:divBdr>
        <w:top w:val="none" w:sz="0" w:space="0" w:color="auto"/>
        <w:left w:val="none" w:sz="0" w:space="0" w:color="auto"/>
        <w:bottom w:val="none" w:sz="0" w:space="0" w:color="auto"/>
        <w:right w:val="none" w:sz="0" w:space="0" w:color="auto"/>
      </w:divBdr>
    </w:div>
    <w:div w:id="591664299">
      <w:bodyDiv w:val="1"/>
      <w:marLeft w:val="0"/>
      <w:marRight w:val="0"/>
      <w:marTop w:val="0"/>
      <w:marBottom w:val="0"/>
      <w:divBdr>
        <w:top w:val="none" w:sz="0" w:space="0" w:color="auto"/>
        <w:left w:val="none" w:sz="0" w:space="0" w:color="auto"/>
        <w:bottom w:val="none" w:sz="0" w:space="0" w:color="auto"/>
        <w:right w:val="none" w:sz="0" w:space="0" w:color="auto"/>
      </w:divBdr>
    </w:div>
    <w:div w:id="592205162">
      <w:bodyDiv w:val="1"/>
      <w:marLeft w:val="0"/>
      <w:marRight w:val="0"/>
      <w:marTop w:val="0"/>
      <w:marBottom w:val="0"/>
      <w:divBdr>
        <w:top w:val="none" w:sz="0" w:space="0" w:color="auto"/>
        <w:left w:val="none" w:sz="0" w:space="0" w:color="auto"/>
        <w:bottom w:val="none" w:sz="0" w:space="0" w:color="auto"/>
        <w:right w:val="none" w:sz="0" w:space="0" w:color="auto"/>
      </w:divBdr>
    </w:div>
    <w:div w:id="592250600">
      <w:bodyDiv w:val="1"/>
      <w:marLeft w:val="0"/>
      <w:marRight w:val="0"/>
      <w:marTop w:val="0"/>
      <w:marBottom w:val="0"/>
      <w:divBdr>
        <w:top w:val="none" w:sz="0" w:space="0" w:color="auto"/>
        <w:left w:val="none" w:sz="0" w:space="0" w:color="auto"/>
        <w:bottom w:val="none" w:sz="0" w:space="0" w:color="auto"/>
        <w:right w:val="none" w:sz="0" w:space="0" w:color="auto"/>
      </w:divBdr>
    </w:div>
    <w:div w:id="592277599">
      <w:bodyDiv w:val="1"/>
      <w:marLeft w:val="0"/>
      <w:marRight w:val="0"/>
      <w:marTop w:val="0"/>
      <w:marBottom w:val="0"/>
      <w:divBdr>
        <w:top w:val="none" w:sz="0" w:space="0" w:color="auto"/>
        <w:left w:val="none" w:sz="0" w:space="0" w:color="auto"/>
        <w:bottom w:val="none" w:sz="0" w:space="0" w:color="auto"/>
        <w:right w:val="none" w:sz="0" w:space="0" w:color="auto"/>
      </w:divBdr>
    </w:div>
    <w:div w:id="592395707">
      <w:bodyDiv w:val="1"/>
      <w:marLeft w:val="0"/>
      <w:marRight w:val="0"/>
      <w:marTop w:val="0"/>
      <w:marBottom w:val="0"/>
      <w:divBdr>
        <w:top w:val="none" w:sz="0" w:space="0" w:color="auto"/>
        <w:left w:val="none" w:sz="0" w:space="0" w:color="auto"/>
        <w:bottom w:val="none" w:sz="0" w:space="0" w:color="auto"/>
        <w:right w:val="none" w:sz="0" w:space="0" w:color="auto"/>
      </w:divBdr>
    </w:div>
    <w:div w:id="592398677">
      <w:bodyDiv w:val="1"/>
      <w:marLeft w:val="0"/>
      <w:marRight w:val="0"/>
      <w:marTop w:val="0"/>
      <w:marBottom w:val="0"/>
      <w:divBdr>
        <w:top w:val="none" w:sz="0" w:space="0" w:color="auto"/>
        <w:left w:val="none" w:sz="0" w:space="0" w:color="auto"/>
        <w:bottom w:val="none" w:sz="0" w:space="0" w:color="auto"/>
        <w:right w:val="none" w:sz="0" w:space="0" w:color="auto"/>
      </w:divBdr>
    </w:div>
    <w:div w:id="592477820">
      <w:bodyDiv w:val="1"/>
      <w:marLeft w:val="0"/>
      <w:marRight w:val="0"/>
      <w:marTop w:val="0"/>
      <w:marBottom w:val="0"/>
      <w:divBdr>
        <w:top w:val="none" w:sz="0" w:space="0" w:color="auto"/>
        <w:left w:val="none" w:sz="0" w:space="0" w:color="auto"/>
        <w:bottom w:val="none" w:sz="0" w:space="0" w:color="auto"/>
        <w:right w:val="none" w:sz="0" w:space="0" w:color="auto"/>
      </w:divBdr>
    </w:div>
    <w:div w:id="592864004">
      <w:bodyDiv w:val="1"/>
      <w:marLeft w:val="0"/>
      <w:marRight w:val="0"/>
      <w:marTop w:val="0"/>
      <w:marBottom w:val="0"/>
      <w:divBdr>
        <w:top w:val="none" w:sz="0" w:space="0" w:color="auto"/>
        <w:left w:val="none" w:sz="0" w:space="0" w:color="auto"/>
        <w:bottom w:val="none" w:sz="0" w:space="0" w:color="auto"/>
        <w:right w:val="none" w:sz="0" w:space="0" w:color="auto"/>
      </w:divBdr>
    </w:div>
    <w:div w:id="593251395">
      <w:bodyDiv w:val="1"/>
      <w:marLeft w:val="0"/>
      <w:marRight w:val="0"/>
      <w:marTop w:val="0"/>
      <w:marBottom w:val="0"/>
      <w:divBdr>
        <w:top w:val="none" w:sz="0" w:space="0" w:color="auto"/>
        <w:left w:val="none" w:sz="0" w:space="0" w:color="auto"/>
        <w:bottom w:val="none" w:sz="0" w:space="0" w:color="auto"/>
        <w:right w:val="none" w:sz="0" w:space="0" w:color="auto"/>
      </w:divBdr>
    </w:div>
    <w:div w:id="593587057">
      <w:bodyDiv w:val="1"/>
      <w:marLeft w:val="0"/>
      <w:marRight w:val="0"/>
      <w:marTop w:val="0"/>
      <w:marBottom w:val="0"/>
      <w:divBdr>
        <w:top w:val="none" w:sz="0" w:space="0" w:color="auto"/>
        <w:left w:val="none" w:sz="0" w:space="0" w:color="auto"/>
        <w:bottom w:val="none" w:sz="0" w:space="0" w:color="auto"/>
        <w:right w:val="none" w:sz="0" w:space="0" w:color="auto"/>
      </w:divBdr>
    </w:div>
    <w:div w:id="593704519">
      <w:bodyDiv w:val="1"/>
      <w:marLeft w:val="0"/>
      <w:marRight w:val="0"/>
      <w:marTop w:val="0"/>
      <w:marBottom w:val="0"/>
      <w:divBdr>
        <w:top w:val="none" w:sz="0" w:space="0" w:color="auto"/>
        <w:left w:val="none" w:sz="0" w:space="0" w:color="auto"/>
        <w:bottom w:val="none" w:sz="0" w:space="0" w:color="auto"/>
        <w:right w:val="none" w:sz="0" w:space="0" w:color="auto"/>
      </w:divBdr>
    </w:div>
    <w:div w:id="594557564">
      <w:bodyDiv w:val="1"/>
      <w:marLeft w:val="0"/>
      <w:marRight w:val="0"/>
      <w:marTop w:val="0"/>
      <w:marBottom w:val="0"/>
      <w:divBdr>
        <w:top w:val="none" w:sz="0" w:space="0" w:color="auto"/>
        <w:left w:val="none" w:sz="0" w:space="0" w:color="auto"/>
        <w:bottom w:val="none" w:sz="0" w:space="0" w:color="auto"/>
        <w:right w:val="none" w:sz="0" w:space="0" w:color="auto"/>
      </w:divBdr>
    </w:div>
    <w:div w:id="594561234">
      <w:bodyDiv w:val="1"/>
      <w:marLeft w:val="0"/>
      <w:marRight w:val="0"/>
      <w:marTop w:val="0"/>
      <w:marBottom w:val="0"/>
      <w:divBdr>
        <w:top w:val="none" w:sz="0" w:space="0" w:color="auto"/>
        <w:left w:val="none" w:sz="0" w:space="0" w:color="auto"/>
        <w:bottom w:val="none" w:sz="0" w:space="0" w:color="auto"/>
        <w:right w:val="none" w:sz="0" w:space="0" w:color="auto"/>
      </w:divBdr>
    </w:div>
    <w:div w:id="594674167">
      <w:bodyDiv w:val="1"/>
      <w:marLeft w:val="0"/>
      <w:marRight w:val="0"/>
      <w:marTop w:val="0"/>
      <w:marBottom w:val="0"/>
      <w:divBdr>
        <w:top w:val="none" w:sz="0" w:space="0" w:color="auto"/>
        <w:left w:val="none" w:sz="0" w:space="0" w:color="auto"/>
        <w:bottom w:val="none" w:sz="0" w:space="0" w:color="auto"/>
        <w:right w:val="none" w:sz="0" w:space="0" w:color="auto"/>
      </w:divBdr>
    </w:div>
    <w:div w:id="594899321">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023872">
      <w:bodyDiv w:val="1"/>
      <w:marLeft w:val="0"/>
      <w:marRight w:val="0"/>
      <w:marTop w:val="0"/>
      <w:marBottom w:val="0"/>
      <w:divBdr>
        <w:top w:val="none" w:sz="0" w:space="0" w:color="auto"/>
        <w:left w:val="none" w:sz="0" w:space="0" w:color="auto"/>
        <w:bottom w:val="none" w:sz="0" w:space="0" w:color="auto"/>
        <w:right w:val="none" w:sz="0" w:space="0" w:color="auto"/>
      </w:divBdr>
    </w:div>
    <w:div w:id="595752365">
      <w:bodyDiv w:val="1"/>
      <w:marLeft w:val="0"/>
      <w:marRight w:val="0"/>
      <w:marTop w:val="0"/>
      <w:marBottom w:val="0"/>
      <w:divBdr>
        <w:top w:val="none" w:sz="0" w:space="0" w:color="auto"/>
        <w:left w:val="none" w:sz="0" w:space="0" w:color="auto"/>
        <w:bottom w:val="none" w:sz="0" w:space="0" w:color="auto"/>
        <w:right w:val="none" w:sz="0" w:space="0" w:color="auto"/>
      </w:divBdr>
    </w:div>
    <w:div w:id="596451848">
      <w:bodyDiv w:val="1"/>
      <w:marLeft w:val="0"/>
      <w:marRight w:val="0"/>
      <w:marTop w:val="0"/>
      <w:marBottom w:val="0"/>
      <w:divBdr>
        <w:top w:val="none" w:sz="0" w:space="0" w:color="auto"/>
        <w:left w:val="none" w:sz="0" w:space="0" w:color="auto"/>
        <w:bottom w:val="none" w:sz="0" w:space="0" w:color="auto"/>
        <w:right w:val="none" w:sz="0" w:space="0" w:color="auto"/>
      </w:divBdr>
    </w:div>
    <w:div w:id="596795867">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106404">
      <w:bodyDiv w:val="1"/>
      <w:marLeft w:val="0"/>
      <w:marRight w:val="0"/>
      <w:marTop w:val="0"/>
      <w:marBottom w:val="0"/>
      <w:divBdr>
        <w:top w:val="none" w:sz="0" w:space="0" w:color="auto"/>
        <w:left w:val="none" w:sz="0" w:space="0" w:color="auto"/>
        <w:bottom w:val="none" w:sz="0" w:space="0" w:color="auto"/>
        <w:right w:val="none" w:sz="0" w:space="0" w:color="auto"/>
      </w:divBdr>
    </w:div>
    <w:div w:id="597372692">
      <w:bodyDiv w:val="1"/>
      <w:marLeft w:val="0"/>
      <w:marRight w:val="0"/>
      <w:marTop w:val="0"/>
      <w:marBottom w:val="0"/>
      <w:divBdr>
        <w:top w:val="none" w:sz="0" w:space="0" w:color="auto"/>
        <w:left w:val="none" w:sz="0" w:space="0" w:color="auto"/>
        <w:bottom w:val="none" w:sz="0" w:space="0" w:color="auto"/>
        <w:right w:val="none" w:sz="0" w:space="0" w:color="auto"/>
      </w:divBdr>
    </w:div>
    <w:div w:id="597451461">
      <w:bodyDiv w:val="1"/>
      <w:marLeft w:val="0"/>
      <w:marRight w:val="0"/>
      <w:marTop w:val="0"/>
      <w:marBottom w:val="0"/>
      <w:divBdr>
        <w:top w:val="none" w:sz="0" w:space="0" w:color="auto"/>
        <w:left w:val="none" w:sz="0" w:space="0" w:color="auto"/>
        <w:bottom w:val="none" w:sz="0" w:space="0" w:color="auto"/>
        <w:right w:val="none" w:sz="0" w:space="0" w:color="auto"/>
      </w:divBdr>
    </w:div>
    <w:div w:id="597519426">
      <w:bodyDiv w:val="1"/>
      <w:marLeft w:val="0"/>
      <w:marRight w:val="0"/>
      <w:marTop w:val="0"/>
      <w:marBottom w:val="0"/>
      <w:divBdr>
        <w:top w:val="none" w:sz="0" w:space="0" w:color="auto"/>
        <w:left w:val="none" w:sz="0" w:space="0" w:color="auto"/>
        <w:bottom w:val="none" w:sz="0" w:space="0" w:color="auto"/>
        <w:right w:val="none" w:sz="0" w:space="0" w:color="auto"/>
      </w:divBdr>
    </w:div>
    <w:div w:id="597560811">
      <w:bodyDiv w:val="1"/>
      <w:marLeft w:val="0"/>
      <w:marRight w:val="0"/>
      <w:marTop w:val="0"/>
      <w:marBottom w:val="0"/>
      <w:divBdr>
        <w:top w:val="none" w:sz="0" w:space="0" w:color="auto"/>
        <w:left w:val="none" w:sz="0" w:space="0" w:color="auto"/>
        <w:bottom w:val="none" w:sz="0" w:space="0" w:color="auto"/>
        <w:right w:val="none" w:sz="0" w:space="0" w:color="auto"/>
      </w:divBdr>
    </w:div>
    <w:div w:id="598100444">
      <w:bodyDiv w:val="1"/>
      <w:marLeft w:val="0"/>
      <w:marRight w:val="0"/>
      <w:marTop w:val="0"/>
      <w:marBottom w:val="0"/>
      <w:divBdr>
        <w:top w:val="none" w:sz="0" w:space="0" w:color="auto"/>
        <w:left w:val="none" w:sz="0" w:space="0" w:color="auto"/>
        <w:bottom w:val="none" w:sz="0" w:space="0" w:color="auto"/>
        <w:right w:val="none" w:sz="0" w:space="0" w:color="auto"/>
      </w:divBdr>
    </w:div>
    <w:div w:id="598561015">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71801">
      <w:bodyDiv w:val="1"/>
      <w:marLeft w:val="0"/>
      <w:marRight w:val="0"/>
      <w:marTop w:val="0"/>
      <w:marBottom w:val="0"/>
      <w:divBdr>
        <w:top w:val="none" w:sz="0" w:space="0" w:color="auto"/>
        <w:left w:val="none" w:sz="0" w:space="0" w:color="auto"/>
        <w:bottom w:val="none" w:sz="0" w:space="0" w:color="auto"/>
        <w:right w:val="none" w:sz="0" w:space="0" w:color="auto"/>
      </w:divBdr>
    </w:div>
    <w:div w:id="598877582">
      <w:bodyDiv w:val="1"/>
      <w:marLeft w:val="0"/>
      <w:marRight w:val="0"/>
      <w:marTop w:val="0"/>
      <w:marBottom w:val="0"/>
      <w:divBdr>
        <w:top w:val="none" w:sz="0" w:space="0" w:color="auto"/>
        <w:left w:val="none" w:sz="0" w:space="0" w:color="auto"/>
        <w:bottom w:val="none" w:sz="0" w:space="0" w:color="auto"/>
        <w:right w:val="none" w:sz="0" w:space="0" w:color="auto"/>
      </w:divBdr>
    </w:div>
    <w:div w:id="599223167">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600144746">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837528">
      <w:bodyDiv w:val="1"/>
      <w:marLeft w:val="0"/>
      <w:marRight w:val="0"/>
      <w:marTop w:val="0"/>
      <w:marBottom w:val="0"/>
      <w:divBdr>
        <w:top w:val="none" w:sz="0" w:space="0" w:color="auto"/>
        <w:left w:val="none" w:sz="0" w:space="0" w:color="auto"/>
        <w:bottom w:val="none" w:sz="0" w:space="0" w:color="auto"/>
        <w:right w:val="none" w:sz="0" w:space="0" w:color="auto"/>
      </w:divBdr>
    </w:div>
    <w:div w:id="600919206">
      <w:bodyDiv w:val="1"/>
      <w:marLeft w:val="0"/>
      <w:marRight w:val="0"/>
      <w:marTop w:val="0"/>
      <w:marBottom w:val="0"/>
      <w:divBdr>
        <w:top w:val="none" w:sz="0" w:space="0" w:color="auto"/>
        <w:left w:val="none" w:sz="0" w:space="0" w:color="auto"/>
        <w:bottom w:val="none" w:sz="0" w:space="0" w:color="auto"/>
        <w:right w:val="none" w:sz="0" w:space="0" w:color="auto"/>
      </w:divBdr>
    </w:div>
    <w:div w:id="601647916">
      <w:bodyDiv w:val="1"/>
      <w:marLeft w:val="0"/>
      <w:marRight w:val="0"/>
      <w:marTop w:val="0"/>
      <w:marBottom w:val="0"/>
      <w:divBdr>
        <w:top w:val="none" w:sz="0" w:space="0" w:color="auto"/>
        <w:left w:val="none" w:sz="0" w:space="0" w:color="auto"/>
        <w:bottom w:val="none" w:sz="0" w:space="0" w:color="auto"/>
        <w:right w:val="none" w:sz="0" w:space="0" w:color="auto"/>
      </w:divBdr>
    </w:div>
    <w:div w:id="601884695">
      <w:bodyDiv w:val="1"/>
      <w:marLeft w:val="0"/>
      <w:marRight w:val="0"/>
      <w:marTop w:val="0"/>
      <w:marBottom w:val="0"/>
      <w:divBdr>
        <w:top w:val="none" w:sz="0" w:space="0" w:color="auto"/>
        <w:left w:val="none" w:sz="0" w:space="0" w:color="auto"/>
        <w:bottom w:val="none" w:sz="0" w:space="0" w:color="auto"/>
        <w:right w:val="none" w:sz="0" w:space="0" w:color="auto"/>
      </w:divBdr>
    </w:div>
    <w:div w:id="603391483">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13768">
      <w:bodyDiv w:val="1"/>
      <w:marLeft w:val="0"/>
      <w:marRight w:val="0"/>
      <w:marTop w:val="0"/>
      <w:marBottom w:val="0"/>
      <w:divBdr>
        <w:top w:val="none" w:sz="0" w:space="0" w:color="auto"/>
        <w:left w:val="none" w:sz="0" w:space="0" w:color="auto"/>
        <w:bottom w:val="none" w:sz="0" w:space="0" w:color="auto"/>
        <w:right w:val="none" w:sz="0" w:space="0" w:color="auto"/>
      </w:divBdr>
    </w:div>
    <w:div w:id="603657832">
      <w:bodyDiv w:val="1"/>
      <w:marLeft w:val="0"/>
      <w:marRight w:val="0"/>
      <w:marTop w:val="0"/>
      <w:marBottom w:val="0"/>
      <w:divBdr>
        <w:top w:val="none" w:sz="0" w:space="0" w:color="auto"/>
        <w:left w:val="none" w:sz="0" w:space="0" w:color="auto"/>
        <w:bottom w:val="none" w:sz="0" w:space="0" w:color="auto"/>
        <w:right w:val="none" w:sz="0" w:space="0" w:color="auto"/>
      </w:divBdr>
    </w:div>
    <w:div w:id="603852819">
      <w:bodyDiv w:val="1"/>
      <w:marLeft w:val="0"/>
      <w:marRight w:val="0"/>
      <w:marTop w:val="0"/>
      <w:marBottom w:val="0"/>
      <w:divBdr>
        <w:top w:val="none" w:sz="0" w:space="0" w:color="auto"/>
        <w:left w:val="none" w:sz="0" w:space="0" w:color="auto"/>
        <w:bottom w:val="none" w:sz="0" w:space="0" w:color="auto"/>
        <w:right w:val="none" w:sz="0" w:space="0" w:color="auto"/>
      </w:divBdr>
    </w:div>
    <w:div w:id="603997794">
      <w:bodyDiv w:val="1"/>
      <w:marLeft w:val="0"/>
      <w:marRight w:val="0"/>
      <w:marTop w:val="0"/>
      <w:marBottom w:val="0"/>
      <w:divBdr>
        <w:top w:val="none" w:sz="0" w:space="0" w:color="auto"/>
        <w:left w:val="none" w:sz="0" w:space="0" w:color="auto"/>
        <w:bottom w:val="none" w:sz="0" w:space="0" w:color="auto"/>
        <w:right w:val="none" w:sz="0" w:space="0" w:color="auto"/>
      </w:divBdr>
    </w:div>
    <w:div w:id="604116570">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775228">
      <w:bodyDiv w:val="1"/>
      <w:marLeft w:val="0"/>
      <w:marRight w:val="0"/>
      <w:marTop w:val="0"/>
      <w:marBottom w:val="0"/>
      <w:divBdr>
        <w:top w:val="none" w:sz="0" w:space="0" w:color="auto"/>
        <w:left w:val="none" w:sz="0" w:space="0" w:color="auto"/>
        <w:bottom w:val="none" w:sz="0" w:space="0" w:color="auto"/>
        <w:right w:val="none" w:sz="0" w:space="0" w:color="auto"/>
      </w:divBdr>
    </w:div>
    <w:div w:id="605045938">
      <w:bodyDiv w:val="1"/>
      <w:marLeft w:val="0"/>
      <w:marRight w:val="0"/>
      <w:marTop w:val="0"/>
      <w:marBottom w:val="0"/>
      <w:divBdr>
        <w:top w:val="none" w:sz="0" w:space="0" w:color="auto"/>
        <w:left w:val="none" w:sz="0" w:space="0" w:color="auto"/>
        <w:bottom w:val="none" w:sz="0" w:space="0" w:color="auto"/>
        <w:right w:val="none" w:sz="0" w:space="0" w:color="auto"/>
      </w:divBdr>
    </w:div>
    <w:div w:id="605381221">
      <w:bodyDiv w:val="1"/>
      <w:marLeft w:val="0"/>
      <w:marRight w:val="0"/>
      <w:marTop w:val="0"/>
      <w:marBottom w:val="0"/>
      <w:divBdr>
        <w:top w:val="none" w:sz="0" w:space="0" w:color="auto"/>
        <w:left w:val="none" w:sz="0" w:space="0" w:color="auto"/>
        <w:bottom w:val="none" w:sz="0" w:space="0" w:color="auto"/>
        <w:right w:val="none" w:sz="0" w:space="0" w:color="auto"/>
      </w:divBdr>
    </w:div>
    <w:div w:id="605501995">
      <w:bodyDiv w:val="1"/>
      <w:marLeft w:val="0"/>
      <w:marRight w:val="0"/>
      <w:marTop w:val="0"/>
      <w:marBottom w:val="0"/>
      <w:divBdr>
        <w:top w:val="none" w:sz="0" w:space="0" w:color="auto"/>
        <w:left w:val="none" w:sz="0" w:space="0" w:color="auto"/>
        <w:bottom w:val="none" w:sz="0" w:space="0" w:color="auto"/>
        <w:right w:val="none" w:sz="0" w:space="0" w:color="auto"/>
      </w:divBdr>
    </w:div>
    <w:div w:id="605843631">
      <w:bodyDiv w:val="1"/>
      <w:marLeft w:val="0"/>
      <w:marRight w:val="0"/>
      <w:marTop w:val="0"/>
      <w:marBottom w:val="0"/>
      <w:divBdr>
        <w:top w:val="none" w:sz="0" w:space="0" w:color="auto"/>
        <w:left w:val="none" w:sz="0" w:space="0" w:color="auto"/>
        <w:bottom w:val="none" w:sz="0" w:space="0" w:color="auto"/>
        <w:right w:val="none" w:sz="0" w:space="0" w:color="auto"/>
      </w:divBdr>
    </w:div>
    <w:div w:id="607084885">
      <w:bodyDiv w:val="1"/>
      <w:marLeft w:val="0"/>
      <w:marRight w:val="0"/>
      <w:marTop w:val="0"/>
      <w:marBottom w:val="0"/>
      <w:divBdr>
        <w:top w:val="none" w:sz="0" w:space="0" w:color="auto"/>
        <w:left w:val="none" w:sz="0" w:space="0" w:color="auto"/>
        <w:bottom w:val="none" w:sz="0" w:space="0" w:color="auto"/>
        <w:right w:val="none" w:sz="0" w:space="0" w:color="auto"/>
      </w:divBdr>
    </w:div>
    <w:div w:id="607544059">
      <w:bodyDiv w:val="1"/>
      <w:marLeft w:val="0"/>
      <w:marRight w:val="0"/>
      <w:marTop w:val="0"/>
      <w:marBottom w:val="0"/>
      <w:divBdr>
        <w:top w:val="none" w:sz="0" w:space="0" w:color="auto"/>
        <w:left w:val="none" w:sz="0" w:space="0" w:color="auto"/>
        <w:bottom w:val="none" w:sz="0" w:space="0" w:color="auto"/>
        <w:right w:val="none" w:sz="0" w:space="0" w:color="auto"/>
      </w:divBdr>
    </w:div>
    <w:div w:id="607657845">
      <w:bodyDiv w:val="1"/>
      <w:marLeft w:val="0"/>
      <w:marRight w:val="0"/>
      <w:marTop w:val="0"/>
      <w:marBottom w:val="0"/>
      <w:divBdr>
        <w:top w:val="none" w:sz="0" w:space="0" w:color="auto"/>
        <w:left w:val="none" w:sz="0" w:space="0" w:color="auto"/>
        <w:bottom w:val="none" w:sz="0" w:space="0" w:color="auto"/>
        <w:right w:val="none" w:sz="0" w:space="0" w:color="auto"/>
      </w:divBdr>
    </w:div>
    <w:div w:id="607930559">
      <w:bodyDiv w:val="1"/>
      <w:marLeft w:val="0"/>
      <w:marRight w:val="0"/>
      <w:marTop w:val="0"/>
      <w:marBottom w:val="0"/>
      <w:divBdr>
        <w:top w:val="none" w:sz="0" w:space="0" w:color="auto"/>
        <w:left w:val="none" w:sz="0" w:space="0" w:color="auto"/>
        <w:bottom w:val="none" w:sz="0" w:space="0" w:color="auto"/>
        <w:right w:val="none" w:sz="0" w:space="0" w:color="auto"/>
      </w:divBdr>
    </w:div>
    <w:div w:id="608005178">
      <w:bodyDiv w:val="1"/>
      <w:marLeft w:val="0"/>
      <w:marRight w:val="0"/>
      <w:marTop w:val="0"/>
      <w:marBottom w:val="0"/>
      <w:divBdr>
        <w:top w:val="none" w:sz="0" w:space="0" w:color="auto"/>
        <w:left w:val="none" w:sz="0" w:space="0" w:color="auto"/>
        <w:bottom w:val="none" w:sz="0" w:space="0" w:color="auto"/>
        <w:right w:val="none" w:sz="0" w:space="0" w:color="auto"/>
      </w:divBdr>
    </w:div>
    <w:div w:id="608246673">
      <w:bodyDiv w:val="1"/>
      <w:marLeft w:val="0"/>
      <w:marRight w:val="0"/>
      <w:marTop w:val="0"/>
      <w:marBottom w:val="0"/>
      <w:divBdr>
        <w:top w:val="none" w:sz="0" w:space="0" w:color="auto"/>
        <w:left w:val="none" w:sz="0" w:space="0" w:color="auto"/>
        <w:bottom w:val="none" w:sz="0" w:space="0" w:color="auto"/>
        <w:right w:val="none" w:sz="0" w:space="0" w:color="auto"/>
      </w:divBdr>
    </w:div>
    <w:div w:id="608507921">
      <w:bodyDiv w:val="1"/>
      <w:marLeft w:val="0"/>
      <w:marRight w:val="0"/>
      <w:marTop w:val="0"/>
      <w:marBottom w:val="0"/>
      <w:divBdr>
        <w:top w:val="none" w:sz="0" w:space="0" w:color="auto"/>
        <w:left w:val="none" w:sz="0" w:space="0" w:color="auto"/>
        <w:bottom w:val="none" w:sz="0" w:space="0" w:color="auto"/>
        <w:right w:val="none" w:sz="0" w:space="0" w:color="auto"/>
      </w:divBdr>
    </w:div>
    <w:div w:id="608854215">
      <w:bodyDiv w:val="1"/>
      <w:marLeft w:val="0"/>
      <w:marRight w:val="0"/>
      <w:marTop w:val="0"/>
      <w:marBottom w:val="0"/>
      <w:divBdr>
        <w:top w:val="none" w:sz="0" w:space="0" w:color="auto"/>
        <w:left w:val="none" w:sz="0" w:space="0" w:color="auto"/>
        <w:bottom w:val="none" w:sz="0" w:space="0" w:color="auto"/>
        <w:right w:val="none" w:sz="0" w:space="0" w:color="auto"/>
      </w:divBdr>
    </w:div>
    <w:div w:id="609430904">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0866124">
      <w:bodyDiv w:val="1"/>
      <w:marLeft w:val="0"/>
      <w:marRight w:val="0"/>
      <w:marTop w:val="0"/>
      <w:marBottom w:val="0"/>
      <w:divBdr>
        <w:top w:val="none" w:sz="0" w:space="0" w:color="auto"/>
        <w:left w:val="none" w:sz="0" w:space="0" w:color="auto"/>
        <w:bottom w:val="none" w:sz="0" w:space="0" w:color="auto"/>
        <w:right w:val="none" w:sz="0" w:space="0" w:color="auto"/>
      </w:divBdr>
    </w:div>
    <w:div w:id="612326152">
      <w:bodyDiv w:val="1"/>
      <w:marLeft w:val="0"/>
      <w:marRight w:val="0"/>
      <w:marTop w:val="0"/>
      <w:marBottom w:val="0"/>
      <w:divBdr>
        <w:top w:val="none" w:sz="0" w:space="0" w:color="auto"/>
        <w:left w:val="none" w:sz="0" w:space="0" w:color="auto"/>
        <w:bottom w:val="none" w:sz="0" w:space="0" w:color="auto"/>
        <w:right w:val="none" w:sz="0" w:space="0" w:color="auto"/>
      </w:divBdr>
    </w:div>
    <w:div w:id="612399351">
      <w:bodyDiv w:val="1"/>
      <w:marLeft w:val="0"/>
      <w:marRight w:val="0"/>
      <w:marTop w:val="0"/>
      <w:marBottom w:val="0"/>
      <w:divBdr>
        <w:top w:val="none" w:sz="0" w:space="0" w:color="auto"/>
        <w:left w:val="none" w:sz="0" w:space="0" w:color="auto"/>
        <w:bottom w:val="none" w:sz="0" w:space="0" w:color="auto"/>
        <w:right w:val="none" w:sz="0" w:space="0" w:color="auto"/>
      </w:divBdr>
    </w:div>
    <w:div w:id="613709105">
      <w:bodyDiv w:val="1"/>
      <w:marLeft w:val="0"/>
      <w:marRight w:val="0"/>
      <w:marTop w:val="0"/>
      <w:marBottom w:val="0"/>
      <w:divBdr>
        <w:top w:val="none" w:sz="0" w:space="0" w:color="auto"/>
        <w:left w:val="none" w:sz="0" w:space="0" w:color="auto"/>
        <w:bottom w:val="none" w:sz="0" w:space="0" w:color="auto"/>
        <w:right w:val="none" w:sz="0" w:space="0" w:color="auto"/>
      </w:divBdr>
    </w:div>
    <w:div w:id="613831698">
      <w:bodyDiv w:val="1"/>
      <w:marLeft w:val="0"/>
      <w:marRight w:val="0"/>
      <w:marTop w:val="0"/>
      <w:marBottom w:val="0"/>
      <w:divBdr>
        <w:top w:val="none" w:sz="0" w:space="0" w:color="auto"/>
        <w:left w:val="none" w:sz="0" w:space="0" w:color="auto"/>
        <w:bottom w:val="none" w:sz="0" w:space="0" w:color="auto"/>
        <w:right w:val="none" w:sz="0" w:space="0" w:color="auto"/>
      </w:divBdr>
    </w:div>
    <w:div w:id="614212848">
      <w:bodyDiv w:val="1"/>
      <w:marLeft w:val="0"/>
      <w:marRight w:val="0"/>
      <w:marTop w:val="0"/>
      <w:marBottom w:val="0"/>
      <w:divBdr>
        <w:top w:val="none" w:sz="0" w:space="0" w:color="auto"/>
        <w:left w:val="none" w:sz="0" w:space="0" w:color="auto"/>
        <w:bottom w:val="none" w:sz="0" w:space="0" w:color="auto"/>
        <w:right w:val="none" w:sz="0" w:space="0" w:color="auto"/>
      </w:divBdr>
    </w:div>
    <w:div w:id="614483671">
      <w:bodyDiv w:val="1"/>
      <w:marLeft w:val="0"/>
      <w:marRight w:val="0"/>
      <w:marTop w:val="0"/>
      <w:marBottom w:val="0"/>
      <w:divBdr>
        <w:top w:val="none" w:sz="0" w:space="0" w:color="auto"/>
        <w:left w:val="none" w:sz="0" w:space="0" w:color="auto"/>
        <w:bottom w:val="none" w:sz="0" w:space="0" w:color="auto"/>
        <w:right w:val="none" w:sz="0" w:space="0" w:color="auto"/>
      </w:divBdr>
    </w:div>
    <w:div w:id="614940997">
      <w:bodyDiv w:val="1"/>
      <w:marLeft w:val="0"/>
      <w:marRight w:val="0"/>
      <w:marTop w:val="0"/>
      <w:marBottom w:val="0"/>
      <w:divBdr>
        <w:top w:val="none" w:sz="0" w:space="0" w:color="auto"/>
        <w:left w:val="none" w:sz="0" w:space="0" w:color="auto"/>
        <w:bottom w:val="none" w:sz="0" w:space="0" w:color="auto"/>
        <w:right w:val="none" w:sz="0" w:space="0" w:color="auto"/>
      </w:divBdr>
    </w:div>
    <w:div w:id="615140544">
      <w:bodyDiv w:val="1"/>
      <w:marLeft w:val="0"/>
      <w:marRight w:val="0"/>
      <w:marTop w:val="0"/>
      <w:marBottom w:val="0"/>
      <w:divBdr>
        <w:top w:val="none" w:sz="0" w:space="0" w:color="auto"/>
        <w:left w:val="none" w:sz="0" w:space="0" w:color="auto"/>
        <w:bottom w:val="none" w:sz="0" w:space="0" w:color="auto"/>
        <w:right w:val="none" w:sz="0" w:space="0" w:color="auto"/>
      </w:divBdr>
    </w:div>
    <w:div w:id="615596128">
      <w:bodyDiv w:val="1"/>
      <w:marLeft w:val="0"/>
      <w:marRight w:val="0"/>
      <w:marTop w:val="0"/>
      <w:marBottom w:val="0"/>
      <w:divBdr>
        <w:top w:val="none" w:sz="0" w:space="0" w:color="auto"/>
        <w:left w:val="none" w:sz="0" w:space="0" w:color="auto"/>
        <w:bottom w:val="none" w:sz="0" w:space="0" w:color="auto"/>
        <w:right w:val="none" w:sz="0" w:space="0" w:color="auto"/>
      </w:divBdr>
    </w:div>
    <w:div w:id="616253783">
      <w:bodyDiv w:val="1"/>
      <w:marLeft w:val="0"/>
      <w:marRight w:val="0"/>
      <w:marTop w:val="0"/>
      <w:marBottom w:val="0"/>
      <w:divBdr>
        <w:top w:val="none" w:sz="0" w:space="0" w:color="auto"/>
        <w:left w:val="none" w:sz="0" w:space="0" w:color="auto"/>
        <w:bottom w:val="none" w:sz="0" w:space="0" w:color="auto"/>
        <w:right w:val="none" w:sz="0" w:space="0" w:color="auto"/>
      </w:divBdr>
    </w:div>
    <w:div w:id="616258396">
      <w:bodyDiv w:val="1"/>
      <w:marLeft w:val="0"/>
      <w:marRight w:val="0"/>
      <w:marTop w:val="0"/>
      <w:marBottom w:val="0"/>
      <w:divBdr>
        <w:top w:val="none" w:sz="0" w:space="0" w:color="auto"/>
        <w:left w:val="none" w:sz="0" w:space="0" w:color="auto"/>
        <w:bottom w:val="none" w:sz="0" w:space="0" w:color="auto"/>
        <w:right w:val="none" w:sz="0" w:space="0" w:color="auto"/>
      </w:divBdr>
    </w:div>
    <w:div w:id="617494543">
      <w:bodyDiv w:val="1"/>
      <w:marLeft w:val="0"/>
      <w:marRight w:val="0"/>
      <w:marTop w:val="0"/>
      <w:marBottom w:val="0"/>
      <w:divBdr>
        <w:top w:val="none" w:sz="0" w:space="0" w:color="auto"/>
        <w:left w:val="none" w:sz="0" w:space="0" w:color="auto"/>
        <w:bottom w:val="none" w:sz="0" w:space="0" w:color="auto"/>
        <w:right w:val="none" w:sz="0" w:space="0" w:color="auto"/>
      </w:divBdr>
    </w:div>
    <w:div w:id="617562305">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608689">
      <w:bodyDiv w:val="1"/>
      <w:marLeft w:val="0"/>
      <w:marRight w:val="0"/>
      <w:marTop w:val="0"/>
      <w:marBottom w:val="0"/>
      <w:divBdr>
        <w:top w:val="none" w:sz="0" w:space="0" w:color="auto"/>
        <w:left w:val="none" w:sz="0" w:space="0" w:color="auto"/>
        <w:bottom w:val="none" w:sz="0" w:space="0" w:color="auto"/>
        <w:right w:val="none" w:sz="0" w:space="0" w:color="auto"/>
      </w:divBdr>
    </w:div>
    <w:div w:id="618612664">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8951655">
      <w:bodyDiv w:val="1"/>
      <w:marLeft w:val="0"/>
      <w:marRight w:val="0"/>
      <w:marTop w:val="0"/>
      <w:marBottom w:val="0"/>
      <w:divBdr>
        <w:top w:val="none" w:sz="0" w:space="0" w:color="auto"/>
        <w:left w:val="none" w:sz="0" w:space="0" w:color="auto"/>
        <w:bottom w:val="none" w:sz="0" w:space="0" w:color="auto"/>
        <w:right w:val="none" w:sz="0" w:space="0" w:color="auto"/>
      </w:divBdr>
    </w:div>
    <w:div w:id="619146773">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1039635">
      <w:bodyDiv w:val="1"/>
      <w:marLeft w:val="0"/>
      <w:marRight w:val="0"/>
      <w:marTop w:val="0"/>
      <w:marBottom w:val="0"/>
      <w:divBdr>
        <w:top w:val="none" w:sz="0" w:space="0" w:color="auto"/>
        <w:left w:val="none" w:sz="0" w:space="0" w:color="auto"/>
        <w:bottom w:val="none" w:sz="0" w:space="0" w:color="auto"/>
        <w:right w:val="none" w:sz="0" w:space="0" w:color="auto"/>
      </w:divBdr>
    </w:div>
    <w:div w:id="621303040">
      <w:bodyDiv w:val="1"/>
      <w:marLeft w:val="0"/>
      <w:marRight w:val="0"/>
      <w:marTop w:val="0"/>
      <w:marBottom w:val="0"/>
      <w:divBdr>
        <w:top w:val="none" w:sz="0" w:space="0" w:color="auto"/>
        <w:left w:val="none" w:sz="0" w:space="0" w:color="auto"/>
        <w:bottom w:val="none" w:sz="0" w:space="0" w:color="auto"/>
        <w:right w:val="none" w:sz="0" w:space="0" w:color="auto"/>
      </w:divBdr>
    </w:div>
    <w:div w:id="621575194">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691615">
      <w:bodyDiv w:val="1"/>
      <w:marLeft w:val="0"/>
      <w:marRight w:val="0"/>
      <w:marTop w:val="0"/>
      <w:marBottom w:val="0"/>
      <w:divBdr>
        <w:top w:val="none" w:sz="0" w:space="0" w:color="auto"/>
        <w:left w:val="none" w:sz="0" w:space="0" w:color="auto"/>
        <w:bottom w:val="none" w:sz="0" w:space="0" w:color="auto"/>
        <w:right w:val="none" w:sz="0" w:space="0" w:color="auto"/>
      </w:divBdr>
    </w:div>
    <w:div w:id="622225677">
      <w:bodyDiv w:val="1"/>
      <w:marLeft w:val="0"/>
      <w:marRight w:val="0"/>
      <w:marTop w:val="0"/>
      <w:marBottom w:val="0"/>
      <w:divBdr>
        <w:top w:val="none" w:sz="0" w:space="0" w:color="auto"/>
        <w:left w:val="none" w:sz="0" w:space="0" w:color="auto"/>
        <w:bottom w:val="none" w:sz="0" w:space="0" w:color="auto"/>
        <w:right w:val="none" w:sz="0" w:space="0" w:color="auto"/>
      </w:divBdr>
    </w:div>
    <w:div w:id="622612496">
      <w:bodyDiv w:val="1"/>
      <w:marLeft w:val="0"/>
      <w:marRight w:val="0"/>
      <w:marTop w:val="0"/>
      <w:marBottom w:val="0"/>
      <w:divBdr>
        <w:top w:val="none" w:sz="0" w:space="0" w:color="auto"/>
        <w:left w:val="none" w:sz="0" w:space="0" w:color="auto"/>
        <w:bottom w:val="none" w:sz="0" w:space="0" w:color="auto"/>
        <w:right w:val="none" w:sz="0" w:space="0" w:color="auto"/>
      </w:divBdr>
    </w:div>
    <w:div w:id="622690232">
      <w:bodyDiv w:val="1"/>
      <w:marLeft w:val="0"/>
      <w:marRight w:val="0"/>
      <w:marTop w:val="0"/>
      <w:marBottom w:val="0"/>
      <w:divBdr>
        <w:top w:val="none" w:sz="0" w:space="0" w:color="auto"/>
        <w:left w:val="none" w:sz="0" w:space="0" w:color="auto"/>
        <w:bottom w:val="none" w:sz="0" w:space="0" w:color="auto"/>
        <w:right w:val="none" w:sz="0" w:space="0" w:color="auto"/>
      </w:divBdr>
    </w:div>
    <w:div w:id="623078414">
      <w:bodyDiv w:val="1"/>
      <w:marLeft w:val="0"/>
      <w:marRight w:val="0"/>
      <w:marTop w:val="0"/>
      <w:marBottom w:val="0"/>
      <w:divBdr>
        <w:top w:val="none" w:sz="0" w:space="0" w:color="auto"/>
        <w:left w:val="none" w:sz="0" w:space="0" w:color="auto"/>
        <w:bottom w:val="none" w:sz="0" w:space="0" w:color="auto"/>
        <w:right w:val="none" w:sz="0" w:space="0" w:color="auto"/>
      </w:divBdr>
    </w:div>
    <w:div w:id="623652879">
      <w:bodyDiv w:val="1"/>
      <w:marLeft w:val="0"/>
      <w:marRight w:val="0"/>
      <w:marTop w:val="0"/>
      <w:marBottom w:val="0"/>
      <w:divBdr>
        <w:top w:val="none" w:sz="0" w:space="0" w:color="auto"/>
        <w:left w:val="none" w:sz="0" w:space="0" w:color="auto"/>
        <w:bottom w:val="none" w:sz="0" w:space="0" w:color="auto"/>
        <w:right w:val="none" w:sz="0" w:space="0" w:color="auto"/>
      </w:divBdr>
    </w:div>
    <w:div w:id="623971001">
      <w:bodyDiv w:val="1"/>
      <w:marLeft w:val="0"/>
      <w:marRight w:val="0"/>
      <w:marTop w:val="0"/>
      <w:marBottom w:val="0"/>
      <w:divBdr>
        <w:top w:val="none" w:sz="0" w:space="0" w:color="auto"/>
        <w:left w:val="none" w:sz="0" w:space="0" w:color="auto"/>
        <w:bottom w:val="none" w:sz="0" w:space="0" w:color="auto"/>
        <w:right w:val="none" w:sz="0" w:space="0" w:color="auto"/>
      </w:divBdr>
    </w:div>
    <w:div w:id="624695156">
      <w:bodyDiv w:val="1"/>
      <w:marLeft w:val="0"/>
      <w:marRight w:val="0"/>
      <w:marTop w:val="0"/>
      <w:marBottom w:val="0"/>
      <w:divBdr>
        <w:top w:val="none" w:sz="0" w:space="0" w:color="auto"/>
        <w:left w:val="none" w:sz="0" w:space="0" w:color="auto"/>
        <w:bottom w:val="none" w:sz="0" w:space="0" w:color="auto"/>
        <w:right w:val="none" w:sz="0" w:space="0" w:color="auto"/>
      </w:divBdr>
    </w:div>
    <w:div w:id="625430448">
      <w:bodyDiv w:val="1"/>
      <w:marLeft w:val="0"/>
      <w:marRight w:val="0"/>
      <w:marTop w:val="0"/>
      <w:marBottom w:val="0"/>
      <w:divBdr>
        <w:top w:val="none" w:sz="0" w:space="0" w:color="auto"/>
        <w:left w:val="none" w:sz="0" w:space="0" w:color="auto"/>
        <w:bottom w:val="none" w:sz="0" w:space="0" w:color="auto"/>
        <w:right w:val="none" w:sz="0" w:space="0" w:color="auto"/>
      </w:divBdr>
    </w:div>
    <w:div w:id="625503929">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696023">
      <w:bodyDiv w:val="1"/>
      <w:marLeft w:val="0"/>
      <w:marRight w:val="0"/>
      <w:marTop w:val="0"/>
      <w:marBottom w:val="0"/>
      <w:divBdr>
        <w:top w:val="none" w:sz="0" w:space="0" w:color="auto"/>
        <w:left w:val="none" w:sz="0" w:space="0" w:color="auto"/>
        <w:bottom w:val="none" w:sz="0" w:space="0" w:color="auto"/>
        <w:right w:val="none" w:sz="0" w:space="0" w:color="auto"/>
      </w:divBdr>
    </w:div>
    <w:div w:id="625936441">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6354554">
      <w:bodyDiv w:val="1"/>
      <w:marLeft w:val="0"/>
      <w:marRight w:val="0"/>
      <w:marTop w:val="0"/>
      <w:marBottom w:val="0"/>
      <w:divBdr>
        <w:top w:val="none" w:sz="0" w:space="0" w:color="auto"/>
        <w:left w:val="none" w:sz="0" w:space="0" w:color="auto"/>
        <w:bottom w:val="none" w:sz="0" w:space="0" w:color="auto"/>
        <w:right w:val="none" w:sz="0" w:space="0" w:color="auto"/>
      </w:divBdr>
    </w:div>
    <w:div w:id="626395750">
      <w:bodyDiv w:val="1"/>
      <w:marLeft w:val="0"/>
      <w:marRight w:val="0"/>
      <w:marTop w:val="0"/>
      <w:marBottom w:val="0"/>
      <w:divBdr>
        <w:top w:val="none" w:sz="0" w:space="0" w:color="auto"/>
        <w:left w:val="none" w:sz="0" w:space="0" w:color="auto"/>
        <w:bottom w:val="none" w:sz="0" w:space="0" w:color="auto"/>
        <w:right w:val="none" w:sz="0" w:space="0" w:color="auto"/>
      </w:divBdr>
    </w:div>
    <w:div w:id="626744356">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7472374">
      <w:bodyDiv w:val="1"/>
      <w:marLeft w:val="0"/>
      <w:marRight w:val="0"/>
      <w:marTop w:val="0"/>
      <w:marBottom w:val="0"/>
      <w:divBdr>
        <w:top w:val="none" w:sz="0" w:space="0" w:color="auto"/>
        <w:left w:val="none" w:sz="0" w:space="0" w:color="auto"/>
        <w:bottom w:val="none" w:sz="0" w:space="0" w:color="auto"/>
        <w:right w:val="none" w:sz="0" w:space="0" w:color="auto"/>
      </w:divBdr>
    </w:div>
    <w:div w:id="628047787">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365548">
      <w:bodyDiv w:val="1"/>
      <w:marLeft w:val="0"/>
      <w:marRight w:val="0"/>
      <w:marTop w:val="0"/>
      <w:marBottom w:val="0"/>
      <w:divBdr>
        <w:top w:val="none" w:sz="0" w:space="0" w:color="auto"/>
        <w:left w:val="none" w:sz="0" w:space="0" w:color="auto"/>
        <w:bottom w:val="none" w:sz="0" w:space="0" w:color="auto"/>
        <w:right w:val="none" w:sz="0" w:space="0" w:color="auto"/>
      </w:divBdr>
    </w:div>
    <w:div w:id="628514258">
      <w:bodyDiv w:val="1"/>
      <w:marLeft w:val="0"/>
      <w:marRight w:val="0"/>
      <w:marTop w:val="0"/>
      <w:marBottom w:val="0"/>
      <w:divBdr>
        <w:top w:val="none" w:sz="0" w:space="0" w:color="auto"/>
        <w:left w:val="none" w:sz="0" w:space="0" w:color="auto"/>
        <w:bottom w:val="none" w:sz="0" w:space="0" w:color="auto"/>
        <w:right w:val="none" w:sz="0" w:space="0" w:color="auto"/>
      </w:divBdr>
    </w:div>
    <w:div w:id="629363895">
      <w:bodyDiv w:val="1"/>
      <w:marLeft w:val="0"/>
      <w:marRight w:val="0"/>
      <w:marTop w:val="0"/>
      <w:marBottom w:val="0"/>
      <w:divBdr>
        <w:top w:val="none" w:sz="0" w:space="0" w:color="auto"/>
        <w:left w:val="none" w:sz="0" w:space="0" w:color="auto"/>
        <w:bottom w:val="none" w:sz="0" w:space="0" w:color="auto"/>
        <w:right w:val="none" w:sz="0" w:space="0" w:color="auto"/>
      </w:divBdr>
    </w:div>
    <w:div w:id="629670645">
      <w:bodyDiv w:val="1"/>
      <w:marLeft w:val="0"/>
      <w:marRight w:val="0"/>
      <w:marTop w:val="0"/>
      <w:marBottom w:val="0"/>
      <w:divBdr>
        <w:top w:val="none" w:sz="0" w:space="0" w:color="auto"/>
        <w:left w:val="none" w:sz="0" w:space="0" w:color="auto"/>
        <w:bottom w:val="none" w:sz="0" w:space="0" w:color="auto"/>
        <w:right w:val="none" w:sz="0" w:space="0" w:color="auto"/>
      </w:divBdr>
    </w:div>
    <w:div w:id="630401559">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717251">
      <w:bodyDiv w:val="1"/>
      <w:marLeft w:val="0"/>
      <w:marRight w:val="0"/>
      <w:marTop w:val="0"/>
      <w:marBottom w:val="0"/>
      <w:divBdr>
        <w:top w:val="none" w:sz="0" w:space="0" w:color="auto"/>
        <w:left w:val="none" w:sz="0" w:space="0" w:color="auto"/>
        <w:bottom w:val="none" w:sz="0" w:space="0" w:color="auto"/>
        <w:right w:val="none" w:sz="0" w:space="0" w:color="auto"/>
      </w:divBdr>
    </w:div>
    <w:div w:id="631903481">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439976">
      <w:bodyDiv w:val="1"/>
      <w:marLeft w:val="0"/>
      <w:marRight w:val="0"/>
      <w:marTop w:val="0"/>
      <w:marBottom w:val="0"/>
      <w:divBdr>
        <w:top w:val="none" w:sz="0" w:space="0" w:color="auto"/>
        <w:left w:val="none" w:sz="0" w:space="0" w:color="auto"/>
        <w:bottom w:val="none" w:sz="0" w:space="0" w:color="auto"/>
        <w:right w:val="none" w:sz="0" w:space="0" w:color="auto"/>
      </w:divBdr>
    </w:div>
    <w:div w:id="632639056">
      <w:bodyDiv w:val="1"/>
      <w:marLeft w:val="0"/>
      <w:marRight w:val="0"/>
      <w:marTop w:val="0"/>
      <w:marBottom w:val="0"/>
      <w:divBdr>
        <w:top w:val="none" w:sz="0" w:space="0" w:color="auto"/>
        <w:left w:val="none" w:sz="0" w:space="0" w:color="auto"/>
        <w:bottom w:val="none" w:sz="0" w:space="0" w:color="auto"/>
        <w:right w:val="none" w:sz="0" w:space="0" w:color="auto"/>
      </w:divBdr>
    </w:div>
    <w:div w:id="633607009">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524660">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914210">
      <w:bodyDiv w:val="1"/>
      <w:marLeft w:val="0"/>
      <w:marRight w:val="0"/>
      <w:marTop w:val="0"/>
      <w:marBottom w:val="0"/>
      <w:divBdr>
        <w:top w:val="none" w:sz="0" w:space="0" w:color="auto"/>
        <w:left w:val="none" w:sz="0" w:space="0" w:color="auto"/>
        <w:bottom w:val="none" w:sz="0" w:space="0" w:color="auto"/>
        <w:right w:val="none" w:sz="0" w:space="0" w:color="auto"/>
      </w:divBdr>
    </w:div>
    <w:div w:id="635110883">
      <w:bodyDiv w:val="1"/>
      <w:marLeft w:val="0"/>
      <w:marRight w:val="0"/>
      <w:marTop w:val="0"/>
      <w:marBottom w:val="0"/>
      <w:divBdr>
        <w:top w:val="none" w:sz="0" w:space="0" w:color="auto"/>
        <w:left w:val="none" w:sz="0" w:space="0" w:color="auto"/>
        <w:bottom w:val="none" w:sz="0" w:space="0" w:color="auto"/>
        <w:right w:val="none" w:sz="0" w:space="0" w:color="auto"/>
      </w:divBdr>
    </w:div>
    <w:div w:id="635330393">
      <w:bodyDiv w:val="1"/>
      <w:marLeft w:val="0"/>
      <w:marRight w:val="0"/>
      <w:marTop w:val="0"/>
      <w:marBottom w:val="0"/>
      <w:divBdr>
        <w:top w:val="none" w:sz="0" w:space="0" w:color="auto"/>
        <w:left w:val="none" w:sz="0" w:space="0" w:color="auto"/>
        <w:bottom w:val="none" w:sz="0" w:space="0" w:color="auto"/>
        <w:right w:val="none" w:sz="0" w:space="0" w:color="auto"/>
      </w:divBdr>
    </w:div>
    <w:div w:id="635918974">
      <w:bodyDiv w:val="1"/>
      <w:marLeft w:val="0"/>
      <w:marRight w:val="0"/>
      <w:marTop w:val="0"/>
      <w:marBottom w:val="0"/>
      <w:divBdr>
        <w:top w:val="none" w:sz="0" w:space="0" w:color="auto"/>
        <w:left w:val="none" w:sz="0" w:space="0" w:color="auto"/>
        <w:bottom w:val="none" w:sz="0" w:space="0" w:color="auto"/>
        <w:right w:val="none" w:sz="0" w:space="0" w:color="auto"/>
      </w:divBdr>
    </w:div>
    <w:div w:id="635985864">
      <w:bodyDiv w:val="1"/>
      <w:marLeft w:val="0"/>
      <w:marRight w:val="0"/>
      <w:marTop w:val="0"/>
      <w:marBottom w:val="0"/>
      <w:divBdr>
        <w:top w:val="none" w:sz="0" w:space="0" w:color="auto"/>
        <w:left w:val="none" w:sz="0" w:space="0" w:color="auto"/>
        <w:bottom w:val="none" w:sz="0" w:space="0" w:color="auto"/>
        <w:right w:val="none" w:sz="0" w:space="0" w:color="auto"/>
      </w:divBdr>
    </w:div>
    <w:div w:id="636375716">
      <w:bodyDiv w:val="1"/>
      <w:marLeft w:val="0"/>
      <w:marRight w:val="0"/>
      <w:marTop w:val="0"/>
      <w:marBottom w:val="0"/>
      <w:divBdr>
        <w:top w:val="none" w:sz="0" w:space="0" w:color="auto"/>
        <w:left w:val="none" w:sz="0" w:space="0" w:color="auto"/>
        <w:bottom w:val="none" w:sz="0" w:space="0" w:color="auto"/>
        <w:right w:val="none" w:sz="0" w:space="0" w:color="auto"/>
      </w:divBdr>
    </w:div>
    <w:div w:id="637733827">
      <w:bodyDiv w:val="1"/>
      <w:marLeft w:val="0"/>
      <w:marRight w:val="0"/>
      <w:marTop w:val="0"/>
      <w:marBottom w:val="0"/>
      <w:divBdr>
        <w:top w:val="none" w:sz="0" w:space="0" w:color="auto"/>
        <w:left w:val="none" w:sz="0" w:space="0" w:color="auto"/>
        <w:bottom w:val="none" w:sz="0" w:space="0" w:color="auto"/>
        <w:right w:val="none" w:sz="0" w:space="0" w:color="auto"/>
      </w:divBdr>
    </w:div>
    <w:div w:id="638076475">
      <w:bodyDiv w:val="1"/>
      <w:marLeft w:val="0"/>
      <w:marRight w:val="0"/>
      <w:marTop w:val="0"/>
      <w:marBottom w:val="0"/>
      <w:divBdr>
        <w:top w:val="none" w:sz="0" w:space="0" w:color="auto"/>
        <w:left w:val="none" w:sz="0" w:space="0" w:color="auto"/>
        <w:bottom w:val="none" w:sz="0" w:space="0" w:color="auto"/>
        <w:right w:val="none" w:sz="0" w:space="0" w:color="auto"/>
      </w:divBdr>
    </w:div>
    <w:div w:id="638533118">
      <w:bodyDiv w:val="1"/>
      <w:marLeft w:val="0"/>
      <w:marRight w:val="0"/>
      <w:marTop w:val="0"/>
      <w:marBottom w:val="0"/>
      <w:divBdr>
        <w:top w:val="none" w:sz="0" w:space="0" w:color="auto"/>
        <w:left w:val="none" w:sz="0" w:space="0" w:color="auto"/>
        <w:bottom w:val="none" w:sz="0" w:space="0" w:color="auto"/>
        <w:right w:val="none" w:sz="0" w:space="0" w:color="auto"/>
      </w:divBdr>
    </w:div>
    <w:div w:id="639844243">
      <w:bodyDiv w:val="1"/>
      <w:marLeft w:val="0"/>
      <w:marRight w:val="0"/>
      <w:marTop w:val="0"/>
      <w:marBottom w:val="0"/>
      <w:divBdr>
        <w:top w:val="none" w:sz="0" w:space="0" w:color="auto"/>
        <w:left w:val="none" w:sz="0" w:space="0" w:color="auto"/>
        <w:bottom w:val="none" w:sz="0" w:space="0" w:color="auto"/>
        <w:right w:val="none" w:sz="0" w:space="0" w:color="auto"/>
      </w:divBdr>
    </w:div>
    <w:div w:id="640503719">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816347">
      <w:bodyDiv w:val="1"/>
      <w:marLeft w:val="0"/>
      <w:marRight w:val="0"/>
      <w:marTop w:val="0"/>
      <w:marBottom w:val="0"/>
      <w:divBdr>
        <w:top w:val="none" w:sz="0" w:space="0" w:color="auto"/>
        <w:left w:val="none" w:sz="0" w:space="0" w:color="auto"/>
        <w:bottom w:val="none" w:sz="0" w:space="0" w:color="auto"/>
        <w:right w:val="none" w:sz="0" w:space="0" w:color="auto"/>
      </w:divBdr>
    </w:div>
    <w:div w:id="641891710">
      <w:bodyDiv w:val="1"/>
      <w:marLeft w:val="0"/>
      <w:marRight w:val="0"/>
      <w:marTop w:val="0"/>
      <w:marBottom w:val="0"/>
      <w:divBdr>
        <w:top w:val="none" w:sz="0" w:space="0" w:color="auto"/>
        <w:left w:val="none" w:sz="0" w:space="0" w:color="auto"/>
        <w:bottom w:val="none" w:sz="0" w:space="0" w:color="auto"/>
        <w:right w:val="none" w:sz="0" w:space="0" w:color="auto"/>
      </w:divBdr>
    </w:div>
    <w:div w:id="642006456">
      <w:bodyDiv w:val="1"/>
      <w:marLeft w:val="0"/>
      <w:marRight w:val="0"/>
      <w:marTop w:val="0"/>
      <w:marBottom w:val="0"/>
      <w:divBdr>
        <w:top w:val="none" w:sz="0" w:space="0" w:color="auto"/>
        <w:left w:val="none" w:sz="0" w:space="0" w:color="auto"/>
        <w:bottom w:val="none" w:sz="0" w:space="0" w:color="auto"/>
        <w:right w:val="none" w:sz="0" w:space="0" w:color="auto"/>
      </w:divBdr>
    </w:div>
    <w:div w:id="642588597">
      <w:bodyDiv w:val="1"/>
      <w:marLeft w:val="0"/>
      <w:marRight w:val="0"/>
      <w:marTop w:val="0"/>
      <w:marBottom w:val="0"/>
      <w:divBdr>
        <w:top w:val="none" w:sz="0" w:space="0" w:color="auto"/>
        <w:left w:val="none" w:sz="0" w:space="0" w:color="auto"/>
        <w:bottom w:val="none" w:sz="0" w:space="0" w:color="auto"/>
        <w:right w:val="none" w:sz="0" w:space="0" w:color="auto"/>
      </w:divBdr>
    </w:div>
    <w:div w:id="642659287">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163521">
      <w:bodyDiv w:val="1"/>
      <w:marLeft w:val="0"/>
      <w:marRight w:val="0"/>
      <w:marTop w:val="0"/>
      <w:marBottom w:val="0"/>
      <w:divBdr>
        <w:top w:val="none" w:sz="0" w:space="0" w:color="auto"/>
        <w:left w:val="none" w:sz="0" w:space="0" w:color="auto"/>
        <w:bottom w:val="none" w:sz="0" w:space="0" w:color="auto"/>
        <w:right w:val="none" w:sz="0" w:space="0" w:color="auto"/>
      </w:divBdr>
    </w:div>
    <w:div w:id="644743228">
      <w:bodyDiv w:val="1"/>
      <w:marLeft w:val="0"/>
      <w:marRight w:val="0"/>
      <w:marTop w:val="0"/>
      <w:marBottom w:val="0"/>
      <w:divBdr>
        <w:top w:val="none" w:sz="0" w:space="0" w:color="auto"/>
        <w:left w:val="none" w:sz="0" w:space="0" w:color="auto"/>
        <w:bottom w:val="none" w:sz="0" w:space="0" w:color="auto"/>
        <w:right w:val="none" w:sz="0" w:space="0" w:color="auto"/>
      </w:divBdr>
    </w:div>
    <w:div w:id="644815742">
      <w:bodyDiv w:val="1"/>
      <w:marLeft w:val="0"/>
      <w:marRight w:val="0"/>
      <w:marTop w:val="0"/>
      <w:marBottom w:val="0"/>
      <w:divBdr>
        <w:top w:val="none" w:sz="0" w:space="0" w:color="auto"/>
        <w:left w:val="none" w:sz="0" w:space="0" w:color="auto"/>
        <w:bottom w:val="none" w:sz="0" w:space="0" w:color="auto"/>
        <w:right w:val="none" w:sz="0" w:space="0" w:color="auto"/>
      </w:divBdr>
    </w:div>
    <w:div w:id="645209917">
      <w:bodyDiv w:val="1"/>
      <w:marLeft w:val="0"/>
      <w:marRight w:val="0"/>
      <w:marTop w:val="0"/>
      <w:marBottom w:val="0"/>
      <w:divBdr>
        <w:top w:val="none" w:sz="0" w:space="0" w:color="auto"/>
        <w:left w:val="none" w:sz="0" w:space="0" w:color="auto"/>
        <w:bottom w:val="none" w:sz="0" w:space="0" w:color="auto"/>
        <w:right w:val="none" w:sz="0" w:space="0" w:color="auto"/>
      </w:divBdr>
    </w:div>
    <w:div w:id="645354588">
      <w:bodyDiv w:val="1"/>
      <w:marLeft w:val="0"/>
      <w:marRight w:val="0"/>
      <w:marTop w:val="0"/>
      <w:marBottom w:val="0"/>
      <w:divBdr>
        <w:top w:val="none" w:sz="0" w:space="0" w:color="auto"/>
        <w:left w:val="none" w:sz="0" w:space="0" w:color="auto"/>
        <w:bottom w:val="none" w:sz="0" w:space="0" w:color="auto"/>
        <w:right w:val="none" w:sz="0" w:space="0" w:color="auto"/>
      </w:divBdr>
    </w:div>
    <w:div w:id="645859112">
      <w:bodyDiv w:val="1"/>
      <w:marLeft w:val="0"/>
      <w:marRight w:val="0"/>
      <w:marTop w:val="0"/>
      <w:marBottom w:val="0"/>
      <w:divBdr>
        <w:top w:val="none" w:sz="0" w:space="0" w:color="auto"/>
        <w:left w:val="none" w:sz="0" w:space="0" w:color="auto"/>
        <w:bottom w:val="none" w:sz="0" w:space="0" w:color="auto"/>
        <w:right w:val="none" w:sz="0" w:space="0" w:color="auto"/>
      </w:divBdr>
    </w:div>
    <w:div w:id="646133527">
      <w:bodyDiv w:val="1"/>
      <w:marLeft w:val="0"/>
      <w:marRight w:val="0"/>
      <w:marTop w:val="0"/>
      <w:marBottom w:val="0"/>
      <w:divBdr>
        <w:top w:val="none" w:sz="0" w:space="0" w:color="auto"/>
        <w:left w:val="none" w:sz="0" w:space="0" w:color="auto"/>
        <w:bottom w:val="none" w:sz="0" w:space="0" w:color="auto"/>
        <w:right w:val="none" w:sz="0" w:space="0" w:color="auto"/>
      </w:divBdr>
    </w:div>
    <w:div w:id="646781106">
      <w:bodyDiv w:val="1"/>
      <w:marLeft w:val="0"/>
      <w:marRight w:val="0"/>
      <w:marTop w:val="0"/>
      <w:marBottom w:val="0"/>
      <w:divBdr>
        <w:top w:val="none" w:sz="0" w:space="0" w:color="auto"/>
        <w:left w:val="none" w:sz="0" w:space="0" w:color="auto"/>
        <w:bottom w:val="none" w:sz="0" w:space="0" w:color="auto"/>
        <w:right w:val="none" w:sz="0" w:space="0" w:color="auto"/>
      </w:divBdr>
    </w:div>
    <w:div w:id="647366599">
      <w:bodyDiv w:val="1"/>
      <w:marLeft w:val="0"/>
      <w:marRight w:val="0"/>
      <w:marTop w:val="0"/>
      <w:marBottom w:val="0"/>
      <w:divBdr>
        <w:top w:val="none" w:sz="0" w:space="0" w:color="auto"/>
        <w:left w:val="none" w:sz="0" w:space="0" w:color="auto"/>
        <w:bottom w:val="none" w:sz="0" w:space="0" w:color="auto"/>
        <w:right w:val="none" w:sz="0" w:space="0" w:color="auto"/>
      </w:divBdr>
    </w:div>
    <w:div w:id="647369218">
      <w:bodyDiv w:val="1"/>
      <w:marLeft w:val="0"/>
      <w:marRight w:val="0"/>
      <w:marTop w:val="0"/>
      <w:marBottom w:val="0"/>
      <w:divBdr>
        <w:top w:val="none" w:sz="0" w:space="0" w:color="auto"/>
        <w:left w:val="none" w:sz="0" w:space="0" w:color="auto"/>
        <w:bottom w:val="none" w:sz="0" w:space="0" w:color="auto"/>
        <w:right w:val="none" w:sz="0" w:space="0" w:color="auto"/>
      </w:divBdr>
    </w:div>
    <w:div w:id="647396220">
      <w:bodyDiv w:val="1"/>
      <w:marLeft w:val="0"/>
      <w:marRight w:val="0"/>
      <w:marTop w:val="0"/>
      <w:marBottom w:val="0"/>
      <w:divBdr>
        <w:top w:val="none" w:sz="0" w:space="0" w:color="auto"/>
        <w:left w:val="none" w:sz="0" w:space="0" w:color="auto"/>
        <w:bottom w:val="none" w:sz="0" w:space="0" w:color="auto"/>
        <w:right w:val="none" w:sz="0" w:space="0" w:color="auto"/>
      </w:divBdr>
    </w:div>
    <w:div w:id="647587560">
      <w:bodyDiv w:val="1"/>
      <w:marLeft w:val="0"/>
      <w:marRight w:val="0"/>
      <w:marTop w:val="0"/>
      <w:marBottom w:val="0"/>
      <w:divBdr>
        <w:top w:val="none" w:sz="0" w:space="0" w:color="auto"/>
        <w:left w:val="none" w:sz="0" w:space="0" w:color="auto"/>
        <w:bottom w:val="none" w:sz="0" w:space="0" w:color="auto"/>
        <w:right w:val="none" w:sz="0" w:space="0" w:color="auto"/>
      </w:divBdr>
    </w:div>
    <w:div w:id="647712432">
      <w:bodyDiv w:val="1"/>
      <w:marLeft w:val="0"/>
      <w:marRight w:val="0"/>
      <w:marTop w:val="0"/>
      <w:marBottom w:val="0"/>
      <w:divBdr>
        <w:top w:val="none" w:sz="0" w:space="0" w:color="auto"/>
        <w:left w:val="none" w:sz="0" w:space="0" w:color="auto"/>
        <w:bottom w:val="none" w:sz="0" w:space="0" w:color="auto"/>
        <w:right w:val="none" w:sz="0" w:space="0" w:color="auto"/>
      </w:divBdr>
    </w:div>
    <w:div w:id="647832023">
      <w:bodyDiv w:val="1"/>
      <w:marLeft w:val="0"/>
      <w:marRight w:val="0"/>
      <w:marTop w:val="0"/>
      <w:marBottom w:val="0"/>
      <w:divBdr>
        <w:top w:val="none" w:sz="0" w:space="0" w:color="auto"/>
        <w:left w:val="none" w:sz="0" w:space="0" w:color="auto"/>
        <w:bottom w:val="none" w:sz="0" w:space="0" w:color="auto"/>
        <w:right w:val="none" w:sz="0" w:space="0" w:color="auto"/>
      </w:divBdr>
    </w:div>
    <w:div w:id="647974126">
      <w:bodyDiv w:val="1"/>
      <w:marLeft w:val="0"/>
      <w:marRight w:val="0"/>
      <w:marTop w:val="0"/>
      <w:marBottom w:val="0"/>
      <w:divBdr>
        <w:top w:val="none" w:sz="0" w:space="0" w:color="auto"/>
        <w:left w:val="none" w:sz="0" w:space="0" w:color="auto"/>
        <w:bottom w:val="none" w:sz="0" w:space="0" w:color="auto"/>
        <w:right w:val="none" w:sz="0" w:space="0" w:color="auto"/>
      </w:divBdr>
    </w:div>
    <w:div w:id="647976091">
      <w:bodyDiv w:val="1"/>
      <w:marLeft w:val="0"/>
      <w:marRight w:val="0"/>
      <w:marTop w:val="0"/>
      <w:marBottom w:val="0"/>
      <w:divBdr>
        <w:top w:val="none" w:sz="0" w:space="0" w:color="auto"/>
        <w:left w:val="none" w:sz="0" w:space="0" w:color="auto"/>
        <w:bottom w:val="none" w:sz="0" w:space="0" w:color="auto"/>
        <w:right w:val="none" w:sz="0" w:space="0" w:color="auto"/>
      </w:divBdr>
    </w:div>
    <w:div w:id="648092756">
      <w:bodyDiv w:val="1"/>
      <w:marLeft w:val="0"/>
      <w:marRight w:val="0"/>
      <w:marTop w:val="0"/>
      <w:marBottom w:val="0"/>
      <w:divBdr>
        <w:top w:val="none" w:sz="0" w:space="0" w:color="auto"/>
        <w:left w:val="none" w:sz="0" w:space="0" w:color="auto"/>
        <w:bottom w:val="none" w:sz="0" w:space="0" w:color="auto"/>
        <w:right w:val="none" w:sz="0" w:space="0" w:color="auto"/>
      </w:divBdr>
    </w:div>
    <w:div w:id="648170026">
      <w:bodyDiv w:val="1"/>
      <w:marLeft w:val="0"/>
      <w:marRight w:val="0"/>
      <w:marTop w:val="0"/>
      <w:marBottom w:val="0"/>
      <w:divBdr>
        <w:top w:val="none" w:sz="0" w:space="0" w:color="auto"/>
        <w:left w:val="none" w:sz="0" w:space="0" w:color="auto"/>
        <w:bottom w:val="none" w:sz="0" w:space="0" w:color="auto"/>
        <w:right w:val="none" w:sz="0" w:space="0" w:color="auto"/>
      </w:divBdr>
    </w:div>
    <w:div w:id="648557081">
      <w:bodyDiv w:val="1"/>
      <w:marLeft w:val="0"/>
      <w:marRight w:val="0"/>
      <w:marTop w:val="0"/>
      <w:marBottom w:val="0"/>
      <w:divBdr>
        <w:top w:val="none" w:sz="0" w:space="0" w:color="auto"/>
        <w:left w:val="none" w:sz="0" w:space="0" w:color="auto"/>
        <w:bottom w:val="none" w:sz="0" w:space="0" w:color="auto"/>
        <w:right w:val="none" w:sz="0" w:space="0" w:color="auto"/>
      </w:divBdr>
    </w:div>
    <w:div w:id="648948926">
      <w:bodyDiv w:val="1"/>
      <w:marLeft w:val="0"/>
      <w:marRight w:val="0"/>
      <w:marTop w:val="0"/>
      <w:marBottom w:val="0"/>
      <w:divBdr>
        <w:top w:val="none" w:sz="0" w:space="0" w:color="auto"/>
        <w:left w:val="none" w:sz="0" w:space="0" w:color="auto"/>
        <w:bottom w:val="none" w:sz="0" w:space="0" w:color="auto"/>
        <w:right w:val="none" w:sz="0" w:space="0" w:color="auto"/>
      </w:divBdr>
    </w:div>
    <w:div w:id="649021303">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140952">
      <w:bodyDiv w:val="1"/>
      <w:marLeft w:val="0"/>
      <w:marRight w:val="0"/>
      <w:marTop w:val="0"/>
      <w:marBottom w:val="0"/>
      <w:divBdr>
        <w:top w:val="none" w:sz="0" w:space="0" w:color="auto"/>
        <w:left w:val="none" w:sz="0" w:space="0" w:color="auto"/>
        <w:bottom w:val="none" w:sz="0" w:space="0" w:color="auto"/>
        <w:right w:val="none" w:sz="0" w:space="0" w:color="auto"/>
      </w:divBdr>
    </w:div>
    <w:div w:id="649284753">
      <w:bodyDiv w:val="1"/>
      <w:marLeft w:val="0"/>
      <w:marRight w:val="0"/>
      <w:marTop w:val="0"/>
      <w:marBottom w:val="0"/>
      <w:divBdr>
        <w:top w:val="none" w:sz="0" w:space="0" w:color="auto"/>
        <w:left w:val="none" w:sz="0" w:space="0" w:color="auto"/>
        <w:bottom w:val="none" w:sz="0" w:space="0" w:color="auto"/>
        <w:right w:val="none" w:sz="0" w:space="0" w:color="auto"/>
      </w:divBdr>
    </w:div>
    <w:div w:id="649678684">
      <w:bodyDiv w:val="1"/>
      <w:marLeft w:val="0"/>
      <w:marRight w:val="0"/>
      <w:marTop w:val="0"/>
      <w:marBottom w:val="0"/>
      <w:divBdr>
        <w:top w:val="none" w:sz="0" w:space="0" w:color="auto"/>
        <w:left w:val="none" w:sz="0" w:space="0" w:color="auto"/>
        <w:bottom w:val="none" w:sz="0" w:space="0" w:color="auto"/>
        <w:right w:val="none" w:sz="0" w:space="0" w:color="auto"/>
      </w:divBdr>
    </w:div>
    <w:div w:id="649753581">
      <w:bodyDiv w:val="1"/>
      <w:marLeft w:val="0"/>
      <w:marRight w:val="0"/>
      <w:marTop w:val="0"/>
      <w:marBottom w:val="0"/>
      <w:divBdr>
        <w:top w:val="none" w:sz="0" w:space="0" w:color="auto"/>
        <w:left w:val="none" w:sz="0" w:space="0" w:color="auto"/>
        <w:bottom w:val="none" w:sz="0" w:space="0" w:color="auto"/>
        <w:right w:val="none" w:sz="0" w:space="0" w:color="auto"/>
      </w:divBdr>
    </w:div>
    <w:div w:id="650134719">
      <w:bodyDiv w:val="1"/>
      <w:marLeft w:val="0"/>
      <w:marRight w:val="0"/>
      <w:marTop w:val="0"/>
      <w:marBottom w:val="0"/>
      <w:divBdr>
        <w:top w:val="none" w:sz="0" w:space="0" w:color="auto"/>
        <w:left w:val="none" w:sz="0" w:space="0" w:color="auto"/>
        <w:bottom w:val="none" w:sz="0" w:space="0" w:color="auto"/>
        <w:right w:val="none" w:sz="0" w:space="0" w:color="auto"/>
      </w:divBdr>
    </w:div>
    <w:div w:id="650328105">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9597">
      <w:bodyDiv w:val="1"/>
      <w:marLeft w:val="0"/>
      <w:marRight w:val="0"/>
      <w:marTop w:val="0"/>
      <w:marBottom w:val="0"/>
      <w:divBdr>
        <w:top w:val="none" w:sz="0" w:space="0" w:color="auto"/>
        <w:left w:val="none" w:sz="0" w:space="0" w:color="auto"/>
        <w:bottom w:val="none" w:sz="0" w:space="0" w:color="auto"/>
        <w:right w:val="none" w:sz="0" w:space="0" w:color="auto"/>
      </w:divBdr>
    </w:div>
    <w:div w:id="650519099">
      <w:bodyDiv w:val="1"/>
      <w:marLeft w:val="0"/>
      <w:marRight w:val="0"/>
      <w:marTop w:val="0"/>
      <w:marBottom w:val="0"/>
      <w:divBdr>
        <w:top w:val="none" w:sz="0" w:space="0" w:color="auto"/>
        <w:left w:val="none" w:sz="0" w:space="0" w:color="auto"/>
        <w:bottom w:val="none" w:sz="0" w:space="0" w:color="auto"/>
        <w:right w:val="none" w:sz="0" w:space="0" w:color="auto"/>
      </w:divBdr>
    </w:div>
    <w:div w:id="650718003">
      <w:bodyDiv w:val="1"/>
      <w:marLeft w:val="0"/>
      <w:marRight w:val="0"/>
      <w:marTop w:val="0"/>
      <w:marBottom w:val="0"/>
      <w:divBdr>
        <w:top w:val="none" w:sz="0" w:space="0" w:color="auto"/>
        <w:left w:val="none" w:sz="0" w:space="0" w:color="auto"/>
        <w:bottom w:val="none" w:sz="0" w:space="0" w:color="auto"/>
        <w:right w:val="none" w:sz="0" w:space="0" w:color="auto"/>
      </w:divBdr>
    </w:div>
    <w:div w:id="650909531">
      <w:bodyDiv w:val="1"/>
      <w:marLeft w:val="0"/>
      <w:marRight w:val="0"/>
      <w:marTop w:val="0"/>
      <w:marBottom w:val="0"/>
      <w:divBdr>
        <w:top w:val="none" w:sz="0" w:space="0" w:color="auto"/>
        <w:left w:val="none" w:sz="0" w:space="0" w:color="auto"/>
        <w:bottom w:val="none" w:sz="0" w:space="0" w:color="auto"/>
        <w:right w:val="none" w:sz="0" w:space="0" w:color="auto"/>
      </w:divBdr>
    </w:div>
    <w:div w:id="651062661">
      <w:bodyDiv w:val="1"/>
      <w:marLeft w:val="0"/>
      <w:marRight w:val="0"/>
      <w:marTop w:val="0"/>
      <w:marBottom w:val="0"/>
      <w:divBdr>
        <w:top w:val="none" w:sz="0" w:space="0" w:color="auto"/>
        <w:left w:val="none" w:sz="0" w:space="0" w:color="auto"/>
        <w:bottom w:val="none" w:sz="0" w:space="0" w:color="auto"/>
        <w:right w:val="none" w:sz="0" w:space="0" w:color="auto"/>
      </w:divBdr>
    </w:div>
    <w:div w:id="651829853">
      <w:bodyDiv w:val="1"/>
      <w:marLeft w:val="0"/>
      <w:marRight w:val="0"/>
      <w:marTop w:val="0"/>
      <w:marBottom w:val="0"/>
      <w:divBdr>
        <w:top w:val="none" w:sz="0" w:space="0" w:color="auto"/>
        <w:left w:val="none" w:sz="0" w:space="0" w:color="auto"/>
        <w:bottom w:val="none" w:sz="0" w:space="0" w:color="auto"/>
        <w:right w:val="none" w:sz="0" w:space="0" w:color="auto"/>
      </w:divBdr>
    </w:div>
    <w:div w:id="651980499">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376266">
      <w:bodyDiv w:val="1"/>
      <w:marLeft w:val="0"/>
      <w:marRight w:val="0"/>
      <w:marTop w:val="0"/>
      <w:marBottom w:val="0"/>
      <w:divBdr>
        <w:top w:val="none" w:sz="0" w:space="0" w:color="auto"/>
        <w:left w:val="none" w:sz="0" w:space="0" w:color="auto"/>
        <w:bottom w:val="none" w:sz="0" w:space="0" w:color="auto"/>
        <w:right w:val="none" w:sz="0" w:space="0" w:color="auto"/>
      </w:divBdr>
    </w:div>
    <w:div w:id="652876064">
      <w:bodyDiv w:val="1"/>
      <w:marLeft w:val="0"/>
      <w:marRight w:val="0"/>
      <w:marTop w:val="0"/>
      <w:marBottom w:val="0"/>
      <w:divBdr>
        <w:top w:val="none" w:sz="0" w:space="0" w:color="auto"/>
        <w:left w:val="none" w:sz="0" w:space="0" w:color="auto"/>
        <w:bottom w:val="none" w:sz="0" w:space="0" w:color="auto"/>
        <w:right w:val="none" w:sz="0" w:space="0" w:color="auto"/>
      </w:divBdr>
    </w:div>
    <w:div w:id="652948301">
      <w:bodyDiv w:val="1"/>
      <w:marLeft w:val="0"/>
      <w:marRight w:val="0"/>
      <w:marTop w:val="0"/>
      <w:marBottom w:val="0"/>
      <w:divBdr>
        <w:top w:val="none" w:sz="0" w:space="0" w:color="auto"/>
        <w:left w:val="none" w:sz="0" w:space="0" w:color="auto"/>
        <w:bottom w:val="none" w:sz="0" w:space="0" w:color="auto"/>
        <w:right w:val="none" w:sz="0" w:space="0" w:color="auto"/>
      </w:divBdr>
    </w:div>
    <w:div w:id="653223235">
      <w:bodyDiv w:val="1"/>
      <w:marLeft w:val="0"/>
      <w:marRight w:val="0"/>
      <w:marTop w:val="0"/>
      <w:marBottom w:val="0"/>
      <w:divBdr>
        <w:top w:val="none" w:sz="0" w:space="0" w:color="auto"/>
        <w:left w:val="none" w:sz="0" w:space="0" w:color="auto"/>
        <w:bottom w:val="none" w:sz="0" w:space="0" w:color="auto"/>
        <w:right w:val="none" w:sz="0" w:space="0" w:color="auto"/>
      </w:divBdr>
    </w:div>
    <w:div w:id="653459827">
      <w:bodyDiv w:val="1"/>
      <w:marLeft w:val="0"/>
      <w:marRight w:val="0"/>
      <w:marTop w:val="0"/>
      <w:marBottom w:val="0"/>
      <w:divBdr>
        <w:top w:val="none" w:sz="0" w:space="0" w:color="auto"/>
        <w:left w:val="none" w:sz="0" w:space="0" w:color="auto"/>
        <w:bottom w:val="none" w:sz="0" w:space="0" w:color="auto"/>
        <w:right w:val="none" w:sz="0" w:space="0" w:color="auto"/>
      </w:divBdr>
    </w:div>
    <w:div w:id="653679776">
      <w:bodyDiv w:val="1"/>
      <w:marLeft w:val="0"/>
      <w:marRight w:val="0"/>
      <w:marTop w:val="0"/>
      <w:marBottom w:val="0"/>
      <w:divBdr>
        <w:top w:val="none" w:sz="0" w:space="0" w:color="auto"/>
        <w:left w:val="none" w:sz="0" w:space="0" w:color="auto"/>
        <w:bottom w:val="none" w:sz="0" w:space="0" w:color="auto"/>
        <w:right w:val="none" w:sz="0" w:space="0" w:color="auto"/>
      </w:divBdr>
    </w:div>
    <w:div w:id="653682696">
      <w:bodyDiv w:val="1"/>
      <w:marLeft w:val="0"/>
      <w:marRight w:val="0"/>
      <w:marTop w:val="0"/>
      <w:marBottom w:val="0"/>
      <w:divBdr>
        <w:top w:val="none" w:sz="0" w:space="0" w:color="auto"/>
        <w:left w:val="none" w:sz="0" w:space="0" w:color="auto"/>
        <w:bottom w:val="none" w:sz="0" w:space="0" w:color="auto"/>
        <w:right w:val="none" w:sz="0" w:space="0" w:color="auto"/>
      </w:divBdr>
    </w:div>
    <w:div w:id="653800832">
      <w:bodyDiv w:val="1"/>
      <w:marLeft w:val="0"/>
      <w:marRight w:val="0"/>
      <w:marTop w:val="0"/>
      <w:marBottom w:val="0"/>
      <w:divBdr>
        <w:top w:val="none" w:sz="0" w:space="0" w:color="auto"/>
        <w:left w:val="none" w:sz="0" w:space="0" w:color="auto"/>
        <w:bottom w:val="none" w:sz="0" w:space="0" w:color="auto"/>
        <w:right w:val="none" w:sz="0" w:space="0" w:color="auto"/>
      </w:divBdr>
    </w:div>
    <w:div w:id="653989229">
      <w:bodyDiv w:val="1"/>
      <w:marLeft w:val="0"/>
      <w:marRight w:val="0"/>
      <w:marTop w:val="0"/>
      <w:marBottom w:val="0"/>
      <w:divBdr>
        <w:top w:val="none" w:sz="0" w:space="0" w:color="auto"/>
        <w:left w:val="none" w:sz="0" w:space="0" w:color="auto"/>
        <w:bottom w:val="none" w:sz="0" w:space="0" w:color="auto"/>
        <w:right w:val="none" w:sz="0" w:space="0" w:color="auto"/>
      </w:divBdr>
    </w:div>
    <w:div w:id="654181743">
      <w:bodyDiv w:val="1"/>
      <w:marLeft w:val="0"/>
      <w:marRight w:val="0"/>
      <w:marTop w:val="0"/>
      <w:marBottom w:val="0"/>
      <w:divBdr>
        <w:top w:val="none" w:sz="0" w:space="0" w:color="auto"/>
        <w:left w:val="none" w:sz="0" w:space="0" w:color="auto"/>
        <w:bottom w:val="none" w:sz="0" w:space="0" w:color="auto"/>
        <w:right w:val="none" w:sz="0" w:space="0" w:color="auto"/>
      </w:divBdr>
    </w:div>
    <w:div w:id="654181844">
      <w:bodyDiv w:val="1"/>
      <w:marLeft w:val="0"/>
      <w:marRight w:val="0"/>
      <w:marTop w:val="0"/>
      <w:marBottom w:val="0"/>
      <w:divBdr>
        <w:top w:val="none" w:sz="0" w:space="0" w:color="auto"/>
        <w:left w:val="none" w:sz="0" w:space="0" w:color="auto"/>
        <w:bottom w:val="none" w:sz="0" w:space="0" w:color="auto"/>
        <w:right w:val="none" w:sz="0" w:space="0" w:color="auto"/>
      </w:divBdr>
    </w:div>
    <w:div w:id="654603961">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995872">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063716">
      <w:bodyDiv w:val="1"/>
      <w:marLeft w:val="0"/>
      <w:marRight w:val="0"/>
      <w:marTop w:val="0"/>
      <w:marBottom w:val="0"/>
      <w:divBdr>
        <w:top w:val="none" w:sz="0" w:space="0" w:color="auto"/>
        <w:left w:val="none" w:sz="0" w:space="0" w:color="auto"/>
        <w:bottom w:val="none" w:sz="0" w:space="0" w:color="auto"/>
        <w:right w:val="none" w:sz="0" w:space="0" w:color="auto"/>
      </w:divBdr>
    </w:div>
    <w:div w:id="655112788">
      <w:bodyDiv w:val="1"/>
      <w:marLeft w:val="0"/>
      <w:marRight w:val="0"/>
      <w:marTop w:val="0"/>
      <w:marBottom w:val="0"/>
      <w:divBdr>
        <w:top w:val="none" w:sz="0" w:space="0" w:color="auto"/>
        <w:left w:val="none" w:sz="0" w:space="0" w:color="auto"/>
        <w:bottom w:val="none" w:sz="0" w:space="0" w:color="auto"/>
        <w:right w:val="none" w:sz="0" w:space="0" w:color="auto"/>
      </w:divBdr>
    </w:div>
    <w:div w:id="655114868">
      <w:bodyDiv w:val="1"/>
      <w:marLeft w:val="0"/>
      <w:marRight w:val="0"/>
      <w:marTop w:val="0"/>
      <w:marBottom w:val="0"/>
      <w:divBdr>
        <w:top w:val="none" w:sz="0" w:space="0" w:color="auto"/>
        <w:left w:val="none" w:sz="0" w:space="0" w:color="auto"/>
        <w:bottom w:val="none" w:sz="0" w:space="0" w:color="auto"/>
        <w:right w:val="none" w:sz="0" w:space="0" w:color="auto"/>
      </w:divBdr>
    </w:div>
    <w:div w:id="655261402">
      <w:bodyDiv w:val="1"/>
      <w:marLeft w:val="0"/>
      <w:marRight w:val="0"/>
      <w:marTop w:val="0"/>
      <w:marBottom w:val="0"/>
      <w:divBdr>
        <w:top w:val="none" w:sz="0" w:space="0" w:color="auto"/>
        <w:left w:val="none" w:sz="0" w:space="0" w:color="auto"/>
        <w:bottom w:val="none" w:sz="0" w:space="0" w:color="auto"/>
        <w:right w:val="none" w:sz="0" w:space="0" w:color="auto"/>
      </w:divBdr>
    </w:div>
    <w:div w:id="655962051">
      <w:bodyDiv w:val="1"/>
      <w:marLeft w:val="0"/>
      <w:marRight w:val="0"/>
      <w:marTop w:val="0"/>
      <w:marBottom w:val="0"/>
      <w:divBdr>
        <w:top w:val="none" w:sz="0" w:space="0" w:color="auto"/>
        <w:left w:val="none" w:sz="0" w:space="0" w:color="auto"/>
        <w:bottom w:val="none" w:sz="0" w:space="0" w:color="auto"/>
        <w:right w:val="none" w:sz="0" w:space="0" w:color="auto"/>
      </w:divBdr>
    </w:div>
    <w:div w:id="656031417">
      <w:bodyDiv w:val="1"/>
      <w:marLeft w:val="0"/>
      <w:marRight w:val="0"/>
      <w:marTop w:val="0"/>
      <w:marBottom w:val="0"/>
      <w:divBdr>
        <w:top w:val="none" w:sz="0" w:space="0" w:color="auto"/>
        <w:left w:val="none" w:sz="0" w:space="0" w:color="auto"/>
        <w:bottom w:val="none" w:sz="0" w:space="0" w:color="auto"/>
        <w:right w:val="none" w:sz="0" w:space="0" w:color="auto"/>
      </w:divBdr>
    </w:div>
    <w:div w:id="656149958">
      <w:bodyDiv w:val="1"/>
      <w:marLeft w:val="0"/>
      <w:marRight w:val="0"/>
      <w:marTop w:val="0"/>
      <w:marBottom w:val="0"/>
      <w:divBdr>
        <w:top w:val="none" w:sz="0" w:space="0" w:color="auto"/>
        <w:left w:val="none" w:sz="0" w:space="0" w:color="auto"/>
        <w:bottom w:val="none" w:sz="0" w:space="0" w:color="auto"/>
        <w:right w:val="none" w:sz="0" w:space="0" w:color="auto"/>
      </w:divBdr>
    </w:div>
    <w:div w:id="656223441">
      <w:bodyDiv w:val="1"/>
      <w:marLeft w:val="0"/>
      <w:marRight w:val="0"/>
      <w:marTop w:val="0"/>
      <w:marBottom w:val="0"/>
      <w:divBdr>
        <w:top w:val="none" w:sz="0" w:space="0" w:color="auto"/>
        <w:left w:val="none" w:sz="0" w:space="0" w:color="auto"/>
        <w:bottom w:val="none" w:sz="0" w:space="0" w:color="auto"/>
        <w:right w:val="none" w:sz="0" w:space="0" w:color="auto"/>
      </w:divBdr>
    </w:div>
    <w:div w:id="656230588">
      <w:bodyDiv w:val="1"/>
      <w:marLeft w:val="0"/>
      <w:marRight w:val="0"/>
      <w:marTop w:val="0"/>
      <w:marBottom w:val="0"/>
      <w:divBdr>
        <w:top w:val="none" w:sz="0" w:space="0" w:color="auto"/>
        <w:left w:val="none" w:sz="0" w:space="0" w:color="auto"/>
        <w:bottom w:val="none" w:sz="0" w:space="0" w:color="auto"/>
        <w:right w:val="none" w:sz="0" w:space="0" w:color="auto"/>
      </w:divBdr>
    </w:div>
    <w:div w:id="656298201">
      <w:bodyDiv w:val="1"/>
      <w:marLeft w:val="0"/>
      <w:marRight w:val="0"/>
      <w:marTop w:val="0"/>
      <w:marBottom w:val="0"/>
      <w:divBdr>
        <w:top w:val="none" w:sz="0" w:space="0" w:color="auto"/>
        <w:left w:val="none" w:sz="0" w:space="0" w:color="auto"/>
        <w:bottom w:val="none" w:sz="0" w:space="0" w:color="auto"/>
        <w:right w:val="none" w:sz="0" w:space="0" w:color="auto"/>
      </w:divBdr>
    </w:div>
    <w:div w:id="656496469">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7028902">
      <w:bodyDiv w:val="1"/>
      <w:marLeft w:val="0"/>
      <w:marRight w:val="0"/>
      <w:marTop w:val="0"/>
      <w:marBottom w:val="0"/>
      <w:divBdr>
        <w:top w:val="none" w:sz="0" w:space="0" w:color="auto"/>
        <w:left w:val="none" w:sz="0" w:space="0" w:color="auto"/>
        <w:bottom w:val="none" w:sz="0" w:space="0" w:color="auto"/>
        <w:right w:val="none" w:sz="0" w:space="0" w:color="auto"/>
      </w:divBdr>
    </w:div>
    <w:div w:id="657074349">
      <w:bodyDiv w:val="1"/>
      <w:marLeft w:val="0"/>
      <w:marRight w:val="0"/>
      <w:marTop w:val="0"/>
      <w:marBottom w:val="0"/>
      <w:divBdr>
        <w:top w:val="none" w:sz="0" w:space="0" w:color="auto"/>
        <w:left w:val="none" w:sz="0" w:space="0" w:color="auto"/>
        <w:bottom w:val="none" w:sz="0" w:space="0" w:color="auto"/>
        <w:right w:val="none" w:sz="0" w:space="0" w:color="auto"/>
      </w:divBdr>
    </w:div>
    <w:div w:id="657152880">
      <w:bodyDiv w:val="1"/>
      <w:marLeft w:val="0"/>
      <w:marRight w:val="0"/>
      <w:marTop w:val="0"/>
      <w:marBottom w:val="0"/>
      <w:divBdr>
        <w:top w:val="none" w:sz="0" w:space="0" w:color="auto"/>
        <w:left w:val="none" w:sz="0" w:space="0" w:color="auto"/>
        <w:bottom w:val="none" w:sz="0" w:space="0" w:color="auto"/>
        <w:right w:val="none" w:sz="0" w:space="0" w:color="auto"/>
      </w:divBdr>
    </w:div>
    <w:div w:id="657268127">
      <w:bodyDiv w:val="1"/>
      <w:marLeft w:val="0"/>
      <w:marRight w:val="0"/>
      <w:marTop w:val="0"/>
      <w:marBottom w:val="0"/>
      <w:divBdr>
        <w:top w:val="none" w:sz="0" w:space="0" w:color="auto"/>
        <w:left w:val="none" w:sz="0" w:space="0" w:color="auto"/>
        <w:bottom w:val="none" w:sz="0" w:space="0" w:color="auto"/>
        <w:right w:val="none" w:sz="0" w:space="0" w:color="auto"/>
      </w:divBdr>
    </w:div>
    <w:div w:id="657804893">
      <w:bodyDiv w:val="1"/>
      <w:marLeft w:val="0"/>
      <w:marRight w:val="0"/>
      <w:marTop w:val="0"/>
      <w:marBottom w:val="0"/>
      <w:divBdr>
        <w:top w:val="none" w:sz="0" w:space="0" w:color="auto"/>
        <w:left w:val="none" w:sz="0" w:space="0" w:color="auto"/>
        <w:bottom w:val="none" w:sz="0" w:space="0" w:color="auto"/>
        <w:right w:val="none" w:sz="0" w:space="0" w:color="auto"/>
      </w:divBdr>
    </w:div>
    <w:div w:id="658122766">
      <w:bodyDiv w:val="1"/>
      <w:marLeft w:val="0"/>
      <w:marRight w:val="0"/>
      <w:marTop w:val="0"/>
      <w:marBottom w:val="0"/>
      <w:divBdr>
        <w:top w:val="none" w:sz="0" w:space="0" w:color="auto"/>
        <w:left w:val="none" w:sz="0" w:space="0" w:color="auto"/>
        <w:bottom w:val="none" w:sz="0" w:space="0" w:color="auto"/>
        <w:right w:val="none" w:sz="0" w:space="0" w:color="auto"/>
      </w:divBdr>
    </w:div>
    <w:div w:id="658197249">
      <w:bodyDiv w:val="1"/>
      <w:marLeft w:val="0"/>
      <w:marRight w:val="0"/>
      <w:marTop w:val="0"/>
      <w:marBottom w:val="0"/>
      <w:divBdr>
        <w:top w:val="none" w:sz="0" w:space="0" w:color="auto"/>
        <w:left w:val="none" w:sz="0" w:space="0" w:color="auto"/>
        <w:bottom w:val="none" w:sz="0" w:space="0" w:color="auto"/>
        <w:right w:val="none" w:sz="0" w:space="0" w:color="auto"/>
      </w:divBdr>
    </w:div>
    <w:div w:id="658384033">
      <w:bodyDiv w:val="1"/>
      <w:marLeft w:val="0"/>
      <w:marRight w:val="0"/>
      <w:marTop w:val="0"/>
      <w:marBottom w:val="0"/>
      <w:divBdr>
        <w:top w:val="none" w:sz="0" w:space="0" w:color="auto"/>
        <w:left w:val="none" w:sz="0" w:space="0" w:color="auto"/>
        <w:bottom w:val="none" w:sz="0" w:space="0" w:color="auto"/>
        <w:right w:val="none" w:sz="0" w:space="0" w:color="auto"/>
      </w:divBdr>
    </w:div>
    <w:div w:id="658391272">
      <w:bodyDiv w:val="1"/>
      <w:marLeft w:val="0"/>
      <w:marRight w:val="0"/>
      <w:marTop w:val="0"/>
      <w:marBottom w:val="0"/>
      <w:divBdr>
        <w:top w:val="none" w:sz="0" w:space="0" w:color="auto"/>
        <w:left w:val="none" w:sz="0" w:space="0" w:color="auto"/>
        <w:bottom w:val="none" w:sz="0" w:space="0" w:color="auto"/>
        <w:right w:val="none" w:sz="0" w:space="0" w:color="auto"/>
      </w:divBdr>
    </w:div>
    <w:div w:id="658535658">
      <w:bodyDiv w:val="1"/>
      <w:marLeft w:val="0"/>
      <w:marRight w:val="0"/>
      <w:marTop w:val="0"/>
      <w:marBottom w:val="0"/>
      <w:divBdr>
        <w:top w:val="none" w:sz="0" w:space="0" w:color="auto"/>
        <w:left w:val="none" w:sz="0" w:space="0" w:color="auto"/>
        <w:bottom w:val="none" w:sz="0" w:space="0" w:color="auto"/>
        <w:right w:val="none" w:sz="0" w:space="0" w:color="auto"/>
      </w:divBdr>
    </w:div>
    <w:div w:id="658656876">
      <w:bodyDiv w:val="1"/>
      <w:marLeft w:val="0"/>
      <w:marRight w:val="0"/>
      <w:marTop w:val="0"/>
      <w:marBottom w:val="0"/>
      <w:divBdr>
        <w:top w:val="none" w:sz="0" w:space="0" w:color="auto"/>
        <w:left w:val="none" w:sz="0" w:space="0" w:color="auto"/>
        <w:bottom w:val="none" w:sz="0" w:space="0" w:color="auto"/>
        <w:right w:val="none" w:sz="0" w:space="0" w:color="auto"/>
      </w:divBdr>
    </w:div>
    <w:div w:id="658923522">
      <w:bodyDiv w:val="1"/>
      <w:marLeft w:val="0"/>
      <w:marRight w:val="0"/>
      <w:marTop w:val="0"/>
      <w:marBottom w:val="0"/>
      <w:divBdr>
        <w:top w:val="none" w:sz="0" w:space="0" w:color="auto"/>
        <w:left w:val="none" w:sz="0" w:space="0" w:color="auto"/>
        <w:bottom w:val="none" w:sz="0" w:space="0" w:color="auto"/>
        <w:right w:val="none" w:sz="0" w:space="0" w:color="auto"/>
      </w:divBdr>
    </w:div>
    <w:div w:id="658928662">
      <w:bodyDiv w:val="1"/>
      <w:marLeft w:val="0"/>
      <w:marRight w:val="0"/>
      <w:marTop w:val="0"/>
      <w:marBottom w:val="0"/>
      <w:divBdr>
        <w:top w:val="none" w:sz="0" w:space="0" w:color="auto"/>
        <w:left w:val="none" w:sz="0" w:space="0" w:color="auto"/>
        <w:bottom w:val="none" w:sz="0" w:space="0" w:color="auto"/>
        <w:right w:val="none" w:sz="0" w:space="0" w:color="auto"/>
      </w:divBdr>
    </w:div>
    <w:div w:id="658969227">
      <w:bodyDiv w:val="1"/>
      <w:marLeft w:val="0"/>
      <w:marRight w:val="0"/>
      <w:marTop w:val="0"/>
      <w:marBottom w:val="0"/>
      <w:divBdr>
        <w:top w:val="none" w:sz="0" w:space="0" w:color="auto"/>
        <w:left w:val="none" w:sz="0" w:space="0" w:color="auto"/>
        <w:bottom w:val="none" w:sz="0" w:space="0" w:color="auto"/>
        <w:right w:val="none" w:sz="0" w:space="0" w:color="auto"/>
      </w:divBdr>
    </w:div>
    <w:div w:id="659041181">
      <w:bodyDiv w:val="1"/>
      <w:marLeft w:val="0"/>
      <w:marRight w:val="0"/>
      <w:marTop w:val="0"/>
      <w:marBottom w:val="0"/>
      <w:divBdr>
        <w:top w:val="none" w:sz="0" w:space="0" w:color="auto"/>
        <w:left w:val="none" w:sz="0" w:space="0" w:color="auto"/>
        <w:bottom w:val="none" w:sz="0" w:space="0" w:color="auto"/>
        <w:right w:val="none" w:sz="0" w:space="0" w:color="auto"/>
      </w:divBdr>
    </w:div>
    <w:div w:id="659384903">
      <w:bodyDiv w:val="1"/>
      <w:marLeft w:val="0"/>
      <w:marRight w:val="0"/>
      <w:marTop w:val="0"/>
      <w:marBottom w:val="0"/>
      <w:divBdr>
        <w:top w:val="none" w:sz="0" w:space="0" w:color="auto"/>
        <w:left w:val="none" w:sz="0" w:space="0" w:color="auto"/>
        <w:bottom w:val="none" w:sz="0" w:space="0" w:color="auto"/>
        <w:right w:val="none" w:sz="0" w:space="0" w:color="auto"/>
      </w:divBdr>
    </w:div>
    <w:div w:id="659775856">
      <w:bodyDiv w:val="1"/>
      <w:marLeft w:val="0"/>
      <w:marRight w:val="0"/>
      <w:marTop w:val="0"/>
      <w:marBottom w:val="0"/>
      <w:divBdr>
        <w:top w:val="none" w:sz="0" w:space="0" w:color="auto"/>
        <w:left w:val="none" w:sz="0" w:space="0" w:color="auto"/>
        <w:bottom w:val="none" w:sz="0" w:space="0" w:color="auto"/>
        <w:right w:val="none" w:sz="0" w:space="0" w:color="auto"/>
      </w:divBdr>
    </w:div>
    <w:div w:id="659888466">
      <w:bodyDiv w:val="1"/>
      <w:marLeft w:val="0"/>
      <w:marRight w:val="0"/>
      <w:marTop w:val="0"/>
      <w:marBottom w:val="0"/>
      <w:divBdr>
        <w:top w:val="none" w:sz="0" w:space="0" w:color="auto"/>
        <w:left w:val="none" w:sz="0" w:space="0" w:color="auto"/>
        <w:bottom w:val="none" w:sz="0" w:space="0" w:color="auto"/>
        <w:right w:val="none" w:sz="0" w:space="0" w:color="auto"/>
      </w:divBdr>
    </w:div>
    <w:div w:id="660625224">
      <w:bodyDiv w:val="1"/>
      <w:marLeft w:val="0"/>
      <w:marRight w:val="0"/>
      <w:marTop w:val="0"/>
      <w:marBottom w:val="0"/>
      <w:divBdr>
        <w:top w:val="none" w:sz="0" w:space="0" w:color="auto"/>
        <w:left w:val="none" w:sz="0" w:space="0" w:color="auto"/>
        <w:bottom w:val="none" w:sz="0" w:space="0" w:color="auto"/>
        <w:right w:val="none" w:sz="0" w:space="0" w:color="auto"/>
      </w:divBdr>
    </w:div>
    <w:div w:id="661590606">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359620">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4631832">
      <w:bodyDiv w:val="1"/>
      <w:marLeft w:val="0"/>
      <w:marRight w:val="0"/>
      <w:marTop w:val="0"/>
      <w:marBottom w:val="0"/>
      <w:divBdr>
        <w:top w:val="none" w:sz="0" w:space="0" w:color="auto"/>
        <w:left w:val="none" w:sz="0" w:space="0" w:color="auto"/>
        <w:bottom w:val="none" w:sz="0" w:space="0" w:color="auto"/>
        <w:right w:val="none" w:sz="0" w:space="0" w:color="auto"/>
      </w:divBdr>
    </w:div>
    <w:div w:id="665205215">
      <w:bodyDiv w:val="1"/>
      <w:marLeft w:val="0"/>
      <w:marRight w:val="0"/>
      <w:marTop w:val="0"/>
      <w:marBottom w:val="0"/>
      <w:divBdr>
        <w:top w:val="none" w:sz="0" w:space="0" w:color="auto"/>
        <w:left w:val="none" w:sz="0" w:space="0" w:color="auto"/>
        <w:bottom w:val="none" w:sz="0" w:space="0" w:color="auto"/>
        <w:right w:val="none" w:sz="0" w:space="0" w:color="auto"/>
      </w:divBdr>
    </w:div>
    <w:div w:id="665518489">
      <w:bodyDiv w:val="1"/>
      <w:marLeft w:val="0"/>
      <w:marRight w:val="0"/>
      <w:marTop w:val="0"/>
      <w:marBottom w:val="0"/>
      <w:divBdr>
        <w:top w:val="none" w:sz="0" w:space="0" w:color="auto"/>
        <w:left w:val="none" w:sz="0" w:space="0" w:color="auto"/>
        <w:bottom w:val="none" w:sz="0" w:space="0" w:color="auto"/>
        <w:right w:val="none" w:sz="0" w:space="0" w:color="auto"/>
      </w:divBdr>
    </w:div>
    <w:div w:id="666328897">
      <w:bodyDiv w:val="1"/>
      <w:marLeft w:val="0"/>
      <w:marRight w:val="0"/>
      <w:marTop w:val="0"/>
      <w:marBottom w:val="0"/>
      <w:divBdr>
        <w:top w:val="none" w:sz="0" w:space="0" w:color="auto"/>
        <w:left w:val="none" w:sz="0" w:space="0" w:color="auto"/>
        <w:bottom w:val="none" w:sz="0" w:space="0" w:color="auto"/>
        <w:right w:val="none" w:sz="0" w:space="0" w:color="auto"/>
      </w:divBdr>
    </w:div>
    <w:div w:id="666591903">
      <w:bodyDiv w:val="1"/>
      <w:marLeft w:val="0"/>
      <w:marRight w:val="0"/>
      <w:marTop w:val="0"/>
      <w:marBottom w:val="0"/>
      <w:divBdr>
        <w:top w:val="none" w:sz="0" w:space="0" w:color="auto"/>
        <w:left w:val="none" w:sz="0" w:space="0" w:color="auto"/>
        <w:bottom w:val="none" w:sz="0" w:space="0" w:color="auto"/>
        <w:right w:val="none" w:sz="0" w:space="0" w:color="auto"/>
      </w:divBdr>
    </w:div>
    <w:div w:id="666636319">
      <w:bodyDiv w:val="1"/>
      <w:marLeft w:val="0"/>
      <w:marRight w:val="0"/>
      <w:marTop w:val="0"/>
      <w:marBottom w:val="0"/>
      <w:divBdr>
        <w:top w:val="none" w:sz="0" w:space="0" w:color="auto"/>
        <w:left w:val="none" w:sz="0" w:space="0" w:color="auto"/>
        <w:bottom w:val="none" w:sz="0" w:space="0" w:color="auto"/>
        <w:right w:val="none" w:sz="0" w:space="0" w:color="auto"/>
      </w:divBdr>
    </w:div>
    <w:div w:id="666664769">
      <w:bodyDiv w:val="1"/>
      <w:marLeft w:val="0"/>
      <w:marRight w:val="0"/>
      <w:marTop w:val="0"/>
      <w:marBottom w:val="0"/>
      <w:divBdr>
        <w:top w:val="none" w:sz="0" w:space="0" w:color="auto"/>
        <w:left w:val="none" w:sz="0" w:space="0" w:color="auto"/>
        <w:bottom w:val="none" w:sz="0" w:space="0" w:color="auto"/>
        <w:right w:val="none" w:sz="0" w:space="0" w:color="auto"/>
      </w:divBdr>
    </w:div>
    <w:div w:id="666983151">
      <w:bodyDiv w:val="1"/>
      <w:marLeft w:val="0"/>
      <w:marRight w:val="0"/>
      <w:marTop w:val="0"/>
      <w:marBottom w:val="0"/>
      <w:divBdr>
        <w:top w:val="none" w:sz="0" w:space="0" w:color="auto"/>
        <w:left w:val="none" w:sz="0" w:space="0" w:color="auto"/>
        <w:bottom w:val="none" w:sz="0" w:space="0" w:color="auto"/>
        <w:right w:val="none" w:sz="0" w:space="0" w:color="auto"/>
      </w:divBdr>
    </w:div>
    <w:div w:id="667097109">
      <w:bodyDiv w:val="1"/>
      <w:marLeft w:val="0"/>
      <w:marRight w:val="0"/>
      <w:marTop w:val="0"/>
      <w:marBottom w:val="0"/>
      <w:divBdr>
        <w:top w:val="none" w:sz="0" w:space="0" w:color="auto"/>
        <w:left w:val="none" w:sz="0" w:space="0" w:color="auto"/>
        <w:bottom w:val="none" w:sz="0" w:space="0" w:color="auto"/>
        <w:right w:val="none" w:sz="0" w:space="0" w:color="auto"/>
      </w:divBdr>
    </w:div>
    <w:div w:id="667178510">
      <w:bodyDiv w:val="1"/>
      <w:marLeft w:val="0"/>
      <w:marRight w:val="0"/>
      <w:marTop w:val="0"/>
      <w:marBottom w:val="0"/>
      <w:divBdr>
        <w:top w:val="none" w:sz="0" w:space="0" w:color="auto"/>
        <w:left w:val="none" w:sz="0" w:space="0" w:color="auto"/>
        <w:bottom w:val="none" w:sz="0" w:space="0" w:color="auto"/>
        <w:right w:val="none" w:sz="0" w:space="0" w:color="auto"/>
      </w:divBdr>
    </w:div>
    <w:div w:id="667368768">
      <w:bodyDiv w:val="1"/>
      <w:marLeft w:val="0"/>
      <w:marRight w:val="0"/>
      <w:marTop w:val="0"/>
      <w:marBottom w:val="0"/>
      <w:divBdr>
        <w:top w:val="none" w:sz="0" w:space="0" w:color="auto"/>
        <w:left w:val="none" w:sz="0" w:space="0" w:color="auto"/>
        <w:bottom w:val="none" w:sz="0" w:space="0" w:color="auto"/>
        <w:right w:val="none" w:sz="0" w:space="0" w:color="auto"/>
      </w:divBdr>
    </w:div>
    <w:div w:id="667902204">
      <w:bodyDiv w:val="1"/>
      <w:marLeft w:val="0"/>
      <w:marRight w:val="0"/>
      <w:marTop w:val="0"/>
      <w:marBottom w:val="0"/>
      <w:divBdr>
        <w:top w:val="none" w:sz="0" w:space="0" w:color="auto"/>
        <w:left w:val="none" w:sz="0" w:space="0" w:color="auto"/>
        <w:bottom w:val="none" w:sz="0" w:space="0" w:color="auto"/>
        <w:right w:val="none" w:sz="0" w:space="0" w:color="auto"/>
      </w:divBdr>
    </w:div>
    <w:div w:id="668213801">
      <w:bodyDiv w:val="1"/>
      <w:marLeft w:val="0"/>
      <w:marRight w:val="0"/>
      <w:marTop w:val="0"/>
      <w:marBottom w:val="0"/>
      <w:divBdr>
        <w:top w:val="none" w:sz="0" w:space="0" w:color="auto"/>
        <w:left w:val="none" w:sz="0" w:space="0" w:color="auto"/>
        <w:bottom w:val="none" w:sz="0" w:space="0" w:color="auto"/>
        <w:right w:val="none" w:sz="0" w:space="0" w:color="auto"/>
      </w:divBdr>
    </w:div>
    <w:div w:id="668487081">
      <w:bodyDiv w:val="1"/>
      <w:marLeft w:val="0"/>
      <w:marRight w:val="0"/>
      <w:marTop w:val="0"/>
      <w:marBottom w:val="0"/>
      <w:divBdr>
        <w:top w:val="none" w:sz="0" w:space="0" w:color="auto"/>
        <w:left w:val="none" w:sz="0" w:space="0" w:color="auto"/>
        <w:bottom w:val="none" w:sz="0" w:space="0" w:color="auto"/>
        <w:right w:val="none" w:sz="0" w:space="0" w:color="auto"/>
      </w:divBdr>
    </w:div>
    <w:div w:id="668796470">
      <w:bodyDiv w:val="1"/>
      <w:marLeft w:val="0"/>
      <w:marRight w:val="0"/>
      <w:marTop w:val="0"/>
      <w:marBottom w:val="0"/>
      <w:divBdr>
        <w:top w:val="none" w:sz="0" w:space="0" w:color="auto"/>
        <w:left w:val="none" w:sz="0" w:space="0" w:color="auto"/>
        <w:bottom w:val="none" w:sz="0" w:space="0" w:color="auto"/>
        <w:right w:val="none" w:sz="0" w:space="0" w:color="auto"/>
      </w:divBdr>
    </w:div>
    <w:div w:id="669022730">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70185139">
      <w:bodyDiv w:val="1"/>
      <w:marLeft w:val="0"/>
      <w:marRight w:val="0"/>
      <w:marTop w:val="0"/>
      <w:marBottom w:val="0"/>
      <w:divBdr>
        <w:top w:val="none" w:sz="0" w:space="0" w:color="auto"/>
        <w:left w:val="none" w:sz="0" w:space="0" w:color="auto"/>
        <w:bottom w:val="none" w:sz="0" w:space="0" w:color="auto"/>
        <w:right w:val="none" w:sz="0" w:space="0" w:color="auto"/>
      </w:divBdr>
    </w:div>
    <w:div w:id="670333945">
      <w:bodyDiv w:val="1"/>
      <w:marLeft w:val="0"/>
      <w:marRight w:val="0"/>
      <w:marTop w:val="0"/>
      <w:marBottom w:val="0"/>
      <w:divBdr>
        <w:top w:val="none" w:sz="0" w:space="0" w:color="auto"/>
        <w:left w:val="none" w:sz="0" w:space="0" w:color="auto"/>
        <w:bottom w:val="none" w:sz="0" w:space="0" w:color="auto"/>
        <w:right w:val="none" w:sz="0" w:space="0" w:color="auto"/>
      </w:divBdr>
    </w:div>
    <w:div w:id="670370584">
      <w:bodyDiv w:val="1"/>
      <w:marLeft w:val="0"/>
      <w:marRight w:val="0"/>
      <w:marTop w:val="0"/>
      <w:marBottom w:val="0"/>
      <w:divBdr>
        <w:top w:val="none" w:sz="0" w:space="0" w:color="auto"/>
        <w:left w:val="none" w:sz="0" w:space="0" w:color="auto"/>
        <w:bottom w:val="none" w:sz="0" w:space="0" w:color="auto"/>
        <w:right w:val="none" w:sz="0" w:space="0" w:color="auto"/>
      </w:divBdr>
    </w:div>
    <w:div w:id="670373862">
      <w:bodyDiv w:val="1"/>
      <w:marLeft w:val="0"/>
      <w:marRight w:val="0"/>
      <w:marTop w:val="0"/>
      <w:marBottom w:val="0"/>
      <w:divBdr>
        <w:top w:val="none" w:sz="0" w:space="0" w:color="auto"/>
        <w:left w:val="none" w:sz="0" w:space="0" w:color="auto"/>
        <w:bottom w:val="none" w:sz="0" w:space="0" w:color="auto"/>
        <w:right w:val="none" w:sz="0" w:space="0" w:color="auto"/>
      </w:divBdr>
    </w:div>
    <w:div w:id="670764670">
      <w:bodyDiv w:val="1"/>
      <w:marLeft w:val="0"/>
      <w:marRight w:val="0"/>
      <w:marTop w:val="0"/>
      <w:marBottom w:val="0"/>
      <w:divBdr>
        <w:top w:val="none" w:sz="0" w:space="0" w:color="auto"/>
        <w:left w:val="none" w:sz="0" w:space="0" w:color="auto"/>
        <w:bottom w:val="none" w:sz="0" w:space="0" w:color="auto"/>
        <w:right w:val="none" w:sz="0" w:space="0" w:color="auto"/>
      </w:divBdr>
    </w:div>
    <w:div w:id="670793296">
      <w:bodyDiv w:val="1"/>
      <w:marLeft w:val="0"/>
      <w:marRight w:val="0"/>
      <w:marTop w:val="0"/>
      <w:marBottom w:val="0"/>
      <w:divBdr>
        <w:top w:val="none" w:sz="0" w:space="0" w:color="auto"/>
        <w:left w:val="none" w:sz="0" w:space="0" w:color="auto"/>
        <w:bottom w:val="none" w:sz="0" w:space="0" w:color="auto"/>
        <w:right w:val="none" w:sz="0" w:space="0" w:color="auto"/>
      </w:divBdr>
    </w:div>
    <w:div w:id="671029172">
      <w:bodyDiv w:val="1"/>
      <w:marLeft w:val="0"/>
      <w:marRight w:val="0"/>
      <w:marTop w:val="0"/>
      <w:marBottom w:val="0"/>
      <w:divBdr>
        <w:top w:val="none" w:sz="0" w:space="0" w:color="auto"/>
        <w:left w:val="none" w:sz="0" w:space="0" w:color="auto"/>
        <w:bottom w:val="none" w:sz="0" w:space="0" w:color="auto"/>
        <w:right w:val="none" w:sz="0" w:space="0" w:color="auto"/>
      </w:divBdr>
    </w:div>
    <w:div w:id="671227453">
      <w:bodyDiv w:val="1"/>
      <w:marLeft w:val="0"/>
      <w:marRight w:val="0"/>
      <w:marTop w:val="0"/>
      <w:marBottom w:val="0"/>
      <w:divBdr>
        <w:top w:val="none" w:sz="0" w:space="0" w:color="auto"/>
        <w:left w:val="none" w:sz="0" w:space="0" w:color="auto"/>
        <w:bottom w:val="none" w:sz="0" w:space="0" w:color="auto"/>
        <w:right w:val="none" w:sz="0" w:space="0" w:color="auto"/>
      </w:divBdr>
    </w:div>
    <w:div w:id="671372570">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2072661">
      <w:bodyDiv w:val="1"/>
      <w:marLeft w:val="0"/>
      <w:marRight w:val="0"/>
      <w:marTop w:val="0"/>
      <w:marBottom w:val="0"/>
      <w:divBdr>
        <w:top w:val="none" w:sz="0" w:space="0" w:color="auto"/>
        <w:left w:val="none" w:sz="0" w:space="0" w:color="auto"/>
        <w:bottom w:val="none" w:sz="0" w:space="0" w:color="auto"/>
        <w:right w:val="none" w:sz="0" w:space="0" w:color="auto"/>
      </w:divBdr>
    </w:div>
    <w:div w:id="672144768">
      <w:bodyDiv w:val="1"/>
      <w:marLeft w:val="0"/>
      <w:marRight w:val="0"/>
      <w:marTop w:val="0"/>
      <w:marBottom w:val="0"/>
      <w:divBdr>
        <w:top w:val="none" w:sz="0" w:space="0" w:color="auto"/>
        <w:left w:val="none" w:sz="0" w:space="0" w:color="auto"/>
        <w:bottom w:val="none" w:sz="0" w:space="0" w:color="auto"/>
        <w:right w:val="none" w:sz="0" w:space="0" w:color="auto"/>
      </w:divBdr>
    </w:div>
    <w:div w:id="672269947">
      <w:bodyDiv w:val="1"/>
      <w:marLeft w:val="0"/>
      <w:marRight w:val="0"/>
      <w:marTop w:val="0"/>
      <w:marBottom w:val="0"/>
      <w:divBdr>
        <w:top w:val="none" w:sz="0" w:space="0" w:color="auto"/>
        <w:left w:val="none" w:sz="0" w:space="0" w:color="auto"/>
        <w:bottom w:val="none" w:sz="0" w:space="0" w:color="auto"/>
        <w:right w:val="none" w:sz="0" w:space="0" w:color="auto"/>
      </w:divBdr>
    </w:div>
    <w:div w:id="672532003">
      <w:bodyDiv w:val="1"/>
      <w:marLeft w:val="0"/>
      <w:marRight w:val="0"/>
      <w:marTop w:val="0"/>
      <w:marBottom w:val="0"/>
      <w:divBdr>
        <w:top w:val="none" w:sz="0" w:space="0" w:color="auto"/>
        <w:left w:val="none" w:sz="0" w:space="0" w:color="auto"/>
        <w:bottom w:val="none" w:sz="0" w:space="0" w:color="auto"/>
        <w:right w:val="none" w:sz="0" w:space="0" w:color="auto"/>
      </w:divBdr>
    </w:div>
    <w:div w:id="672688597">
      <w:bodyDiv w:val="1"/>
      <w:marLeft w:val="0"/>
      <w:marRight w:val="0"/>
      <w:marTop w:val="0"/>
      <w:marBottom w:val="0"/>
      <w:divBdr>
        <w:top w:val="none" w:sz="0" w:space="0" w:color="auto"/>
        <w:left w:val="none" w:sz="0" w:space="0" w:color="auto"/>
        <w:bottom w:val="none" w:sz="0" w:space="0" w:color="auto"/>
        <w:right w:val="none" w:sz="0" w:space="0" w:color="auto"/>
      </w:divBdr>
    </w:div>
    <w:div w:id="673192695">
      <w:bodyDiv w:val="1"/>
      <w:marLeft w:val="0"/>
      <w:marRight w:val="0"/>
      <w:marTop w:val="0"/>
      <w:marBottom w:val="0"/>
      <w:divBdr>
        <w:top w:val="none" w:sz="0" w:space="0" w:color="auto"/>
        <w:left w:val="none" w:sz="0" w:space="0" w:color="auto"/>
        <w:bottom w:val="none" w:sz="0" w:space="0" w:color="auto"/>
        <w:right w:val="none" w:sz="0" w:space="0" w:color="auto"/>
      </w:divBdr>
    </w:div>
    <w:div w:id="673262945">
      <w:bodyDiv w:val="1"/>
      <w:marLeft w:val="0"/>
      <w:marRight w:val="0"/>
      <w:marTop w:val="0"/>
      <w:marBottom w:val="0"/>
      <w:divBdr>
        <w:top w:val="none" w:sz="0" w:space="0" w:color="auto"/>
        <w:left w:val="none" w:sz="0" w:space="0" w:color="auto"/>
        <w:bottom w:val="none" w:sz="0" w:space="0" w:color="auto"/>
        <w:right w:val="none" w:sz="0" w:space="0" w:color="auto"/>
      </w:divBdr>
    </w:div>
    <w:div w:id="673652573">
      <w:bodyDiv w:val="1"/>
      <w:marLeft w:val="0"/>
      <w:marRight w:val="0"/>
      <w:marTop w:val="0"/>
      <w:marBottom w:val="0"/>
      <w:divBdr>
        <w:top w:val="none" w:sz="0" w:space="0" w:color="auto"/>
        <w:left w:val="none" w:sz="0" w:space="0" w:color="auto"/>
        <w:bottom w:val="none" w:sz="0" w:space="0" w:color="auto"/>
        <w:right w:val="none" w:sz="0" w:space="0" w:color="auto"/>
      </w:divBdr>
    </w:div>
    <w:div w:id="673804146">
      <w:bodyDiv w:val="1"/>
      <w:marLeft w:val="0"/>
      <w:marRight w:val="0"/>
      <w:marTop w:val="0"/>
      <w:marBottom w:val="0"/>
      <w:divBdr>
        <w:top w:val="none" w:sz="0" w:space="0" w:color="auto"/>
        <w:left w:val="none" w:sz="0" w:space="0" w:color="auto"/>
        <w:bottom w:val="none" w:sz="0" w:space="0" w:color="auto"/>
        <w:right w:val="none" w:sz="0" w:space="0" w:color="auto"/>
      </w:divBdr>
    </w:div>
    <w:div w:id="674306580">
      <w:bodyDiv w:val="1"/>
      <w:marLeft w:val="0"/>
      <w:marRight w:val="0"/>
      <w:marTop w:val="0"/>
      <w:marBottom w:val="0"/>
      <w:divBdr>
        <w:top w:val="none" w:sz="0" w:space="0" w:color="auto"/>
        <w:left w:val="none" w:sz="0" w:space="0" w:color="auto"/>
        <w:bottom w:val="none" w:sz="0" w:space="0" w:color="auto"/>
        <w:right w:val="none" w:sz="0" w:space="0" w:color="auto"/>
      </w:divBdr>
    </w:div>
    <w:div w:id="676267873">
      <w:bodyDiv w:val="1"/>
      <w:marLeft w:val="0"/>
      <w:marRight w:val="0"/>
      <w:marTop w:val="0"/>
      <w:marBottom w:val="0"/>
      <w:divBdr>
        <w:top w:val="none" w:sz="0" w:space="0" w:color="auto"/>
        <w:left w:val="none" w:sz="0" w:space="0" w:color="auto"/>
        <w:bottom w:val="none" w:sz="0" w:space="0" w:color="auto"/>
        <w:right w:val="none" w:sz="0" w:space="0" w:color="auto"/>
      </w:divBdr>
    </w:div>
    <w:div w:id="677073489">
      <w:bodyDiv w:val="1"/>
      <w:marLeft w:val="0"/>
      <w:marRight w:val="0"/>
      <w:marTop w:val="0"/>
      <w:marBottom w:val="0"/>
      <w:divBdr>
        <w:top w:val="none" w:sz="0" w:space="0" w:color="auto"/>
        <w:left w:val="none" w:sz="0" w:space="0" w:color="auto"/>
        <w:bottom w:val="none" w:sz="0" w:space="0" w:color="auto"/>
        <w:right w:val="none" w:sz="0" w:space="0" w:color="auto"/>
      </w:divBdr>
    </w:div>
    <w:div w:id="677080441">
      <w:bodyDiv w:val="1"/>
      <w:marLeft w:val="0"/>
      <w:marRight w:val="0"/>
      <w:marTop w:val="0"/>
      <w:marBottom w:val="0"/>
      <w:divBdr>
        <w:top w:val="none" w:sz="0" w:space="0" w:color="auto"/>
        <w:left w:val="none" w:sz="0" w:space="0" w:color="auto"/>
        <w:bottom w:val="none" w:sz="0" w:space="0" w:color="auto"/>
        <w:right w:val="none" w:sz="0" w:space="0" w:color="auto"/>
      </w:divBdr>
    </w:div>
    <w:div w:id="677345723">
      <w:bodyDiv w:val="1"/>
      <w:marLeft w:val="0"/>
      <w:marRight w:val="0"/>
      <w:marTop w:val="0"/>
      <w:marBottom w:val="0"/>
      <w:divBdr>
        <w:top w:val="none" w:sz="0" w:space="0" w:color="auto"/>
        <w:left w:val="none" w:sz="0" w:space="0" w:color="auto"/>
        <w:bottom w:val="none" w:sz="0" w:space="0" w:color="auto"/>
        <w:right w:val="none" w:sz="0" w:space="0" w:color="auto"/>
      </w:divBdr>
    </w:div>
    <w:div w:id="677805132">
      <w:bodyDiv w:val="1"/>
      <w:marLeft w:val="0"/>
      <w:marRight w:val="0"/>
      <w:marTop w:val="0"/>
      <w:marBottom w:val="0"/>
      <w:divBdr>
        <w:top w:val="none" w:sz="0" w:space="0" w:color="auto"/>
        <w:left w:val="none" w:sz="0" w:space="0" w:color="auto"/>
        <w:bottom w:val="none" w:sz="0" w:space="0" w:color="auto"/>
        <w:right w:val="none" w:sz="0" w:space="0" w:color="auto"/>
      </w:divBdr>
    </w:div>
    <w:div w:id="678391600">
      <w:bodyDiv w:val="1"/>
      <w:marLeft w:val="0"/>
      <w:marRight w:val="0"/>
      <w:marTop w:val="0"/>
      <w:marBottom w:val="0"/>
      <w:divBdr>
        <w:top w:val="none" w:sz="0" w:space="0" w:color="auto"/>
        <w:left w:val="none" w:sz="0" w:space="0" w:color="auto"/>
        <w:bottom w:val="none" w:sz="0" w:space="0" w:color="auto"/>
        <w:right w:val="none" w:sz="0" w:space="0" w:color="auto"/>
      </w:divBdr>
    </w:div>
    <w:div w:id="679509837">
      <w:bodyDiv w:val="1"/>
      <w:marLeft w:val="0"/>
      <w:marRight w:val="0"/>
      <w:marTop w:val="0"/>
      <w:marBottom w:val="0"/>
      <w:divBdr>
        <w:top w:val="none" w:sz="0" w:space="0" w:color="auto"/>
        <w:left w:val="none" w:sz="0" w:space="0" w:color="auto"/>
        <w:bottom w:val="none" w:sz="0" w:space="0" w:color="auto"/>
        <w:right w:val="none" w:sz="0" w:space="0" w:color="auto"/>
      </w:divBdr>
    </w:div>
    <w:div w:id="679620725">
      <w:bodyDiv w:val="1"/>
      <w:marLeft w:val="0"/>
      <w:marRight w:val="0"/>
      <w:marTop w:val="0"/>
      <w:marBottom w:val="0"/>
      <w:divBdr>
        <w:top w:val="none" w:sz="0" w:space="0" w:color="auto"/>
        <w:left w:val="none" w:sz="0" w:space="0" w:color="auto"/>
        <w:bottom w:val="none" w:sz="0" w:space="0" w:color="auto"/>
        <w:right w:val="none" w:sz="0" w:space="0" w:color="auto"/>
      </w:divBdr>
    </w:div>
    <w:div w:id="679814163">
      <w:bodyDiv w:val="1"/>
      <w:marLeft w:val="0"/>
      <w:marRight w:val="0"/>
      <w:marTop w:val="0"/>
      <w:marBottom w:val="0"/>
      <w:divBdr>
        <w:top w:val="none" w:sz="0" w:space="0" w:color="auto"/>
        <w:left w:val="none" w:sz="0" w:space="0" w:color="auto"/>
        <w:bottom w:val="none" w:sz="0" w:space="0" w:color="auto"/>
        <w:right w:val="none" w:sz="0" w:space="0" w:color="auto"/>
      </w:divBdr>
    </w:div>
    <w:div w:id="680201594">
      <w:bodyDiv w:val="1"/>
      <w:marLeft w:val="0"/>
      <w:marRight w:val="0"/>
      <w:marTop w:val="0"/>
      <w:marBottom w:val="0"/>
      <w:divBdr>
        <w:top w:val="none" w:sz="0" w:space="0" w:color="auto"/>
        <w:left w:val="none" w:sz="0" w:space="0" w:color="auto"/>
        <w:bottom w:val="none" w:sz="0" w:space="0" w:color="auto"/>
        <w:right w:val="none" w:sz="0" w:space="0" w:color="auto"/>
      </w:divBdr>
    </w:div>
    <w:div w:id="680355175">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548609">
      <w:bodyDiv w:val="1"/>
      <w:marLeft w:val="0"/>
      <w:marRight w:val="0"/>
      <w:marTop w:val="0"/>
      <w:marBottom w:val="0"/>
      <w:divBdr>
        <w:top w:val="none" w:sz="0" w:space="0" w:color="auto"/>
        <w:left w:val="none" w:sz="0" w:space="0" w:color="auto"/>
        <w:bottom w:val="none" w:sz="0" w:space="0" w:color="auto"/>
        <w:right w:val="none" w:sz="0" w:space="0" w:color="auto"/>
      </w:divBdr>
    </w:div>
    <w:div w:id="681051303">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472283">
      <w:bodyDiv w:val="1"/>
      <w:marLeft w:val="0"/>
      <w:marRight w:val="0"/>
      <w:marTop w:val="0"/>
      <w:marBottom w:val="0"/>
      <w:divBdr>
        <w:top w:val="none" w:sz="0" w:space="0" w:color="auto"/>
        <w:left w:val="none" w:sz="0" w:space="0" w:color="auto"/>
        <w:bottom w:val="none" w:sz="0" w:space="0" w:color="auto"/>
        <w:right w:val="none" w:sz="0" w:space="0" w:color="auto"/>
      </w:divBdr>
    </w:div>
    <w:div w:id="681661538">
      <w:bodyDiv w:val="1"/>
      <w:marLeft w:val="0"/>
      <w:marRight w:val="0"/>
      <w:marTop w:val="0"/>
      <w:marBottom w:val="0"/>
      <w:divBdr>
        <w:top w:val="none" w:sz="0" w:space="0" w:color="auto"/>
        <w:left w:val="none" w:sz="0" w:space="0" w:color="auto"/>
        <w:bottom w:val="none" w:sz="0" w:space="0" w:color="auto"/>
        <w:right w:val="none" w:sz="0" w:space="0" w:color="auto"/>
      </w:divBdr>
    </w:div>
    <w:div w:id="681932226">
      <w:bodyDiv w:val="1"/>
      <w:marLeft w:val="0"/>
      <w:marRight w:val="0"/>
      <w:marTop w:val="0"/>
      <w:marBottom w:val="0"/>
      <w:divBdr>
        <w:top w:val="none" w:sz="0" w:space="0" w:color="auto"/>
        <w:left w:val="none" w:sz="0" w:space="0" w:color="auto"/>
        <w:bottom w:val="none" w:sz="0" w:space="0" w:color="auto"/>
        <w:right w:val="none" w:sz="0" w:space="0" w:color="auto"/>
      </w:divBdr>
    </w:div>
    <w:div w:id="682322914">
      <w:bodyDiv w:val="1"/>
      <w:marLeft w:val="0"/>
      <w:marRight w:val="0"/>
      <w:marTop w:val="0"/>
      <w:marBottom w:val="0"/>
      <w:divBdr>
        <w:top w:val="none" w:sz="0" w:space="0" w:color="auto"/>
        <w:left w:val="none" w:sz="0" w:space="0" w:color="auto"/>
        <w:bottom w:val="none" w:sz="0" w:space="0" w:color="auto"/>
        <w:right w:val="none" w:sz="0" w:space="0" w:color="auto"/>
      </w:divBdr>
    </w:div>
    <w:div w:id="682366345">
      <w:bodyDiv w:val="1"/>
      <w:marLeft w:val="0"/>
      <w:marRight w:val="0"/>
      <w:marTop w:val="0"/>
      <w:marBottom w:val="0"/>
      <w:divBdr>
        <w:top w:val="none" w:sz="0" w:space="0" w:color="auto"/>
        <w:left w:val="none" w:sz="0" w:space="0" w:color="auto"/>
        <w:bottom w:val="none" w:sz="0" w:space="0" w:color="auto"/>
        <w:right w:val="none" w:sz="0" w:space="0" w:color="auto"/>
      </w:divBdr>
    </w:div>
    <w:div w:id="682627589">
      <w:bodyDiv w:val="1"/>
      <w:marLeft w:val="0"/>
      <w:marRight w:val="0"/>
      <w:marTop w:val="0"/>
      <w:marBottom w:val="0"/>
      <w:divBdr>
        <w:top w:val="none" w:sz="0" w:space="0" w:color="auto"/>
        <w:left w:val="none" w:sz="0" w:space="0" w:color="auto"/>
        <w:bottom w:val="none" w:sz="0" w:space="0" w:color="auto"/>
        <w:right w:val="none" w:sz="0" w:space="0" w:color="auto"/>
      </w:divBdr>
    </w:div>
    <w:div w:id="682635454">
      <w:bodyDiv w:val="1"/>
      <w:marLeft w:val="0"/>
      <w:marRight w:val="0"/>
      <w:marTop w:val="0"/>
      <w:marBottom w:val="0"/>
      <w:divBdr>
        <w:top w:val="none" w:sz="0" w:space="0" w:color="auto"/>
        <w:left w:val="none" w:sz="0" w:space="0" w:color="auto"/>
        <w:bottom w:val="none" w:sz="0" w:space="0" w:color="auto"/>
        <w:right w:val="none" w:sz="0" w:space="0" w:color="auto"/>
      </w:divBdr>
    </w:div>
    <w:div w:id="682975280">
      <w:bodyDiv w:val="1"/>
      <w:marLeft w:val="0"/>
      <w:marRight w:val="0"/>
      <w:marTop w:val="0"/>
      <w:marBottom w:val="0"/>
      <w:divBdr>
        <w:top w:val="none" w:sz="0" w:space="0" w:color="auto"/>
        <w:left w:val="none" w:sz="0" w:space="0" w:color="auto"/>
        <w:bottom w:val="none" w:sz="0" w:space="0" w:color="auto"/>
        <w:right w:val="none" w:sz="0" w:space="0" w:color="auto"/>
      </w:divBdr>
    </w:div>
    <w:div w:id="683020312">
      <w:bodyDiv w:val="1"/>
      <w:marLeft w:val="0"/>
      <w:marRight w:val="0"/>
      <w:marTop w:val="0"/>
      <w:marBottom w:val="0"/>
      <w:divBdr>
        <w:top w:val="none" w:sz="0" w:space="0" w:color="auto"/>
        <w:left w:val="none" w:sz="0" w:space="0" w:color="auto"/>
        <w:bottom w:val="none" w:sz="0" w:space="0" w:color="auto"/>
        <w:right w:val="none" w:sz="0" w:space="0" w:color="auto"/>
      </w:divBdr>
    </w:div>
    <w:div w:id="683097695">
      <w:bodyDiv w:val="1"/>
      <w:marLeft w:val="0"/>
      <w:marRight w:val="0"/>
      <w:marTop w:val="0"/>
      <w:marBottom w:val="0"/>
      <w:divBdr>
        <w:top w:val="none" w:sz="0" w:space="0" w:color="auto"/>
        <w:left w:val="none" w:sz="0" w:space="0" w:color="auto"/>
        <w:bottom w:val="none" w:sz="0" w:space="0" w:color="auto"/>
        <w:right w:val="none" w:sz="0" w:space="0" w:color="auto"/>
      </w:divBdr>
    </w:div>
    <w:div w:id="683283932">
      <w:bodyDiv w:val="1"/>
      <w:marLeft w:val="0"/>
      <w:marRight w:val="0"/>
      <w:marTop w:val="0"/>
      <w:marBottom w:val="0"/>
      <w:divBdr>
        <w:top w:val="none" w:sz="0" w:space="0" w:color="auto"/>
        <w:left w:val="none" w:sz="0" w:space="0" w:color="auto"/>
        <w:bottom w:val="none" w:sz="0" w:space="0" w:color="auto"/>
        <w:right w:val="none" w:sz="0" w:space="0" w:color="auto"/>
      </w:divBdr>
    </w:div>
    <w:div w:id="683824073">
      <w:bodyDiv w:val="1"/>
      <w:marLeft w:val="0"/>
      <w:marRight w:val="0"/>
      <w:marTop w:val="0"/>
      <w:marBottom w:val="0"/>
      <w:divBdr>
        <w:top w:val="none" w:sz="0" w:space="0" w:color="auto"/>
        <w:left w:val="none" w:sz="0" w:space="0" w:color="auto"/>
        <w:bottom w:val="none" w:sz="0" w:space="0" w:color="auto"/>
        <w:right w:val="none" w:sz="0" w:space="0" w:color="auto"/>
      </w:divBdr>
    </w:div>
    <w:div w:id="684137253">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44179">
      <w:bodyDiv w:val="1"/>
      <w:marLeft w:val="0"/>
      <w:marRight w:val="0"/>
      <w:marTop w:val="0"/>
      <w:marBottom w:val="0"/>
      <w:divBdr>
        <w:top w:val="none" w:sz="0" w:space="0" w:color="auto"/>
        <w:left w:val="none" w:sz="0" w:space="0" w:color="auto"/>
        <w:bottom w:val="none" w:sz="0" w:space="0" w:color="auto"/>
        <w:right w:val="none" w:sz="0" w:space="0" w:color="auto"/>
      </w:divBdr>
    </w:div>
    <w:div w:id="685323754">
      <w:bodyDiv w:val="1"/>
      <w:marLeft w:val="0"/>
      <w:marRight w:val="0"/>
      <w:marTop w:val="0"/>
      <w:marBottom w:val="0"/>
      <w:divBdr>
        <w:top w:val="none" w:sz="0" w:space="0" w:color="auto"/>
        <w:left w:val="none" w:sz="0" w:space="0" w:color="auto"/>
        <w:bottom w:val="none" w:sz="0" w:space="0" w:color="auto"/>
        <w:right w:val="none" w:sz="0" w:space="0" w:color="auto"/>
      </w:divBdr>
    </w:div>
    <w:div w:id="685328183">
      <w:bodyDiv w:val="1"/>
      <w:marLeft w:val="0"/>
      <w:marRight w:val="0"/>
      <w:marTop w:val="0"/>
      <w:marBottom w:val="0"/>
      <w:divBdr>
        <w:top w:val="none" w:sz="0" w:space="0" w:color="auto"/>
        <w:left w:val="none" w:sz="0" w:space="0" w:color="auto"/>
        <w:bottom w:val="none" w:sz="0" w:space="0" w:color="auto"/>
        <w:right w:val="none" w:sz="0" w:space="0" w:color="auto"/>
      </w:divBdr>
    </w:div>
    <w:div w:id="685446249">
      <w:bodyDiv w:val="1"/>
      <w:marLeft w:val="0"/>
      <w:marRight w:val="0"/>
      <w:marTop w:val="0"/>
      <w:marBottom w:val="0"/>
      <w:divBdr>
        <w:top w:val="none" w:sz="0" w:space="0" w:color="auto"/>
        <w:left w:val="none" w:sz="0" w:space="0" w:color="auto"/>
        <w:bottom w:val="none" w:sz="0" w:space="0" w:color="auto"/>
        <w:right w:val="none" w:sz="0" w:space="0" w:color="auto"/>
      </w:divBdr>
    </w:div>
    <w:div w:id="685862319">
      <w:bodyDiv w:val="1"/>
      <w:marLeft w:val="0"/>
      <w:marRight w:val="0"/>
      <w:marTop w:val="0"/>
      <w:marBottom w:val="0"/>
      <w:divBdr>
        <w:top w:val="none" w:sz="0" w:space="0" w:color="auto"/>
        <w:left w:val="none" w:sz="0" w:space="0" w:color="auto"/>
        <w:bottom w:val="none" w:sz="0" w:space="0" w:color="auto"/>
        <w:right w:val="none" w:sz="0" w:space="0" w:color="auto"/>
      </w:divBdr>
    </w:div>
    <w:div w:id="686106082">
      <w:bodyDiv w:val="1"/>
      <w:marLeft w:val="0"/>
      <w:marRight w:val="0"/>
      <w:marTop w:val="0"/>
      <w:marBottom w:val="0"/>
      <w:divBdr>
        <w:top w:val="none" w:sz="0" w:space="0" w:color="auto"/>
        <w:left w:val="none" w:sz="0" w:space="0" w:color="auto"/>
        <w:bottom w:val="none" w:sz="0" w:space="0" w:color="auto"/>
        <w:right w:val="none" w:sz="0" w:space="0" w:color="auto"/>
      </w:divBdr>
    </w:div>
    <w:div w:id="686836660">
      <w:bodyDiv w:val="1"/>
      <w:marLeft w:val="0"/>
      <w:marRight w:val="0"/>
      <w:marTop w:val="0"/>
      <w:marBottom w:val="0"/>
      <w:divBdr>
        <w:top w:val="none" w:sz="0" w:space="0" w:color="auto"/>
        <w:left w:val="none" w:sz="0" w:space="0" w:color="auto"/>
        <w:bottom w:val="none" w:sz="0" w:space="0" w:color="auto"/>
        <w:right w:val="none" w:sz="0" w:space="0" w:color="auto"/>
      </w:divBdr>
    </w:div>
    <w:div w:id="686908771">
      <w:bodyDiv w:val="1"/>
      <w:marLeft w:val="0"/>
      <w:marRight w:val="0"/>
      <w:marTop w:val="0"/>
      <w:marBottom w:val="0"/>
      <w:divBdr>
        <w:top w:val="none" w:sz="0" w:space="0" w:color="auto"/>
        <w:left w:val="none" w:sz="0" w:space="0" w:color="auto"/>
        <w:bottom w:val="none" w:sz="0" w:space="0" w:color="auto"/>
        <w:right w:val="none" w:sz="0" w:space="0" w:color="auto"/>
      </w:divBdr>
    </w:div>
    <w:div w:id="686978730">
      <w:bodyDiv w:val="1"/>
      <w:marLeft w:val="0"/>
      <w:marRight w:val="0"/>
      <w:marTop w:val="0"/>
      <w:marBottom w:val="0"/>
      <w:divBdr>
        <w:top w:val="none" w:sz="0" w:space="0" w:color="auto"/>
        <w:left w:val="none" w:sz="0" w:space="0" w:color="auto"/>
        <w:bottom w:val="none" w:sz="0" w:space="0" w:color="auto"/>
        <w:right w:val="none" w:sz="0" w:space="0" w:color="auto"/>
      </w:divBdr>
    </w:div>
    <w:div w:id="687027651">
      <w:bodyDiv w:val="1"/>
      <w:marLeft w:val="0"/>
      <w:marRight w:val="0"/>
      <w:marTop w:val="0"/>
      <w:marBottom w:val="0"/>
      <w:divBdr>
        <w:top w:val="none" w:sz="0" w:space="0" w:color="auto"/>
        <w:left w:val="none" w:sz="0" w:space="0" w:color="auto"/>
        <w:bottom w:val="none" w:sz="0" w:space="0" w:color="auto"/>
        <w:right w:val="none" w:sz="0" w:space="0" w:color="auto"/>
      </w:divBdr>
    </w:div>
    <w:div w:id="687365838">
      <w:bodyDiv w:val="1"/>
      <w:marLeft w:val="0"/>
      <w:marRight w:val="0"/>
      <w:marTop w:val="0"/>
      <w:marBottom w:val="0"/>
      <w:divBdr>
        <w:top w:val="none" w:sz="0" w:space="0" w:color="auto"/>
        <w:left w:val="none" w:sz="0" w:space="0" w:color="auto"/>
        <w:bottom w:val="none" w:sz="0" w:space="0" w:color="auto"/>
        <w:right w:val="none" w:sz="0" w:space="0" w:color="auto"/>
      </w:divBdr>
    </w:div>
    <w:div w:id="687410828">
      <w:bodyDiv w:val="1"/>
      <w:marLeft w:val="0"/>
      <w:marRight w:val="0"/>
      <w:marTop w:val="0"/>
      <w:marBottom w:val="0"/>
      <w:divBdr>
        <w:top w:val="none" w:sz="0" w:space="0" w:color="auto"/>
        <w:left w:val="none" w:sz="0" w:space="0" w:color="auto"/>
        <w:bottom w:val="none" w:sz="0" w:space="0" w:color="auto"/>
        <w:right w:val="none" w:sz="0" w:space="0" w:color="auto"/>
      </w:divBdr>
    </w:div>
    <w:div w:id="687752442">
      <w:bodyDiv w:val="1"/>
      <w:marLeft w:val="0"/>
      <w:marRight w:val="0"/>
      <w:marTop w:val="0"/>
      <w:marBottom w:val="0"/>
      <w:divBdr>
        <w:top w:val="none" w:sz="0" w:space="0" w:color="auto"/>
        <w:left w:val="none" w:sz="0" w:space="0" w:color="auto"/>
        <w:bottom w:val="none" w:sz="0" w:space="0" w:color="auto"/>
        <w:right w:val="none" w:sz="0" w:space="0" w:color="auto"/>
      </w:divBdr>
    </w:div>
    <w:div w:id="687951557">
      <w:bodyDiv w:val="1"/>
      <w:marLeft w:val="0"/>
      <w:marRight w:val="0"/>
      <w:marTop w:val="0"/>
      <w:marBottom w:val="0"/>
      <w:divBdr>
        <w:top w:val="none" w:sz="0" w:space="0" w:color="auto"/>
        <w:left w:val="none" w:sz="0" w:space="0" w:color="auto"/>
        <w:bottom w:val="none" w:sz="0" w:space="0" w:color="auto"/>
        <w:right w:val="none" w:sz="0" w:space="0" w:color="auto"/>
      </w:divBdr>
    </w:div>
    <w:div w:id="688214434">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8524633">
      <w:bodyDiv w:val="1"/>
      <w:marLeft w:val="0"/>
      <w:marRight w:val="0"/>
      <w:marTop w:val="0"/>
      <w:marBottom w:val="0"/>
      <w:divBdr>
        <w:top w:val="none" w:sz="0" w:space="0" w:color="auto"/>
        <w:left w:val="none" w:sz="0" w:space="0" w:color="auto"/>
        <w:bottom w:val="none" w:sz="0" w:space="0" w:color="auto"/>
        <w:right w:val="none" w:sz="0" w:space="0" w:color="auto"/>
      </w:divBdr>
    </w:div>
    <w:div w:id="688604420">
      <w:bodyDiv w:val="1"/>
      <w:marLeft w:val="0"/>
      <w:marRight w:val="0"/>
      <w:marTop w:val="0"/>
      <w:marBottom w:val="0"/>
      <w:divBdr>
        <w:top w:val="none" w:sz="0" w:space="0" w:color="auto"/>
        <w:left w:val="none" w:sz="0" w:space="0" w:color="auto"/>
        <w:bottom w:val="none" w:sz="0" w:space="0" w:color="auto"/>
        <w:right w:val="none" w:sz="0" w:space="0" w:color="auto"/>
      </w:divBdr>
    </w:div>
    <w:div w:id="688724851">
      <w:bodyDiv w:val="1"/>
      <w:marLeft w:val="0"/>
      <w:marRight w:val="0"/>
      <w:marTop w:val="0"/>
      <w:marBottom w:val="0"/>
      <w:divBdr>
        <w:top w:val="none" w:sz="0" w:space="0" w:color="auto"/>
        <w:left w:val="none" w:sz="0" w:space="0" w:color="auto"/>
        <w:bottom w:val="none" w:sz="0" w:space="0" w:color="auto"/>
        <w:right w:val="none" w:sz="0" w:space="0" w:color="auto"/>
      </w:divBdr>
    </w:div>
    <w:div w:id="689766620">
      <w:bodyDiv w:val="1"/>
      <w:marLeft w:val="0"/>
      <w:marRight w:val="0"/>
      <w:marTop w:val="0"/>
      <w:marBottom w:val="0"/>
      <w:divBdr>
        <w:top w:val="none" w:sz="0" w:space="0" w:color="auto"/>
        <w:left w:val="none" w:sz="0" w:space="0" w:color="auto"/>
        <w:bottom w:val="none" w:sz="0" w:space="0" w:color="auto"/>
        <w:right w:val="none" w:sz="0" w:space="0" w:color="auto"/>
      </w:divBdr>
    </w:div>
    <w:div w:id="689917805">
      <w:bodyDiv w:val="1"/>
      <w:marLeft w:val="0"/>
      <w:marRight w:val="0"/>
      <w:marTop w:val="0"/>
      <w:marBottom w:val="0"/>
      <w:divBdr>
        <w:top w:val="none" w:sz="0" w:space="0" w:color="auto"/>
        <w:left w:val="none" w:sz="0" w:space="0" w:color="auto"/>
        <w:bottom w:val="none" w:sz="0" w:space="0" w:color="auto"/>
        <w:right w:val="none" w:sz="0" w:space="0" w:color="auto"/>
      </w:divBdr>
    </w:div>
    <w:div w:id="690031436">
      <w:bodyDiv w:val="1"/>
      <w:marLeft w:val="0"/>
      <w:marRight w:val="0"/>
      <w:marTop w:val="0"/>
      <w:marBottom w:val="0"/>
      <w:divBdr>
        <w:top w:val="none" w:sz="0" w:space="0" w:color="auto"/>
        <w:left w:val="none" w:sz="0" w:space="0" w:color="auto"/>
        <w:bottom w:val="none" w:sz="0" w:space="0" w:color="auto"/>
        <w:right w:val="none" w:sz="0" w:space="0" w:color="auto"/>
      </w:divBdr>
    </w:div>
    <w:div w:id="690302412">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641194">
      <w:bodyDiv w:val="1"/>
      <w:marLeft w:val="0"/>
      <w:marRight w:val="0"/>
      <w:marTop w:val="0"/>
      <w:marBottom w:val="0"/>
      <w:divBdr>
        <w:top w:val="none" w:sz="0" w:space="0" w:color="auto"/>
        <w:left w:val="none" w:sz="0" w:space="0" w:color="auto"/>
        <w:bottom w:val="none" w:sz="0" w:space="0" w:color="auto"/>
        <w:right w:val="none" w:sz="0" w:space="0" w:color="auto"/>
      </w:divBdr>
    </w:div>
    <w:div w:id="691034036">
      <w:bodyDiv w:val="1"/>
      <w:marLeft w:val="0"/>
      <w:marRight w:val="0"/>
      <w:marTop w:val="0"/>
      <w:marBottom w:val="0"/>
      <w:divBdr>
        <w:top w:val="none" w:sz="0" w:space="0" w:color="auto"/>
        <w:left w:val="none" w:sz="0" w:space="0" w:color="auto"/>
        <w:bottom w:val="none" w:sz="0" w:space="0" w:color="auto"/>
        <w:right w:val="none" w:sz="0" w:space="0" w:color="auto"/>
      </w:divBdr>
    </w:div>
    <w:div w:id="691416924">
      <w:bodyDiv w:val="1"/>
      <w:marLeft w:val="0"/>
      <w:marRight w:val="0"/>
      <w:marTop w:val="0"/>
      <w:marBottom w:val="0"/>
      <w:divBdr>
        <w:top w:val="none" w:sz="0" w:space="0" w:color="auto"/>
        <w:left w:val="none" w:sz="0" w:space="0" w:color="auto"/>
        <w:bottom w:val="none" w:sz="0" w:space="0" w:color="auto"/>
        <w:right w:val="none" w:sz="0" w:space="0" w:color="auto"/>
      </w:divBdr>
    </w:div>
    <w:div w:id="691493136">
      <w:bodyDiv w:val="1"/>
      <w:marLeft w:val="0"/>
      <w:marRight w:val="0"/>
      <w:marTop w:val="0"/>
      <w:marBottom w:val="0"/>
      <w:divBdr>
        <w:top w:val="none" w:sz="0" w:space="0" w:color="auto"/>
        <w:left w:val="none" w:sz="0" w:space="0" w:color="auto"/>
        <w:bottom w:val="none" w:sz="0" w:space="0" w:color="auto"/>
        <w:right w:val="none" w:sz="0" w:space="0" w:color="auto"/>
      </w:divBdr>
    </w:div>
    <w:div w:id="691803708">
      <w:bodyDiv w:val="1"/>
      <w:marLeft w:val="0"/>
      <w:marRight w:val="0"/>
      <w:marTop w:val="0"/>
      <w:marBottom w:val="0"/>
      <w:divBdr>
        <w:top w:val="none" w:sz="0" w:space="0" w:color="auto"/>
        <w:left w:val="none" w:sz="0" w:space="0" w:color="auto"/>
        <w:bottom w:val="none" w:sz="0" w:space="0" w:color="auto"/>
        <w:right w:val="none" w:sz="0" w:space="0" w:color="auto"/>
      </w:divBdr>
    </w:div>
    <w:div w:id="692808837">
      <w:bodyDiv w:val="1"/>
      <w:marLeft w:val="0"/>
      <w:marRight w:val="0"/>
      <w:marTop w:val="0"/>
      <w:marBottom w:val="0"/>
      <w:divBdr>
        <w:top w:val="none" w:sz="0" w:space="0" w:color="auto"/>
        <w:left w:val="none" w:sz="0" w:space="0" w:color="auto"/>
        <w:bottom w:val="none" w:sz="0" w:space="0" w:color="auto"/>
        <w:right w:val="none" w:sz="0" w:space="0" w:color="auto"/>
      </w:divBdr>
    </w:div>
    <w:div w:id="692996334">
      <w:bodyDiv w:val="1"/>
      <w:marLeft w:val="0"/>
      <w:marRight w:val="0"/>
      <w:marTop w:val="0"/>
      <w:marBottom w:val="0"/>
      <w:divBdr>
        <w:top w:val="none" w:sz="0" w:space="0" w:color="auto"/>
        <w:left w:val="none" w:sz="0" w:space="0" w:color="auto"/>
        <w:bottom w:val="none" w:sz="0" w:space="0" w:color="auto"/>
        <w:right w:val="none" w:sz="0" w:space="0" w:color="auto"/>
      </w:divBdr>
    </w:div>
    <w:div w:id="693045477">
      <w:bodyDiv w:val="1"/>
      <w:marLeft w:val="0"/>
      <w:marRight w:val="0"/>
      <w:marTop w:val="0"/>
      <w:marBottom w:val="0"/>
      <w:divBdr>
        <w:top w:val="none" w:sz="0" w:space="0" w:color="auto"/>
        <w:left w:val="none" w:sz="0" w:space="0" w:color="auto"/>
        <w:bottom w:val="none" w:sz="0" w:space="0" w:color="auto"/>
        <w:right w:val="none" w:sz="0" w:space="0" w:color="auto"/>
      </w:divBdr>
    </w:div>
    <w:div w:id="693117857">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337794">
      <w:bodyDiv w:val="1"/>
      <w:marLeft w:val="0"/>
      <w:marRight w:val="0"/>
      <w:marTop w:val="0"/>
      <w:marBottom w:val="0"/>
      <w:divBdr>
        <w:top w:val="none" w:sz="0" w:space="0" w:color="auto"/>
        <w:left w:val="none" w:sz="0" w:space="0" w:color="auto"/>
        <w:bottom w:val="none" w:sz="0" w:space="0" w:color="auto"/>
        <w:right w:val="none" w:sz="0" w:space="0" w:color="auto"/>
      </w:divBdr>
    </w:div>
    <w:div w:id="693768932">
      <w:bodyDiv w:val="1"/>
      <w:marLeft w:val="0"/>
      <w:marRight w:val="0"/>
      <w:marTop w:val="0"/>
      <w:marBottom w:val="0"/>
      <w:divBdr>
        <w:top w:val="none" w:sz="0" w:space="0" w:color="auto"/>
        <w:left w:val="none" w:sz="0" w:space="0" w:color="auto"/>
        <w:bottom w:val="none" w:sz="0" w:space="0" w:color="auto"/>
        <w:right w:val="none" w:sz="0" w:space="0" w:color="auto"/>
      </w:divBdr>
    </w:div>
    <w:div w:id="694355134">
      <w:bodyDiv w:val="1"/>
      <w:marLeft w:val="0"/>
      <w:marRight w:val="0"/>
      <w:marTop w:val="0"/>
      <w:marBottom w:val="0"/>
      <w:divBdr>
        <w:top w:val="none" w:sz="0" w:space="0" w:color="auto"/>
        <w:left w:val="none" w:sz="0" w:space="0" w:color="auto"/>
        <w:bottom w:val="none" w:sz="0" w:space="0" w:color="auto"/>
        <w:right w:val="none" w:sz="0" w:space="0" w:color="auto"/>
      </w:divBdr>
    </w:div>
    <w:div w:id="694385084">
      <w:bodyDiv w:val="1"/>
      <w:marLeft w:val="0"/>
      <w:marRight w:val="0"/>
      <w:marTop w:val="0"/>
      <w:marBottom w:val="0"/>
      <w:divBdr>
        <w:top w:val="none" w:sz="0" w:space="0" w:color="auto"/>
        <w:left w:val="none" w:sz="0" w:space="0" w:color="auto"/>
        <w:bottom w:val="none" w:sz="0" w:space="0" w:color="auto"/>
        <w:right w:val="none" w:sz="0" w:space="0" w:color="auto"/>
      </w:divBdr>
    </w:div>
    <w:div w:id="694503195">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5231904">
      <w:bodyDiv w:val="1"/>
      <w:marLeft w:val="0"/>
      <w:marRight w:val="0"/>
      <w:marTop w:val="0"/>
      <w:marBottom w:val="0"/>
      <w:divBdr>
        <w:top w:val="none" w:sz="0" w:space="0" w:color="auto"/>
        <w:left w:val="none" w:sz="0" w:space="0" w:color="auto"/>
        <w:bottom w:val="none" w:sz="0" w:space="0" w:color="auto"/>
        <w:right w:val="none" w:sz="0" w:space="0" w:color="auto"/>
      </w:divBdr>
    </w:div>
    <w:div w:id="695273030">
      <w:bodyDiv w:val="1"/>
      <w:marLeft w:val="0"/>
      <w:marRight w:val="0"/>
      <w:marTop w:val="0"/>
      <w:marBottom w:val="0"/>
      <w:divBdr>
        <w:top w:val="none" w:sz="0" w:space="0" w:color="auto"/>
        <w:left w:val="none" w:sz="0" w:space="0" w:color="auto"/>
        <w:bottom w:val="none" w:sz="0" w:space="0" w:color="auto"/>
        <w:right w:val="none" w:sz="0" w:space="0" w:color="auto"/>
      </w:divBdr>
    </w:div>
    <w:div w:id="696083960">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7702989">
      <w:bodyDiv w:val="1"/>
      <w:marLeft w:val="0"/>
      <w:marRight w:val="0"/>
      <w:marTop w:val="0"/>
      <w:marBottom w:val="0"/>
      <w:divBdr>
        <w:top w:val="none" w:sz="0" w:space="0" w:color="auto"/>
        <w:left w:val="none" w:sz="0" w:space="0" w:color="auto"/>
        <w:bottom w:val="none" w:sz="0" w:space="0" w:color="auto"/>
        <w:right w:val="none" w:sz="0" w:space="0" w:color="auto"/>
      </w:divBdr>
    </w:div>
    <w:div w:id="697857669">
      <w:bodyDiv w:val="1"/>
      <w:marLeft w:val="0"/>
      <w:marRight w:val="0"/>
      <w:marTop w:val="0"/>
      <w:marBottom w:val="0"/>
      <w:divBdr>
        <w:top w:val="none" w:sz="0" w:space="0" w:color="auto"/>
        <w:left w:val="none" w:sz="0" w:space="0" w:color="auto"/>
        <w:bottom w:val="none" w:sz="0" w:space="0" w:color="auto"/>
        <w:right w:val="none" w:sz="0" w:space="0" w:color="auto"/>
      </w:divBdr>
    </w:div>
    <w:div w:id="698748689">
      <w:bodyDiv w:val="1"/>
      <w:marLeft w:val="0"/>
      <w:marRight w:val="0"/>
      <w:marTop w:val="0"/>
      <w:marBottom w:val="0"/>
      <w:divBdr>
        <w:top w:val="none" w:sz="0" w:space="0" w:color="auto"/>
        <w:left w:val="none" w:sz="0" w:space="0" w:color="auto"/>
        <w:bottom w:val="none" w:sz="0" w:space="0" w:color="auto"/>
        <w:right w:val="none" w:sz="0" w:space="0" w:color="auto"/>
      </w:divBdr>
    </w:div>
    <w:div w:id="699164080">
      <w:bodyDiv w:val="1"/>
      <w:marLeft w:val="0"/>
      <w:marRight w:val="0"/>
      <w:marTop w:val="0"/>
      <w:marBottom w:val="0"/>
      <w:divBdr>
        <w:top w:val="none" w:sz="0" w:space="0" w:color="auto"/>
        <w:left w:val="none" w:sz="0" w:space="0" w:color="auto"/>
        <w:bottom w:val="none" w:sz="0" w:space="0" w:color="auto"/>
        <w:right w:val="none" w:sz="0" w:space="0" w:color="auto"/>
      </w:divBdr>
    </w:div>
    <w:div w:id="699668227">
      <w:bodyDiv w:val="1"/>
      <w:marLeft w:val="0"/>
      <w:marRight w:val="0"/>
      <w:marTop w:val="0"/>
      <w:marBottom w:val="0"/>
      <w:divBdr>
        <w:top w:val="none" w:sz="0" w:space="0" w:color="auto"/>
        <w:left w:val="none" w:sz="0" w:space="0" w:color="auto"/>
        <w:bottom w:val="none" w:sz="0" w:space="0" w:color="auto"/>
        <w:right w:val="none" w:sz="0" w:space="0" w:color="auto"/>
      </w:divBdr>
    </w:div>
    <w:div w:id="699747472">
      <w:bodyDiv w:val="1"/>
      <w:marLeft w:val="0"/>
      <w:marRight w:val="0"/>
      <w:marTop w:val="0"/>
      <w:marBottom w:val="0"/>
      <w:divBdr>
        <w:top w:val="none" w:sz="0" w:space="0" w:color="auto"/>
        <w:left w:val="none" w:sz="0" w:space="0" w:color="auto"/>
        <w:bottom w:val="none" w:sz="0" w:space="0" w:color="auto"/>
        <w:right w:val="none" w:sz="0" w:space="0" w:color="auto"/>
      </w:divBdr>
    </w:div>
    <w:div w:id="700132491">
      <w:bodyDiv w:val="1"/>
      <w:marLeft w:val="0"/>
      <w:marRight w:val="0"/>
      <w:marTop w:val="0"/>
      <w:marBottom w:val="0"/>
      <w:divBdr>
        <w:top w:val="none" w:sz="0" w:space="0" w:color="auto"/>
        <w:left w:val="none" w:sz="0" w:space="0" w:color="auto"/>
        <w:bottom w:val="none" w:sz="0" w:space="0" w:color="auto"/>
        <w:right w:val="none" w:sz="0" w:space="0" w:color="auto"/>
      </w:divBdr>
    </w:div>
    <w:div w:id="700713826">
      <w:bodyDiv w:val="1"/>
      <w:marLeft w:val="0"/>
      <w:marRight w:val="0"/>
      <w:marTop w:val="0"/>
      <w:marBottom w:val="0"/>
      <w:divBdr>
        <w:top w:val="none" w:sz="0" w:space="0" w:color="auto"/>
        <w:left w:val="none" w:sz="0" w:space="0" w:color="auto"/>
        <w:bottom w:val="none" w:sz="0" w:space="0" w:color="auto"/>
        <w:right w:val="none" w:sz="0" w:space="0" w:color="auto"/>
      </w:divBdr>
    </w:div>
    <w:div w:id="701176808">
      <w:bodyDiv w:val="1"/>
      <w:marLeft w:val="0"/>
      <w:marRight w:val="0"/>
      <w:marTop w:val="0"/>
      <w:marBottom w:val="0"/>
      <w:divBdr>
        <w:top w:val="none" w:sz="0" w:space="0" w:color="auto"/>
        <w:left w:val="none" w:sz="0" w:space="0" w:color="auto"/>
        <w:bottom w:val="none" w:sz="0" w:space="0" w:color="auto"/>
        <w:right w:val="none" w:sz="0" w:space="0" w:color="auto"/>
      </w:divBdr>
    </w:div>
    <w:div w:id="701327771">
      <w:bodyDiv w:val="1"/>
      <w:marLeft w:val="0"/>
      <w:marRight w:val="0"/>
      <w:marTop w:val="0"/>
      <w:marBottom w:val="0"/>
      <w:divBdr>
        <w:top w:val="none" w:sz="0" w:space="0" w:color="auto"/>
        <w:left w:val="none" w:sz="0" w:space="0" w:color="auto"/>
        <w:bottom w:val="none" w:sz="0" w:space="0" w:color="auto"/>
        <w:right w:val="none" w:sz="0" w:space="0" w:color="auto"/>
      </w:divBdr>
    </w:div>
    <w:div w:id="701396061">
      <w:bodyDiv w:val="1"/>
      <w:marLeft w:val="0"/>
      <w:marRight w:val="0"/>
      <w:marTop w:val="0"/>
      <w:marBottom w:val="0"/>
      <w:divBdr>
        <w:top w:val="none" w:sz="0" w:space="0" w:color="auto"/>
        <w:left w:val="none" w:sz="0" w:space="0" w:color="auto"/>
        <w:bottom w:val="none" w:sz="0" w:space="0" w:color="auto"/>
        <w:right w:val="none" w:sz="0" w:space="0" w:color="auto"/>
      </w:divBdr>
    </w:div>
    <w:div w:id="701446053">
      <w:bodyDiv w:val="1"/>
      <w:marLeft w:val="0"/>
      <w:marRight w:val="0"/>
      <w:marTop w:val="0"/>
      <w:marBottom w:val="0"/>
      <w:divBdr>
        <w:top w:val="none" w:sz="0" w:space="0" w:color="auto"/>
        <w:left w:val="none" w:sz="0" w:space="0" w:color="auto"/>
        <w:bottom w:val="none" w:sz="0" w:space="0" w:color="auto"/>
        <w:right w:val="none" w:sz="0" w:space="0" w:color="auto"/>
      </w:divBdr>
    </w:div>
    <w:div w:id="701900992">
      <w:bodyDiv w:val="1"/>
      <w:marLeft w:val="0"/>
      <w:marRight w:val="0"/>
      <w:marTop w:val="0"/>
      <w:marBottom w:val="0"/>
      <w:divBdr>
        <w:top w:val="none" w:sz="0" w:space="0" w:color="auto"/>
        <w:left w:val="none" w:sz="0" w:space="0" w:color="auto"/>
        <w:bottom w:val="none" w:sz="0" w:space="0" w:color="auto"/>
        <w:right w:val="none" w:sz="0" w:space="0" w:color="auto"/>
      </w:divBdr>
    </w:div>
    <w:div w:id="702752694">
      <w:bodyDiv w:val="1"/>
      <w:marLeft w:val="0"/>
      <w:marRight w:val="0"/>
      <w:marTop w:val="0"/>
      <w:marBottom w:val="0"/>
      <w:divBdr>
        <w:top w:val="none" w:sz="0" w:space="0" w:color="auto"/>
        <w:left w:val="none" w:sz="0" w:space="0" w:color="auto"/>
        <w:bottom w:val="none" w:sz="0" w:space="0" w:color="auto"/>
        <w:right w:val="none" w:sz="0" w:space="0" w:color="auto"/>
      </w:divBdr>
    </w:div>
    <w:div w:id="703213335">
      <w:bodyDiv w:val="1"/>
      <w:marLeft w:val="0"/>
      <w:marRight w:val="0"/>
      <w:marTop w:val="0"/>
      <w:marBottom w:val="0"/>
      <w:divBdr>
        <w:top w:val="none" w:sz="0" w:space="0" w:color="auto"/>
        <w:left w:val="none" w:sz="0" w:space="0" w:color="auto"/>
        <w:bottom w:val="none" w:sz="0" w:space="0" w:color="auto"/>
        <w:right w:val="none" w:sz="0" w:space="0" w:color="auto"/>
      </w:divBdr>
    </w:div>
    <w:div w:id="703335955">
      <w:bodyDiv w:val="1"/>
      <w:marLeft w:val="0"/>
      <w:marRight w:val="0"/>
      <w:marTop w:val="0"/>
      <w:marBottom w:val="0"/>
      <w:divBdr>
        <w:top w:val="none" w:sz="0" w:space="0" w:color="auto"/>
        <w:left w:val="none" w:sz="0" w:space="0" w:color="auto"/>
        <w:bottom w:val="none" w:sz="0" w:space="0" w:color="auto"/>
        <w:right w:val="none" w:sz="0" w:space="0" w:color="auto"/>
      </w:divBdr>
    </w:div>
    <w:div w:id="703477807">
      <w:bodyDiv w:val="1"/>
      <w:marLeft w:val="0"/>
      <w:marRight w:val="0"/>
      <w:marTop w:val="0"/>
      <w:marBottom w:val="0"/>
      <w:divBdr>
        <w:top w:val="none" w:sz="0" w:space="0" w:color="auto"/>
        <w:left w:val="none" w:sz="0" w:space="0" w:color="auto"/>
        <w:bottom w:val="none" w:sz="0" w:space="0" w:color="auto"/>
        <w:right w:val="none" w:sz="0" w:space="0" w:color="auto"/>
      </w:divBdr>
    </w:div>
    <w:div w:id="703529636">
      <w:bodyDiv w:val="1"/>
      <w:marLeft w:val="0"/>
      <w:marRight w:val="0"/>
      <w:marTop w:val="0"/>
      <w:marBottom w:val="0"/>
      <w:divBdr>
        <w:top w:val="none" w:sz="0" w:space="0" w:color="auto"/>
        <w:left w:val="none" w:sz="0" w:space="0" w:color="auto"/>
        <w:bottom w:val="none" w:sz="0" w:space="0" w:color="auto"/>
        <w:right w:val="none" w:sz="0" w:space="0" w:color="auto"/>
      </w:divBdr>
    </w:div>
    <w:div w:id="704409649">
      <w:bodyDiv w:val="1"/>
      <w:marLeft w:val="0"/>
      <w:marRight w:val="0"/>
      <w:marTop w:val="0"/>
      <w:marBottom w:val="0"/>
      <w:divBdr>
        <w:top w:val="none" w:sz="0" w:space="0" w:color="auto"/>
        <w:left w:val="none" w:sz="0" w:space="0" w:color="auto"/>
        <w:bottom w:val="none" w:sz="0" w:space="0" w:color="auto"/>
        <w:right w:val="none" w:sz="0" w:space="0" w:color="auto"/>
      </w:divBdr>
    </w:div>
    <w:div w:id="704646620">
      <w:bodyDiv w:val="1"/>
      <w:marLeft w:val="0"/>
      <w:marRight w:val="0"/>
      <w:marTop w:val="0"/>
      <w:marBottom w:val="0"/>
      <w:divBdr>
        <w:top w:val="none" w:sz="0" w:space="0" w:color="auto"/>
        <w:left w:val="none" w:sz="0" w:space="0" w:color="auto"/>
        <w:bottom w:val="none" w:sz="0" w:space="0" w:color="auto"/>
        <w:right w:val="none" w:sz="0" w:space="0" w:color="auto"/>
      </w:divBdr>
    </w:div>
    <w:div w:id="705983436">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178951">
      <w:bodyDiv w:val="1"/>
      <w:marLeft w:val="0"/>
      <w:marRight w:val="0"/>
      <w:marTop w:val="0"/>
      <w:marBottom w:val="0"/>
      <w:divBdr>
        <w:top w:val="none" w:sz="0" w:space="0" w:color="auto"/>
        <w:left w:val="none" w:sz="0" w:space="0" w:color="auto"/>
        <w:bottom w:val="none" w:sz="0" w:space="0" w:color="auto"/>
        <w:right w:val="none" w:sz="0" w:space="0" w:color="auto"/>
      </w:divBdr>
    </w:div>
    <w:div w:id="706218737">
      <w:bodyDiv w:val="1"/>
      <w:marLeft w:val="0"/>
      <w:marRight w:val="0"/>
      <w:marTop w:val="0"/>
      <w:marBottom w:val="0"/>
      <w:divBdr>
        <w:top w:val="none" w:sz="0" w:space="0" w:color="auto"/>
        <w:left w:val="none" w:sz="0" w:space="0" w:color="auto"/>
        <w:bottom w:val="none" w:sz="0" w:space="0" w:color="auto"/>
        <w:right w:val="none" w:sz="0" w:space="0" w:color="auto"/>
      </w:divBdr>
    </w:div>
    <w:div w:id="706489168">
      <w:bodyDiv w:val="1"/>
      <w:marLeft w:val="0"/>
      <w:marRight w:val="0"/>
      <w:marTop w:val="0"/>
      <w:marBottom w:val="0"/>
      <w:divBdr>
        <w:top w:val="none" w:sz="0" w:space="0" w:color="auto"/>
        <w:left w:val="none" w:sz="0" w:space="0" w:color="auto"/>
        <w:bottom w:val="none" w:sz="0" w:space="0" w:color="auto"/>
        <w:right w:val="none" w:sz="0" w:space="0" w:color="auto"/>
      </w:divBdr>
    </w:div>
    <w:div w:id="706567871">
      <w:bodyDiv w:val="1"/>
      <w:marLeft w:val="0"/>
      <w:marRight w:val="0"/>
      <w:marTop w:val="0"/>
      <w:marBottom w:val="0"/>
      <w:divBdr>
        <w:top w:val="none" w:sz="0" w:space="0" w:color="auto"/>
        <w:left w:val="none" w:sz="0" w:space="0" w:color="auto"/>
        <w:bottom w:val="none" w:sz="0" w:space="0" w:color="auto"/>
        <w:right w:val="none" w:sz="0" w:space="0" w:color="auto"/>
      </w:divBdr>
    </w:div>
    <w:div w:id="707140663">
      <w:bodyDiv w:val="1"/>
      <w:marLeft w:val="0"/>
      <w:marRight w:val="0"/>
      <w:marTop w:val="0"/>
      <w:marBottom w:val="0"/>
      <w:divBdr>
        <w:top w:val="none" w:sz="0" w:space="0" w:color="auto"/>
        <w:left w:val="none" w:sz="0" w:space="0" w:color="auto"/>
        <w:bottom w:val="none" w:sz="0" w:space="0" w:color="auto"/>
        <w:right w:val="none" w:sz="0" w:space="0" w:color="auto"/>
      </w:divBdr>
    </w:div>
    <w:div w:id="707409497">
      <w:bodyDiv w:val="1"/>
      <w:marLeft w:val="0"/>
      <w:marRight w:val="0"/>
      <w:marTop w:val="0"/>
      <w:marBottom w:val="0"/>
      <w:divBdr>
        <w:top w:val="none" w:sz="0" w:space="0" w:color="auto"/>
        <w:left w:val="none" w:sz="0" w:space="0" w:color="auto"/>
        <w:bottom w:val="none" w:sz="0" w:space="0" w:color="auto"/>
        <w:right w:val="none" w:sz="0" w:space="0" w:color="auto"/>
      </w:divBdr>
    </w:div>
    <w:div w:id="707530163">
      <w:bodyDiv w:val="1"/>
      <w:marLeft w:val="0"/>
      <w:marRight w:val="0"/>
      <w:marTop w:val="0"/>
      <w:marBottom w:val="0"/>
      <w:divBdr>
        <w:top w:val="none" w:sz="0" w:space="0" w:color="auto"/>
        <w:left w:val="none" w:sz="0" w:space="0" w:color="auto"/>
        <w:bottom w:val="none" w:sz="0" w:space="0" w:color="auto"/>
        <w:right w:val="none" w:sz="0" w:space="0" w:color="auto"/>
      </w:divBdr>
    </w:div>
    <w:div w:id="707607741">
      <w:bodyDiv w:val="1"/>
      <w:marLeft w:val="0"/>
      <w:marRight w:val="0"/>
      <w:marTop w:val="0"/>
      <w:marBottom w:val="0"/>
      <w:divBdr>
        <w:top w:val="none" w:sz="0" w:space="0" w:color="auto"/>
        <w:left w:val="none" w:sz="0" w:space="0" w:color="auto"/>
        <w:bottom w:val="none" w:sz="0" w:space="0" w:color="auto"/>
        <w:right w:val="none" w:sz="0" w:space="0" w:color="auto"/>
      </w:divBdr>
    </w:div>
    <w:div w:id="707727373">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8142184">
      <w:bodyDiv w:val="1"/>
      <w:marLeft w:val="0"/>
      <w:marRight w:val="0"/>
      <w:marTop w:val="0"/>
      <w:marBottom w:val="0"/>
      <w:divBdr>
        <w:top w:val="none" w:sz="0" w:space="0" w:color="auto"/>
        <w:left w:val="none" w:sz="0" w:space="0" w:color="auto"/>
        <w:bottom w:val="none" w:sz="0" w:space="0" w:color="auto"/>
        <w:right w:val="none" w:sz="0" w:space="0" w:color="auto"/>
      </w:divBdr>
    </w:div>
    <w:div w:id="708265783">
      <w:bodyDiv w:val="1"/>
      <w:marLeft w:val="0"/>
      <w:marRight w:val="0"/>
      <w:marTop w:val="0"/>
      <w:marBottom w:val="0"/>
      <w:divBdr>
        <w:top w:val="none" w:sz="0" w:space="0" w:color="auto"/>
        <w:left w:val="none" w:sz="0" w:space="0" w:color="auto"/>
        <w:bottom w:val="none" w:sz="0" w:space="0" w:color="auto"/>
        <w:right w:val="none" w:sz="0" w:space="0" w:color="auto"/>
      </w:divBdr>
    </w:div>
    <w:div w:id="708603850">
      <w:bodyDiv w:val="1"/>
      <w:marLeft w:val="0"/>
      <w:marRight w:val="0"/>
      <w:marTop w:val="0"/>
      <w:marBottom w:val="0"/>
      <w:divBdr>
        <w:top w:val="none" w:sz="0" w:space="0" w:color="auto"/>
        <w:left w:val="none" w:sz="0" w:space="0" w:color="auto"/>
        <w:bottom w:val="none" w:sz="0" w:space="0" w:color="auto"/>
        <w:right w:val="none" w:sz="0" w:space="0" w:color="auto"/>
      </w:divBdr>
    </w:div>
    <w:div w:id="708798126">
      <w:bodyDiv w:val="1"/>
      <w:marLeft w:val="0"/>
      <w:marRight w:val="0"/>
      <w:marTop w:val="0"/>
      <w:marBottom w:val="0"/>
      <w:divBdr>
        <w:top w:val="none" w:sz="0" w:space="0" w:color="auto"/>
        <w:left w:val="none" w:sz="0" w:space="0" w:color="auto"/>
        <w:bottom w:val="none" w:sz="0" w:space="0" w:color="auto"/>
        <w:right w:val="none" w:sz="0" w:space="0" w:color="auto"/>
      </w:divBdr>
    </w:div>
    <w:div w:id="709106966">
      <w:bodyDiv w:val="1"/>
      <w:marLeft w:val="0"/>
      <w:marRight w:val="0"/>
      <w:marTop w:val="0"/>
      <w:marBottom w:val="0"/>
      <w:divBdr>
        <w:top w:val="none" w:sz="0" w:space="0" w:color="auto"/>
        <w:left w:val="none" w:sz="0" w:space="0" w:color="auto"/>
        <w:bottom w:val="none" w:sz="0" w:space="0" w:color="auto"/>
        <w:right w:val="none" w:sz="0" w:space="0" w:color="auto"/>
      </w:divBdr>
    </w:div>
    <w:div w:id="709569178">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10880989">
      <w:bodyDiv w:val="1"/>
      <w:marLeft w:val="0"/>
      <w:marRight w:val="0"/>
      <w:marTop w:val="0"/>
      <w:marBottom w:val="0"/>
      <w:divBdr>
        <w:top w:val="none" w:sz="0" w:space="0" w:color="auto"/>
        <w:left w:val="none" w:sz="0" w:space="0" w:color="auto"/>
        <w:bottom w:val="none" w:sz="0" w:space="0" w:color="auto"/>
        <w:right w:val="none" w:sz="0" w:space="0" w:color="auto"/>
      </w:divBdr>
    </w:div>
    <w:div w:id="711001922">
      <w:bodyDiv w:val="1"/>
      <w:marLeft w:val="0"/>
      <w:marRight w:val="0"/>
      <w:marTop w:val="0"/>
      <w:marBottom w:val="0"/>
      <w:divBdr>
        <w:top w:val="none" w:sz="0" w:space="0" w:color="auto"/>
        <w:left w:val="none" w:sz="0" w:space="0" w:color="auto"/>
        <w:bottom w:val="none" w:sz="0" w:space="0" w:color="auto"/>
        <w:right w:val="none" w:sz="0" w:space="0" w:color="auto"/>
      </w:divBdr>
    </w:div>
    <w:div w:id="711228447">
      <w:bodyDiv w:val="1"/>
      <w:marLeft w:val="0"/>
      <w:marRight w:val="0"/>
      <w:marTop w:val="0"/>
      <w:marBottom w:val="0"/>
      <w:divBdr>
        <w:top w:val="none" w:sz="0" w:space="0" w:color="auto"/>
        <w:left w:val="none" w:sz="0" w:space="0" w:color="auto"/>
        <w:bottom w:val="none" w:sz="0" w:space="0" w:color="auto"/>
        <w:right w:val="none" w:sz="0" w:space="0" w:color="auto"/>
      </w:divBdr>
    </w:div>
    <w:div w:id="711418413">
      <w:bodyDiv w:val="1"/>
      <w:marLeft w:val="0"/>
      <w:marRight w:val="0"/>
      <w:marTop w:val="0"/>
      <w:marBottom w:val="0"/>
      <w:divBdr>
        <w:top w:val="none" w:sz="0" w:space="0" w:color="auto"/>
        <w:left w:val="none" w:sz="0" w:space="0" w:color="auto"/>
        <w:bottom w:val="none" w:sz="0" w:space="0" w:color="auto"/>
        <w:right w:val="none" w:sz="0" w:space="0" w:color="auto"/>
      </w:divBdr>
    </w:div>
    <w:div w:id="711534272">
      <w:bodyDiv w:val="1"/>
      <w:marLeft w:val="0"/>
      <w:marRight w:val="0"/>
      <w:marTop w:val="0"/>
      <w:marBottom w:val="0"/>
      <w:divBdr>
        <w:top w:val="none" w:sz="0" w:space="0" w:color="auto"/>
        <w:left w:val="none" w:sz="0" w:space="0" w:color="auto"/>
        <w:bottom w:val="none" w:sz="0" w:space="0" w:color="auto"/>
        <w:right w:val="none" w:sz="0" w:space="0" w:color="auto"/>
      </w:divBdr>
    </w:div>
    <w:div w:id="711539226">
      <w:bodyDiv w:val="1"/>
      <w:marLeft w:val="0"/>
      <w:marRight w:val="0"/>
      <w:marTop w:val="0"/>
      <w:marBottom w:val="0"/>
      <w:divBdr>
        <w:top w:val="none" w:sz="0" w:space="0" w:color="auto"/>
        <w:left w:val="none" w:sz="0" w:space="0" w:color="auto"/>
        <w:bottom w:val="none" w:sz="0" w:space="0" w:color="auto"/>
        <w:right w:val="none" w:sz="0" w:space="0" w:color="auto"/>
      </w:divBdr>
    </w:div>
    <w:div w:id="711540090">
      <w:bodyDiv w:val="1"/>
      <w:marLeft w:val="0"/>
      <w:marRight w:val="0"/>
      <w:marTop w:val="0"/>
      <w:marBottom w:val="0"/>
      <w:divBdr>
        <w:top w:val="none" w:sz="0" w:space="0" w:color="auto"/>
        <w:left w:val="none" w:sz="0" w:space="0" w:color="auto"/>
        <w:bottom w:val="none" w:sz="0" w:space="0" w:color="auto"/>
        <w:right w:val="none" w:sz="0" w:space="0" w:color="auto"/>
      </w:divBdr>
    </w:div>
    <w:div w:id="711729611">
      <w:bodyDiv w:val="1"/>
      <w:marLeft w:val="0"/>
      <w:marRight w:val="0"/>
      <w:marTop w:val="0"/>
      <w:marBottom w:val="0"/>
      <w:divBdr>
        <w:top w:val="none" w:sz="0" w:space="0" w:color="auto"/>
        <w:left w:val="none" w:sz="0" w:space="0" w:color="auto"/>
        <w:bottom w:val="none" w:sz="0" w:space="0" w:color="auto"/>
        <w:right w:val="none" w:sz="0" w:space="0" w:color="auto"/>
      </w:divBdr>
    </w:div>
    <w:div w:id="712072503">
      <w:bodyDiv w:val="1"/>
      <w:marLeft w:val="0"/>
      <w:marRight w:val="0"/>
      <w:marTop w:val="0"/>
      <w:marBottom w:val="0"/>
      <w:divBdr>
        <w:top w:val="none" w:sz="0" w:space="0" w:color="auto"/>
        <w:left w:val="none" w:sz="0" w:space="0" w:color="auto"/>
        <w:bottom w:val="none" w:sz="0" w:space="0" w:color="auto"/>
        <w:right w:val="none" w:sz="0" w:space="0" w:color="auto"/>
      </w:divBdr>
    </w:div>
    <w:div w:id="712270115">
      <w:bodyDiv w:val="1"/>
      <w:marLeft w:val="0"/>
      <w:marRight w:val="0"/>
      <w:marTop w:val="0"/>
      <w:marBottom w:val="0"/>
      <w:divBdr>
        <w:top w:val="none" w:sz="0" w:space="0" w:color="auto"/>
        <w:left w:val="none" w:sz="0" w:space="0" w:color="auto"/>
        <w:bottom w:val="none" w:sz="0" w:space="0" w:color="auto"/>
        <w:right w:val="none" w:sz="0" w:space="0" w:color="auto"/>
      </w:divBdr>
    </w:div>
    <w:div w:id="712313172">
      <w:bodyDiv w:val="1"/>
      <w:marLeft w:val="0"/>
      <w:marRight w:val="0"/>
      <w:marTop w:val="0"/>
      <w:marBottom w:val="0"/>
      <w:divBdr>
        <w:top w:val="none" w:sz="0" w:space="0" w:color="auto"/>
        <w:left w:val="none" w:sz="0" w:space="0" w:color="auto"/>
        <w:bottom w:val="none" w:sz="0" w:space="0" w:color="auto"/>
        <w:right w:val="none" w:sz="0" w:space="0" w:color="auto"/>
      </w:divBdr>
    </w:div>
    <w:div w:id="712583813">
      <w:bodyDiv w:val="1"/>
      <w:marLeft w:val="0"/>
      <w:marRight w:val="0"/>
      <w:marTop w:val="0"/>
      <w:marBottom w:val="0"/>
      <w:divBdr>
        <w:top w:val="none" w:sz="0" w:space="0" w:color="auto"/>
        <w:left w:val="none" w:sz="0" w:space="0" w:color="auto"/>
        <w:bottom w:val="none" w:sz="0" w:space="0" w:color="auto"/>
        <w:right w:val="none" w:sz="0" w:space="0" w:color="auto"/>
      </w:divBdr>
    </w:div>
    <w:div w:id="713307193">
      <w:bodyDiv w:val="1"/>
      <w:marLeft w:val="0"/>
      <w:marRight w:val="0"/>
      <w:marTop w:val="0"/>
      <w:marBottom w:val="0"/>
      <w:divBdr>
        <w:top w:val="none" w:sz="0" w:space="0" w:color="auto"/>
        <w:left w:val="none" w:sz="0" w:space="0" w:color="auto"/>
        <w:bottom w:val="none" w:sz="0" w:space="0" w:color="auto"/>
        <w:right w:val="none" w:sz="0" w:space="0" w:color="auto"/>
      </w:divBdr>
    </w:div>
    <w:div w:id="713504270">
      <w:bodyDiv w:val="1"/>
      <w:marLeft w:val="0"/>
      <w:marRight w:val="0"/>
      <w:marTop w:val="0"/>
      <w:marBottom w:val="0"/>
      <w:divBdr>
        <w:top w:val="none" w:sz="0" w:space="0" w:color="auto"/>
        <w:left w:val="none" w:sz="0" w:space="0" w:color="auto"/>
        <w:bottom w:val="none" w:sz="0" w:space="0" w:color="auto"/>
        <w:right w:val="none" w:sz="0" w:space="0" w:color="auto"/>
      </w:divBdr>
    </w:div>
    <w:div w:id="713575912">
      <w:bodyDiv w:val="1"/>
      <w:marLeft w:val="0"/>
      <w:marRight w:val="0"/>
      <w:marTop w:val="0"/>
      <w:marBottom w:val="0"/>
      <w:divBdr>
        <w:top w:val="none" w:sz="0" w:space="0" w:color="auto"/>
        <w:left w:val="none" w:sz="0" w:space="0" w:color="auto"/>
        <w:bottom w:val="none" w:sz="0" w:space="0" w:color="auto"/>
        <w:right w:val="none" w:sz="0" w:space="0" w:color="auto"/>
      </w:divBdr>
    </w:div>
    <w:div w:id="713775759">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886322">
      <w:bodyDiv w:val="1"/>
      <w:marLeft w:val="0"/>
      <w:marRight w:val="0"/>
      <w:marTop w:val="0"/>
      <w:marBottom w:val="0"/>
      <w:divBdr>
        <w:top w:val="none" w:sz="0" w:space="0" w:color="auto"/>
        <w:left w:val="none" w:sz="0" w:space="0" w:color="auto"/>
        <w:bottom w:val="none" w:sz="0" w:space="0" w:color="auto"/>
        <w:right w:val="none" w:sz="0" w:space="0" w:color="auto"/>
      </w:divBdr>
    </w:div>
    <w:div w:id="715010932">
      <w:bodyDiv w:val="1"/>
      <w:marLeft w:val="0"/>
      <w:marRight w:val="0"/>
      <w:marTop w:val="0"/>
      <w:marBottom w:val="0"/>
      <w:divBdr>
        <w:top w:val="none" w:sz="0" w:space="0" w:color="auto"/>
        <w:left w:val="none" w:sz="0" w:space="0" w:color="auto"/>
        <w:bottom w:val="none" w:sz="0" w:space="0" w:color="auto"/>
        <w:right w:val="none" w:sz="0" w:space="0" w:color="auto"/>
      </w:divBdr>
    </w:div>
    <w:div w:id="716243746">
      <w:bodyDiv w:val="1"/>
      <w:marLeft w:val="0"/>
      <w:marRight w:val="0"/>
      <w:marTop w:val="0"/>
      <w:marBottom w:val="0"/>
      <w:divBdr>
        <w:top w:val="none" w:sz="0" w:space="0" w:color="auto"/>
        <w:left w:val="none" w:sz="0" w:space="0" w:color="auto"/>
        <w:bottom w:val="none" w:sz="0" w:space="0" w:color="auto"/>
        <w:right w:val="none" w:sz="0" w:space="0" w:color="auto"/>
      </w:divBdr>
    </w:div>
    <w:div w:id="716784835">
      <w:bodyDiv w:val="1"/>
      <w:marLeft w:val="0"/>
      <w:marRight w:val="0"/>
      <w:marTop w:val="0"/>
      <w:marBottom w:val="0"/>
      <w:divBdr>
        <w:top w:val="none" w:sz="0" w:space="0" w:color="auto"/>
        <w:left w:val="none" w:sz="0" w:space="0" w:color="auto"/>
        <w:bottom w:val="none" w:sz="0" w:space="0" w:color="auto"/>
        <w:right w:val="none" w:sz="0" w:space="0" w:color="auto"/>
      </w:divBdr>
    </w:div>
    <w:div w:id="717167802">
      <w:bodyDiv w:val="1"/>
      <w:marLeft w:val="0"/>
      <w:marRight w:val="0"/>
      <w:marTop w:val="0"/>
      <w:marBottom w:val="0"/>
      <w:divBdr>
        <w:top w:val="none" w:sz="0" w:space="0" w:color="auto"/>
        <w:left w:val="none" w:sz="0" w:space="0" w:color="auto"/>
        <w:bottom w:val="none" w:sz="0" w:space="0" w:color="auto"/>
        <w:right w:val="none" w:sz="0" w:space="0" w:color="auto"/>
      </w:divBdr>
    </w:div>
    <w:div w:id="717242862">
      <w:bodyDiv w:val="1"/>
      <w:marLeft w:val="0"/>
      <w:marRight w:val="0"/>
      <w:marTop w:val="0"/>
      <w:marBottom w:val="0"/>
      <w:divBdr>
        <w:top w:val="none" w:sz="0" w:space="0" w:color="auto"/>
        <w:left w:val="none" w:sz="0" w:space="0" w:color="auto"/>
        <w:bottom w:val="none" w:sz="0" w:space="0" w:color="auto"/>
        <w:right w:val="none" w:sz="0" w:space="0" w:color="auto"/>
      </w:divBdr>
    </w:div>
    <w:div w:id="717973954">
      <w:bodyDiv w:val="1"/>
      <w:marLeft w:val="0"/>
      <w:marRight w:val="0"/>
      <w:marTop w:val="0"/>
      <w:marBottom w:val="0"/>
      <w:divBdr>
        <w:top w:val="none" w:sz="0" w:space="0" w:color="auto"/>
        <w:left w:val="none" w:sz="0" w:space="0" w:color="auto"/>
        <w:bottom w:val="none" w:sz="0" w:space="0" w:color="auto"/>
        <w:right w:val="none" w:sz="0" w:space="0" w:color="auto"/>
      </w:divBdr>
    </w:div>
    <w:div w:id="718014278">
      <w:bodyDiv w:val="1"/>
      <w:marLeft w:val="0"/>
      <w:marRight w:val="0"/>
      <w:marTop w:val="0"/>
      <w:marBottom w:val="0"/>
      <w:divBdr>
        <w:top w:val="none" w:sz="0" w:space="0" w:color="auto"/>
        <w:left w:val="none" w:sz="0" w:space="0" w:color="auto"/>
        <w:bottom w:val="none" w:sz="0" w:space="0" w:color="auto"/>
        <w:right w:val="none" w:sz="0" w:space="0" w:color="auto"/>
      </w:divBdr>
    </w:div>
    <w:div w:id="718095457">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355948">
      <w:bodyDiv w:val="1"/>
      <w:marLeft w:val="0"/>
      <w:marRight w:val="0"/>
      <w:marTop w:val="0"/>
      <w:marBottom w:val="0"/>
      <w:divBdr>
        <w:top w:val="none" w:sz="0" w:space="0" w:color="auto"/>
        <w:left w:val="none" w:sz="0" w:space="0" w:color="auto"/>
        <w:bottom w:val="none" w:sz="0" w:space="0" w:color="auto"/>
        <w:right w:val="none" w:sz="0" w:space="0" w:color="auto"/>
      </w:divBdr>
    </w:div>
    <w:div w:id="718823950">
      <w:bodyDiv w:val="1"/>
      <w:marLeft w:val="0"/>
      <w:marRight w:val="0"/>
      <w:marTop w:val="0"/>
      <w:marBottom w:val="0"/>
      <w:divBdr>
        <w:top w:val="none" w:sz="0" w:space="0" w:color="auto"/>
        <w:left w:val="none" w:sz="0" w:space="0" w:color="auto"/>
        <w:bottom w:val="none" w:sz="0" w:space="0" w:color="auto"/>
        <w:right w:val="none" w:sz="0" w:space="0" w:color="auto"/>
      </w:divBdr>
    </w:div>
    <w:div w:id="719015208">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475345">
      <w:bodyDiv w:val="1"/>
      <w:marLeft w:val="0"/>
      <w:marRight w:val="0"/>
      <w:marTop w:val="0"/>
      <w:marBottom w:val="0"/>
      <w:divBdr>
        <w:top w:val="none" w:sz="0" w:space="0" w:color="auto"/>
        <w:left w:val="none" w:sz="0" w:space="0" w:color="auto"/>
        <w:bottom w:val="none" w:sz="0" w:space="0" w:color="auto"/>
        <w:right w:val="none" w:sz="0" w:space="0" w:color="auto"/>
      </w:divBdr>
    </w:div>
    <w:div w:id="719666408">
      <w:bodyDiv w:val="1"/>
      <w:marLeft w:val="0"/>
      <w:marRight w:val="0"/>
      <w:marTop w:val="0"/>
      <w:marBottom w:val="0"/>
      <w:divBdr>
        <w:top w:val="none" w:sz="0" w:space="0" w:color="auto"/>
        <w:left w:val="none" w:sz="0" w:space="0" w:color="auto"/>
        <w:bottom w:val="none" w:sz="0" w:space="0" w:color="auto"/>
        <w:right w:val="none" w:sz="0" w:space="0" w:color="auto"/>
      </w:divBdr>
    </w:div>
    <w:div w:id="719868736">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19987015">
      <w:bodyDiv w:val="1"/>
      <w:marLeft w:val="0"/>
      <w:marRight w:val="0"/>
      <w:marTop w:val="0"/>
      <w:marBottom w:val="0"/>
      <w:divBdr>
        <w:top w:val="none" w:sz="0" w:space="0" w:color="auto"/>
        <w:left w:val="none" w:sz="0" w:space="0" w:color="auto"/>
        <w:bottom w:val="none" w:sz="0" w:space="0" w:color="auto"/>
        <w:right w:val="none" w:sz="0" w:space="0" w:color="auto"/>
      </w:divBdr>
    </w:div>
    <w:div w:id="720129642">
      <w:bodyDiv w:val="1"/>
      <w:marLeft w:val="0"/>
      <w:marRight w:val="0"/>
      <w:marTop w:val="0"/>
      <w:marBottom w:val="0"/>
      <w:divBdr>
        <w:top w:val="none" w:sz="0" w:space="0" w:color="auto"/>
        <w:left w:val="none" w:sz="0" w:space="0" w:color="auto"/>
        <w:bottom w:val="none" w:sz="0" w:space="0" w:color="auto"/>
        <w:right w:val="none" w:sz="0" w:space="0" w:color="auto"/>
      </w:divBdr>
    </w:div>
    <w:div w:id="720598620">
      <w:bodyDiv w:val="1"/>
      <w:marLeft w:val="0"/>
      <w:marRight w:val="0"/>
      <w:marTop w:val="0"/>
      <w:marBottom w:val="0"/>
      <w:divBdr>
        <w:top w:val="none" w:sz="0" w:space="0" w:color="auto"/>
        <w:left w:val="none" w:sz="0" w:space="0" w:color="auto"/>
        <w:bottom w:val="none" w:sz="0" w:space="0" w:color="auto"/>
        <w:right w:val="none" w:sz="0" w:space="0" w:color="auto"/>
      </w:divBdr>
    </w:div>
    <w:div w:id="720862121">
      <w:bodyDiv w:val="1"/>
      <w:marLeft w:val="0"/>
      <w:marRight w:val="0"/>
      <w:marTop w:val="0"/>
      <w:marBottom w:val="0"/>
      <w:divBdr>
        <w:top w:val="none" w:sz="0" w:space="0" w:color="auto"/>
        <w:left w:val="none" w:sz="0" w:space="0" w:color="auto"/>
        <w:bottom w:val="none" w:sz="0" w:space="0" w:color="auto"/>
        <w:right w:val="none" w:sz="0" w:space="0" w:color="auto"/>
      </w:divBdr>
    </w:div>
    <w:div w:id="721095850">
      <w:bodyDiv w:val="1"/>
      <w:marLeft w:val="0"/>
      <w:marRight w:val="0"/>
      <w:marTop w:val="0"/>
      <w:marBottom w:val="0"/>
      <w:divBdr>
        <w:top w:val="none" w:sz="0" w:space="0" w:color="auto"/>
        <w:left w:val="none" w:sz="0" w:space="0" w:color="auto"/>
        <w:bottom w:val="none" w:sz="0" w:space="0" w:color="auto"/>
        <w:right w:val="none" w:sz="0" w:space="0" w:color="auto"/>
      </w:divBdr>
    </w:div>
    <w:div w:id="721640839">
      <w:bodyDiv w:val="1"/>
      <w:marLeft w:val="0"/>
      <w:marRight w:val="0"/>
      <w:marTop w:val="0"/>
      <w:marBottom w:val="0"/>
      <w:divBdr>
        <w:top w:val="none" w:sz="0" w:space="0" w:color="auto"/>
        <w:left w:val="none" w:sz="0" w:space="0" w:color="auto"/>
        <w:bottom w:val="none" w:sz="0" w:space="0" w:color="auto"/>
        <w:right w:val="none" w:sz="0" w:space="0" w:color="auto"/>
      </w:divBdr>
    </w:div>
    <w:div w:id="721828795">
      <w:bodyDiv w:val="1"/>
      <w:marLeft w:val="0"/>
      <w:marRight w:val="0"/>
      <w:marTop w:val="0"/>
      <w:marBottom w:val="0"/>
      <w:divBdr>
        <w:top w:val="none" w:sz="0" w:space="0" w:color="auto"/>
        <w:left w:val="none" w:sz="0" w:space="0" w:color="auto"/>
        <w:bottom w:val="none" w:sz="0" w:space="0" w:color="auto"/>
        <w:right w:val="none" w:sz="0" w:space="0" w:color="auto"/>
      </w:divBdr>
    </w:div>
    <w:div w:id="722410839">
      <w:bodyDiv w:val="1"/>
      <w:marLeft w:val="0"/>
      <w:marRight w:val="0"/>
      <w:marTop w:val="0"/>
      <w:marBottom w:val="0"/>
      <w:divBdr>
        <w:top w:val="none" w:sz="0" w:space="0" w:color="auto"/>
        <w:left w:val="none" w:sz="0" w:space="0" w:color="auto"/>
        <w:bottom w:val="none" w:sz="0" w:space="0" w:color="auto"/>
        <w:right w:val="none" w:sz="0" w:space="0" w:color="auto"/>
      </w:divBdr>
    </w:div>
    <w:div w:id="722869548">
      <w:bodyDiv w:val="1"/>
      <w:marLeft w:val="0"/>
      <w:marRight w:val="0"/>
      <w:marTop w:val="0"/>
      <w:marBottom w:val="0"/>
      <w:divBdr>
        <w:top w:val="none" w:sz="0" w:space="0" w:color="auto"/>
        <w:left w:val="none" w:sz="0" w:space="0" w:color="auto"/>
        <w:bottom w:val="none" w:sz="0" w:space="0" w:color="auto"/>
        <w:right w:val="none" w:sz="0" w:space="0" w:color="auto"/>
      </w:divBdr>
    </w:div>
    <w:div w:id="723023313">
      <w:bodyDiv w:val="1"/>
      <w:marLeft w:val="0"/>
      <w:marRight w:val="0"/>
      <w:marTop w:val="0"/>
      <w:marBottom w:val="0"/>
      <w:divBdr>
        <w:top w:val="none" w:sz="0" w:space="0" w:color="auto"/>
        <w:left w:val="none" w:sz="0" w:space="0" w:color="auto"/>
        <w:bottom w:val="none" w:sz="0" w:space="0" w:color="auto"/>
        <w:right w:val="none" w:sz="0" w:space="0" w:color="auto"/>
      </w:divBdr>
    </w:div>
    <w:div w:id="723137482">
      <w:bodyDiv w:val="1"/>
      <w:marLeft w:val="0"/>
      <w:marRight w:val="0"/>
      <w:marTop w:val="0"/>
      <w:marBottom w:val="0"/>
      <w:divBdr>
        <w:top w:val="none" w:sz="0" w:space="0" w:color="auto"/>
        <w:left w:val="none" w:sz="0" w:space="0" w:color="auto"/>
        <w:bottom w:val="none" w:sz="0" w:space="0" w:color="auto"/>
        <w:right w:val="none" w:sz="0" w:space="0" w:color="auto"/>
      </w:divBdr>
    </w:div>
    <w:div w:id="723143078">
      <w:bodyDiv w:val="1"/>
      <w:marLeft w:val="0"/>
      <w:marRight w:val="0"/>
      <w:marTop w:val="0"/>
      <w:marBottom w:val="0"/>
      <w:divBdr>
        <w:top w:val="none" w:sz="0" w:space="0" w:color="auto"/>
        <w:left w:val="none" w:sz="0" w:space="0" w:color="auto"/>
        <w:bottom w:val="none" w:sz="0" w:space="0" w:color="auto"/>
        <w:right w:val="none" w:sz="0" w:space="0" w:color="auto"/>
      </w:divBdr>
    </w:div>
    <w:div w:id="723217400">
      <w:bodyDiv w:val="1"/>
      <w:marLeft w:val="0"/>
      <w:marRight w:val="0"/>
      <w:marTop w:val="0"/>
      <w:marBottom w:val="0"/>
      <w:divBdr>
        <w:top w:val="none" w:sz="0" w:space="0" w:color="auto"/>
        <w:left w:val="none" w:sz="0" w:space="0" w:color="auto"/>
        <w:bottom w:val="none" w:sz="0" w:space="0" w:color="auto"/>
        <w:right w:val="none" w:sz="0" w:space="0" w:color="auto"/>
      </w:divBdr>
    </w:div>
    <w:div w:id="723408095">
      <w:bodyDiv w:val="1"/>
      <w:marLeft w:val="0"/>
      <w:marRight w:val="0"/>
      <w:marTop w:val="0"/>
      <w:marBottom w:val="0"/>
      <w:divBdr>
        <w:top w:val="none" w:sz="0" w:space="0" w:color="auto"/>
        <w:left w:val="none" w:sz="0" w:space="0" w:color="auto"/>
        <w:bottom w:val="none" w:sz="0" w:space="0" w:color="auto"/>
        <w:right w:val="none" w:sz="0" w:space="0" w:color="auto"/>
      </w:divBdr>
    </w:div>
    <w:div w:id="723606768">
      <w:bodyDiv w:val="1"/>
      <w:marLeft w:val="0"/>
      <w:marRight w:val="0"/>
      <w:marTop w:val="0"/>
      <w:marBottom w:val="0"/>
      <w:divBdr>
        <w:top w:val="none" w:sz="0" w:space="0" w:color="auto"/>
        <w:left w:val="none" w:sz="0" w:space="0" w:color="auto"/>
        <w:bottom w:val="none" w:sz="0" w:space="0" w:color="auto"/>
        <w:right w:val="none" w:sz="0" w:space="0" w:color="auto"/>
      </w:divBdr>
    </w:div>
    <w:div w:id="723798428">
      <w:bodyDiv w:val="1"/>
      <w:marLeft w:val="0"/>
      <w:marRight w:val="0"/>
      <w:marTop w:val="0"/>
      <w:marBottom w:val="0"/>
      <w:divBdr>
        <w:top w:val="none" w:sz="0" w:space="0" w:color="auto"/>
        <w:left w:val="none" w:sz="0" w:space="0" w:color="auto"/>
        <w:bottom w:val="none" w:sz="0" w:space="0" w:color="auto"/>
        <w:right w:val="none" w:sz="0" w:space="0" w:color="auto"/>
      </w:divBdr>
    </w:div>
    <w:div w:id="723988250">
      <w:bodyDiv w:val="1"/>
      <w:marLeft w:val="0"/>
      <w:marRight w:val="0"/>
      <w:marTop w:val="0"/>
      <w:marBottom w:val="0"/>
      <w:divBdr>
        <w:top w:val="none" w:sz="0" w:space="0" w:color="auto"/>
        <w:left w:val="none" w:sz="0" w:space="0" w:color="auto"/>
        <w:bottom w:val="none" w:sz="0" w:space="0" w:color="auto"/>
        <w:right w:val="none" w:sz="0" w:space="0" w:color="auto"/>
      </w:divBdr>
    </w:div>
    <w:div w:id="723991899">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374054">
      <w:bodyDiv w:val="1"/>
      <w:marLeft w:val="0"/>
      <w:marRight w:val="0"/>
      <w:marTop w:val="0"/>
      <w:marBottom w:val="0"/>
      <w:divBdr>
        <w:top w:val="none" w:sz="0" w:space="0" w:color="auto"/>
        <w:left w:val="none" w:sz="0" w:space="0" w:color="auto"/>
        <w:bottom w:val="none" w:sz="0" w:space="0" w:color="auto"/>
        <w:right w:val="none" w:sz="0" w:space="0" w:color="auto"/>
      </w:divBdr>
    </w:div>
    <w:div w:id="724645435">
      <w:bodyDiv w:val="1"/>
      <w:marLeft w:val="0"/>
      <w:marRight w:val="0"/>
      <w:marTop w:val="0"/>
      <w:marBottom w:val="0"/>
      <w:divBdr>
        <w:top w:val="none" w:sz="0" w:space="0" w:color="auto"/>
        <w:left w:val="none" w:sz="0" w:space="0" w:color="auto"/>
        <w:bottom w:val="none" w:sz="0" w:space="0" w:color="auto"/>
        <w:right w:val="none" w:sz="0" w:space="0" w:color="auto"/>
      </w:divBdr>
    </w:div>
    <w:div w:id="724959899">
      <w:bodyDiv w:val="1"/>
      <w:marLeft w:val="0"/>
      <w:marRight w:val="0"/>
      <w:marTop w:val="0"/>
      <w:marBottom w:val="0"/>
      <w:divBdr>
        <w:top w:val="none" w:sz="0" w:space="0" w:color="auto"/>
        <w:left w:val="none" w:sz="0" w:space="0" w:color="auto"/>
        <w:bottom w:val="none" w:sz="0" w:space="0" w:color="auto"/>
        <w:right w:val="none" w:sz="0" w:space="0" w:color="auto"/>
      </w:divBdr>
    </w:div>
    <w:div w:id="724987287">
      <w:bodyDiv w:val="1"/>
      <w:marLeft w:val="0"/>
      <w:marRight w:val="0"/>
      <w:marTop w:val="0"/>
      <w:marBottom w:val="0"/>
      <w:divBdr>
        <w:top w:val="none" w:sz="0" w:space="0" w:color="auto"/>
        <w:left w:val="none" w:sz="0" w:space="0" w:color="auto"/>
        <w:bottom w:val="none" w:sz="0" w:space="0" w:color="auto"/>
        <w:right w:val="none" w:sz="0" w:space="0" w:color="auto"/>
      </w:divBdr>
    </w:div>
    <w:div w:id="724987411">
      <w:bodyDiv w:val="1"/>
      <w:marLeft w:val="0"/>
      <w:marRight w:val="0"/>
      <w:marTop w:val="0"/>
      <w:marBottom w:val="0"/>
      <w:divBdr>
        <w:top w:val="none" w:sz="0" w:space="0" w:color="auto"/>
        <w:left w:val="none" w:sz="0" w:space="0" w:color="auto"/>
        <w:bottom w:val="none" w:sz="0" w:space="0" w:color="auto"/>
        <w:right w:val="none" w:sz="0" w:space="0" w:color="auto"/>
      </w:divBdr>
    </w:div>
    <w:div w:id="725102890">
      <w:bodyDiv w:val="1"/>
      <w:marLeft w:val="0"/>
      <w:marRight w:val="0"/>
      <w:marTop w:val="0"/>
      <w:marBottom w:val="0"/>
      <w:divBdr>
        <w:top w:val="none" w:sz="0" w:space="0" w:color="auto"/>
        <w:left w:val="none" w:sz="0" w:space="0" w:color="auto"/>
        <w:bottom w:val="none" w:sz="0" w:space="0" w:color="auto"/>
        <w:right w:val="none" w:sz="0" w:space="0" w:color="auto"/>
      </w:divBdr>
    </w:div>
    <w:div w:id="725446363">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5759996">
      <w:bodyDiv w:val="1"/>
      <w:marLeft w:val="0"/>
      <w:marRight w:val="0"/>
      <w:marTop w:val="0"/>
      <w:marBottom w:val="0"/>
      <w:divBdr>
        <w:top w:val="none" w:sz="0" w:space="0" w:color="auto"/>
        <w:left w:val="none" w:sz="0" w:space="0" w:color="auto"/>
        <w:bottom w:val="none" w:sz="0" w:space="0" w:color="auto"/>
        <w:right w:val="none" w:sz="0" w:space="0" w:color="auto"/>
      </w:divBdr>
    </w:div>
    <w:div w:id="725764323">
      <w:bodyDiv w:val="1"/>
      <w:marLeft w:val="0"/>
      <w:marRight w:val="0"/>
      <w:marTop w:val="0"/>
      <w:marBottom w:val="0"/>
      <w:divBdr>
        <w:top w:val="none" w:sz="0" w:space="0" w:color="auto"/>
        <w:left w:val="none" w:sz="0" w:space="0" w:color="auto"/>
        <w:bottom w:val="none" w:sz="0" w:space="0" w:color="auto"/>
        <w:right w:val="none" w:sz="0" w:space="0" w:color="auto"/>
      </w:divBdr>
    </w:div>
    <w:div w:id="726342796">
      <w:bodyDiv w:val="1"/>
      <w:marLeft w:val="0"/>
      <w:marRight w:val="0"/>
      <w:marTop w:val="0"/>
      <w:marBottom w:val="0"/>
      <w:divBdr>
        <w:top w:val="none" w:sz="0" w:space="0" w:color="auto"/>
        <w:left w:val="none" w:sz="0" w:space="0" w:color="auto"/>
        <w:bottom w:val="none" w:sz="0" w:space="0" w:color="auto"/>
        <w:right w:val="none" w:sz="0" w:space="0" w:color="auto"/>
      </w:divBdr>
    </w:div>
    <w:div w:id="726532369">
      <w:bodyDiv w:val="1"/>
      <w:marLeft w:val="0"/>
      <w:marRight w:val="0"/>
      <w:marTop w:val="0"/>
      <w:marBottom w:val="0"/>
      <w:divBdr>
        <w:top w:val="none" w:sz="0" w:space="0" w:color="auto"/>
        <w:left w:val="none" w:sz="0" w:space="0" w:color="auto"/>
        <w:bottom w:val="none" w:sz="0" w:space="0" w:color="auto"/>
        <w:right w:val="none" w:sz="0" w:space="0" w:color="auto"/>
      </w:divBdr>
    </w:div>
    <w:div w:id="726686286">
      <w:bodyDiv w:val="1"/>
      <w:marLeft w:val="0"/>
      <w:marRight w:val="0"/>
      <w:marTop w:val="0"/>
      <w:marBottom w:val="0"/>
      <w:divBdr>
        <w:top w:val="none" w:sz="0" w:space="0" w:color="auto"/>
        <w:left w:val="none" w:sz="0" w:space="0" w:color="auto"/>
        <w:bottom w:val="none" w:sz="0" w:space="0" w:color="auto"/>
        <w:right w:val="none" w:sz="0" w:space="0" w:color="auto"/>
      </w:divBdr>
    </w:div>
    <w:div w:id="726732329">
      <w:bodyDiv w:val="1"/>
      <w:marLeft w:val="0"/>
      <w:marRight w:val="0"/>
      <w:marTop w:val="0"/>
      <w:marBottom w:val="0"/>
      <w:divBdr>
        <w:top w:val="none" w:sz="0" w:space="0" w:color="auto"/>
        <w:left w:val="none" w:sz="0" w:space="0" w:color="auto"/>
        <w:bottom w:val="none" w:sz="0" w:space="0" w:color="auto"/>
        <w:right w:val="none" w:sz="0" w:space="0" w:color="auto"/>
      </w:divBdr>
    </w:div>
    <w:div w:id="727998698">
      <w:bodyDiv w:val="1"/>
      <w:marLeft w:val="0"/>
      <w:marRight w:val="0"/>
      <w:marTop w:val="0"/>
      <w:marBottom w:val="0"/>
      <w:divBdr>
        <w:top w:val="none" w:sz="0" w:space="0" w:color="auto"/>
        <w:left w:val="none" w:sz="0" w:space="0" w:color="auto"/>
        <w:bottom w:val="none" w:sz="0" w:space="0" w:color="auto"/>
        <w:right w:val="none" w:sz="0" w:space="0" w:color="auto"/>
      </w:divBdr>
    </w:div>
    <w:div w:id="728383107">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9042110">
      <w:bodyDiv w:val="1"/>
      <w:marLeft w:val="0"/>
      <w:marRight w:val="0"/>
      <w:marTop w:val="0"/>
      <w:marBottom w:val="0"/>
      <w:divBdr>
        <w:top w:val="none" w:sz="0" w:space="0" w:color="auto"/>
        <w:left w:val="none" w:sz="0" w:space="0" w:color="auto"/>
        <w:bottom w:val="none" w:sz="0" w:space="0" w:color="auto"/>
        <w:right w:val="none" w:sz="0" w:space="0" w:color="auto"/>
      </w:divBdr>
    </w:div>
    <w:div w:id="729110317">
      <w:bodyDiv w:val="1"/>
      <w:marLeft w:val="0"/>
      <w:marRight w:val="0"/>
      <w:marTop w:val="0"/>
      <w:marBottom w:val="0"/>
      <w:divBdr>
        <w:top w:val="none" w:sz="0" w:space="0" w:color="auto"/>
        <w:left w:val="none" w:sz="0" w:space="0" w:color="auto"/>
        <w:bottom w:val="none" w:sz="0" w:space="0" w:color="auto"/>
        <w:right w:val="none" w:sz="0" w:space="0" w:color="auto"/>
      </w:divBdr>
    </w:div>
    <w:div w:id="729112923">
      <w:bodyDiv w:val="1"/>
      <w:marLeft w:val="0"/>
      <w:marRight w:val="0"/>
      <w:marTop w:val="0"/>
      <w:marBottom w:val="0"/>
      <w:divBdr>
        <w:top w:val="none" w:sz="0" w:space="0" w:color="auto"/>
        <w:left w:val="none" w:sz="0" w:space="0" w:color="auto"/>
        <w:bottom w:val="none" w:sz="0" w:space="0" w:color="auto"/>
        <w:right w:val="none" w:sz="0" w:space="0" w:color="auto"/>
      </w:divBdr>
    </w:div>
    <w:div w:id="729577250">
      <w:bodyDiv w:val="1"/>
      <w:marLeft w:val="0"/>
      <w:marRight w:val="0"/>
      <w:marTop w:val="0"/>
      <w:marBottom w:val="0"/>
      <w:divBdr>
        <w:top w:val="none" w:sz="0" w:space="0" w:color="auto"/>
        <w:left w:val="none" w:sz="0" w:space="0" w:color="auto"/>
        <w:bottom w:val="none" w:sz="0" w:space="0" w:color="auto"/>
        <w:right w:val="none" w:sz="0" w:space="0" w:color="auto"/>
      </w:divBdr>
    </w:div>
    <w:div w:id="729886953">
      <w:bodyDiv w:val="1"/>
      <w:marLeft w:val="0"/>
      <w:marRight w:val="0"/>
      <w:marTop w:val="0"/>
      <w:marBottom w:val="0"/>
      <w:divBdr>
        <w:top w:val="none" w:sz="0" w:space="0" w:color="auto"/>
        <w:left w:val="none" w:sz="0" w:space="0" w:color="auto"/>
        <w:bottom w:val="none" w:sz="0" w:space="0" w:color="auto"/>
        <w:right w:val="none" w:sz="0" w:space="0" w:color="auto"/>
      </w:divBdr>
    </w:div>
    <w:div w:id="729890714">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30420315">
      <w:bodyDiv w:val="1"/>
      <w:marLeft w:val="0"/>
      <w:marRight w:val="0"/>
      <w:marTop w:val="0"/>
      <w:marBottom w:val="0"/>
      <w:divBdr>
        <w:top w:val="none" w:sz="0" w:space="0" w:color="auto"/>
        <w:left w:val="none" w:sz="0" w:space="0" w:color="auto"/>
        <w:bottom w:val="none" w:sz="0" w:space="0" w:color="auto"/>
        <w:right w:val="none" w:sz="0" w:space="0" w:color="auto"/>
      </w:divBdr>
    </w:div>
    <w:div w:id="730466450">
      <w:bodyDiv w:val="1"/>
      <w:marLeft w:val="0"/>
      <w:marRight w:val="0"/>
      <w:marTop w:val="0"/>
      <w:marBottom w:val="0"/>
      <w:divBdr>
        <w:top w:val="none" w:sz="0" w:space="0" w:color="auto"/>
        <w:left w:val="none" w:sz="0" w:space="0" w:color="auto"/>
        <w:bottom w:val="none" w:sz="0" w:space="0" w:color="auto"/>
        <w:right w:val="none" w:sz="0" w:space="0" w:color="auto"/>
      </w:divBdr>
    </w:div>
    <w:div w:id="730691735">
      <w:bodyDiv w:val="1"/>
      <w:marLeft w:val="0"/>
      <w:marRight w:val="0"/>
      <w:marTop w:val="0"/>
      <w:marBottom w:val="0"/>
      <w:divBdr>
        <w:top w:val="none" w:sz="0" w:space="0" w:color="auto"/>
        <w:left w:val="none" w:sz="0" w:space="0" w:color="auto"/>
        <w:bottom w:val="none" w:sz="0" w:space="0" w:color="auto"/>
        <w:right w:val="none" w:sz="0" w:space="0" w:color="auto"/>
      </w:divBdr>
    </w:div>
    <w:div w:id="731121816">
      <w:bodyDiv w:val="1"/>
      <w:marLeft w:val="0"/>
      <w:marRight w:val="0"/>
      <w:marTop w:val="0"/>
      <w:marBottom w:val="0"/>
      <w:divBdr>
        <w:top w:val="none" w:sz="0" w:space="0" w:color="auto"/>
        <w:left w:val="none" w:sz="0" w:space="0" w:color="auto"/>
        <w:bottom w:val="none" w:sz="0" w:space="0" w:color="auto"/>
        <w:right w:val="none" w:sz="0" w:space="0" w:color="auto"/>
      </w:divBdr>
    </w:div>
    <w:div w:id="731464994">
      <w:bodyDiv w:val="1"/>
      <w:marLeft w:val="0"/>
      <w:marRight w:val="0"/>
      <w:marTop w:val="0"/>
      <w:marBottom w:val="0"/>
      <w:divBdr>
        <w:top w:val="none" w:sz="0" w:space="0" w:color="auto"/>
        <w:left w:val="none" w:sz="0" w:space="0" w:color="auto"/>
        <w:bottom w:val="none" w:sz="0" w:space="0" w:color="auto"/>
        <w:right w:val="none" w:sz="0" w:space="0" w:color="auto"/>
      </w:divBdr>
    </w:div>
    <w:div w:id="731776140">
      <w:bodyDiv w:val="1"/>
      <w:marLeft w:val="0"/>
      <w:marRight w:val="0"/>
      <w:marTop w:val="0"/>
      <w:marBottom w:val="0"/>
      <w:divBdr>
        <w:top w:val="none" w:sz="0" w:space="0" w:color="auto"/>
        <w:left w:val="none" w:sz="0" w:space="0" w:color="auto"/>
        <w:bottom w:val="none" w:sz="0" w:space="0" w:color="auto"/>
        <w:right w:val="none" w:sz="0" w:space="0" w:color="auto"/>
      </w:divBdr>
    </w:div>
    <w:div w:id="731999021">
      <w:bodyDiv w:val="1"/>
      <w:marLeft w:val="0"/>
      <w:marRight w:val="0"/>
      <w:marTop w:val="0"/>
      <w:marBottom w:val="0"/>
      <w:divBdr>
        <w:top w:val="none" w:sz="0" w:space="0" w:color="auto"/>
        <w:left w:val="none" w:sz="0" w:space="0" w:color="auto"/>
        <w:bottom w:val="none" w:sz="0" w:space="0" w:color="auto"/>
        <w:right w:val="none" w:sz="0" w:space="0" w:color="auto"/>
      </w:divBdr>
    </w:div>
    <w:div w:id="732196185">
      <w:bodyDiv w:val="1"/>
      <w:marLeft w:val="0"/>
      <w:marRight w:val="0"/>
      <w:marTop w:val="0"/>
      <w:marBottom w:val="0"/>
      <w:divBdr>
        <w:top w:val="none" w:sz="0" w:space="0" w:color="auto"/>
        <w:left w:val="none" w:sz="0" w:space="0" w:color="auto"/>
        <w:bottom w:val="none" w:sz="0" w:space="0" w:color="auto"/>
        <w:right w:val="none" w:sz="0" w:space="0" w:color="auto"/>
      </w:divBdr>
    </w:div>
    <w:div w:id="733162828">
      <w:bodyDiv w:val="1"/>
      <w:marLeft w:val="0"/>
      <w:marRight w:val="0"/>
      <w:marTop w:val="0"/>
      <w:marBottom w:val="0"/>
      <w:divBdr>
        <w:top w:val="none" w:sz="0" w:space="0" w:color="auto"/>
        <w:left w:val="none" w:sz="0" w:space="0" w:color="auto"/>
        <w:bottom w:val="none" w:sz="0" w:space="0" w:color="auto"/>
        <w:right w:val="none" w:sz="0" w:space="0" w:color="auto"/>
      </w:divBdr>
    </w:div>
    <w:div w:id="733741493">
      <w:bodyDiv w:val="1"/>
      <w:marLeft w:val="0"/>
      <w:marRight w:val="0"/>
      <w:marTop w:val="0"/>
      <w:marBottom w:val="0"/>
      <w:divBdr>
        <w:top w:val="none" w:sz="0" w:space="0" w:color="auto"/>
        <w:left w:val="none" w:sz="0" w:space="0" w:color="auto"/>
        <w:bottom w:val="none" w:sz="0" w:space="0" w:color="auto"/>
        <w:right w:val="none" w:sz="0" w:space="0" w:color="auto"/>
      </w:divBdr>
    </w:div>
    <w:div w:id="734359585">
      <w:bodyDiv w:val="1"/>
      <w:marLeft w:val="0"/>
      <w:marRight w:val="0"/>
      <w:marTop w:val="0"/>
      <w:marBottom w:val="0"/>
      <w:divBdr>
        <w:top w:val="none" w:sz="0" w:space="0" w:color="auto"/>
        <w:left w:val="none" w:sz="0" w:space="0" w:color="auto"/>
        <w:bottom w:val="none" w:sz="0" w:space="0" w:color="auto"/>
        <w:right w:val="none" w:sz="0" w:space="0" w:color="auto"/>
      </w:divBdr>
    </w:div>
    <w:div w:id="734428378">
      <w:bodyDiv w:val="1"/>
      <w:marLeft w:val="0"/>
      <w:marRight w:val="0"/>
      <w:marTop w:val="0"/>
      <w:marBottom w:val="0"/>
      <w:divBdr>
        <w:top w:val="none" w:sz="0" w:space="0" w:color="auto"/>
        <w:left w:val="none" w:sz="0" w:space="0" w:color="auto"/>
        <w:bottom w:val="none" w:sz="0" w:space="0" w:color="auto"/>
        <w:right w:val="none" w:sz="0" w:space="0" w:color="auto"/>
      </w:divBdr>
    </w:div>
    <w:div w:id="734470316">
      <w:bodyDiv w:val="1"/>
      <w:marLeft w:val="0"/>
      <w:marRight w:val="0"/>
      <w:marTop w:val="0"/>
      <w:marBottom w:val="0"/>
      <w:divBdr>
        <w:top w:val="none" w:sz="0" w:space="0" w:color="auto"/>
        <w:left w:val="none" w:sz="0" w:space="0" w:color="auto"/>
        <w:bottom w:val="none" w:sz="0" w:space="0" w:color="auto"/>
        <w:right w:val="none" w:sz="0" w:space="0" w:color="auto"/>
      </w:divBdr>
    </w:div>
    <w:div w:id="735324953">
      <w:bodyDiv w:val="1"/>
      <w:marLeft w:val="0"/>
      <w:marRight w:val="0"/>
      <w:marTop w:val="0"/>
      <w:marBottom w:val="0"/>
      <w:divBdr>
        <w:top w:val="none" w:sz="0" w:space="0" w:color="auto"/>
        <w:left w:val="none" w:sz="0" w:space="0" w:color="auto"/>
        <w:bottom w:val="none" w:sz="0" w:space="0" w:color="auto"/>
        <w:right w:val="none" w:sz="0" w:space="0" w:color="auto"/>
      </w:divBdr>
    </w:div>
    <w:div w:id="735517548">
      <w:bodyDiv w:val="1"/>
      <w:marLeft w:val="0"/>
      <w:marRight w:val="0"/>
      <w:marTop w:val="0"/>
      <w:marBottom w:val="0"/>
      <w:divBdr>
        <w:top w:val="none" w:sz="0" w:space="0" w:color="auto"/>
        <w:left w:val="none" w:sz="0" w:space="0" w:color="auto"/>
        <w:bottom w:val="none" w:sz="0" w:space="0" w:color="auto"/>
        <w:right w:val="none" w:sz="0" w:space="0" w:color="auto"/>
      </w:divBdr>
    </w:div>
    <w:div w:id="735519068">
      <w:bodyDiv w:val="1"/>
      <w:marLeft w:val="0"/>
      <w:marRight w:val="0"/>
      <w:marTop w:val="0"/>
      <w:marBottom w:val="0"/>
      <w:divBdr>
        <w:top w:val="none" w:sz="0" w:space="0" w:color="auto"/>
        <w:left w:val="none" w:sz="0" w:space="0" w:color="auto"/>
        <w:bottom w:val="none" w:sz="0" w:space="0" w:color="auto"/>
        <w:right w:val="none" w:sz="0" w:space="0" w:color="auto"/>
      </w:divBdr>
    </w:div>
    <w:div w:id="735855004">
      <w:bodyDiv w:val="1"/>
      <w:marLeft w:val="0"/>
      <w:marRight w:val="0"/>
      <w:marTop w:val="0"/>
      <w:marBottom w:val="0"/>
      <w:divBdr>
        <w:top w:val="none" w:sz="0" w:space="0" w:color="auto"/>
        <w:left w:val="none" w:sz="0" w:space="0" w:color="auto"/>
        <w:bottom w:val="none" w:sz="0" w:space="0" w:color="auto"/>
        <w:right w:val="none" w:sz="0" w:space="0" w:color="auto"/>
      </w:divBdr>
    </w:div>
    <w:div w:id="735857739">
      <w:bodyDiv w:val="1"/>
      <w:marLeft w:val="0"/>
      <w:marRight w:val="0"/>
      <w:marTop w:val="0"/>
      <w:marBottom w:val="0"/>
      <w:divBdr>
        <w:top w:val="none" w:sz="0" w:space="0" w:color="auto"/>
        <w:left w:val="none" w:sz="0" w:space="0" w:color="auto"/>
        <w:bottom w:val="none" w:sz="0" w:space="0" w:color="auto"/>
        <w:right w:val="none" w:sz="0" w:space="0" w:color="auto"/>
      </w:divBdr>
    </w:div>
    <w:div w:id="737023915">
      <w:bodyDiv w:val="1"/>
      <w:marLeft w:val="0"/>
      <w:marRight w:val="0"/>
      <w:marTop w:val="0"/>
      <w:marBottom w:val="0"/>
      <w:divBdr>
        <w:top w:val="none" w:sz="0" w:space="0" w:color="auto"/>
        <w:left w:val="none" w:sz="0" w:space="0" w:color="auto"/>
        <w:bottom w:val="none" w:sz="0" w:space="0" w:color="auto"/>
        <w:right w:val="none" w:sz="0" w:space="0" w:color="auto"/>
      </w:divBdr>
    </w:div>
    <w:div w:id="737359632">
      <w:bodyDiv w:val="1"/>
      <w:marLeft w:val="0"/>
      <w:marRight w:val="0"/>
      <w:marTop w:val="0"/>
      <w:marBottom w:val="0"/>
      <w:divBdr>
        <w:top w:val="none" w:sz="0" w:space="0" w:color="auto"/>
        <w:left w:val="none" w:sz="0" w:space="0" w:color="auto"/>
        <w:bottom w:val="none" w:sz="0" w:space="0" w:color="auto"/>
        <w:right w:val="none" w:sz="0" w:space="0" w:color="auto"/>
      </w:divBdr>
    </w:div>
    <w:div w:id="737365711">
      <w:bodyDiv w:val="1"/>
      <w:marLeft w:val="0"/>
      <w:marRight w:val="0"/>
      <w:marTop w:val="0"/>
      <w:marBottom w:val="0"/>
      <w:divBdr>
        <w:top w:val="none" w:sz="0" w:space="0" w:color="auto"/>
        <w:left w:val="none" w:sz="0" w:space="0" w:color="auto"/>
        <w:bottom w:val="none" w:sz="0" w:space="0" w:color="auto"/>
        <w:right w:val="none" w:sz="0" w:space="0" w:color="auto"/>
      </w:divBdr>
    </w:div>
    <w:div w:id="737551884">
      <w:bodyDiv w:val="1"/>
      <w:marLeft w:val="0"/>
      <w:marRight w:val="0"/>
      <w:marTop w:val="0"/>
      <w:marBottom w:val="0"/>
      <w:divBdr>
        <w:top w:val="none" w:sz="0" w:space="0" w:color="auto"/>
        <w:left w:val="none" w:sz="0" w:space="0" w:color="auto"/>
        <w:bottom w:val="none" w:sz="0" w:space="0" w:color="auto"/>
        <w:right w:val="none" w:sz="0" w:space="0" w:color="auto"/>
      </w:divBdr>
    </w:div>
    <w:div w:id="737555740">
      <w:bodyDiv w:val="1"/>
      <w:marLeft w:val="0"/>
      <w:marRight w:val="0"/>
      <w:marTop w:val="0"/>
      <w:marBottom w:val="0"/>
      <w:divBdr>
        <w:top w:val="none" w:sz="0" w:space="0" w:color="auto"/>
        <w:left w:val="none" w:sz="0" w:space="0" w:color="auto"/>
        <w:bottom w:val="none" w:sz="0" w:space="0" w:color="auto"/>
        <w:right w:val="none" w:sz="0" w:space="0" w:color="auto"/>
      </w:divBdr>
    </w:div>
    <w:div w:id="738018462">
      <w:bodyDiv w:val="1"/>
      <w:marLeft w:val="0"/>
      <w:marRight w:val="0"/>
      <w:marTop w:val="0"/>
      <w:marBottom w:val="0"/>
      <w:divBdr>
        <w:top w:val="none" w:sz="0" w:space="0" w:color="auto"/>
        <w:left w:val="none" w:sz="0" w:space="0" w:color="auto"/>
        <w:bottom w:val="none" w:sz="0" w:space="0" w:color="auto"/>
        <w:right w:val="none" w:sz="0" w:space="0" w:color="auto"/>
      </w:divBdr>
    </w:div>
    <w:div w:id="738138980">
      <w:bodyDiv w:val="1"/>
      <w:marLeft w:val="0"/>
      <w:marRight w:val="0"/>
      <w:marTop w:val="0"/>
      <w:marBottom w:val="0"/>
      <w:divBdr>
        <w:top w:val="none" w:sz="0" w:space="0" w:color="auto"/>
        <w:left w:val="none" w:sz="0" w:space="0" w:color="auto"/>
        <w:bottom w:val="none" w:sz="0" w:space="0" w:color="auto"/>
        <w:right w:val="none" w:sz="0" w:space="0" w:color="auto"/>
      </w:divBdr>
    </w:div>
    <w:div w:id="738282908">
      <w:bodyDiv w:val="1"/>
      <w:marLeft w:val="0"/>
      <w:marRight w:val="0"/>
      <w:marTop w:val="0"/>
      <w:marBottom w:val="0"/>
      <w:divBdr>
        <w:top w:val="none" w:sz="0" w:space="0" w:color="auto"/>
        <w:left w:val="none" w:sz="0" w:space="0" w:color="auto"/>
        <w:bottom w:val="none" w:sz="0" w:space="0" w:color="auto"/>
        <w:right w:val="none" w:sz="0" w:space="0" w:color="auto"/>
      </w:divBdr>
    </w:div>
    <w:div w:id="739134485">
      <w:bodyDiv w:val="1"/>
      <w:marLeft w:val="0"/>
      <w:marRight w:val="0"/>
      <w:marTop w:val="0"/>
      <w:marBottom w:val="0"/>
      <w:divBdr>
        <w:top w:val="none" w:sz="0" w:space="0" w:color="auto"/>
        <w:left w:val="none" w:sz="0" w:space="0" w:color="auto"/>
        <w:bottom w:val="none" w:sz="0" w:space="0" w:color="auto"/>
        <w:right w:val="none" w:sz="0" w:space="0" w:color="auto"/>
      </w:divBdr>
    </w:div>
    <w:div w:id="739443696">
      <w:bodyDiv w:val="1"/>
      <w:marLeft w:val="0"/>
      <w:marRight w:val="0"/>
      <w:marTop w:val="0"/>
      <w:marBottom w:val="0"/>
      <w:divBdr>
        <w:top w:val="none" w:sz="0" w:space="0" w:color="auto"/>
        <w:left w:val="none" w:sz="0" w:space="0" w:color="auto"/>
        <w:bottom w:val="none" w:sz="0" w:space="0" w:color="auto"/>
        <w:right w:val="none" w:sz="0" w:space="0" w:color="auto"/>
      </w:divBdr>
    </w:div>
    <w:div w:id="739522140">
      <w:bodyDiv w:val="1"/>
      <w:marLeft w:val="0"/>
      <w:marRight w:val="0"/>
      <w:marTop w:val="0"/>
      <w:marBottom w:val="0"/>
      <w:divBdr>
        <w:top w:val="none" w:sz="0" w:space="0" w:color="auto"/>
        <w:left w:val="none" w:sz="0" w:space="0" w:color="auto"/>
        <w:bottom w:val="none" w:sz="0" w:space="0" w:color="auto"/>
        <w:right w:val="none" w:sz="0" w:space="0" w:color="auto"/>
      </w:divBdr>
    </w:div>
    <w:div w:id="739670076">
      <w:bodyDiv w:val="1"/>
      <w:marLeft w:val="0"/>
      <w:marRight w:val="0"/>
      <w:marTop w:val="0"/>
      <w:marBottom w:val="0"/>
      <w:divBdr>
        <w:top w:val="none" w:sz="0" w:space="0" w:color="auto"/>
        <w:left w:val="none" w:sz="0" w:space="0" w:color="auto"/>
        <w:bottom w:val="none" w:sz="0" w:space="0" w:color="auto"/>
        <w:right w:val="none" w:sz="0" w:space="0" w:color="auto"/>
      </w:divBdr>
    </w:div>
    <w:div w:id="740643263">
      <w:bodyDiv w:val="1"/>
      <w:marLeft w:val="0"/>
      <w:marRight w:val="0"/>
      <w:marTop w:val="0"/>
      <w:marBottom w:val="0"/>
      <w:divBdr>
        <w:top w:val="none" w:sz="0" w:space="0" w:color="auto"/>
        <w:left w:val="none" w:sz="0" w:space="0" w:color="auto"/>
        <w:bottom w:val="none" w:sz="0" w:space="0" w:color="auto"/>
        <w:right w:val="none" w:sz="0" w:space="0" w:color="auto"/>
      </w:divBdr>
    </w:div>
    <w:div w:id="742221916">
      <w:bodyDiv w:val="1"/>
      <w:marLeft w:val="0"/>
      <w:marRight w:val="0"/>
      <w:marTop w:val="0"/>
      <w:marBottom w:val="0"/>
      <w:divBdr>
        <w:top w:val="none" w:sz="0" w:space="0" w:color="auto"/>
        <w:left w:val="none" w:sz="0" w:space="0" w:color="auto"/>
        <w:bottom w:val="none" w:sz="0" w:space="0" w:color="auto"/>
        <w:right w:val="none" w:sz="0" w:space="0" w:color="auto"/>
      </w:divBdr>
    </w:div>
    <w:div w:id="742609724">
      <w:bodyDiv w:val="1"/>
      <w:marLeft w:val="0"/>
      <w:marRight w:val="0"/>
      <w:marTop w:val="0"/>
      <w:marBottom w:val="0"/>
      <w:divBdr>
        <w:top w:val="none" w:sz="0" w:space="0" w:color="auto"/>
        <w:left w:val="none" w:sz="0" w:space="0" w:color="auto"/>
        <w:bottom w:val="none" w:sz="0" w:space="0" w:color="auto"/>
        <w:right w:val="none" w:sz="0" w:space="0" w:color="auto"/>
      </w:divBdr>
    </w:div>
    <w:div w:id="743138285">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525918">
      <w:bodyDiv w:val="1"/>
      <w:marLeft w:val="0"/>
      <w:marRight w:val="0"/>
      <w:marTop w:val="0"/>
      <w:marBottom w:val="0"/>
      <w:divBdr>
        <w:top w:val="none" w:sz="0" w:space="0" w:color="auto"/>
        <w:left w:val="none" w:sz="0" w:space="0" w:color="auto"/>
        <w:bottom w:val="none" w:sz="0" w:space="0" w:color="auto"/>
        <w:right w:val="none" w:sz="0" w:space="0" w:color="auto"/>
      </w:divBdr>
    </w:div>
    <w:div w:id="743643458">
      <w:bodyDiv w:val="1"/>
      <w:marLeft w:val="0"/>
      <w:marRight w:val="0"/>
      <w:marTop w:val="0"/>
      <w:marBottom w:val="0"/>
      <w:divBdr>
        <w:top w:val="none" w:sz="0" w:space="0" w:color="auto"/>
        <w:left w:val="none" w:sz="0" w:space="0" w:color="auto"/>
        <w:bottom w:val="none" w:sz="0" w:space="0" w:color="auto"/>
        <w:right w:val="none" w:sz="0" w:space="0" w:color="auto"/>
      </w:divBdr>
    </w:div>
    <w:div w:id="743644869">
      <w:bodyDiv w:val="1"/>
      <w:marLeft w:val="0"/>
      <w:marRight w:val="0"/>
      <w:marTop w:val="0"/>
      <w:marBottom w:val="0"/>
      <w:divBdr>
        <w:top w:val="none" w:sz="0" w:space="0" w:color="auto"/>
        <w:left w:val="none" w:sz="0" w:space="0" w:color="auto"/>
        <w:bottom w:val="none" w:sz="0" w:space="0" w:color="auto"/>
        <w:right w:val="none" w:sz="0" w:space="0" w:color="auto"/>
      </w:divBdr>
    </w:div>
    <w:div w:id="743722498">
      <w:bodyDiv w:val="1"/>
      <w:marLeft w:val="0"/>
      <w:marRight w:val="0"/>
      <w:marTop w:val="0"/>
      <w:marBottom w:val="0"/>
      <w:divBdr>
        <w:top w:val="none" w:sz="0" w:space="0" w:color="auto"/>
        <w:left w:val="none" w:sz="0" w:space="0" w:color="auto"/>
        <w:bottom w:val="none" w:sz="0" w:space="0" w:color="auto"/>
        <w:right w:val="none" w:sz="0" w:space="0" w:color="auto"/>
      </w:divBdr>
    </w:div>
    <w:div w:id="744566659">
      <w:bodyDiv w:val="1"/>
      <w:marLeft w:val="0"/>
      <w:marRight w:val="0"/>
      <w:marTop w:val="0"/>
      <w:marBottom w:val="0"/>
      <w:divBdr>
        <w:top w:val="none" w:sz="0" w:space="0" w:color="auto"/>
        <w:left w:val="none" w:sz="0" w:space="0" w:color="auto"/>
        <w:bottom w:val="none" w:sz="0" w:space="0" w:color="auto"/>
        <w:right w:val="none" w:sz="0" w:space="0" w:color="auto"/>
      </w:divBdr>
    </w:div>
    <w:div w:id="744570045">
      <w:bodyDiv w:val="1"/>
      <w:marLeft w:val="0"/>
      <w:marRight w:val="0"/>
      <w:marTop w:val="0"/>
      <w:marBottom w:val="0"/>
      <w:divBdr>
        <w:top w:val="none" w:sz="0" w:space="0" w:color="auto"/>
        <w:left w:val="none" w:sz="0" w:space="0" w:color="auto"/>
        <w:bottom w:val="none" w:sz="0" w:space="0" w:color="auto"/>
        <w:right w:val="none" w:sz="0" w:space="0" w:color="auto"/>
      </w:divBdr>
    </w:div>
    <w:div w:id="744914770">
      <w:bodyDiv w:val="1"/>
      <w:marLeft w:val="0"/>
      <w:marRight w:val="0"/>
      <w:marTop w:val="0"/>
      <w:marBottom w:val="0"/>
      <w:divBdr>
        <w:top w:val="none" w:sz="0" w:space="0" w:color="auto"/>
        <w:left w:val="none" w:sz="0" w:space="0" w:color="auto"/>
        <w:bottom w:val="none" w:sz="0" w:space="0" w:color="auto"/>
        <w:right w:val="none" w:sz="0" w:space="0" w:color="auto"/>
      </w:divBdr>
    </w:div>
    <w:div w:id="745491736">
      <w:bodyDiv w:val="1"/>
      <w:marLeft w:val="0"/>
      <w:marRight w:val="0"/>
      <w:marTop w:val="0"/>
      <w:marBottom w:val="0"/>
      <w:divBdr>
        <w:top w:val="none" w:sz="0" w:space="0" w:color="auto"/>
        <w:left w:val="none" w:sz="0" w:space="0" w:color="auto"/>
        <w:bottom w:val="none" w:sz="0" w:space="0" w:color="auto"/>
        <w:right w:val="none" w:sz="0" w:space="0" w:color="auto"/>
      </w:divBdr>
    </w:div>
    <w:div w:id="745537989">
      <w:bodyDiv w:val="1"/>
      <w:marLeft w:val="0"/>
      <w:marRight w:val="0"/>
      <w:marTop w:val="0"/>
      <w:marBottom w:val="0"/>
      <w:divBdr>
        <w:top w:val="none" w:sz="0" w:space="0" w:color="auto"/>
        <w:left w:val="none" w:sz="0" w:space="0" w:color="auto"/>
        <w:bottom w:val="none" w:sz="0" w:space="0" w:color="auto"/>
        <w:right w:val="none" w:sz="0" w:space="0" w:color="auto"/>
      </w:divBdr>
    </w:div>
    <w:div w:id="745616229">
      <w:bodyDiv w:val="1"/>
      <w:marLeft w:val="0"/>
      <w:marRight w:val="0"/>
      <w:marTop w:val="0"/>
      <w:marBottom w:val="0"/>
      <w:divBdr>
        <w:top w:val="none" w:sz="0" w:space="0" w:color="auto"/>
        <w:left w:val="none" w:sz="0" w:space="0" w:color="auto"/>
        <w:bottom w:val="none" w:sz="0" w:space="0" w:color="auto"/>
        <w:right w:val="none" w:sz="0" w:space="0" w:color="auto"/>
      </w:divBdr>
    </w:div>
    <w:div w:id="745690635">
      <w:bodyDiv w:val="1"/>
      <w:marLeft w:val="0"/>
      <w:marRight w:val="0"/>
      <w:marTop w:val="0"/>
      <w:marBottom w:val="0"/>
      <w:divBdr>
        <w:top w:val="none" w:sz="0" w:space="0" w:color="auto"/>
        <w:left w:val="none" w:sz="0" w:space="0" w:color="auto"/>
        <w:bottom w:val="none" w:sz="0" w:space="0" w:color="auto"/>
        <w:right w:val="none" w:sz="0" w:space="0" w:color="auto"/>
      </w:divBdr>
    </w:div>
    <w:div w:id="746653077">
      <w:bodyDiv w:val="1"/>
      <w:marLeft w:val="0"/>
      <w:marRight w:val="0"/>
      <w:marTop w:val="0"/>
      <w:marBottom w:val="0"/>
      <w:divBdr>
        <w:top w:val="none" w:sz="0" w:space="0" w:color="auto"/>
        <w:left w:val="none" w:sz="0" w:space="0" w:color="auto"/>
        <w:bottom w:val="none" w:sz="0" w:space="0" w:color="auto"/>
        <w:right w:val="none" w:sz="0" w:space="0" w:color="auto"/>
      </w:divBdr>
    </w:div>
    <w:div w:id="746730216">
      <w:bodyDiv w:val="1"/>
      <w:marLeft w:val="0"/>
      <w:marRight w:val="0"/>
      <w:marTop w:val="0"/>
      <w:marBottom w:val="0"/>
      <w:divBdr>
        <w:top w:val="none" w:sz="0" w:space="0" w:color="auto"/>
        <w:left w:val="none" w:sz="0" w:space="0" w:color="auto"/>
        <w:bottom w:val="none" w:sz="0" w:space="0" w:color="auto"/>
        <w:right w:val="none" w:sz="0" w:space="0" w:color="auto"/>
      </w:divBdr>
    </w:div>
    <w:div w:id="746877582">
      <w:bodyDiv w:val="1"/>
      <w:marLeft w:val="0"/>
      <w:marRight w:val="0"/>
      <w:marTop w:val="0"/>
      <w:marBottom w:val="0"/>
      <w:divBdr>
        <w:top w:val="none" w:sz="0" w:space="0" w:color="auto"/>
        <w:left w:val="none" w:sz="0" w:space="0" w:color="auto"/>
        <w:bottom w:val="none" w:sz="0" w:space="0" w:color="auto"/>
        <w:right w:val="none" w:sz="0" w:space="0" w:color="auto"/>
      </w:divBdr>
    </w:div>
    <w:div w:id="746880571">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187331">
      <w:bodyDiv w:val="1"/>
      <w:marLeft w:val="0"/>
      <w:marRight w:val="0"/>
      <w:marTop w:val="0"/>
      <w:marBottom w:val="0"/>
      <w:divBdr>
        <w:top w:val="none" w:sz="0" w:space="0" w:color="auto"/>
        <w:left w:val="none" w:sz="0" w:space="0" w:color="auto"/>
        <w:bottom w:val="none" w:sz="0" w:space="0" w:color="auto"/>
        <w:right w:val="none" w:sz="0" w:space="0" w:color="auto"/>
      </w:divBdr>
    </w:div>
    <w:div w:id="747658477">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8039851">
      <w:bodyDiv w:val="1"/>
      <w:marLeft w:val="0"/>
      <w:marRight w:val="0"/>
      <w:marTop w:val="0"/>
      <w:marBottom w:val="0"/>
      <w:divBdr>
        <w:top w:val="none" w:sz="0" w:space="0" w:color="auto"/>
        <w:left w:val="none" w:sz="0" w:space="0" w:color="auto"/>
        <w:bottom w:val="none" w:sz="0" w:space="0" w:color="auto"/>
        <w:right w:val="none" w:sz="0" w:space="0" w:color="auto"/>
      </w:divBdr>
    </w:div>
    <w:div w:id="748114412">
      <w:bodyDiv w:val="1"/>
      <w:marLeft w:val="0"/>
      <w:marRight w:val="0"/>
      <w:marTop w:val="0"/>
      <w:marBottom w:val="0"/>
      <w:divBdr>
        <w:top w:val="none" w:sz="0" w:space="0" w:color="auto"/>
        <w:left w:val="none" w:sz="0" w:space="0" w:color="auto"/>
        <w:bottom w:val="none" w:sz="0" w:space="0" w:color="auto"/>
        <w:right w:val="none" w:sz="0" w:space="0" w:color="auto"/>
      </w:divBdr>
    </w:div>
    <w:div w:id="748310841">
      <w:bodyDiv w:val="1"/>
      <w:marLeft w:val="0"/>
      <w:marRight w:val="0"/>
      <w:marTop w:val="0"/>
      <w:marBottom w:val="0"/>
      <w:divBdr>
        <w:top w:val="none" w:sz="0" w:space="0" w:color="auto"/>
        <w:left w:val="none" w:sz="0" w:space="0" w:color="auto"/>
        <w:bottom w:val="none" w:sz="0" w:space="0" w:color="auto"/>
        <w:right w:val="none" w:sz="0" w:space="0" w:color="auto"/>
      </w:divBdr>
    </w:div>
    <w:div w:id="748386610">
      <w:bodyDiv w:val="1"/>
      <w:marLeft w:val="0"/>
      <w:marRight w:val="0"/>
      <w:marTop w:val="0"/>
      <w:marBottom w:val="0"/>
      <w:divBdr>
        <w:top w:val="none" w:sz="0" w:space="0" w:color="auto"/>
        <w:left w:val="none" w:sz="0" w:space="0" w:color="auto"/>
        <w:bottom w:val="none" w:sz="0" w:space="0" w:color="auto"/>
        <w:right w:val="none" w:sz="0" w:space="0" w:color="auto"/>
      </w:divBdr>
    </w:div>
    <w:div w:id="748619076">
      <w:bodyDiv w:val="1"/>
      <w:marLeft w:val="0"/>
      <w:marRight w:val="0"/>
      <w:marTop w:val="0"/>
      <w:marBottom w:val="0"/>
      <w:divBdr>
        <w:top w:val="none" w:sz="0" w:space="0" w:color="auto"/>
        <w:left w:val="none" w:sz="0" w:space="0" w:color="auto"/>
        <w:bottom w:val="none" w:sz="0" w:space="0" w:color="auto"/>
        <w:right w:val="none" w:sz="0" w:space="0" w:color="auto"/>
      </w:divBdr>
    </w:div>
    <w:div w:id="748697003">
      <w:bodyDiv w:val="1"/>
      <w:marLeft w:val="0"/>
      <w:marRight w:val="0"/>
      <w:marTop w:val="0"/>
      <w:marBottom w:val="0"/>
      <w:divBdr>
        <w:top w:val="none" w:sz="0" w:space="0" w:color="auto"/>
        <w:left w:val="none" w:sz="0" w:space="0" w:color="auto"/>
        <w:bottom w:val="none" w:sz="0" w:space="0" w:color="auto"/>
        <w:right w:val="none" w:sz="0" w:space="0" w:color="auto"/>
      </w:divBdr>
    </w:div>
    <w:div w:id="749081484">
      <w:bodyDiv w:val="1"/>
      <w:marLeft w:val="0"/>
      <w:marRight w:val="0"/>
      <w:marTop w:val="0"/>
      <w:marBottom w:val="0"/>
      <w:divBdr>
        <w:top w:val="none" w:sz="0" w:space="0" w:color="auto"/>
        <w:left w:val="none" w:sz="0" w:space="0" w:color="auto"/>
        <w:bottom w:val="none" w:sz="0" w:space="0" w:color="auto"/>
        <w:right w:val="none" w:sz="0" w:space="0" w:color="auto"/>
      </w:divBdr>
    </w:div>
    <w:div w:id="749542832">
      <w:bodyDiv w:val="1"/>
      <w:marLeft w:val="0"/>
      <w:marRight w:val="0"/>
      <w:marTop w:val="0"/>
      <w:marBottom w:val="0"/>
      <w:divBdr>
        <w:top w:val="none" w:sz="0" w:space="0" w:color="auto"/>
        <w:left w:val="none" w:sz="0" w:space="0" w:color="auto"/>
        <w:bottom w:val="none" w:sz="0" w:space="0" w:color="auto"/>
        <w:right w:val="none" w:sz="0" w:space="0" w:color="auto"/>
      </w:divBdr>
    </w:div>
    <w:div w:id="750614922">
      <w:bodyDiv w:val="1"/>
      <w:marLeft w:val="0"/>
      <w:marRight w:val="0"/>
      <w:marTop w:val="0"/>
      <w:marBottom w:val="0"/>
      <w:divBdr>
        <w:top w:val="none" w:sz="0" w:space="0" w:color="auto"/>
        <w:left w:val="none" w:sz="0" w:space="0" w:color="auto"/>
        <w:bottom w:val="none" w:sz="0" w:space="0" w:color="auto"/>
        <w:right w:val="none" w:sz="0" w:space="0" w:color="auto"/>
      </w:divBdr>
    </w:div>
    <w:div w:id="750808525">
      <w:bodyDiv w:val="1"/>
      <w:marLeft w:val="0"/>
      <w:marRight w:val="0"/>
      <w:marTop w:val="0"/>
      <w:marBottom w:val="0"/>
      <w:divBdr>
        <w:top w:val="none" w:sz="0" w:space="0" w:color="auto"/>
        <w:left w:val="none" w:sz="0" w:space="0" w:color="auto"/>
        <w:bottom w:val="none" w:sz="0" w:space="0" w:color="auto"/>
        <w:right w:val="none" w:sz="0" w:space="0" w:color="auto"/>
      </w:divBdr>
    </w:div>
    <w:div w:id="750931171">
      <w:bodyDiv w:val="1"/>
      <w:marLeft w:val="0"/>
      <w:marRight w:val="0"/>
      <w:marTop w:val="0"/>
      <w:marBottom w:val="0"/>
      <w:divBdr>
        <w:top w:val="none" w:sz="0" w:space="0" w:color="auto"/>
        <w:left w:val="none" w:sz="0" w:space="0" w:color="auto"/>
        <w:bottom w:val="none" w:sz="0" w:space="0" w:color="auto"/>
        <w:right w:val="none" w:sz="0" w:space="0" w:color="auto"/>
      </w:divBdr>
    </w:div>
    <w:div w:id="751314884">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776563">
      <w:bodyDiv w:val="1"/>
      <w:marLeft w:val="0"/>
      <w:marRight w:val="0"/>
      <w:marTop w:val="0"/>
      <w:marBottom w:val="0"/>
      <w:divBdr>
        <w:top w:val="none" w:sz="0" w:space="0" w:color="auto"/>
        <w:left w:val="none" w:sz="0" w:space="0" w:color="auto"/>
        <w:bottom w:val="none" w:sz="0" w:space="0" w:color="auto"/>
        <w:right w:val="none" w:sz="0" w:space="0" w:color="auto"/>
      </w:divBdr>
    </w:div>
    <w:div w:id="752898611">
      <w:bodyDiv w:val="1"/>
      <w:marLeft w:val="0"/>
      <w:marRight w:val="0"/>
      <w:marTop w:val="0"/>
      <w:marBottom w:val="0"/>
      <w:divBdr>
        <w:top w:val="none" w:sz="0" w:space="0" w:color="auto"/>
        <w:left w:val="none" w:sz="0" w:space="0" w:color="auto"/>
        <w:bottom w:val="none" w:sz="0" w:space="0" w:color="auto"/>
        <w:right w:val="none" w:sz="0" w:space="0" w:color="auto"/>
      </w:divBdr>
    </w:div>
    <w:div w:id="753472150">
      <w:bodyDiv w:val="1"/>
      <w:marLeft w:val="0"/>
      <w:marRight w:val="0"/>
      <w:marTop w:val="0"/>
      <w:marBottom w:val="0"/>
      <w:divBdr>
        <w:top w:val="none" w:sz="0" w:space="0" w:color="auto"/>
        <w:left w:val="none" w:sz="0" w:space="0" w:color="auto"/>
        <w:bottom w:val="none" w:sz="0" w:space="0" w:color="auto"/>
        <w:right w:val="none" w:sz="0" w:space="0" w:color="auto"/>
      </w:divBdr>
    </w:div>
    <w:div w:id="753866094">
      <w:bodyDiv w:val="1"/>
      <w:marLeft w:val="0"/>
      <w:marRight w:val="0"/>
      <w:marTop w:val="0"/>
      <w:marBottom w:val="0"/>
      <w:divBdr>
        <w:top w:val="none" w:sz="0" w:space="0" w:color="auto"/>
        <w:left w:val="none" w:sz="0" w:space="0" w:color="auto"/>
        <w:bottom w:val="none" w:sz="0" w:space="0" w:color="auto"/>
        <w:right w:val="none" w:sz="0" w:space="0" w:color="auto"/>
      </w:divBdr>
    </w:div>
    <w:div w:id="754590962">
      <w:bodyDiv w:val="1"/>
      <w:marLeft w:val="0"/>
      <w:marRight w:val="0"/>
      <w:marTop w:val="0"/>
      <w:marBottom w:val="0"/>
      <w:divBdr>
        <w:top w:val="none" w:sz="0" w:space="0" w:color="auto"/>
        <w:left w:val="none" w:sz="0" w:space="0" w:color="auto"/>
        <w:bottom w:val="none" w:sz="0" w:space="0" w:color="auto"/>
        <w:right w:val="none" w:sz="0" w:space="0" w:color="auto"/>
      </w:divBdr>
    </w:div>
    <w:div w:id="754979660">
      <w:bodyDiv w:val="1"/>
      <w:marLeft w:val="0"/>
      <w:marRight w:val="0"/>
      <w:marTop w:val="0"/>
      <w:marBottom w:val="0"/>
      <w:divBdr>
        <w:top w:val="none" w:sz="0" w:space="0" w:color="auto"/>
        <w:left w:val="none" w:sz="0" w:space="0" w:color="auto"/>
        <w:bottom w:val="none" w:sz="0" w:space="0" w:color="auto"/>
        <w:right w:val="none" w:sz="0" w:space="0" w:color="auto"/>
      </w:divBdr>
    </w:div>
    <w:div w:id="755059039">
      <w:bodyDiv w:val="1"/>
      <w:marLeft w:val="0"/>
      <w:marRight w:val="0"/>
      <w:marTop w:val="0"/>
      <w:marBottom w:val="0"/>
      <w:divBdr>
        <w:top w:val="none" w:sz="0" w:space="0" w:color="auto"/>
        <w:left w:val="none" w:sz="0" w:space="0" w:color="auto"/>
        <w:bottom w:val="none" w:sz="0" w:space="0" w:color="auto"/>
        <w:right w:val="none" w:sz="0" w:space="0" w:color="auto"/>
      </w:divBdr>
    </w:div>
    <w:div w:id="756249947">
      <w:bodyDiv w:val="1"/>
      <w:marLeft w:val="0"/>
      <w:marRight w:val="0"/>
      <w:marTop w:val="0"/>
      <w:marBottom w:val="0"/>
      <w:divBdr>
        <w:top w:val="none" w:sz="0" w:space="0" w:color="auto"/>
        <w:left w:val="none" w:sz="0" w:space="0" w:color="auto"/>
        <w:bottom w:val="none" w:sz="0" w:space="0" w:color="auto"/>
        <w:right w:val="none" w:sz="0" w:space="0" w:color="auto"/>
      </w:divBdr>
    </w:div>
    <w:div w:id="756288480">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6513337">
      <w:bodyDiv w:val="1"/>
      <w:marLeft w:val="0"/>
      <w:marRight w:val="0"/>
      <w:marTop w:val="0"/>
      <w:marBottom w:val="0"/>
      <w:divBdr>
        <w:top w:val="none" w:sz="0" w:space="0" w:color="auto"/>
        <w:left w:val="none" w:sz="0" w:space="0" w:color="auto"/>
        <w:bottom w:val="none" w:sz="0" w:space="0" w:color="auto"/>
        <w:right w:val="none" w:sz="0" w:space="0" w:color="auto"/>
      </w:divBdr>
    </w:div>
    <w:div w:id="757286332">
      <w:bodyDiv w:val="1"/>
      <w:marLeft w:val="0"/>
      <w:marRight w:val="0"/>
      <w:marTop w:val="0"/>
      <w:marBottom w:val="0"/>
      <w:divBdr>
        <w:top w:val="none" w:sz="0" w:space="0" w:color="auto"/>
        <w:left w:val="none" w:sz="0" w:space="0" w:color="auto"/>
        <w:bottom w:val="none" w:sz="0" w:space="0" w:color="auto"/>
        <w:right w:val="none" w:sz="0" w:space="0" w:color="auto"/>
      </w:divBdr>
    </w:div>
    <w:div w:id="757598288">
      <w:bodyDiv w:val="1"/>
      <w:marLeft w:val="0"/>
      <w:marRight w:val="0"/>
      <w:marTop w:val="0"/>
      <w:marBottom w:val="0"/>
      <w:divBdr>
        <w:top w:val="none" w:sz="0" w:space="0" w:color="auto"/>
        <w:left w:val="none" w:sz="0" w:space="0" w:color="auto"/>
        <w:bottom w:val="none" w:sz="0" w:space="0" w:color="auto"/>
        <w:right w:val="none" w:sz="0" w:space="0" w:color="auto"/>
      </w:divBdr>
    </w:div>
    <w:div w:id="758596414">
      <w:bodyDiv w:val="1"/>
      <w:marLeft w:val="0"/>
      <w:marRight w:val="0"/>
      <w:marTop w:val="0"/>
      <w:marBottom w:val="0"/>
      <w:divBdr>
        <w:top w:val="none" w:sz="0" w:space="0" w:color="auto"/>
        <w:left w:val="none" w:sz="0" w:space="0" w:color="auto"/>
        <w:bottom w:val="none" w:sz="0" w:space="0" w:color="auto"/>
        <w:right w:val="none" w:sz="0" w:space="0" w:color="auto"/>
      </w:divBdr>
    </w:div>
    <w:div w:id="758603991">
      <w:bodyDiv w:val="1"/>
      <w:marLeft w:val="0"/>
      <w:marRight w:val="0"/>
      <w:marTop w:val="0"/>
      <w:marBottom w:val="0"/>
      <w:divBdr>
        <w:top w:val="none" w:sz="0" w:space="0" w:color="auto"/>
        <w:left w:val="none" w:sz="0" w:space="0" w:color="auto"/>
        <w:bottom w:val="none" w:sz="0" w:space="0" w:color="auto"/>
        <w:right w:val="none" w:sz="0" w:space="0" w:color="auto"/>
      </w:divBdr>
    </w:div>
    <w:div w:id="758908224">
      <w:bodyDiv w:val="1"/>
      <w:marLeft w:val="0"/>
      <w:marRight w:val="0"/>
      <w:marTop w:val="0"/>
      <w:marBottom w:val="0"/>
      <w:divBdr>
        <w:top w:val="none" w:sz="0" w:space="0" w:color="auto"/>
        <w:left w:val="none" w:sz="0" w:space="0" w:color="auto"/>
        <w:bottom w:val="none" w:sz="0" w:space="0" w:color="auto"/>
        <w:right w:val="none" w:sz="0" w:space="0" w:color="auto"/>
      </w:divBdr>
    </w:div>
    <w:div w:id="759327490">
      <w:bodyDiv w:val="1"/>
      <w:marLeft w:val="0"/>
      <w:marRight w:val="0"/>
      <w:marTop w:val="0"/>
      <w:marBottom w:val="0"/>
      <w:divBdr>
        <w:top w:val="none" w:sz="0" w:space="0" w:color="auto"/>
        <w:left w:val="none" w:sz="0" w:space="0" w:color="auto"/>
        <w:bottom w:val="none" w:sz="0" w:space="0" w:color="auto"/>
        <w:right w:val="none" w:sz="0" w:space="0" w:color="auto"/>
      </w:divBdr>
    </w:div>
    <w:div w:id="759448900">
      <w:bodyDiv w:val="1"/>
      <w:marLeft w:val="0"/>
      <w:marRight w:val="0"/>
      <w:marTop w:val="0"/>
      <w:marBottom w:val="0"/>
      <w:divBdr>
        <w:top w:val="none" w:sz="0" w:space="0" w:color="auto"/>
        <w:left w:val="none" w:sz="0" w:space="0" w:color="auto"/>
        <w:bottom w:val="none" w:sz="0" w:space="0" w:color="auto"/>
        <w:right w:val="none" w:sz="0" w:space="0" w:color="auto"/>
      </w:divBdr>
    </w:div>
    <w:div w:id="759523607">
      <w:bodyDiv w:val="1"/>
      <w:marLeft w:val="0"/>
      <w:marRight w:val="0"/>
      <w:marTop w:val="0"/>
      <w:marBottom w:val="0"/>
      <w:divBdr>
        <w:top w:val="none" w:sz="0" w:space="0" w:color="auto"/>
        <w:left w:val="none" w:sz="0" w:space="0" w:color="auto"/>
        <w:bottom w:val="none" w:sz="0" w:space="0" w:color="auto"/>
        <w:right w:val="none" w:sz="0" w:space="0" w:color="auto"/>
      </w:divBdr>
    </w:div>
    <w:div w:id="759647087">
      <w:bodyDiv w:val="1"/>
      <w:marLeft w:val="0"/>
      <w:marRight w:val="0"/>
      <w:marTop w:val="0"/>
      <w:marBottom w:val="0"/>
      <w:divBdr>
        <w:top w:val="none" w:sz="0" w:space="0" w:color="auto"/>
        <w:left w:val="none" w:sz="0" w:space="0" w:color="auto"/>
        <w:bottom w:val="none" w:sz="0" w:space="0" w:color="auto"/>
        <w:right w:val="none" w:sz="0" w:space="0" w:color="auto"/>
      </w:divBdr>
    </w:div>
    <w:div w:id="760294745">
      <w:bodyDiv w:val="1"/>
      <w:marLeft w:val="0"/>
      <w:marRight w:val="0"/>
      <w:marTop w:val="0"/>
      <w:marBottom w:val="0"/>
      <w:divBdr>
        <w:top w:val="none" w:sz="0" w:space="0" w:color="auto"/>
        <w:left w:val="none" w:sz="0" w:space="0" w:color="auto"/>
        <w:bottom w:val="none" w:sz="0" w:space="0" w:color="auto"/>
        <w:right w:val="none" w:sz="0" w:space="0" w:color="auto"/>
      </w:divBdr>
    </w:div>
    <w:div w:id="760301158">
      <w:bodyDiv w:val="1"/>
      <w:marLeft w:val="0"/>
      <w:marRight w:val="0"/>
      <w:marTop w:val="0"/>
      <w:marBottom w:val="0"/>
      <w:divBdr>
        <w:top w:val="none" w:sz="0" w:space="0" w:color="auto"/>
        <w:left w:val="none" w:sz="0" w:space="0" w:color="auto"/>
        <w:bottom w:val="none" w:sz="0" w:space="0" w:color="auto"/>
        <w:right w:val="none" w:sz="0" w:space="0" w:color="auto"/>
      </w:divBdr>
    </w:div>
    <w:div w:id="760834923">
      <w:bodyDiv w:val="1"/>
      <w:marLeft w:val="0"/>
      <w:marRight w:val="0"/>
      <w:marTop w:val="0"/>
      <w:marBottom w:val="0"/>
      <w:divBdr>
        <w:top w:val="none" w:sz="0" w:space="0" w:color="auto"/>
        <w:left w:val="none" w:sz="0" w:space="0" w:color="auto"/>
        <w:bottom w:val="none" w:sz="0" w:space="0" w:color="auto"/>
        <w:right w:val="none" w:sz="0" w:space="0" w:color="auto"/>
      </w:divBdr>
    </w:div>
    <w:div w:id="761221829">
      <w:bodyDiv w:val="1"/>
      <w:marLeft w:val="0"/>
      <w:marRight w:val="0"/>
      <w:marTop w:val="0"/>
      <w:marBottom w:val="0"/>
      <w:divBdr>
        <w:top w:val="none" w:sz="0" w:space="0" w:color="auto"/>
        <w:left w:val="none" w:sz="0" w:space="0" w:color="auto"/>
        <w:bottom w:val="none" w:sz="0" w:space="0" w:color="auto"/>
        <w:right w:val="none" w:sz="0" w:space="0" w:color="auto"/>
      </w:divBdr>
    </w:div>
    <w:div w:id="761605903">
      <w:bodyDiv w:val="1"/>
      <w:marLeft w:val="0"/>
      <w:marRight w:val="0"/>
      <w:marTop w:val="0"/>
      <w:marBottom w:val="0"/>
      <w:divBdr>
        <w:top w:val="none" w:sz="0" w:space="0" w:color="auto"/>
        <w:left w:val="none" w:sz="0" w:space="0" w:color="auto"/>
        <w:bottom w:val="none" w:sz="0" w:space="0" w:color="auto"/>
        <w:right w:val="none" w:sz="0" w:space="0" w:color="auto"/>
      </w:divBdr>
    </w:div>
    <w:div w:id="761804846">
      <w:bodyDiv w:val="1"/>
      <w:marLeft w:val="0"/>
      <w:marRight w:val="0"/>
      <w:marTop w:val="0"/>
      <w:marBottom w:val="0"/>
      <w:divBdr>
        <w:top w:val="none" w:sz="0" w:space="0" w:color="auto"/>
        <w:left w:val="none" w:sz="0" w:space="0" w:color="auto"/>
        <w:bottom w:val="none" w:sz="0" w:space="0" w:color="auto"/>
        <w:right w:val="none" w:sz="0" w:space="0" w:color="auto"/>
      </w:divBdr>
    </w:div>
    <w:div w:id="761872941">
      <w:bodyDiv w:val="1"/>
      <w:marLeft w:val="0"/>
      <w:marRight w:val="0"/>
      <w:marTop w:val="0"/>
      <w:marBottom w:val="0"/>
      <w:divBdr>
        <w:top w:val="none" w:sz="0" w:space="0" w:color="auto"/>
        <w:left w:val="none" w:sz="0" w:space="0" w:color="auto"/>
        <w:bottom w:val="none" w:sz="0" w:space="0" w:color="auto"/>
        <w:right w:val="none" w:sz="0" w:space="0" w:color="auto"/>
      </w:divBdr>
    </w:div>
    <w:div w:id="761873749">
      <w:bodyDiv w:val="1"/>
      <w:marLeft w:val="0"/>
      <w:marRight w:val="0"/>
      <w:marTop w:val="0"/>
      <w:marBottom w:val="0"/>
      <w:divBdr>
        <w:top w:val="none" w:sz="0" w:space="0" w:color="auto"/>
        <w:left w:val="none" w:sz="0" w:space="0" w:color="auto"/>
        <w:bottom w:val="none" w:sz="0" w:space="0" w:color="auto"/>
        <w:right w:val="none" w:sz="0" w:space="0" w:color="auto"/>
      </w:divBdr>
    </w:div>
    <w:div w:id="762262992">
      <w:bodyDiv w:val="1"/>
      <w:marLeft w:val="0"/>
      <w:marRight w:val="0"/>
      <w:marTop w:val="0"/>
      <w:marBottom w:val="0"/>
      <w:divBdr>
        <w:top w:val="none" w:sz="0" w:space="0" w:color="auto"/>
        <w:left w:val="none" w:sz="0" w:space="0" w:color="auto"/>
        <w:bottom w:val="none" w:sz="0" w:space="0" w:color="auto"/>
        <w:right w:val="none" w:sz="0" w:space="0" w:color="auto"/>
      </w:divBdr>
    </w:div>
    <w:div w:id="762460714">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2847741">
      <w:bodyDiv w:val="1"/>
      <w:marLeft w:val="0"/>
      <w:marRight w:val="0"/>
      <w:marTop w:val="0"/>
      <w:marBottom w:val="0"/>
      <w:divBdr>
        <w:top w:val="none" w:sz="0" w:space="0" w:color="auto"/>
        <w:left w:val="none" w:sz="0" w:space="0" w:color="auto"/>
        <w:bottom w:val="none" w:sz="0" w:space="0" w:color="auto"/>
        <w:right w:val="none" w:sz="0" w:space="0" w:color="auto"/>
      </w:divBdr>
    </w:div>
    <w:div w:id="763497562">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036034">
      <w:bodyDiv w:val="1"/>
      <w:marLeft w:val="0"/>
      <w:marRight w:val="0"/>
      <w:marTop w:val="0"/>
      <w:marBottom w:val="0"/>
      <w:divBdr>
        <w:top w:val="none" w:sz="0" w:space="0" w:color="auto"/>
        <w:left w:val="none" w:sz="0" w:space="0" w:color="auto"/>
        <w:bottom w:val="none" w:sz="0" w:space="0" w:color="auto"/>
        <w:right w:val="none" w:sz="0" w:space="0" w:color="auto"/>
      </w:divBdr>
    </w:div>
    <w:div w:id="764151717">
      <w:bodyDiv w:val="1"/>
      <w:marLeft w:val="0"/>
      <w:marRight w:val="0"/>
      <w:marTop w:val="0"/>
      <w:marBottom w:val="0"/>
      <w:divBdr>
        <w:top w:val="none" w:sz="0" w:space="0" w:color="auto"/>
        <w:left w:val="none" w:sz="0" w:space="0" w:color="auto"/>
        <w:bottom w:val="none" w:sz="0" w:space="0" w:color="auto"/>
        <w:right w:val="none" w:sz="0" w:space="0" w:color="auto"/>
      </w:divBdr>
    </w:div>
    <w:div w:id="764226803">
      <w:bodyDiv w:val="1"/>
      <w:marLeft w:val="0"/>
      <w:marRight w:val="0"/>
      <w:marTop w:val="0"/>
      <w:marBottom w:val="0"/>
      <w:divBdr>
        <w:top w:val="none" w:sz="0" w:space="0" w:color="auto"/>
        <w:left w:val="none" w:sz="0" w:space="0" w:color="auto"/>
        <w:bottom w:val="none" w:sz="0" w:space="0" w:color="auto"/>
        <w:right w:val="none" w:sz="0" w:space="0" w:color="auto"/>
      </w:divBdr>
    </w:div>
    <w:div w:id="764767536">
      <w:bodyDiv w:val="1"/>
      <w:marLeft w:val="0"/>
      <w:marRight w:val="0"/>
      <w:marTop w:val="0"/>
      <w:marBottom w:val="0"/>
      <w:divBdr>
        <w:top w:val="none" w:sz="0" w:space="0" w:color="auto"/>
        <w:left w:val="none" w:sz="0" w:space="0" w:color="auto"/>
        <w:bottom w:val="none" w:sz="0" w:space="0" w:color="auto"/>
        <w:right w:val="none" w:sz="0" w:space="0" w:color="auto"/>
      </w:divBdr>
    </w:div>
    <w:div w:id="764960536">
      <w:bodyDiv w:val="1"/>
      <w:marLeft w:val="0"/>
      <w:marRight w:val="0"/>
      <w:marTop w:val="0"/>
      <w:marBottom w:val="0"/>
      <w:divBdr>
        <w:top w:val="none" w:sz="0" w:space="0" w:color="auto"/>
        <w:left w:val="none" w:sz="0" w:space="0" w:color="auto"/>
        <w:bottom w:val="none" w:sz="0" w:space="0" w:color="auto"/>
        <w:right w:val="none" w:sz="0" w:space="0" w:color="auto"/>
      </w:divBdr>
    </w:div>
    <w:div w:id="765224301">
      <w:bodyDiv w:val="1"/>
      <w:marLeft w:val="0"/>
      <w:marRight w:val="0"/>
      <w:marTop w:val="0"/>
      <w:marBottom w:val="0"/>
      <w:divBdr>
        <w:top w:val="none" w:sz="0" w:space="0" w:color="auto"/>
        <w:left w:val="none" w:sz="0" w:space="0" w:color="auto"/>
        <w:bottom w:val="none" w:sz="0" w:space="0" w:color="auto"/>
        <w:right w:val="none" w:sz="0" w:space="0" w:color="auto"/>
      </w:divBdr>
    </w:div>
    <w:div w:id="765342829">
      <w:bodyDiv w:val="1"/>
      <w:marLeft w:val="0"/>
      <w:marRight w:val="0"/>
      <w:marTop w:val="0"/>
      <w:marBottom w:val="0"/>
      <w:divBdr>
        <w:top w:val="none" w:sz="0" w:space="0" w:color="auto"/>
        <w:left w:val="none" w:sz="0" w:space="0" w:color="auto"/>
        <w:bottom w:val="none" w:sz="0" w:space="0" w:color="auto"/>
        <w:right w:val="none" w:sz="0" w:space="0" w:color="auto"/>
      </w:divBdr>
    </w:div>
    <w:div w:id="765421684">
      <w:bodyDiv w:val="1"/>
      <w:marLeft w:val="0"/>
      <w:marRight w:val="0"/>
      <w:marTop w:val="0"/>
      <w:marBottom w:val="0"/>
      <w:divBdr>
        <w:top w:val="none" w:sz="0" w:space="0" w:color="auto"/>
        <w:left w:val="none" w:sz="0" w:space="0" w:color="auto"/>
        <w:bottom w:val="none" w:sz="0" w:space="0" w:color="auto"/>
        <w:right w:val="none" w:sz="0" w:space="0" w:color="auto"/>
      </w:divBdr>
    </w:div>
    <w:div w:id="766117352">
      <w:bodyDiv w:val="1"/>
      <w:marLeft w:val="0"/>
      <w:marRight w:val="0"/>
      <w:marTop w:val="0"/>
      <w:marBottom w:val="0"/>
      <w:divBdr>
        <w:top w:val="none" w:sz="0" w:space="0" w:color="auto"/>
        <w:left w:val="none" w:sz="0" w:space="0" w:color="auto"/>
        <w:bottom w:val="none" w:sz="0" w:space="0" w:color="auto"/>
        <w:right w:val="none" w:sz="0" w:space="0" w:color="auto"/>
      </w:divBdr>
    </w:div>
    <w:div w:id="766192162">
      <w:bodyDiv w:val="1"/>
      <w:marLeft w:val="0"/>
      <w:marRight w:val="0"/>
      <w:marTop w:val="0"/>
      <w:marBottom w:val="0"/>
      <w:divBdr>
        <w:top w:val="none" w:sz="0" w:space="0" w:color="auto"/>
        <w:left w:val="none" w:sz="0" w:space="0" w:color="auto"/>
        <w:bottom w:val="none" w:sz="0" w:space="0" w:color="auto"/>
        <w:right w:val="none" w:sz="0" w:space="0" w:color="auto"/>
      </w:divBdr>
    </w:div>
    <w:div w:id="766996479">
      <w:bodyDiv w:val="1"/>
      <w:marLeft w:val="0"/>
      <w:marRight w:val="0"/>
      <w:marTop w:val="0"/>
      <w:marBottom w:val="0"/>
      <w:divBdr>
        <w:top w:val="none" w:sz="0" w:space="0" w:color="auto"/>
        <w:left w:val="none" w:sz="0" w:space="0" w:color="auto"/>
        <w:bottom w:val="none" w:sz="0" w:space="0" w:color="auto"/>
        <w:right w:val="none" w:sz="0" w:space="0" w:color="auto"/>
      </w:divBdr>
    </w:div>
    <w:div w:id="767390816">
      <w:bodyDiv w:val="1"/>
      <w:marLeft w:val="0"/>
      <w:marRight w:val="0"/>
      <w:marTop w:val="0"/>
      <w:marBottom w:val="0"/>
      <w:divBdr>
        <w:top w:val="none" w:sz="0" w:space="0" w:color="auto"/>
        <w:left w:val="none" w:sz="0" w:space="0" w:color="auto"/>
        <w:bottom w:val="none" w:sz="0" w:space="0" w:color="auto"/>
        <w:right w:val="none" w:sz="0" w:space="0" w:color="auto"/>
      </w:divBdr>
    </w:div>
    <w:div w:id="767503863">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041465">
      <w:bodyDiv w:val="1"/>
      <w:marLeft w:val="0"/>
      <w:marRight w:val="0"/>
      <w:marTop w:val="0"/>
      <w:marBottom w:val="0"/>
      <w:divBdr>
        <w:top w:val="none" w:sz="0" w:space="0" w:color="auto"/>
        <w:left w:val="none" w:sz="0" w:space="0" w:color="auto"/>
        <w:bottom w:val="none" w:sz="0" w:space="0" w:color="auto"/>
        <w:right w:val="none" w:sz="0" w:space="0" w:color="auto"/>
      </w:divBdr>
    </w:div>
    <w:div w:id="768618644">
      <w:bodyDiv w:val="1"/>
      <w:marLeft w:val="0"/>
      <w:marRight w:val="0"/>
      <w:marTop w:val="0"/>
      <w:marBottom w:val="0"/>
      <w:divBdr>
        <w:top w:val="none" w:sz="0" w:space="0" w:color="auto"/>
        <w:left w:val="none" w:sz="0" w:space="0" w:color="auto"/>
        <w:bottom w:val="none" w:sz="0" w:space="0" w:color="auto"/>
        <w:right w:val="none" w:sz="0" w:space="0" w:color="auto"/>
      </w:divBdr>
    </w:div>
    <w:div w:id="768894162">
      <w:bodyDiv w:val="1"/>
      <w:marLeft w:val="0"/>
      <w:marRight w:val="0"/>
      <w:marTop w:val="0"/>
      <w:marBottom w:val="0"/>
      <w:divBdr>
        <w:top w:val="none" w:sz="0" w:space="0" w:color="auto"/>
        <w:left w:val="none" w:sz="0" w:space="0" w:color="auto"/>
        <w:bottom w:val="none" w:sz="0" w:space="0" w:color="auto"/>
        <w:right w:val="none" w:sz="0" w:space="0" w:color="auto"/>
      </w:divBdr>
    </w:div>
    <w:div w:id="769158392">
      <w:bodyDiv w:val="1"/>
      <w:marLeft w:val="0"/>
      <w:marRight w:val="0"/>
      <w:marTop w:val="0"/>
      <w:marBottom w:val="0"/>
      <w:divBdr>
        <w:top w:val="none" w:sz="0" w:space="0" w:color="auto"/>
        <w:left w:val="none" w:sz="0" w:space="0" w:color="auto"/>
        <w:bottom w:val="none" w:sz="0" w:space="0" w:color="auto"/>
        <w:right w:val="none" w:sz="0" w:space="0" w:color="auto"/>
      </w:divBdr>
    </w:div>
    <w:div w:id="769202456">
      <w:bodyDiv w:val="1"/>
      <w:marLeft w:val="0"/>
      <w:marRight w:val="0"/>
      <w:marTop w:val="0"/>
      <w:marBottom w:val="0"/>
      <w:divBdr>
        <w:top w:val="none" w:sz="0" w:space="0" w:color="auto"/>
        <w:left w:val="none" w:sz="0" w:space="0" w:color="auto"/>
        <w:bottom w:val="none" w:sz="0" w:space="0" w:color="auto"/>
        <w:right w:val="none" w:sz="0" w:space="0" w:color="auto"/>
      </w:divBdr>
    </w:div>
    <w:div w:id="769274985">
      <w:bodyDiv w:val="1"/>
      <w:marLeft w:val="0"/>
      <w:marRight w:val="0"/>
      <w:marTop w:val="0"/>
      <w:marBottom w:val="0"/>
      <w:divBdr>
        <w:top w:val="none" w:sz="0" w:space="0" w:color="auto"/>
        <w:left w:val="none" w:sz="0" w:space="0" w:color="auto"/>
        <w:bottom w:val="none" w:sz="0" w:space="0" w:color="auto"/>
        <w:right w:val="none" w:sz="0" w:space="0" w:color="auto"/>
      </w:divBdr>
    </w:div>
    <w:div w:id="769592358">
      <w:bodyDiv w:val="1"/>
      <w:marLeft w:val="0"/>
      <w:marRight w:val="0"/>
      <w:marTop w:val="0"/>
      <w:marBottom w:val="0"/>
      <w:divBdr>
        <w:top w:val="none" w:sz="0" w:space="0" w:color="auto"/>
        <w:left w:val="none" w:sz="0" w:space="0" w:color="auto"/>
        <w:bottom w:val="none" w:sz="0" w:space="0" w:color="auto"/>
        <w:right w:val="none" w:sz="0" w:space="0" w:color="auto"/>
      </w:divBdr>
    </w:div>
    <w:div w:id="769663595">
      <w:bodyDiv w:val="1"/>
      <w:marLeft w:val="0"/>
      <w:marRight w:val="0"/>
      <w:marTop w:val="0"/>
      <w:marBottom w:val="0"/>
      <w:divBdr>
        <w:top w:val="none" w:sz="0" w:space="0" w:color="auto"/>
        <w:left w:val="none" w:sz="0" w:space="0" w:color="auto"/>
        <w:bottom w:val="none" w:sz="0" w:space="0" w:color="auto"/>
        <w:right w:val="none" w:sz="0" w:space="0" w:color="auto"/>
      </w:divBdr>
    </w:div>
    <w:div w:id="769666615">
      <w:bodyDiv w:val="1"/>
      <w:marLeft w:val="0"/>
      <w:marRight w:val="0"/>
      <w:marTop w:val="0"/>
      <w:marBottom w:val="0"/>
      <w:divBdr>
        <w:top w:val="none" w:sz="0" w:space="0" w:color="auto"/>
        <w:left w:val="none" w:sz="0" w:space="0" w:color="auto"/>
        <w:bottom w:val="none" w:sz="0" w:space="0" w:color="auto"/>
        <w:right w:val="none" w:sz="0" w:space="0" w:color="auto"/>
      </w:divBdr>
    </w:div>
    <w:div w:id="770249166">
      <w:bodyDiv w:val="1"/>
      <w:marLeft w:val="0"/>
      <w:marRight w:val="0"/>
      <w:marTop w:val="0"/>
      <w:marBottom w:val="0"/>
      <w:divBdr>
        <w:top w:val="none" w:sz="0" w:space="0" w:color="auto"/>
        <w:left w:val="none" w:sz="0" w:space="0" w:color="auto"/>
        <w:bottom w:val="none" w:sz="0" w:space="0" w:color="auto"/>
        <w:right w:val="none" w:sz="0" w:space="0" w:color="auto"/>
      </w:divBdr>
    </w:div>
    <w:div w:id="770708562">
      <w:bodyDiv w:val="1"/>
      <w:marLeft w:val="0"/>
      <w:marRight w:val="0"/>
      <w:marTop w:val="0"/>
      <w:marBottom w:val="0"/>
      <w:divBdr>
        <w:top w:val="none" w:sz="0" w:space="0" w:color="auto"/>
        <w:left w:val="none" w:sz="0" w:space="0" w:color="auto"/>
        <w:bottom w:val="none" w:sz="0" w:space="0" w:color="auto"/>
        <w:right w:val="none" w:sz="0" w:space="0" w:color="auto"/>
      </w:divBdr>
    </w:div>
    <w:div w:id="771516235">
      <w:bodyDiv w:val="1"/>
      <w:marLeft w:val="0"/>
      <w:marRight w:val="0"/>
      <w:marTop w:val="0"/>
      <w:marBottom w:val="0"/>
      <w:divBdr>
        <w:top w:val="none" w:sz="0" w:space="0" w:color="auto"/>
        <w:left w:val="none" w:sz="0" w:space="0" w:color="auto"/>
        <w:bottom w:val="none" w:sz="0" w:space="0" w:color="auto"/>
        <w:right w:val="none" w:sz="0" w:space="0" w:color="auto"/>
      </w:divBdr>
    </w:div>
    <w:div w:id="771701507">
      <w:bodyDiv w:val="1"/>
      <w:marLeft w:val="0"/>
      <w:marRight w:val="0"/>
      <w:marTop w:val="0"/>
      <w:marBottom w:val="0"/>
      <w:divBdr>
        <w:top w:val="none" w:sz="0" w:space="0" w:color="auto"/>
        <w:left w:val="none" w:sz="0" w:space="0" w:color="auto"/>
        <w:bottom w:val="none" w:sz="0" w:space="0" w:color="auto"/>
        <w:right w:val="none" w:sz="0" w:space="0" w:color="auto"/>
      </w:divBdr>
    </w:div>
    <w:div w:id="772093587">
      <w:bodyDiv w:val="1"/>
      <w:marLeft w:val="0"/>
      <w:marRight w:val="0"/>
      <w:marTop w:val="0"/>
      <w:marBottom w:val="0"/>
      <w:divBdr>
        <w:top w:val="none" w:sz="0" w:space="0" w:color="auto"/>
        <w:left w:val="none" w:sz="0" w:space="0" w:color="auto"/>
        <w:bottom w:val="none" w:sz="0" w:space="0" w:color="auto"/>
        <w:right w:val="none" w:sz="0" w:space="0" w:color="auto"/>
      </w:divBdr>
    </w:div>
    <w:div w:id="772476783">
      <w:bodyDiv w:val="1"/>
      <w:marLeft w:val="0"/>
      <w:marRight w:val="0"/>
      <w:marTop w:val="0"/>
      <w:marBottom w:val="0"/>
      <w:divBdr>
        <w:top w:val="none" w:sz="0" w:space="0" w:color="auto"/>
        <w:left w:val="none" w:sz="0" w:space="0" w:color="auto"/>
        <w:bottom w:val="none" w:sz="0" w:space="0" w:color="auto"/>
        <w:right w:val="none" w:sz="0" w:space="0" w:color="auto"/>
      </w:divBdr>
    </w:div>
    <w:div w:id="772559230">
      <w:bodyDiv w:val="1"/>
      <w:marLeft w:val="0"/>
      <w:marRight w:val="0"/>
      <w:marTop w:val="0"/>
      <w:marBottom w:val="0"/>
      <w:divBdr>
        <w:top w:val="none" w:sz="0" w:space="0" w:color="auto"/>
        <w:left w:val="none" w:sz="0" w:space="0" w:color="auto"/>
        <w:bottom w:val="none" w:sz="0" w:space="0" w:color="auto"/>
        <w:right w:val="none" w:sz="0" w:space="0" w:color="auto"/>
      </w:divBdr>
    </w:div>
    <w:div w:id="773287324">
      <w:bodyDiv w:val="1"/>
      <w:marLeft w:val="0"/>
      <w:marRight w:val="0"/>
      <w:marTop w:val="0"/>
      <w:marBottom w:val="0"/>
      <w:divBdr>
        <w:top w:val="none" w:sz="0" w:space="0" w:color="auto"/>
        <w:left w:val="none" w:sz="0" w:space="0" w:color="auto"/>
        <w:bottom w:val="none" w:sz="0" w:space="0" w:color="auto"/>
        <w:right w:val="none" w:sz="0" w:space="0" w:color="auto"/>
      </w:divBdr>
    </w:div>
    <w:div w:id="773400712">
      <w:bodyDiv w:val="1"/>
      <w:marLeft w:val="0"/>
      <w:marRight w:val="0"/>
      <w:marTop w:val="0"/>
      <w:marBottom w:val="0"/>
      <w:divBdr>
        <w:top w:val="none" w:sz="0" w:space="0" w:color="auto"/>
        <w:left w:val="none" w:sz="0" w:space="0" w:color="auto"/>
        <w:bottom w:val="none" w:sz="0" w:space="0" w:color="auto"/>
        <w:right w:val="none" w:sz="0" w:space="0" w:color="auto"/>
      </w:divBdr>
    </w:div>
    <w:div w:id="773523009">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330474">
      <w:bodyDiv w:val="1"/>
      <w:marLeft w:val="0"/>
      <w:marRight w:val="0"/>
      <w:marTop w:val="0"/>
      <w:marBottom w:val="0"/>
      <w:divBdr>
        <w:top w:val="none" w:sz="0" w:space="0" w:color="auto"/>
        <w:left w:val="none" w:sz="0" w:space="0" w:color="auto"/>
        <w:bottom w:val="none" w:sz="0" w:space="0" w:color="auto"/>
        <w:right w:val="none" w:sz="0" w:space="0" w:color="auto"/>
      </w:divBdr>
    </w:div>
    <w:div w:id="774709337">
      <w:bodyDiv w:val="1"/>
      <w:marLeft w:val="0"/>
      <w:marRight w:val="0"/>
      <w:marTop w:val="0"/>
      <w:marBottom w:val="0"/>
      <w:divBdr>
        <w:top w:val="none" w:sz="0" w:space="0" w:color="auto"/>
        <w:left w:val="none" w:sz="0" w:space="0" w:color="auto"/>
        <w:bottom w:val="none" w:sz="0" w:space="0" w:color="auto"/>
        <w:right w:val="none" w:sz="0" w:space="0" w:color="auto"/>
      </w:divBdr>
    </w:div>
    <w:div w:id="774714837">
      <w:bodyDiv w:val="1"/>
      <w:marLeft w:val="0"/>
      <w:marRight w:val="0"/>
      <w:marTop w:val="0"/>
      <w:marBottom w:val="0"/>
      <w:divBdr>
        <w:top w:val="none" w:sz="0" w:space="0" w:color="auto"/>
        <w:left w:val="none" w:sz="0" w:space="0" w:color="auto"/>
        <w:bottom w:val="none" w:sz="0" w:space="0" w:color="auto"/>
        <w:right w:val="none" w:sz="0" w:space="0" w:color="auto"/>
      </w:divBdr>
    </w:div>
    <w:div w:id="774909088">
      <w:bodyDiv w:val="1"/>
      <w:marLeft w:val="0"/>
      <w:marRight w:val="0"/>
      <w:marTop w:val="0"/>
      <w:marBottom w:val="0"/>
      <w:divBdr>
        <w:top w:val="none" w:sz="0" w:space="0" w:color="auto"/>
        <w:left w:val="none" w:sz="0" w:space="0" w:color="auto"/>
        <w:bottom w:val="none" w:sz="0" w:space="0" w:color="auto"/>
        <w:right w:val="none" w:sz="0" w:space="0" w:color="auto"/>
      </w:divBdr>
    </w:div>
    <w:div w:id="775055375">
      <w:bodyDiv w:val="1"/>
      <w:marLeft w:val="0"/>
      <w:marRight w:val="0"/>
      <w:marTop w:val="0"/>
      <w:marBottom w:val="0"/>
      <w:divBdr>
        <w:top w:val="none" w:sz="0" w:space="0" w:color="auto"/>
        <w:left w:val="none" w:sz="0" w:space="0" w:color="auto"/>
        <w:bottom w:val="none" w:sz="0" w:space="0" w:color="auto"/>
        <w:right w:val="none" w:sz="0" w:space="0" w:color="auto"/>
      </w:divBdr>
    </w:div>
    <w:div w:id="775444830">
      <w:bodyDiv w:val="1"/>
      <w:marLeft w:val="0"/>
      <w:marRight w:val="0"/>
      <w:marTop w:val="0"/>
      <w:marBottom w:val="0"/>
      <w:divBdr>
        <w:top w:val="none" w:sz="0" w:space="0" w:color="auto"/>
        <w:left w:val="none" w:sz="0" w:space="0" w:color="auto"/>
        <w:bottom w:val="none" w:sz="0" w:space="0" w:color="auto"/>
        <w:right w:val="none" w:sz="0" w:space="0" w:color="auto"/>
      </w:divBdr>
    </w:div>
    <w:div w:id="775445485">
      <w:bodyDiv w:val="1"/>
      <w:marLeft w:val="0"/>
      <w:marRight w:val="0"/>
      <w:marTop w:val="0"/>
      <w:marBottom w:val="0"/>
      <w:divBdr>
        <w:top w:val="none" w:sz="0" w:space="0" w:color="auto"/>
        <w:left w:val="none" w:sz="0" w:space="0" w:color="auto"/>
        <w:bottom w:val="none" w:sz="0" w:space="0" w:color="auto"/>
        <w:right w:val="none" w:sz="0" w:space="0" w:color="auto"/>
      </w:divBdr>
    </w:div>
    <w:div w:id="775448458">
      <w:bodyDiv w:val="1"/>
      <w:marLeft w:val="0"/>
      <w:marRight w:val="0"/>
      <w:marTop w:val="0"/>
      <w:marBottom w:val="0"/>
      <w:divBdr>
        <w:top w:val="none" w:sz="0" w:space="0" w:color="auto"/>
        <w:left w:val="none" w:sz="0" w:space="0" w:color="auto"/>
        <w:bottom w:val="none" w:sz="0" w:space="0" w:color="auto"/>
        <w:right w:val="none" w:sz="0" w:space="0" w:color="auto"/>
      </w:divBdr>
    </w:div>
    <w:div w:id="775518831">
      <w:bodyDiv w:val="1"/>
      <w:marLeft w:val="0"/>
      <w:marRight w:val="0"/>
      <w:marTop w:val="0"/>
      <w:marBottom w:val="0"/>
      <w:divBdr>
        <w:top w:val="none" w:sz="0" w:space="0" w:color="auto"/>
        <w:left w:val="none" w:sz="0" w:space="0" w:color="auto"/>
        <w:bottom w:val="none" w:sz="0" w:space="0" w:color="auto"/>
        <w:right w:val="none" w:sz="0" w:space="0" w:color="auto"/>
      </w:divBdr>
    </w:div>
    <w:div w:id="775633028">
      <w:bodyDiv w:val="1"/>
      <w:marLeft w:val="0"/>
      <w:marRight w:val="0"/>
      <w:marTop w:val="0"/>
      <w:marBottom w:val="0"/>
      <w:divBdr>
        <w:top w:val="none" w:sz="0" w:space="0" w:color="auto"/>
        <w:left w:val="none" w:sz="0" w:space="0" w:color="auto"/>
        <w:bottom w:val="none" w:sz="0" w:space="0" w:color="auto"/>
        <w:right w:val="none" w:sz="0" w:space="0" w:color="auto"/>
      </w:divBdr>
    </w:div>
    <w:div w:id="775826208">
      <w:bodyDiv w:val="1"/>
      <w:marLeft w:val="0"/>
      <w:marRight w:val="0"/>
      <w:marTop w:val="0"/>
      <w:marBottom w:val="0"/>
      <w:divBdr>
        <w:top w:val="none" w:sz="0" w:space="0" w:color="auto"/>
        <w:left w:val="none" w:sz="0" w:space="0" w:color="auto"/>
        <w:bottom w:val="none" w:sz="0" w:space="0" w:color="auto"/>
        <w:right w:val="none" w:sz="0" w:space="0" w:color="auto"/>
      </w:divBdr>
    </w:div>
    <w:div w:id="776173804">
      <w:bodyDiv w:val="1"/>
      <w:marLeft w:val="0"/>
      <w:marRight w:val="0"/>
      <w:marTop w:val="0"/>
      <w:marBottom w:val="0"/>
      <w:divBdr>
        <w:top w:val="none" w:sz="0" w:space="0" w:color="auto"/>
        <w:left w:val="none" w:sz="0" w:space="0" w:color="auto"/>
        <w:bottom w:val="none" w:sz="0" w:space="0" w:color="auto"/>
        <w:right w:val="none" w:sz="0" w:space="0" w:color="auto"/>
      </w:divBdr>
    </w:div>
    <w:div w:id="776218105">
      <w:bodyDiv w:val="1"/>
      <w:marLeft w:val="0"/>
      <w:marRight w:val="0"/>
      <w:marTop w:val="0"/>
      <w:marBottom w:val="0"/>
      <w:divBdr>
        <w:top w:val="none" w:sz="0" w:space="0" w:color="auto"/>
        <w:left w:val="none" w:sz="0" w:space="0" w:color="auto"/>
        <w:bottom w:val="none" w:sz="0" w:space="0" w:color="auto"/>
        <w:right w:val="none" w:sz="0" w:space="0" w:color="auto"/>
      </w:divBdr>
    </w:div>
    <w:div w:id="776291583">
      <w:bodyDiv w:val="1"/>
      <w:marLeft w:val="0"/>
      <w:marRight w:val="0"/>
      <w:marTop w:val="0"/>
      <w:marBottom w:val="0"/>
      <w:divBdr>
        <w:top w:val="none" w:sz="0" w:space="0" w:color="auto"/>
        <w:left w:val="none" w:sz="0" w:space="0" w:color="auto"/>
        <w:bottom w:val="none" w:sz="0" w:space="0" w:color="auto"/>
        <w:right w:val="none" w:sz="0" w:space="0" w:color="auto"/>
      </w:divBdr>
    </w:div>
    <w:div w:id="776406240">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6873570">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8138697">
      <w:bodyDiv w:val="1"/>
      <w:marLeft w:val="0"/>
      <w:marRight w:val="0"/>
      <w:marTop w:val="0"/>
      <w:marBottom w:val="0"/>
      <w:divBdr>
        <w:top w:val="none" w:sz="0" w:space="0" w:color="auto"/>
        <w:left w:val="none" w:sz="0" w:space="0" w:color="auto"/>
        <w:bottom w:val="none" w:sz="0" w:space="0" w:color="auto"/>
        <w:right w:val="none" w:sz="0" w:space="0" w:color="auto"/>
      </w:divBdr>
    </w:div>
    <w:div w:id="778452130">
      <w:bodyDiv w:val="1"/>
      <w:marLeft w:val="0"/>
      <w:marRight w:val="0"/>
      <w:marTop w:val="0"/>
      <w:marBottom w:val="0"/>
      <w:divBdr>
        <w:top w:val="none" w:sz="0" w:space="0" w:color="auto"/>
        <w:left w:val="none" w:sz="0" w:space="0" w:color="auto"/>
        <w:bottom w:val="none" w:sz="0" w:space="0" w:color="auto"/>
        <w:right w:val="none" w:sz="0" w:space="0" w:color="auto"/>
      </w:divBdr>
    </w:div>
    <w:div w:id="778912481">
      <w:bodyDiv w:val="1"/>
      <w:marLeft w:val="0"/>
      <w:marRight w:val="0"/>
      <w:marTop w:val="0"/>
      <w:marBottom w:val="0"/>
      <w:divBdr>
        <w:top w:val="none" w:sz="0" w:space="0" w:color="auto"/>
        <w:left w:val="none" w:sz="0" w:space="0" w:color="auto"/>
        <w:bottom w:val="none" w:sz="0" w:space="0" w:color="auto"/>
        <w:right w:val="none" w:sz="0" w:space="0" w:color="auto"/>
      </w:divBdr>
    </w:div>
    <w:div w:id="779103388">
      <w:bodyDiv w:val="1"/>
      <w:marLeft w:val="0"/>
      <w:marRight w:val="0"/>
      <w:marTop w:val="0"/>
      <w:marBottom w:val="0"/>
      <w:divBdr>
        <w:top w:val="none" w:sz="0" w:space="0" w:color="auto"/>
        <w:left w:val="none" w:sz="0" w:space="0" w:color="auto"/>
        <w:bottom w:val="none" w:sz="0" w:space="0" w:color="auto"/>
        <w:right w:val="none" w:sz="0" w:space="0" w:color="auto"/>
      </w:divBdr>
    </w:div>
    <w:div w:id="779493004">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883187">
      <w:bodyDiv w:val="1"/>
      <w:marLeft w:val="0"/>
      <w:marRight w:val="0"/>
      <w:marTop w:val="0"/>
      <w:marBottom w:val="0"/>
      <w:divBdr>
        <w:top w:val="none" w:sz="0" w:space="0" w:color="auto"/>
        <w:left w:val="none" w:sz="0" w:space="0" w:color="auto"/>
        <w:bottom w:val="none" w:sz="0" w:space="0" w:color="auto"/>
        <w:right w:val="none" w:sz="0" w:space="0" w:color="auto"/>
      </w:divBdr>
    </w:div>
    <w:div w:id="780950061">
      <w:bodyDiv w:val="1"/>
      <w:marLeft w:val="0"/>
      <w:marRight w:val="0"/>
      <w:marTop w:val="0"/>
      <w:marBottom w:val="0"/>
      <w:divBdr>
        <w:top w:val="none" w:sz="0" w:space="0" w:color="auto"/>
        <w:left w:val="none" w:sz="0" w:space="0" w:color="auto"/>
        <w:bottom w:val="none" w:sz="0" w:space="0" w:color="auto"/>
        <w:right w:val="none" w:sz="0" w:space="0" w:color="auto"/>
      </w:divBdr>
    </w:div>
    <w:div w:id="781803709">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2385761">
      <w:bodyDiv w:val="1"/>
      <w:marLeft w:val="0"/>
      <w:marRight w:val="0"/>
      <w:marTop w:val="0"/>
      <w:marBottom w:val="0"/>
      <w:divBdr>
        <w:top w:val="none" w:sz="0" w:space="0" w:color="auto"/>
        <w:left w:val="none" w:sz="0" w:space="0" w:color="auto"/>
        <w:bottom w:val="none" w:sz="0" w:space="0" w:color="auto"/>
        <w:right w:val="none" w:sz="0" w:space="0" w:color="auto"/>
      </w:divBdr>
    </w:div>
    <w:div w:id="782502036">
      <w:bodyDiv w:val="1"/>
      <w:marLeft w:val="0"/>
      <w:marRight w:val="0"/>
      <w:marTop w:val="0"/>
      <w:marBottom w:val="0"/>
      <w:divBdr>
        <w:top w:val="none" w:sz="0" w:space="0" w:color="auto"/>
        <w:left w:val="none" w:sz="0" w:space="0" w:color="auto"/>
        <w:bottom w:val="none" w:sz="0" w:space="0" w:color="auto"/>
        <w:right w:val="none" w:sz="0" w:space="0" w:color="auto"/>
      </w:divBdr>
    </w:div>
    <w:div w:id="782726039">
      <w:bodyDiv w:val="1"/>
      <w:marLeft w:val="0"/>
      <w:marRight w:val="0"/>
      <w:marTop w:val="0"/>
      <w:marBottom w:val="0"/>
      <w:divBdr>
        <w:top w:val="none" w:sz="0" w:space="0" w:color="auto"/>
        <w:left w:val="none" w:sz="0" w:space="0" w:color="auto"/>
        <w:bottom w:val="none" w:sz="0" w:space="0" w:color="auto"/>
        <w:right w:val="none" w:sz="0" w:space="0" w:color="auto"/>
      </w:divBdr>
    </w:div>
    <w:div w:id="783184730">
      <w:bodyDiv w:val="1"/>
      <w:marLeft w:val="0"/>
      <w:marRight w:val="0"/>
      <w:marTop w:val="0"/>
      <w:marBottom w:val="0"/>
      <w:divBdr>
        <w:top w:val="none" w:sz="0" w:space="0" w:color="auto"/>
        <w:left w:val="none" w:sz="0" w:space="0" w:color="auto"/>
        <w:bottom w:val="none" w:sz="0" w:space="0" w:color="auto"/>
        <w:right w:val="none" w:sz="0" w:space="0" w:color="auto"/>
      </w:divBdr>
    </w:div>
    <w:div w:id="783428585">
      <w:bodyDiv w:val="1"/>
      <w:marLeft w:val="0"/>
      <w:marRight w:val="0"/>
      <w:marTop w:val="0"/>
      <w:marBottom w:val="0"/>
      <w:divBdr>
        <w:top w:val="none" w:sz="0" w:space="0" w:color="auto"/>
        <w:left w:val="none" w:sz="0" w:space="0" w:color="auto"/>
        <w:bottom w:val="none" w:sz="0" w:space="0" w:color="auto"/>
        <w:right w:val="none" w:sz="0" w:space="0" w:color="auto"/>
      </w:divBdr>
    </w:div>
    <w:div w:id="783695070">
      <w:bodyDiv w:val="1"/>
      <w:marLeft w:val="0"/>
      <w:marRight w:val="0"/>
      <w:marTop w:val="0"/>
      <w:marBottom w:val="0"/>
      <w:divBdr>
        <w:top w:val="none" w:sz="0" w:space="0" w:color="auto"/>
        <w:left w:val="none" w:sz="0" w:space="0" w:color="auto"/>
        <w:bottom w:val="none" w:sz="0" w:space="0" w:color="auto"/>
        <w:right w:val="none" w:sz="0" w:space="0" w:color="auto"/>
      </w:divBdr>
    </w:div>
    <w:div w:id="784736218">
      <w:bodyDiv w:val="1"/>
      <w:marLeft w:val="0"/>
      <w:marRight w:val="0"/>
      <w:marTop w:val="0"/>
      <w:marBottom w:val="0"/>
      <w:divBdr>
        <w:top w:val="none" w:sz="0" w:space="0" w:color="auto"/>
        <w:left w:val="none" w:sz="0" w:space="0" w:color="auto"/>
        <w:bottom w:val="none" w:sz="0" w:space="0" w:color="auto"/>
        <w:right w:val="none" w:sz="0" w:space="0" w:color="auto"/>
      </w:divBdr>
    </w:div>
    <w:div w:id="784883620">
      <w:bodyDiv w:val="1"/>
      <w:marLeft w:val="0"/>
      <w:marRight w:val="0"/>
      <w:marTop w:val="0"/>
      <w:marBottom w:val="0"/>
      <w:divBdr>
        <w:top w:val="none" w:sz="0" w:space="0" w:color="auto"/>
        <w:left w:val="none" w:sz="0" w:space="0" w:color="auto"/>
        <w:bottom w:val="none" w:sz="0" w:space="0" w:color="auto"/>
        <w:right w:val="none" w:sz="0" w:space="0" w:color="auto"/>
      </w:divBdr>
    </w:div>
    <w:div w:id="784999758">
      <w:bodyDiv w:val="1"/>
      <w:marLeft w:val="0"/>
      <w:marRight w:val="0"/>
      <w:marTop w:val="0"/>
      <w:marBottom w:val="0"/>
      <w:divBdr>
        <w:top w:val="none" w:sz="0" w:space="0" w:color="auto"/>
        <w:left w:val="none" w:sz="0" w:space="0" w:color="auto"/>
        <w:bottom w:val="none" w:sz="0" w:space="0" w:color="auto"/>
        <w:right w:val="none" w:sz="0" w:space="0" w:color="auto"/>
      </w:divBdr>
    </w:div>
    <w:div w:id="785150377">
      <w:bodyDiv w:val="1"/>
      <w:marLeft w:val="0"/>
      <w:marRight w:val="0"/>
      <w:marTop w:val="0"/>
      <w:marBottom w:val="0"/>
      <w:divBdr>
        <w:top w:val="none" w:sz="0" w:space="0" w:color="auto"/>
        <w:left w:val="none" w:sz="0" w:space="0" w:color="auto"/>
        <w:bottom w:val="none" w:sz="0" w:space="0" w:color="auto"/>
        <w:right w:val="none" w:sz="0" w:space="0" w:color="auto"/>
      </w:divBdr>
    </w:div>
    <w:div w:id="785581572">
      <w:bodyDiv w:val="1"/>
      <w:marLeft w:val="0"/>
      <w:marRight w:val="0"/>
      <w:marTop w:val="0"/>
      <w:marBottom w:val="0"/>
      <w:divBdr>
        <w:top w:val="none" w:sz="0" w:space="0" w:color="auto"/>
        <w:left w:val="none" w:sz="0" w:space="0" w:color="auto"/>
        <w:bottom w:val="none" w:sz="0" w:space="0" w:color="auto"/>
        <w:right w:val="none" w:sz="0" w:space="0" w:color="auto"/>
      </w:divBdr>
    </w:div>
    <w:div w:id="785805577">
      <w:bodyDiv w:val="1"/>
      <w:marLeft w:val="0"/>
      <w:marRight w:val="0"/>
      <w:marTop w:val="0"/>
      <w:marBottom w:val="0"/>
      <w:divBdr>
        <w:top w:val="none" w:sz="0" w:space="0" w:color="auto"/>
        <w:left w:val="none" w:sz="0" w:space="0" w:color="auto"/>
        <w:bottom w:val="none" w:sz="0" w:space="0" w:color="auto"/>
        <w:right w:val="none" w:sz="0" w:space="0" w:color="auto"/>
      </w:divBdr>
    </w:div>
    <w:div w:id="785852687">
      <w:bodyDiv w:val="1"/>
      <w:marLeft w:val="0"/>
      <w:marRight w:val="0"/>
      <w:marTop w:val="0"/>
      <w:marBottom w:val="0"/>
      <w:divBdr>
        <w:top w:val="none" w:sz="0" w:space="0" w:color="auto"/>
        <w:left w:val="none" w:sz="0" w:space="0" w:color="auto"/>
        <w:bottom w:val="none" w:sz="0" w:space="0" w:color="auto"/>
        <w:right w:val="none" w:sz="0" w:space="0" w:color="auto"/>
      </w:divBdr>
    </w:div>
    <w:div w:id="786005812">
      <w:bodyDiv w:val="1"/>
      <w:marLeft w:val="0"/>
      <w:marRight w:val="0"/>
      <w:marTop w:val="0"/>
      <w:marBottom w:val="0"/>
      <w:divBdr>
        <w:top w:val="none" w:sz="0" w:space="0" w:color="auto"/>
        <w:left w:val="none" w:sz="0" w:space="0" w:color="auto"/>
        <w:bottom w:val="none" w:sz="0" w:space="0" w:color="auto"/>
        <w:right w:val="none" w:sz="0" w:space="0" w:color="auto"/>
      </w:divBdr>
    </w:div>
    <w:div w:id="786776234">
      <w:bodyDiv w:val="1"/>
      <w:marLeft w:val="0"/>
      <w:marRight w:val="0"/>
      <w:marTop w:val="0"/>
      <w:marBottom w:val="0"/>
      <w:divBdr>
        <w:top w:val="none" w:sz="0" w:space="0" w:color="auto"/>
        <w:left w:val="none" w:sz="0" w:space="0" w:color="auto"/>
        <w:bottom w:val="none" w:sz="0" w:space="0" w:color="auto"/>
        <w:right w:val="none" w:sz="0" w:space="0" w:color="auto"/>
      </w:divBdr>
    </w:div>
    <w:div w:id="787166230">
      <w:bodyDiv w:val="1"/>
      <w:marLeft w:val="0"/>
      <w:marRight w:val="0"/>
      <w:marTop w:val="0"/>
      <w:marBottom w:val="0"/>
      <w:divBdr>
        <w:top w:val="none" w:sz="0" w:space="0" w:color="auto"/>
        <w:left w:val="none" w:sz="0" w:space="0" w:color="auto"/>
        <w:bottom w:val="none" w:sz="0" w:space="0" w:color="auto"/>
        <w:right w:val="none" w:sz="0" w:space="0" w:color="auto"/>
      </w:divBdr>
    </w:div>
    <w:div w:id="787285223">
      <w:bodyDiv w:val="1"/>
      <w:marLeft w:val="0"/>
      <w:marRight w:val="0"/>
      <w:marTop w:val="0"/>
      <w:marBottom w:val="0"/>
      <w:divBdr>
        <w:top w:val="none" w:sz="0" w:space="0" w:color="auto"/>
        <w:left w:val="none" w:sz="0" w:space="0" w:color="auto"/>
        <w:bottom w:val="none" w:sz="0" w:space="0" w:color="auto"/>
        <w:right w:val="none" w:sz="0" w:space="0" w:color="auto"/>
      </w:divBdr>
    </w:div>
    <w:div w:id="788083431">
      <w:bodyDiv w:val="1"/>
      <w:marLeft w:val="0"/>
      <w:marRight w:val="0"/>
      <w:marTop w:val="0"/>
      <w:marBottom w:val="0"/>
      <w:divBdr>
        <w:top w:val="none" w:sz="0" w:space="0" w:color="auto"/>
        <w:left w:val="none" w:sz="0" w:space="0" w:color="auto"/>
        <w:bottom w:val="none" w:sz="0" w:space="0" w:color="auto"/>
        <w:right w:val="none" w:sz="0" w:space="0" w:color="auto"/>
      </w:divBdr>
    </w:div>
    <w:div w:id="788351932">
      <w:bodyDiv w:val="1"/>
      <w:marLeft w:val="0"/>
      <w:marRight w:val="0"/>
      <w:marTop w:val="0"/>
      <w:marBottom w:val="0"/>
      <w:divBdr>
        <w:top w:val="none" w:sz="0" w:space="0" w:color="auto"/>
        <w:left w:val="none" w:sz="0" w:space="0" w:color="auto"/>
        <w:bottom w:val="none" w:sz="0" w:space="0" w:color="auto"/>
        <w:right w:val="none" w:sz="0" w:space="0" w:color="auto"/>
      </w:divBdr>
    </w:div>
    <w:div w:id="788472338">
      <w:bodyDiv w:val="1"/>
      <w:marLeft w:val="0"/>
      <w:marRight w:val="0"/>
      <w:marTop w:val="0"/>
      <w:marBottom w:val="0"/>
      <w:divBdr>
        <w:top w:val="none" w:sz="0" w:space="0" w:color="auto"/>
        <w:left w:val="none" w:sz="0" w:space="0" w:color="auto"/>
        <w:bottom w:val="none" w:sz="0" w:space="0" w:color="auto"/>
        <w:right w:val="none" w:sz="0" w:space="0" w:color="auto"/>
      </w:divBdr>
    </w:div>
    <w:div w:id="788857025">
      <w:bodyDiv w:val="1"/>
      <w:marLeft w:val="0"/>
      <w:marRight w:val="0"/>
      <w:marTop w:val="0"/>
      <w:marBottom w:val="0"/>
      <w:divBdr>
        <w:top w:val="none" w:sz="0" w:space="0" w:color="auto"/>
        <w:left w:val="none" w:sz="0" w:space="0" w:color="auto"/>
        <w:bottom w:val="none" w:sz="0" w:space="0" w:color="auto"/>
        <w:right w:val="none" w:sz="0" w:space="0" w:color="auto"/>
      </w:divBdr>
    </w:div>
    <w:div w:id="788938573">
      <w:bodyDiv w:val="1"/>
      <w:marLeft w:val="0"/>
      <w:marRight w:val="0"/>
      <w:marTop w:val="0"/>
      <w:marBottom w:val="0"/>
      <w:divBdr>
        <w:top w:val="none" w:sz="0" w:space="0" w:color="auto"/>
        <w:left w:val="none" w:sz="0" w:space="0" w:color="auto"/>
        <w:bottom w:val="none" w:sz="0" w:space="0" w:color="auto"/>
        <w:right w:val="none" w:sz="0" w:space="0" w:color="auto"/>
      </w:divBdr>
    </w:div>
    <w:div w:id="789741417">
      <w:bodyDiv w:val="1"/>
      <w:marLeft w:val="0"/>
      <w:marRight w:val="0"/>
      <w:marTop w:val="0"/>
      <w:marBottom w:val="0"/>
      <w:divBdr>
        <w:top w:val="none" w:sz="0" w:space="0" w:color="auto"/>
        <w:left w:val="none" w:sz="0" w:space="0" w:color="auto"/>
        <w:bottom w:val="none" w:sz="0" w:space="0" w:color="auto"/>
        <w:right w:val="none" w:sz="0" w:space="0" w:color="auto"/>
      </w:divBdr>
    </w:div>
    <w:div w:id="790245152">
      <w:bodyDiv w:val="1"/>
      <w:marLeft w:val="0"/>
      <w:marRight w:val="0"/>
      <w:marTop w:val="0"/>
      <w:marBottom w:val="0"/>
      <w:divBdr>
        <w:top w:val="none" w:sz="0" w:space="0" w:color="auto"/>
        <w:left w:val="none" w:sz="0" w:space="0" w:color="auto"/>
        <w:bottom w:val="none" w:sz="0" w:space="0" w:color="auto"/>
        <w:right w:val="none" w:sz="0" w:space="0" w:color="auto"/>
      </w:divBdr>
    </w:div>
    <w:div w:id="790323977">
      <w:bodyDiv w:val="1"/>
      <w:marLeft w:val="0"/>
      <w:marRight w:val="0"/>
      <w:marTop w:val="0"/>
      <w:marBottom w:val="0"/>
      <w:divBdr>
        <w:top w:val="none" w:sz="0" w:space="0" w:color="auto"/>
        <w:left w:val="none" w:sz="0" w:space="0" w:color="auto"/>
        <w:bottom w:val="none" w:sz="0" w:space="0" w:color="auto"/>
        <w:right w:val="none" w:sz="0" w:space="0" w:color="auto"/>
      </w:divBdr>
    </w:div>
    <w:div w:id="790442486">
      <w:bodyDiv w:val="1"/>
      <w:marLeft w:val="0"/>
      <w:marRight w:val="0"/>
      <w:marTop w:val="0"/>
      <w:marBottom w:val="0"/>
      <w:divBdr>
        <w:top w:val="none" w:sz="0" w:space="0" w:color="auto"/>
        <w:left w:val="none" w:sz="0" w:space="0" w:color="auto"/>
        <w:bottom w:val="none" w:sz="0" w:space="0" w:color="auto"/>
        <w:right w:val="none" w:sz="0" w:space="0" w:color="auto"/>
      </w:divBdr>
    </w:div>
    <w:div w:id="790588891">
      <w:bodyDiv w:val="1"/>
      <w:marLeft w:val="0"/>
      <w:marRight w:val="0"/>
      <w:marTop w:val="0"/>
      <w:marBottom w:val="0"/>
      <w:divBdr>
        <w:top w:val="none" w:sz="0" w:space="0" w:color="auto"/>
        <w:left w:val="none" w:sz="0" w:space="0" w:color="auto"/>
        <w:bottom w:val="none" w:sz="0" w:space="0" w:color="auto"/>
        <w:right w:val="none" w:sz="0" w:space="0" w:color="auto"/>
      </w:divBdr>
    </w:div>
    <w:div w:id="790593486">
      <w:bodyDiv w:val="1"/>
      <w:marLeft w:val="0"/>
      <w:marRight w:val="0"/>
      <w:marTop w:val="0"/>
      <w:marBottom w:val="0"/>
      <w:divBdr>
        <w:top w:val="none" w:sz="0" w:space="0" w:color="auto"/>
        <w:left w:val="none" w:sz="0" w:space="0" w:color="auto"/>
        <w:bottom w:val="none" w:sz="0" w:space="0" w:color="auto"/>
        <w:right w:val="none" w:sz="0" w:space="0" w:color="auto"/>
      </w:divBdr>
    </w:div>
    <w:div w:id="790709206">
      <w:bodyDiv w:val="1"/>
      <w:marLeft w:val="0"/>
      <w:marRight w:val="0"/>
      <w:marTop w:val="0"/>
      <w:marBottom w:val="0"/>
      <w:divBdr>
        <w:top w:val="none" w:sz="0" w:space="0" w:color="auto"/>
        <w:left w:val="none" w:sz="0" w:space="0" w:color="auto"/>
        <w:bottom w:val="none" w:sz="0" w:space="0" w:color="auto"/>
        <w:right w:val="none" w:sz="0" w:space="0" w:color="auto"/>
      </w:divBdr>
    </w:div>
    <w:div w:id="790898063">
      <w:bodyDiv w:val="1"/>
      <w:marLeft w:val="0"/>
      <w:marRight w:val="0"/>
      <w:marTop w:val="0"/>
      <w:marBottom w:val="0"/>
      <w:divBdr>
        <w:top w:val="none" w:sz="0" w:space="0" w:color="auto"/>
        <w:left w:val="none" w:sz="0" w:space="0" w:color="auto"/>
        <w:bottom w:val="none" w:sz="0" w:space="0" w:color="auto"/>
        <w:right w:val="none" w:sz="0" w:space="0" w:color="auto"/>
      </w:divBdr>
    </w:div>
    <w:div w:id="791828764">
      <w:bodyDiv w:val="1"/>
      <w:marLeft w:val="0"/>
      <w:marRight w:val="0"/>
      <w:marTop w:val="0"/>
      <w:marBottom w:val="0"/>
      <w:divBdr>
        <w:top w:val="none" w:sz="0" w:space="0" w:color="auto"/>
        <w:left w:val="none" w:sz="0" w:space="0" w:color="auto"/>
        <w:bottom w:val="none" w:sz="0" w:space="0" w:color="auto"/>
        <w:right w:val="none" w:sz="0" w:space="0" w:color="auto"/>
      </w:divBdr>
    </w:div>
    <w:div w:id="791942139">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3061059">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136233">
      <w:bodyDiv w:val="1"/>
      <w:marLeft w:val="0"/>
      <w:marRight w:val="0"/>
      <w:marTop w:val="0"/>
      <w:marBottom w:val="0"/>
      <w:divBdr>
        <w:top w:val="none" w:sz="0" w:space="0" w:color="auto"/>
        <w:left w:val="none" w:sz="0" w:space="0" w:color="auto"/>
        <w:bottom w:val="none" w:sz="0" w:space="0" w:color="auto"/>
        <w:right w:val="none" w:sz="0" w:space="0" w:color="auto"/>
      </w:divBdr>
    </w:div>
    <w:div w:id="793182851">
      <w:bodyDiv w:val="1"/>
      <w:marLeft w:val="0"/>
      <w:marRight w:val="0"/>
      <w:marTop w:val="0"/>
      <w:marBottom w:val="0"/>
      <w:divBdr>
        <w:top w:val="none" w:sz="0" w:space="0" w:color="auto"/>
        <w:left w:val="none" w:sz="0" w:space="0" w:color="auto"/>
        <w:bottom w:val="none" w:sz="0" w:space="0" w:color="auto"/>
        <w:right w:val="none" w:sz="0" w:space="0" w:color="auto"/>
      </w:divBdr>
    </w:div>
    <w:div w:id="793259024">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3598714">
      <w:bodyDiv w:val="1"/>
      <w:marLeft w:val="0"/>
      <w:marRight w:val="0"/>
      <w:marTop w:val="0"/>
      <w:marBottom w:val="0"/>
      <w:divBdr>
        <w:top w:val="none" w:sz="0" w:space="0" w:color="auto"/>
        <w:left w:val="none" w:sz="0" w:space="0" w:color="auto"/>
        <w:bottom w:val="none" w:sz="0" w:space="0" w:color="auto"/>
        <w:right w:val="none" w:sz="0" w:space="0" w:color="auto"/>
      </w:divBdr>
    </w:div>
    <w:div w:id="793601116">
      <w:bodyDiv w:val="1"/>
      <w:marLeft w:val="0"/>
      <w:marRight w:val="0"/>
      <w:marTop w:val="0"/>
      <w:marBottom w:val="0"/>
      <w:divBdr>
        <w:top w:val="none" w:sz="0" w:space="0" w:color="auto"/>
        <w:left w:val="none" w:sz="0" w:space="0" w:color="auto"/>
        <w:bottom w:val="none" w:sz="0" w:space="0" w:color="auto"/>
        <w:right w:val="none" w:sz="0" w:space="0" w:color="auto"/>
      </w:divBdr>
    </w:div>
    <w:div w:id="794102797">
      <w:bodyDiv w:val="1"/>
      <w:marLeft w:val="0"/>
      <w:marRight w:val="0"/>
      <w:marTop w:val="0"/>
      <w:marBottom w:val="0"/>
      <w:divBdr>
        <w:top w:val="none" w:sz="0" w:space="0" w:color="auto"/>
        <w:left w:val="none" w:sz="0" w:space="0" w:color="auto"/>
        <w:bottom w:val="none" w:sz="0" w:space="0" w:color="auto"/>
        <w:right w:val="none" w:sz="0" w:space="0" w:color="auto"/>
      </w:divBdr>
    </w:div>
    <w:div w:id="794180717">
      <w:bodyDiv w:val="1"/>
      <w:marLeft w:val="0"/>
      <w:marRight w:val="0"/>
      <w:marTop w:val="0"/>
      <w:marBottom w:val="0"/>
      <w:divBdr>
        <w:top w:val="none" w:sz="0" w:space="0" w:color="auto"/>
        <w:left w:val="none" w:sz="0" w:space="0" w:color="auto"/>
        <w:bottom w:val="none" w:sz="0" w:space="0" w:color="auto"/>
        <w:right w:val="none" w:sz="0" w:space="0" w:color="auto"/>
      </w:divBdr>
    </w:div>
    <w:div w:id="794447311">
      <w:bodyDiv w:val="1"/>
      <w:marLeft w:val="0"/>
      <w:marRight w:val="0"/>
      <w:marTop w:val="0"/>
      <w:marBottom w:val="0"/>
      <w:divBdr>
        <w:top w:val="none" w:sz="0" w:space="0" w:color="auto"/>
        <w:left w:val="none" w:sz="0" w:space="0" w:color="auto"/>
        <w:bottom w:val="none" w:sz="0" w:space="0" w:color="auto"/>
        <w:right w:val="none" w:sz="0" w:space="0" w:color="auto"/>
      </w:divBdr>
    </w:div>
    <w:div w:id="794569244">
      <w:bodyDiv w:val="1"/>
      <w:marLeft w:val="0"/>
      <w:marRight w:val="0"/>
      <w:marTop w:val="0"/>
      <w:marBottom w:val="0"/>
      <w:divBdr>
        <w:top w:val="none" w:sz="0" w:space="0" w:color="auto"/>
        <w:left w:val="none" w:sz="0" w:space="0" w:color="auto"/>
        <w:bottom w:val="none" w:sz="0" w:space="0" w:color="auto"/>
        <w:right w:val="none" w:sz="0" w:space="0" w:color="auto"/>
      </w:divBdr>
    </w:div>
    <w:div w:id="794643666">
      <w:bodyDiv w:val="1"/>
      <w:marLeft w:val="0"/>
      <w:marRight w:val="0"/>
      <w:marTop w:val="0"/>
      <w:marBottom w:val="0"/>
      <w:divBdr>
        <w:top w:val="none" w:sz="0" w:space="0" w:color="auto"/>
        <w:left w:val="none" w:sz="0" w:space="0" w:color="auto"/>
        <w:bottom w:val="none" w:sz="0" w:space="0" w:color="auto"/>
        <w:right w:val="none" w:sz="0" w:space="0" w:color="auto"/>
      </w:divBdr>
    </w:div>
    <w:div w:id="794832800">
      <w:bodyDiv w:val="1"/>
      <w:marLeft w:val="0"/>
      <w:marRight w:val="0"/>
      <w:marTop w:val="0"/>
      <w:marBottom w:val="0"/>
      <w:divBdr>
        <w:top w:val="none" w:sz="0" w:space="0" w:color="auto"/>
        <w:left w:val="none" w:sz="0" w:space="0" w:color="auto"/>
        <w:bottom w:val="none" w:sz="0" w:space="0" w:color="auto"/>
        <w:right w:val="none" w:sz="0" w:space="0" w:color="auto"/>
      </w:divBdr>
    </w:div>
    <w:div w:id="794908468">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8302">
      <w:bodyDiv w:val="1"/>
      <w:marLeft w:val="0"/>
      <w:marRight w:val="0"/>
      <w:marTop w:val="0"/>
      <w:marBottom w:val="0"/>
      <w:divBdr>
        <w:top w:val="none" w:sz="0" w:space="0" w:color="auto"/>
        <w:left w:val="none" w:sz="0" w:space="0" w:color="auto"/>
        <w:bottom w:val="none" w:sz="0" w:space="0" w:color="auto"/>
        <w:right w:val="none" w:sz="0" w:space="0" w:color="auto"/>
      </w:divBdr>
    </w:div>
    <w:div w:id="795411683">
      <w:bodyDiv w:val="1"/>
      <w:marLeft w:val="0"/>
      <w:marRight w:val="0"/>
      <w:marTop w:val="0"/>
      <w:marBottom w:val="0"/>
      <w:divBdr>
        <w:top w:val="none" w:sz="0" w:space="0" w:color="auto"/>
        <w:left w:val="none" w:sz="0" w:space="0" w:color="auto"/>
        <w:bottom w:val="none" w:sz="0" w:space="0" w:color="auto"/>
        <w:right w:val="none" w:sz="0" w:space="0" w:color="auto"/>
      </w:divBdr>
    </w:div>
    <w:div w:id="795565326">
      <w:bodyDiv w:val="1"/>
      <w:marLeft w:val="0"/>
      <w:marRight w:val="0"/>
      <w:marTop w:val="0"/>
      <w:marBottom w:val="0"/>
      <w:divBdr>
        <w:top w:val="none" w:sz="0" w:space="0" w:color="auto"/>
        <w:left w:val="none" w:sz="0" w:space="0" w:color="auto"/>
        <w:bottom w:val="none" w:sz="0" w:space="0" w:color="auto"/>
        <w:right w:val="none" w:sz="0" w:space="0" w:color="auto"/>
      </w:divBdr>
    </w:div>
    <w:div w:id="796148061">
      <w:bodyDiv w:val="1"/>
      <w:marLeft w:val="0"/>
      <w:marRight w:val="0"/>
      <w:marTop w:val="0"/>
      <w:marBottom w:val="0"/>
      <w:divBdr>
        <w:top w:val="none" w:sz="0" w:space="0" w:color="auto"/>
        <w:left w:val="none" w:sz="0" w:space="0" w:color="auto"/>
        <w:bottom w:val="none" w:sz="0" w:space="0" w:color="auto"/>
        <w:right w:val="none" w:sz="0" w:space="0" w:color="auto"/>
      </w:divBdr>
    </w:div>
    <w:div w:id="796988655">
      <w:bodyDiv w:val="1"/>
      <w:marLeft w:val="0"/>
      <w:marRight w:val="0"/>
      <w:marTop w:val="0"/>
      <w:marBottom w:val="0"/>
      <w:divBdr>
        <w:top w:val="none" w:sz="0" w:space="0" w:color="auto"/>
        <w:left w:val="none" w:sz="0" w:space="0" w:color="auto"/>
        <w:bottom w:val="none" w:sz="0" w:space="0" w:color="auto"/>
        <w:right w:val="none" w:sz="0" w:space="0" w:color="auto"/>
      </w:divBdr>
    </w:div>
    <w:div w:id="796988659">
      <w:bodyDiv w:val="1"/>
      <w:marLeft w:val="0"/>
      <w:marRight w:val="0"/>
      <w:marTop w:val="0"/>
      <w:marBottom w:val="0"/>
      <w:divBdr>
        <w:top w:val="none" w:sz="0" w:space="0" w:color="auto"/>
        <w:left w:val="none" w:sz="0" w:space="0" w:color="auto"/>
        <w:bottom w:val="none" w:sz="0" w:space="0" w:color="auto"/>
        <w:right w:val="none" w:sz="0" w:space="0" w:color="auto"/>
      </w:divBdr>
    </w:div>
    <w:div w:id="797266142">
      <w:bodyDiv w:val="1"/>
      <w:marLeft w:val="0"/>
      <w:marRight w:val="0"/>
      <w:marTop w:val="0"/>
      <w:marBottom w:val="0"/>
      <w:divBdr>
        <w:top w:val="none" w:sz="0" w:space="0" w:color="auto"/>
        <w:left w:val="none" w:sz="0" w:space="0" w:color="auto"/>
        <w:bottom w:val="none" w:sz="0" w:space="0" w:color="auto"/>
        <w:right w:val="none" w:sz="0" w:space="0" w:color="auto"/>
      </w:divBdr>
    </w:div>
    <w:div w:id="797339228">
      <w:bodyDiv w:val="1"/>
      <w:marLeft w:val="0"/>
      <w:marRight w:val="0"/>
      <w:marTop w:val="0"/>
      <w:marBottom w:val="0"/>
      <w:divBdr>
        <w:top w:val="none" w:sz="0" w:space="0" w:color="auto"/>
        <w:left w:val="none" w:sz="0" w:space="0" w:color="auto"/>
        <w:bottom w:val="none" w:sz="0" w:space="0" w:color="auto"/>
        <w:right w:val="none" w:sz="0" w:space="0" w:color="auto"/>
      </w:divBdr>
    </w:div>
    <w:div w:id="797799139">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8379296">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8836341">
      <w:bodyDiv w:val="1"/>
      <w:marLeft w:val="0"/>
      <w:marRight w:val="0"/>
      <w:marTop w:val="0"/>
      <w:marBottom w:val="0"/>
      <w:divBdr>
        <w:top w:val="none" w:sz="0" w:space="0" w:color="auto"/>
        <w:left w:val="none" w:sz="0" w:space="0" w:color="auto"/>
        <w:bottom w:val="none" w:sz="0" w:space="0" w:color="auto"/>
        <w:right w:val="none" w:sz="0" w:space="0" w:color="auto"/>
      </w:divBdr>
    </w:div>
    <w:div w:id="799031756">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423663">
      <w:bodyDiv w:val="1"/>
      <w:marLeft w:val="0"/>
      <w:marRight w:val="0"/>
      <w:marTop w:val="0"/>
      <w:marBottom w:val="0"/>
      <w:divBdr>
        <w:top w:val="none" w:sz="0" w:space="0" w:color="auto"/>
        <w:left w:val="none" w:sz="0" w:space="0" w:color="auto"/>
        <w:bottom w:val="none" w:sz="0" w:space="0" w:color="auto"/>
        <w:right w:val="none" w:sz="0" w:space="0" w:color="auto"/>
      </w:divBdr>
    </w:div>
    <w:div w:id="799807558">
      <w:bodyDiv w:val="1"/>
      <w:marLeft w:val="0"/>
      <w:marRight w:val="0"/>
      <w:marTop w:val="0"/>
      <w:marBottom w:val="0"/>
      <w:divBdr>
        <w:top w:val="none" w:sz="0" w:space="0" w:color="auto"/>
        <w:left w:val="none" w:sz="0" w:space="0" w:color="auto"/>
        <w:bottom w:val="none" w:sz="0" w:space="0" w:color="auto"/>
        <w:right w:val="none" w:sz="0" w:space="0" w:color="auto"/>
      </w:divBdr>
    </w:div>
    <w:div w:id="799960896">
      <w:bodyDiv w:val="1"/>
      <w:marLeft w:val="0"/>
      <w:marRight w:val="0"/>
      <w:marTop w:val="0"/>
      <w:marBottom w:val="0"/>
      <w:divBdr>
        <w:top w:val="none" w:sz="0" w:space="0" w:color="auto"/>
        <w:left w:val="none" w:sz="0" w:space="0" w:color="auto"/>
        <w:bottom w:val="none" w:sz="0" w:space="0" w:color="auto"/>
        <w:right w:val="none" w:sz="0" w:space="0" w:color="auto"/>
      </w:divBdr>
    </w:div>
    <w:div w:id="800000308">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379">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731637">
      <w:bodyDiv w:val="1"/>
      <w:marLeft w:val="0"/>
      <w:marRight w:val="0"/>
      <w:marTop w:val="0"/>
      <w:marBottom w:val="0"/>
      <w:divBdr>
        <w:top w:val="none" w:sz="0" w:space="0" w:color="auto"/>
        <w:left w:val="none" w:sz="0" w:space="0" w:color="auto"/>
        <w:bottom w:val="none" w:sz="0" w:space="0" w:color="auto"/>
        <w:right w:val="none" w:sz="0" w:space="0" w:color="auto"/>
      </w:divBdr>
    </w:div>
    <w:div w:id="800801396">
      <w:bodyDiv w:val="1"/>
      <w:marLeft w:val="0"/>
      <w:marRight w:val="0"/>
      <w:marTop w:val="0"/>
      <w:marBottom w:val="0"/>
      <w:divBdr>
        <w:top w:val="none" w:sz="0" w:space="0" w:color="auto"/>
        <w:left w:val="none" w:sz="0" w:space="0" w:color="auto"/>
        <w:bottom w:val="none" w:sz="0" w:space="0" w:color="auto"/>
        <w:right w:val="none" w:sz="0" w:space="0" w:color="auto"/>
      </w:divBdr>
    </w:div>
    <w:div w:id="801000300">
      <w:bodyDiv w:val="1"/>
      <w:marLeft w:val="0"/>
      <w:marRight w:val="0"/>
      <w:marTop w:val="0"/>
      <w:marBottom w:val="0"/>
      <w:divBdr>
        <w:top w:val="none" w:sz="0" w:space="0" w:color="auto"/>
        <w:left w:val="none" w:sz="0" w:space="0" w:color="auto"/>
        <w:bottom w:val="none" w:sz="0" w:space="0" w:color="auto"/>
        <w:right w:val="none" w:sz="0" w:space="0" w:color="auto"/>
      </w:divBdr>
    </w:div>
    <w:div w:id="801654234">
      <w:bodyDiv w:val="1"/>
      <w:marLeft w:val="0"/>
      <w:marRight w:val="0"/>
      <w:marTop w:val="0"/>
      <w:marBottom w:val="0"/>
      <w:divBdr>
        <w:top w:val="none" w:sz="0" w:space="0" w:color="auto"/>
        <w:left w:val="none" w:sz="0" w:space="0" w:color="auto"/>
        <w:bottom w:val="none" w:sz="0" w:space="0" w:color="auto"/>
        <w:right w:val="none" w:sz="0" w:space="0" w:color="auto"/>
      </w:divBdr>
    </w:div>
    <w:div w:id="801733562">
      <w:bodyDiv w:val="1"/>
      <w:marLeft w:val="0"/>
      <w:marRight w:val="0"/>
      <w:marTop w:val="0"/>
      <w:marBottom w:val="0"/>
      <w:divBdr>
        <w:top w:val="none" w:sz="0" w:space="0" w:color="auto"/>
        <w:left w:val="none" w:sz="0" w:space="0" w:color="auto"/>
        <w:bottom w:val="none" w:sz="0" w:space="0" w:color="auto"/>
        <w:right w:val="none" w:sz="0" w:space="0" w:color="auto"/>
      </w:divBdr>
    </w:div>
    <w:div w:id="801845513">
      <w:bodyDiv w:val="1"/>
      <w:marLeft w:val="0"/>
      <w:marRight w:val="0"/>
      <w:marTop w:val="0"/>
      <w:marBottom w:val="0"/>
      <w:divBdr>
        <w:top w:val="none" w:sz="0" w:space="0" w:color="auto"/>
        <w:left w:val="none" w:sz="0" w:space="0" w:color="auto"/>
        <w:bottom w:val="none" w:sz="0" w:space="0" w:color="auto"/>
        <w:right w:val="none" w:sz="0" w:space="0" w:color="auto"/>
      </w:divBdr>
    </w:div>
    <w:div w:id="802238644">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3428705">
      <w:bodyDiv w:val="1"/>
      <w:marLeft w:val="0"/>
      <w:marRight w:val="0"/>
      <w:marTop w:val="0"/>
      <w:marBottom w:val="0"/>
      <w:divBdr>
        <w:top w:val="none" w:sz="0" w:space="0" w:color="auto"/>
        <w:left w:val="none" w:sz="0" w:space="0" w:color="auto"/>
        <w:bottom w:val="none" w:sz="0" w:space="0" w:color="auto"/>
        <w:right w:val="none" w:sz="0" w:space="0" w:color="auto"/>
      </w:divBdr>
    </w:div>
    <w:div w:id="803502956">
      <w:bodyDiv w:val="1"/>
      <w:marLeft w:val="0"/>
      <w:marRight w:val="0"/>
      <w:marTop w:val="0"/>
      <w:marBottom w:val="0"/>
      <w:divBdr>
        <w:top w:val="none" w:sz="0" w:space="0" w:color="auto"/>
        <w:left w:val="none" w:sz="0" w:space="0" w:color="auto"/>
        <w:bottom w:val="none" w:sz="0" w:space="0" w:color="auto"/>
        <w:right w:val="none" w:sz="0" w:space="0" w:color="auto"/>
      </w:divBdr>
    </w:div>
    <w:div w:id="804740501">
      <w:bodyDiv w:val="1"/>
      <w:marLeft w:val="0"/>
      <w:marRight w:val="0"/>
      <w:marTop w:val="0"/>
      <w:marBottom w:val="0"/>
      <w:divBdr>
        <w:top w:val="none" w:sz="0" w:space="0" w:color="auto"/>
        <w:left w:val="none" w:sz="0" w:space="0" w:color="auto"/>
        <w:bottom w:val="none" w:sz="0" w:space="0" w:color="auto"/>
        <w:right w:val="none" w:sz="0" w:space="0" w:color="auto"/>
      </w:divBdr>
    </w:div>
    <w:div w:id="804851124">
      <w:bodyDiv w:val="1"/>
      <w:marLeft w:val="0"/>
      <w:marRight w:val="0"/>
      <w:marTop w:val="0"/>
      <w:marBottom w:val="0"/>
      <w:divBdr>
        <w:top w:val="none" w:sz="0" w:space="0" w:color="auto"/>
        <w:left w:val="none" w:sz="0" w:space="0" w:color="auto"/>
        <w:bottom w:val="none" w:sz="0" w:space="0" w:color="auto"/>
        <w:right w:val="none" w:sz="0" w:space="0" w:color="auto"/>
      </w:divBdr>
    </w:div>
    <w:div w:id="805398051">
      <w:bodyDiv w:val="1"/>
      <w:marLeft w:val="0"/>
      <w:marRight w:val="0"/>
      <w:marTop w:val="0"/>
      <w:marBottom w:val="0"/>
      <w:divBdr>
        <w:top w:val="none" w:sz="0" w:space="0" w:color="auto"/>
        <w:left w:val="none" w:sz="0" w:space="0" w:color="auto"/>
        <w:bottom w:val="none" w:sz="0" w:space="0" w:color="auto"/>
        <w:right w:val="none" w:sz="0" w:space="0" w:color="auto"/>
      </w:divBdr>
    </w:div>
    <w:div w:id="805706109">
      <w:bodyDiv w:val="1"/>
      <w:marLeft w:val="0"/>
      <w:marRight w:val="0"/>
      <w:marTop w:val="0"/>
      <w:marBottom w:val="0"/>
      <w:divBdr>
        <w:top w:val="none" w:sz="0" w:space="0" w:color="auto"/>
        <w:left w:val="none" w:sz="0" w:space="0" w:color="auto"/>
        <w:bottom w:val="none" w:sz="0" w:space="0" w:color="auto"/>
        <w:right w:val="none" w:sz="0" w:space="0" w:color="auto"/>
      </w:divBdr>
    </w:div>
    <w:div w:id="805925826">
      <w:bodyDiv w:val="1"/>
      <w:marLeft w:val="0"/>
      <w:marRight w:val="0"/>
      <w:marTop w:val="0"/>
      <w:marBottom w:val="0"/>
      <w:divBdr>
        <w:top w:val="none" w:sz="0" w:space="0" w:color="auto"/>
        <w:left w:val="none" w:sz="0" w:space="0" w:color="auto"/>
        <w:bottom w:val="none" w:sz="0" w:space="0" w:color="auto"/>
        <w:right w:val="none" w:sz="0" w:space="0" w:color="auto"/>
      </w:divBdr>
    </w:div>
    <w:div w:id="806095818">
      <w:bodyDiv w:val="1"/>
      <w:marLeft w:val="0"/>
      <w:marRight w:val="0"/>
      <w:marTop w:val="0"/>
      <w:marBottom w:val="0"/>
      <w:divBdr>
        <w:top w:val="none" w:sz="0" w:space="0" w:color="auto"/>
        <w:left w:val="none" w:sz="0" w:space="0" w:color="auto"/>
        <w:bottom w:val="none" w:sz="0" w:space="0" w:color="auto"/>
        <w:right w:val="none" w:sz="0" w:space="0" w:color="auto"/>
      </w:divBdr>
    </w:div>
    <w:div w:id="806362093">
      <w:bodyDiv w:val="1"/>
      <w:marLeft w:val="0"/>
      <w:marRight w:val="0"/>
      <w:marTop w:val="0"/>
      <w:marBottom w:val="0"/>
      <w:divBdr>
        <w:top w:val="none" w:sz="0" w:space="0" w:color="auto"/>
        <w:left w:val="none" w:sz="0" w:space="0" w:color="auto"/>
        <w:bottom w:val="none" w:sz="0" w:space="0" w:color="auto"/>
        <w:right w:val="none" w:sz="0" w:space="0" w:color="auto"/>
      </w:divBdr>
    </w:div>
    <w:div w:id="806508676">
      <w:bodyDiv w:val="1"/>
      <w:marLeft w:val="0"/>
      <w:marRight w:val="0"/>
      <w:marTop w:val="0"/>
      <w:marBottom w:val="0"/>
      <w:divBdr>
        <w:top w:val="none" w:sz="0" w:space="0" w:color="auto"/>
        <w:left w:val="none" w:sz="0" w:space="0" w:color="auto"/>
        <w:bottom w:val="none" w:sz="0" w:space="0" w:color="auto"/>
        <w:right w:val="none" w:sz="0" w:space="0" w:color="auto"/>
      </w:divBdr>
    </w:div>
    <w:div w:id="806510993">
      <w:bodyDiv w:val="1"/>
      <w:marLeft w:val="0"/>
      <w:marRight w:val="0"/>
      <w:marTop w:val="0"/>
      <w:marBottom w:val="0"/>
      <w:divBdr>
        <w:top w:val="none" w:sz="0" w:space="0" w:color="auto"/>
        <w:left w:val="none" w:sz="0" w:space="0" w:color="auto"/>
        <w:bottom w:val="none" w:sz="0" w:space="0" w:color="auto"/>
        <w:right w:val="none" w:sz="0" w:space="0" w:color="auto"/>
      </w:divBdr>
    </w:div>
    <w:div w:id="806894473">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8060998">
      <w:bodyDiv w:val="1"/>
      <w:marLeft w:val="0"/>
      <w:marRight w:val="0"/>
      <w:marTop w:val="0"/>
      <w:marBottom w:val="0"/>
      <w:divBdr>
        <w:top w:val="none" w:sz="0" w:space="0" w:color="auto"/>
        <w:left w:val="none" w:sz="0" w:space="0" w:color="auto"/>
        <w:bottom w:val="none" w:sz="0" w:space="0" w:color="auto"/>
        <w:right w:val="none" w:sz="0" w:space="0" w:color="auto"/>
      </w:divBdr>
    </w:div>
    <w:div w:id="808128982">
      <w:bodyDiv w:val="1"/>
      <w:marLeft w:val="0"/>
      <w:marRight w:val="0"/>
      <w:marTop w:val="0"/>
      <w:marBottom w:val="0"/>
      <w:divBdr>
        <w:top w:val="none" w:sz="0" w:space="0" w:color="auto"/>
        <w:left w:val="none" w:sz="0" w:space="0" w:color="auto"/>
        <w:bottom w:val="none" w:sz="0" w:space="0" w:color="auto"/>
        <w:right w:val="none" w:sz="0" w:space="0" w:color="auto"/>
      </w:divBdr>
    </w:div>
    <w:div w:id="808405219">
      <w:bodyDiv w:val="1"/>
      <w:marLeft w:val="0"/>
      <w:marRight w:val="0"/>
      <w:marTop w:val="0"/>
      <w:marBottom w:val="0"/>
      <w:divBdr>
        <w:top w:val="none" w:sz="0" w:space="0" w:color="auto"/>
        <w:left w:val="none" w:sz="0" w:space="0" w:color="auto"/>
        <w:bottom w:val="none" w:sz="0" w:space="0" w:color="auto"/>
        <w:right w:val="none" w:sz="0" w:space="0" w:color="auto"/>
      </w:divBdr>
    </w:div>
    <w:div w:id="809397538">
      <w:bodyDiv w:val="1"/>
      <w:marLeft w:val="0"/>
      <w:marRight w:val="0"/>
      <w:marTop w:val="0"/>
      <w:marBottom w:val="0"/>
      <w:divBdr>
        <w:top w:val="none" w:sz="0" w:space="0" w:color="auto"/>
        <w:left w:val="none" w:sz="0" w:space="0" w:color="auto"/>
        <w:bottom w:val="none" w:sz="0" w:space="0" w:color="auto"/>
        <w:right w:val="none" w:sz="0" w:space="0" w:color="auto"/>
      </w:divBdr>
    </w:div>
    <w:div w:id="809590059">
      <w:bodyDiv w:val="1"/>
      <w:marLeft w:val="0"/>
      <w:marRight w:val="0"/>
      <w:marTop w:val="0"/>
      <w:marBottom w:val="0"/>
      <w:divBdr>
        <w:top w:val="none" w:sz="0" w:space="0" w:color="auto"/>
        <w:left w:val="none" w:sz="0" w:space="0" w:color="auto"/>
        <w:bottom w:val="none" w:sz="0" w:space="0" w:color="auto"/>
        <w:right w:val="none" w:sz="0" w:space="0" w:color="auto"/>
      </w:divBdr>
    </w:div>
    <w:div w:id="810294691">
      <w:bodyDiv w:val="1"/>
      <w:marLeft w:val="0"/>
      <w:marRight w:val="0"/>
      <w:marTop w:val="0"/>
      <w:marBottom w:val="0"/>
      <w:divBdr>
        <w:top w:val="none" w:sz="0" w:space="0" w:color="auto"/>
        <w:left w:val="none" w:sz="0" w:space="0" w:color="auto"/>
        <w:bottom w:val="none" w:sz="0" w:space="0" w:color="auto"/>
        <w:right w:val="none" w:sz="0" w:space="0" w:color="auto"/>
      </w:divBdr>
    </w:div>
    <w:div w:id="810440289">
      <w:bodyDiv w:val="1"/>
      <w:marLeft w:val="0"/>
      <w:marRight w:val="0"/>
      <w:marTop w:val="0"/>
      <w:marBottom w:val="0"/>
      <w:divBdr>
        <w:top w:val="none" w:sz="0" w:space="0" w:color="auto"/>
        <w:left w:val="none" w:sz="0" w:space="0" w:color="auto"/>
        <w:bottom w:val="none" w:sz="0" w:space="0" w:color="auto"/>
        <w:right w:val="none" w:sz="0" w:space="0" w:color="auto"/>
      </w:divBdr>
    </w:div>
    <w:div w:id="810631000">
      <w:bodyDiv w:val="1"/>
      <w:marLeft w:val="0"/>
      <w:marRight w:val="0"/>
      <w:marTop w:val="0"/>
      <w:marBottom w:val="0"/>
      <w:divBdr>
        <w:top w:val="none" w:sz="0" w:space="0" w:color="auto"/>
        <w:left w:val="none" w:sz="0" w:space="0" w:color="auto"/>
        <w:bottom w:val="none" w:sz="0" w:space="0" w:color="auto"/>
        <w:right w:val="none" w:sz="0" w:space="0" w:color="auto"/>
      </w:divBdr>
    </w:div>
    <w:div w:id="811992198">
      <w:bodyDiv w:val="1"/>
      <w:marLeft w:val="0"/>
      <w:marRight w:val="0"/>
      <w:marTop w:val="0"/>
      <w:marBottom w:val="0"/>
      <w:divBdr>
        <w:top w:val="none" w:sz="0" w:space="0" w:color="auto"/>
        <w:left w:val="none" w:sz="0" w:space="0" w:color="auto"/>
        <w:bottom w:val="none" w:sz="0" w:space="0" w:color="auto"/>
        <w:right w:val="none" w:sz="0" w:space="0" w:color="auto"/>
      </w:divBdr>
    </w:div>
    <w:div w:id="812253198">
      <w:bodyDiv w:val="1"/>
      <w:marLeft w:val="0"/>
      <w:marRight w:val="0"/>
      <w:marTop w:val="0"/>
      <w:marBottom w:val="0"/>
      <w:divBdr>
        <w:top w:val="none" w:sz="0" w:space="0" w:color="auto"/>
        <w:left w:val="none" w:sz="0" w:space="0" w:color="auto"/>
        <w:bottom w:val="none" w:sz="0" w:space="0" w:color="auto"/>
        <w:right w:val="none" w:sz="0" w:space="0" w:color="auto"/>
      </w:divBdr>
    </w:div>
    <w:div w:id="812261705">
      <w:bodyDiv w:val="1"/>
      <w:marLeft w:val="0"/>
      <w:marRight w:val="0"/>
      <w:marTop w:val="0"/>
      <w:marBottom w:val="0"/>
      <w:divBdr>
        <w:top w:val="none" w:sz="0" w:space="0" w:color="auto"/>
        <w:left w:val="none" w:sz="0" w:space="0" w:color="auto"/>
        <w:bottom w:val="none" w:sz="0" w:space="0" w:color="auto"/>
        <w:right w:val="none" w:sz="0" w:space="0" w:color="auto"/>
      </w:divBdr>
    </w:div>
    <w:div w:id="812327800">
      <w:bodyDiv w:val="1"/>
      <w:marLeft w:val="0"/>
      <w:marRight w:val="0"/>
      <w:marTop w:val="0"/>
      <w:marBottom w:val="0"/>
      <w:divBdr>
        <w:top w:val="none" w:sz="0" w:space="0" w:color="auto"/>
        <w:left w:val="none" w:sz="0" w:space="0" w:color="auto"/>
        <w:bottom w:val="none" w:sz="0" w:space="0" w:color="auto"/>
        <w:right w:val="none" w:sz="0" w:space="0" w:color="auto"/>
      </w:divBdr>
    </w:div>
    <w:div w:id="812604395">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90234">
      <w:bodyDiv w:val="1"/>
      <w:marLeft w:val="0"/>
      <w:marRight w:val="0"/>
      <w:marTop w:val="0"/>
      <w:marBottom w:val="0"/>
      <w:divBdr>
        <w:top w:val="none" w:sz="0" w:space="0" w:color="auto"/>
        <w:left w:val="none" w:sz="0" w:space="0" w:color="auto"/>
        <w:bottom w:val="none" w:sz="0" w:space="0" w:color="auto"/>
        <w:right w:val="none" w:sz="0" w:space="0" w:color="auto"/>
      </w:divBdr>
    </w:div>
    <w:div w:id="814759790">
      <w:bodyDiv w:val="1"/>
      <w:marLeft w:val="0"/>
      <w:marRight w:val="0"/>
      <w:marTop w:val="0"/>
      <w:marBottom w:val="0"/>
      <w:divBdr>
        <w:top w:val="none" w:sz="0" w:space="0" w:color="auto"/>
        <w:left w:val="none" w:sz="0" w:space="0" w:color="auto"/>
        <w:bottom w:val="none" w:sz="0" w:space="0" w:color="auto"/>
        <w:right w:val="none" w:sz="0" w:space="0" w:color="auto"/>
      </w:divBdr>
    </w:div>
    <w:div w:id="814834913">
      <w:bodyDiv w:val="1"/>
      <w:marLeft w:val="0"/>
      <w:marRight w:val="0"/>
      <w:marTop w:val="0"/>
      <w:marBottom w:val="0"/>
      <w:divBdr>
        <w:top w:val="none" w:sz="0" w:space="0" w:color="auto"/>
        <w:left w:val="none" w:sz="0" w:space="0" w:color="auto"/>
        <w:bottom w:val="none" w:sz="0" w:space="0" w:color="auto"/>
        <w:right w:val="none" w:sz="0" w:space="0" w:color="auto"/>
      </w:divBdr>
    </w:div>
    <w:div w:id="815538305">
      <w:bodyDiv w:val="1"/>
      <w:marLeft w:val="0"/>
      <w:marRight w:val="0"/>
      <w:marTop w:val="0"/>
      <w:marBottom w:val="0"/>
      <w:divBdr>
        <w:top w:val="none" w:sz="0" w:space="0" w:color="auto"/>
        <w:left w:val="none" w:sz="0" w:space="0" w:color="auto"/>
        <w:bottom w:val="none" w:sz="0" w:space="0" w:color="auto"/>
        <w:right w:val="none" w:sz="0" w:space="0" w:color="auto"/>
      </w:divBdr>
    </w:div>
    <w:div w:id="815609182">
      <w:bodyDiv w:val="1"/>
      <w:marLeft w:val="0"/>
      <w:marRight w:val="0"/>
      <w:marTop w:val="0"/>
      <w:marBottom w:val="0"/>
      <w:divBdr>
        <w:top w:val="none" w:sz="0" w:space="0" w:color="auto"/>
        <w:left w:val="none" w:sz="0" w:space="0" w:color="auto"/>
        <w:bottom w:val="none" w:sz="0" w:space="0" w:color="auto"/>
        <w:right w:val="none" w:sz="0" w:space="0" w:color="auto"/>
      </w:divBdr>
    </w:div>
    <w:div w:id="815874046">
      <w:bodyDiv w:val="1"/>
      <w:marLeft w:val="0"/>
      <w:marRight w:val="0"/>
      <w:marTop w:val="0"/>
      <w:marBottom w:val="0"/>
      <w:divBdr>
        <w:top w:val="none" w:sz="0" w:space="0" w:color="auto"/>
        <w:left w:val="none" w:sz="0" w:space="0" w:color="auto"/>
        <w:bottom w:val="none" w:sz="0" w:space="0" w:color="auto"/>
        <w:right w:val="none" w:sz="0" w:space="0" w:color="auto"/>
      </w:divBdr>
    </w:div>
    <w:div w:id="816456687">
      <w:bodyDiv w:val="1"/>
      <w:marLeft w:val="0"/>
      <w:marRight w:val="0"/>
      <w:marTop w:val="0"/>
      <w:marBottom w:val="0"/>
      <w:divBdr>
        <w:top w:val="none" w:sz="0" w:space="0" w:color="auto"/>
        <w:left w:val="none" w:sz="0" w:space="0" w:color="auto"/>
        <w:bottom w:val="none" w:sz="0" w:space="0" w:color="auto"/>
        <w:right w:val="none" w:sz="0" w:space="0" w:color="auto"/>
      </w:divBdr>
    </w:div>
    <w:div w:id="816536867">
      <w:bodyDiv w:val="1"/>
      <w:marLeft w:val="0"/>
      <w:marRight w:val="0"/>
      <w:marTop w:val="0"/>
      <w:marBottom w:val="0"/>
      <w:divBdr>
        <w:top w:val="none" w:sz="0" w:space="0" w:color="auto"/>
        <w:left w:val="none" w:sz="0" w:space="0" w:color="auto"/>
        <w:bottom w:val="none" w:sz="0" w:space="0" w:color="auto"/>
        <w:right w:val="none" w:sz="0" w:space="0" w:color="auto"/>
      </w:divBdr>
    </w:div>
    <w:div w:id="816995152">
      <w:bodyDiv w:val="1"/>
      <w:marLeft w:val="0"/>
      <w:marRight w:val="0"/>
      <w:marTop w:val="0"/>
      <w:marBottom w:val="0"/>
      <w:divBdr>
        <w:top w:val="none" w:sz="0" w:space="0" w:color="auto"/>
        <w:left w:val="none" w:sz="0" w:space="0" w:color="auto"/>
        <w:bottom w:val="none" w:sz="0" w:space="0" w:color="auto"/>
        <w:right w:val="none" w:sz="0" w:space="0" w:color="auto"/>
      </w:divBdr>
    </w:div>
    <w:div w:id="816996803">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380331">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8115167">
      <w:bodyDiv w:val="1"/>
      <w:marLeft w:val="0"/>
      <w:marRight w:val="0"/>
      <w:marTop w:val="0"/>
      <w:marBottom w:val="0"/>
      <w:divBdr>
        <w:top w:val="none" w:sz="0" w:space="0" w:color="auto"/>
        <w:left w:val="none" w:sz="0" w:space="0" w:color="auto"/>
        <w:bottom w:val="none" w:sz="0" w:space="0" w:color="auto"/>
        <w:right w:val="none" w:sz="0" w:space="0" w:color="auto"/>
      </w:divBdr>
    </w:div>
    <w:div w:id="818621072">
      <w:bodyDiv w:val="1"/>
      <w:marLeft w:val="0"/>
      <w:marRight w:val="0"/>
      <w:marTop w:val="0"/>
      <w:marBottom w:val="0"/>
      <w:divBdr>
        <w:top w:val="none" w:sz="0" w:space="0" w:color="auto"/>
        <w:left w:val="none" w:sz="0" w:space="0" w:color="auto"/>
        <w:bottom w:val="none" w:sz="0" w:space="0" w:color="auto"/>
        <w:right w:val="none" w:sz="0" w:space="0" w:color="auto"/>
      </w:divBdr>
    </w:div>
    <w:div w:id="819225620">
      <w:bodyDiv w:val="1"/>
      <w:marLeft w:val="0"/>
      <w:marRight w:val="0"/>
      <w:marTop w:val="0"/>
      <w:marBottom w:val="0"/>
      <w:divBdr>
        <w:top w:val="none" w:sz="0" w:space="0" w:color="auto"/>
        <w:left w:val="none" w:sz="0" w:space="0" w:color="auto"/>
        <w:bottom w:val="none" w:sz="0" w:space="0" w:color="auto"/>
        <w:right w:val="none" w:sz="0" w:space="0" w:color="auto"/>
      </w:divBdr>
    </w:div>
    <w:div w:id="819617890">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275247">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1001135">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627036">
      <w:bodyDiv w:val="1"/>
      <w:marLeft w:val="0"/>
      <w:marRight w:val="0"/>
      <w:marTop w:val="0"/>
      <w:marBottom w:val="0"/>
      <w:divBdr>
        <w:top w:val="none" w:sz="0" w:space="0" w:color="auto"/>
        <w:left w:val="none" w:sz="0" w:space="0" w:color="auto"/>
        <w:bottom w:val="none" w:sz="0" w:space="0" w:color="auto"/>
        <w:right w:val="none" w:sz="0" w:space="0" w:color="auto"/>
      </w:divBdr>
    </w:div>
    <w:div w:id="822696799">
      <w:bodyDiv w:val="1"/>
      <w:marLeft w:val="0"/>
      <w:marRight w:val="0"/>
      <w:marTop w:val="0"/>
      <w:marBottom w:val="0"/>
      <w:divBdr>
        <w:top w:val="none" w:sz="0" w:space="0" w:color="auto"/>
        <w:left w:val="none" w:sz="0" w:space="0" w:color="auto"/>
        <w:bottom w:val="none" w:sz="0" w:space="0" w:color="auto"/>
        <w:right w:val="none" w:sz="0" w:space="0" w:color="auto"/>
      </w:divBdr>
    </w:div>
    <w:div w:id="823088540">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4201357">
      <w:bodyDiv w:val="1"/>
      <w:marLeft w:val="0"/>
      <w:marRight w:val="0"/>
      <w:marTop w:val="0"/>
      <w:marBottom w:val="0"/>
      <w:divBdr>
        <w:top w:val="none" w:sz="0" w:space="0" w:color="auto"/>
        <w:left w:val="none" w:sz="0" w:space="0" w:color="auto"/>
        <w:bottom w:val="none" w:sz="0" w:space="0" w:color="auto"/>
        <w:right w:val="none" w:sz="0" w:space="0" w:color="auto"/>
      </w:divBdr>
    </w:div>
    <w:div w:id="824709077">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5823459">
      <w:bodyDiv w:val="1"/>
      <w:marLeft w:val="0"/>
      <w:marRight w:val="0"/>
      <w:marTop w:val="0"/>
      <w:marBottom w:val="0"/>
      <w:divBdr>
        <w:top w:val="none" w:sz="0" w:space="0" w:color="auto"/>
        <w:left w:val="none" w:sz="0" w:space="0" w:color="auto"/>
        <w:bottom w:val="none" w:sz="0" w:space="0" w:color="auto"/>
        <w:right w:val="none" w:sz="0" w:space="0" w:color="auto"/>
      </w:divBdr>
    </w:div>
    <w:div w:id="825974344">
      <w:bodyDiv w:val="1"/>
      <w:marLeft w:val="0"/>
      <w:marRight w:val="0"/>
      <w:marTop w:val="0"/>
      <w:marBottom w:val="0"/>
      <w:divBdr>
        <w:top w:val="none" w:sz="0" w:space="0" w:color="auto"/>
        <w:left w:val="none" w:sz="0" w:space="0" w:color="auto"/>
        <w:bottom w:val="none" w:sz="0" w:space="0" w:color="auto"/>
        <w:right w:val="none" w:sz="0" w:space="0" w:color="auto"/>
      </w:divBdr>
    </w:div>
    <w:div w:id="826019174">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633233">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212388">
      <w:bodyDiv w:val="1"/>
      <w:marLeft w:val="0"/>
      <w:marRight w:val="0"/>
      <w:marTop w:val="0"/>
      <w:marBottom w:val="0"/>
      <w:divBdr>
        <w:top w:val="none" w:sz="0" w:space="0" w:color="auto"/>
        <w:left w:val="none" w:sz="0" w:space="0" w:color="auto"/>
        <w:bottom w:val="none" w:sz="0" w:space="0" w:color="auto"/>
        <w:right w:val="none" w:sz="0" w:space="0" w:color="auto"/>
      </w:divBdr>
    </w:div>
    <w:div w:id="827357994">
      <w:bodyDiv w:val="1"/>
      <w:marLeft w:val="0"/>
      <w:marRight w:val="0"/>
      <w:marTop w:val="0"/>
      <w:marBottom w:val="0"/>
      <w:divBdr>
        <w:top w:val="none" w:sz="0" w:space="0" w:color="auto"/>
        <w:left w:val="none" w:sz="0" w:space="0" w:color="auto"/>
        <w:bottom w:val="none" w:sz="0" w:space="0" w:color="auto"/>
        <w:right w:val="none" w:sz="0" w:space="0" w:color="auto"/>
      </w:divBdr>
    </w:div>
    <w:div w:id="827406311">
      <w:bodyDiv w:val="1"/>
      <w:marLeft w:val="0"/>
      <w:marRight w:val="0"/>
      <w:marTop w:val="0"/>
      <w:marBottom w:val="0"/>
      <w:divBdr>
        <w:top w:val="none" w:sz="0" w:space="0" w:color="auto"/>
        <w:left w:val="none" w:sz="0" w:space="0" w:color="auto"/>
        <w:bottom w:val="none" w:sz="0" w:space="0" w:color="auto"/>
        <w:right w:val="none" w:sz="0" w:space="0" w:color="auto"/>
      </w:divBdr>
    </w:div>
    <w:div w:id="827863389">
      <w:bodyDiv w:val="1"/>
      <w:marLeft w:val="0"/>
      <w:marRight w:val="0"/>
      <w:marTop w:val="0"/>
      <w:marBottom w:val="0"/>
      <w:divBdr>
        <w:top w:val="none" w:sz="0" w:space="0" w:color="auto"/>
        <w:left w:val="none" w:sz="0" w:space="0" w:color="auto"/>
        <w:bottom w:val="none" w:sz="0" w:space="0" w:color="auto"/>
        <w:right w:val="none" w:sz="0" w:space="0" w:color="auto"/>
      </w:divBdr>
    </w:div>
    <w:div w:id="828255187">
      <w:bodyDiv w:val="1"/>
      <w:marLeft w:val="0"/>
      <w:marRight w:val="0"/>
      <w:marTop w:val="0"/>
      <w:marBottom w:val="0"/>
      <w:divBdr>
        <w:top w:val="none" w:sz="0" w:space="0" w:color="auto"/>
        <w:left w:val="none" w:sz="0" w:space="0" w:color="auto"/>
        <w:bottom w:val="none" w:sz="0" w:space="0" w:color="auto"/>
        <w:right w:val="none" w:sz="0" w:space="0" w:color="auto"/>
      </w:divBdr>
    </w:div>
    <w:div w:id="828406722">
      <w:bodyDiv w:val="1"/>
      <w:marLeft w:val="0"/>
      <w:marRight w:val="0"/>
      <w:marTop w:val="0"/>
      <w:marBottom w:val="0"/>
      <w:divBdr>
        <w:top w:val="none" w:sz="0" w:space="0" w:color="auto"/>
        <w:left w:val="none" w:sz="0" w:space="0" w:color="auto"/>
        <w:bottom w:val="none" w:sz="0" w:space="0" w:color="auto"/>
        <w:right w:val="none" w:sz="0" w:space="0" w:color="auto"/>
      </w:divBdr>
    </w:div>
    <w:div w:id="828834855">
      <w:bodyDiv w:val="1"/>
      <w:marLeft w:val="0"/>
      <w:marRight w:val="0"/>
      <w:marTop w:val="0"/>
      <w:marBottom w:val="0"/>
      <w:divBdr>
        <w:top w:val="none" w:sz="0" w:space="0" w:color="auto"/>
        <w:left w:val="none" w:sz="0" w:space="0" w:color="auto"/>
        <w:bottom w:val="none" w:sz="0" w:space="0" w:color="auto"/>
        <w:right w:val="none" w:sz="0" w:space="0" w:color="auto"/>
      </w:divBdr>
    </w:div>
    <w:div w:id="829641452">
      <w:bodyDiv w:val="1"/>
      <w:marLeft w:val="0"/>
      <w:marRight w:val="0"/>
      <w:marTop w:val="0"/>
      <w:marBottom w:val="0"/>
      <w:divBdr>
        <w:top w:val="none" w:sz="0" w:space="0" w:color="auto"/>
        <w:left w:val="none" w:sz="0" w:space="0" w:color="auto"/>
        <w:bottom w:val="none" w:sz="0" w:space="0" w:color="auto"/>
        <w:right w:val="none" w:sz="0" w:space="0" w:color="auto"/>
      </w:divBdr>
    </w:div>
    <w:div w:id="829752994">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102826">
      <w:bodyDiv w:val="1"/>
      <w:marLeft w:val="0"/>
      <w:marRight w:val="0"/>
      <w:marTop w:val="0"/>
      <w:marBottom w:val="0"/>
      <w:divBdr>
        <w:top w:val="none" w:sz="0" w:space="0" w:color="auto"/>
        <w:left w:val="none" w:sz="0" w:space="0" w:color="auto"/>
        <w:bottom w:val="none" w:sz="0" w:space="0" w:color="auto"/>
        <w:right w:val="none" w:sz="0" w:space="0" w:color="auto"/>
      </w:divBdr>
    </w:div>
    <w:div w:id="830364548">
      <w:bodyDiv w:val="1"/>
      <w:marLeft w:val="0"/>
      <w:marRight w:val="0"/>
      <w:marTop w:val="0"/>
      <w:marBottom w:val="0"/>
      <w:divBdr>
        <w:top w:val="none" w:sz="0" w:space="0" w:color="auto"/>
        <w:left w:val="none" w:sz="0" w:space="0" w:color="auto"/>
        <w:bottom w:val="none" w:sz="0" w:space="0" w:color="auto"/>
        <w:right w:val="none" w:sz="0" w:space="0" w:color="auto"/>
      </w:divBdr>
    </w:div>
    <w:div w:id="830365237">
      <w:bodyDiv w:val="1"/>
      <w:marLeft w:val="0"/>
      <w:marRight w:val="0"/>
      <w:marTop w:val="0"/>
      <w:marBottom w:val="0"/>
      <w:divBdr>
        <w:top w:val="none" w:sz="0" w:space="0" w:color="auto"/>
        <w:left w:val="none" w:sz="0" w:space="0" w:color="auto"/>
        <w:bottom w:val="none" w:sz="0" w:space="0" w:color="auto"/>
        <w:right w:val="none" w:sz="0" w:space="0" w:color="auto"/>
      </w:divBdr>
    </w:div>
    <w:div w:id="830439423">
      <w:bodyDiv w:val="1"/>
      <w:marLeft w:val="0"/>
      <w:marRight w:val="0"/>
      <w:marTop w:val="0"/>
      <w:marBottom w:val="0"/>
      <w:divBdr>
        <w:top w:val="none" w:sz="0" w:space="0" w:color="auto"/>
        <w:left w:val="none" w:sz="0" w:space="0" w:color="auto"/>
        <w:bottom w:val="none" w:sz="0" w:space="0" w:color="auto"/>
        <w:right w:val="none" w:sz="0" w:space="0" w:color="auto"/>
      </w:divBdr>
    </w:div>
    <w:div w:id="830486553">
      <w:bodyDiv w:val="1"/>
      <w:marLeft w:val="0"/>
      <w:marRight w:val="0"/>
      <w:marTop w:val="0"/>
      <w:marBottom w:val="0"/>
      <w:divBdr>
        <w:top w:val="none" w:sz="0" w:space="0" w:color="auto"/>
        <w:left w:val="none" w:sz="0" w:space="0" w:color="auto"/>
        <w:bottom w:val="none" w:sz="0" w:space="0" w:color="auto"/>
        <w:right w:val="none" w:sz="0" w:space="0" w:color="auto"/>
      </w:divBdr>
    </w:div>
    <w:div w:id="830562842">
      <w:bodyDiv w:val="1"/>
      <w:marLeft w:val="0"/>
      <w:marRight w:val="0"/>
      <w:marTop w:val="0"/>
      <w:marBottom w:val="0"/>
      <w:divBdr>
        <w:top w:val="none" w:sz="0" w:space="0" w:color="auto"/>
        <w:left w:val="none" w:sz="0" w:space="0" w:color="auto"/>
        <w:bottom w:val="none" w:sz="0" w:space="0" w:color="auto"/>
        <w:right w:val="none" w:sz="0" w:space="0" w:color="auto"/>
      </w:divBdr>
    </w:div>
    <w:div w:id="830606493">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946242">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1260595">
      <w:bodyDiv w:val="1"/>
      <w:marLeft w:val="0"/>
      <w:marRight w:val="0"/>
      <w:marTop w:val="0"/>
      <w:marBottom w:val="0"/>
      <w:divBdr>
        <w:top w:val="none" w:sz="0" w:space="0" w:color="auto"/>
        <w:left w:val="none" w:sz="0" w:space="0" w:color="auto"/>
        <w:bottom w:val="none" w:sz="0" w:space="0" w:color="auto"/>
        <w:right w:val="none" w:sz="0" w:space="0" w:color="auto"/>
      </w:divBdr>
    </w:div>
    <w:div w:id="831414858">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2067094">
      <w:bodyDiv w:val="1"/>
      <w:marLeft w:val="0"/>
      <w:marRight w:val="0"/>
      <w:marTop w:val="0"/>
      <w:marBottom w:val="0"/>
      <w:divBdr>
        <w:top w:val="none" w:sz="0" w:space="0" w:color="auto"/>
        <w:left w:val="none" w:sz="0" w:space="0" w:color="auto"/>
        <w:bottom w:val="none" w:sz="0" w:space="0" w:color="auto"/>
        <w:right w:val="none" w:sz="0" w:space="0" w:color="auto"/>
      </w:divBdr>
    </w:div>
    <w:div w:id="832069311">
      <w:bodyDiv w:val="1"/>
      <w:marLeft w:val="0"/>
      <w:marRight w:val="0"/>
      <w:marTop w:val="0"/>
      <w:marBottom w:val="0"/>
      <w:divBdr>
        <w:top w:val="none" w:sz="0" w:space="0" w:color="auto"/>
        <w:left w:val="none" w:sz="0" w:space="0" w:color="auto"/>
        <w:bottom w:val="none" w:sz="0" w:space="0" w:color="auto"/>
        <w:right w:val="none" w:sz="0" w:space="0" w:color="auto"/>
      </w:divBdr>
    </w:div>
    <w:div w:id="832111063">
      <w:bodyDiv w:val="1"/>
      <w:marLeft w:val="0"/>
      <w:marRight w:val="0"/>
      <w:marTop w:val="0"/>
      <w:marBottom w:val="0"/>
      <w:divBdr>
        <w:top w:val="none" w:sz="0" w:space="0" w:color="auto"/>
        <w:left w:val="none" w:sz="0" w:space="0" w:color="auto"/>
        <w:bottom w:val="none" w:sz="0" w:space="0" w:color="auto"/>
        <w:right w:val="none" w:sz="0" w:space="0" w:color="auto"/>
      </w:divBdr>
    </w:div>
    <w:div w:id="832142399">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338565">
      <w:bodyDiv w:val="1"/>
      <w:marLeft w:val="0"/>
      <w:marRight w:val="0"/>
      <w:marTop w:val="0"/>
      <w:marBottom w:val="0"/>
      <w:divBdr>
        <w:top w:val="none" w:sz="0" w:space="0" w:color="auto"/>
        <w:left w:val="none" w:sz="0" w:space="0" w:color="auto"/>
        <w:bottom w:val="none" w:sz="0" w:space="0" w:color="auto"/>
        <w:right w:val="none" w:sz="0" w:space="0" w:color="auto"/>
      </w:divBdr>
    </w:div>
    <w:div w:id="832377490">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795777">
      <w:bodyDiv w:val="1"/>
      <w:marLeft w:val="0"/>
      <w:marRight w:val="0"/>
      <w:marTop w:val="0"/>
      <w:marBottom w:val="0"/>
      <w:divBdr>
        <w:top w:val="none" w:sz="0" w:space="0" w:color="auto"/>
        <w:left w:val="none" w:sz="0" w:space="0" w:color="auto"/>
        <w:bottom w:val="none" w:sz="0" w:space="0" w:color="auto"/>
        <w:right w:val="none" w:sz="0" w:space="0" w:color="auto"/>
      </w:divBdr>
    </w:div>
    <w:div w:id="832840219">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3640605">
      <w:bodyDiv w:val="1"/>
      <w:marLeft w:val="0"/>
      <w:marRight w:val="0"/>
      <w:marTop w:val="0"/>
      <w:marBottom w:val="0"/>
      <w:divBdr>
        <w:top w:val="none" w:sz="0" w:space="0" w:color="auto"/>
        <w:left w:val="none" w:sz="0" w:space="0" w:color="auto"/>
        <w:bottom w:val="none" w:sz="0" w:space="0" w:color="auto"/>
        <w:right w:val="none" w:sz="0" w:space="0" w:color="auto"/>
      </w:divBdr>
    </w:div>
    <w:div w:id="833837014">
      <w:bodyDiv w:val="1"/>
      <w:marLeft w:val="0"/>
      <w:marRight w:val="0"/>
      <w:marTop w:val="0"/>
      <w:marBottom w:val="0"/>
      <w:divBdr>
        <w:top w:val="none" w:sz="0" w:space="0" w:color="auto"/>
        <w:left w:val="none" w:sz="0" w:space="0" w:color="auto"/>
        <w:bottom w:val="none" w:sz="0" w:space="0" w:color="auto"/>
        <w:right w:val="none" w:sz="0" w:space="0" w:color="auto"/>
      </w:divBdr>
    </w:div>
    <w:div w:id="834684088">
      <w:bodyDiv w:val="1"/>
      <w:marLeft w:val="0"/>
      <w:marRight w:val="0"/>
      <w:marTop w:val="0"/>
      <w:marBottom w:val="0"/>
      <w:divBdr>
        <w:top w:val="none" w:sz="0" w:space="0" w:color="auto"/>
        <w:left w:val="none" w:sz="0" w:space="0" w:color="auto"/>
        <w:bottom w:val="none" w:sz="0" w:space="0" w:color="auto"/>
        <w:right w:val="none" w:sz="0" w:space="0" w:color="auto"/>
      </w:divBdr>
    </w:div>
    <w:div w:id="834801220">
      <w:bodyDiv w:val="1"/>
      <w:marLeft w:val="0"/>
      <w:marRight w:val="0"/>
      <w:marTop w:val="0"/>
      <w:marBottom w:val="0"/>
      <w:divBdr>
        <w:top w:val="none" w:sz="0" w:space="0" w:color="auto"/>
        <w:left w:val="none" w:sz="0" w:space="0" w:color="auto"/>
        <w:bottom w:val="none" w:sz="0" w:space="0" w:color="auto"/>
        <w:right w:val="none" w:sz="0" w:space="0" w:color="auto"/>
      </w:divBdr>
    </w:div>
    <w:div w:id="834953119">
      <w:bodyDiv w:val="1"/>
      <w:marLeft w:val="0"/>
      <w:marRight w:val="0"/>
      <w:marTop w:val="0"/>
      <w:marBottom w:val="0"/>
      <w:divBdr>
        <w:top w:val="none" w:sz="0" w:space="0" w:color="auto"/>
        <w:left w:val="none" w:sz="0" w:space="0" w:color="auto"/>
        <w:bottom w:val="none" w:sz="0" w:space="0" w:color="auto"/>
        <w:right w:val="none" w:sz="0" w:space="0" w:color="auto"/>
      </w:divBdr>
    </w:div>
    <w:div w:id="836576105">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159416">
      <w:bodyDiv w:val="1"/>
      <w:marLeft w:val="0"/>
      <w:marRight w:val="0"/>
      <w:marTop w:val="0"/>
      <w:marBottom w:val="0"/>
      <w:divBdr>
        <w:top w:val="none" w:sz="0" w:space="0" w:color="auto"/>
        <w:left w:val="none" w:sz="0" w:space="0" w:color="auto"/>
        <w:bottom w:val="none" w:sz="0" w:space="0" w:color="auto"/>
        <w:right w:val="none" w:sz="0" w:space="0" w:color="auto"/>
      </w:divBdr>
    </w:div>
    <w:div w:id="838425569">
      <w:bodyDiv w:val="1"/>
      <w:marLeft w:val="0"/>
      <w:marRight w:val="0"/>
      <w:marTop w:val="0"/>
      <w:marBottom w:val="0"/>
      <w:divBdr>
        <w:top w:val="none" w:sz="0" w:space="0" w:color="auto"/>
        <w:left w:val="none" w:sz="0" w:space="0" w:color="auto"/>
        <w:bottom w:val="none" w:sz="0" w:space="0" w:color="auto"/>
        <w:right w:val="none" w:sz="0" w:space="0" w:color="auto"/>
      </w:divBdr>
    </w:div>
    <w:div w:id="838428270">
      <w:bodyDiv w:val="1"/>
      <w:marLeft w:val="0"/>
      <w:marRight w:val="0"/>
      <w:marTop w:val="0"/>
      <w:marBottom w:val="0"/>
      <w:divBdr>
        <w:top w:val="none" w:sz="0" w:space="0" w:color="auto"/>
        <w:left w:val="none" w:sz="0" w:space="0" w:color="auto"/>
        <w:bottom w:val="none" w:sz="0" w:space="0" w:color="auto"/>
        <w:right w:val="none" w:sz="0" w:space="0" w:color="auto"/>
      </w:divBdr>
    </w:div>
    <w:div w:id="838468772">
      <w:bodyDiv w:val="1"/>
      <w:marLeft w:val="0"/>
      <w:marRight w:val="0"/>
      <w:marTop w:val="0"/>
      <w:marBottom w:val="0"/>
      <w:divBdr>
        <w:top w:val="none" w:sz="0" w:space="0" w:color="auto"/>
        <w:left w:val="none" w:sz="0" w:space="0" w:color="auto"/>
        <w:bottom w:val="none" w:sz="0" w:space="0" w:color="auto"/>
        <w:right w:val="none" w:sz="0" w:space="0" w:color="auto"/>
      </w:divBdr>
    </w:div>
    <w:div w:id="839276627">
      <w:bodyDiv w:val="1"/>
      <w:marLeft w:val="0"/>
      <w:marRight w:val="0"/>
      <w:marTop w:val="0"/>
      <w:marBottom w:val="0"/>
      <w:divBdr>
        <w:top w:val="none" w:sz="0" w:space="0" w:color="auto"/>
        <w:left w:val="none" w:sz="0" w:space="0" w:color="auto"/>
        <w:bottom w:val="none" w:sz="0" w:space="0" w:color="auto"/>
        <w:right w:val="none" w:sz="0" w:space="0" w:color="auto"/>
      </w:divBdr>
    </w:div>
    <w:div w:id="840314815">
      <w:bodyDiv w:val="1"/>
      <w:marLeft w:val="0"/>
      <w:marRight w:val="0"/>
      <w:marTop w:val="0"/>
      <w:marBottom w:val="0"/>
      <w:divBdr>
        <w:top w:val="none" w:sz="0" w:space="0" w:color="auto"/>
        <w:left w:val="none" w:sz="0" w:space="0" w:color="auto"/>
        <w:bottom w:val="none" w:sz="0" w:space="0" w:color="auto"/>
        <w:right w:val="none" w:sz="0" w:space="0" w:color="auto"/>
      </w:divBdr>
    </w:div>
    <w:div w:id="840893523">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283846">
      <w:bodyDiv w:val="1"/>
      <w:marLeft w:val="0"/>
      <w:marRight w:val="0"/>
      <w:marTop w:val="0"/>
      <w:marBottom w:val="0"/>
      <w:divBdr>
        <w:top w:val="none" w:sz="0" w:space="0" w:color="auto"/>
        <w:left w:val="none" w:sz="0" w:space="0" w:color="auto"/>
        <w:bottom w:val="none" w:sz="0" w:space="0" w:color="auto"/>
        <w:right w:val="none" w:sz="0" w:space="0" w:color="auto"/>
      </w:divBdr>
    </w:div>
    <w:div w:id="842554126">
      <w:bodyDiv w:val="1"/>
      <w:marLeft w:val="0"/>
      <w:marRight w:val="0"/>
      <w:marTop w:val="0"/>
      <w:marBottom w:val="0"/>
      <w:divBdr>
        <w:top w:val="none" w:sz="0" w:space="0" w:color="auto"/>
        <w:left w:val="none" w:sz="0" w:space="0" w:color="auto"/>
        <w:bottom w:val="none" w:sz="0" w:space="0" w:color="auto"/>
        <w:right w:val="none" w:sz="0" w:space="0" w:color="auto"/>
      </w:divBdr>
    </w:div>
    <w:div w:id="842623310">
      <w:bodyDiv w:val="1"/>
      <w:marLeft w:val="0"/>
      <w:marRight w:val="0"/>
      <w:marTop w:val="0"/>
      <w:marBottom w:val="0"/>
      <w:divBdr>
        <w:top w:val="none" w:sz="0" w:space="0" w:color="auto"/>
        <w:left w:val="none" w:sz="0" w:space="0" w:color="auto"/>
        <w:bottom w:val="none" w:sz="0" w:space="0" w:color="auto"/>
        <w:right w:val="none" w:sz="0" w:space="0" w:color="auto"/>
      </w:divBdr>
    </w:div>
    <w:div w:id="842665538">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3275978">
      <w:bodyDiv w:val="1"/>
      <w:marLeft w:val="0"/>
      <w:marRight w:val="0"/>
      <w:marTop w:val="0"/>
      <w:marBottom w:val="0"/>
      <w:divBdr>
        <w:top w:val="none" w:sz="0" w:space="0" w:color="auto"/>
        <w:left w:val="none" w:sz="0" w:space="0" w:color="auto"/>
        <w:bottom w:val="none" w:sz="0" w:space="0" w:color="auto"/>
        <w:right w:val="none" w:sz="0" w:space="0" w:color="auto"/>
      </w:divBdr>
    </w:div>
    <w:div w:id="843402506">
      <w:bodyDiv w:val="1"/>
      <w:marLeft w:val="0"/>
      <w:marRight w:val="0"/>
      <w:marTop w:val="0"/>
      <w:marBottom w:val="0"/>
      <w:divBdr>
        <w:top w:val="none" w:sz="0" w:space="0" w:color="auto"/>
        <w:left w:val="none" w:sz="0" w:space="0" w:color="auto"/>
        <w:bottom w:val="none" w:sz="0" w:space="0" w:color="auto"/>
        <w:right w:val="none" w:sz="0" w:space="0" w:color="auto"/>
      </w:divBdr>
    </w:div>
    <w:div w:id="843664690">
      <w:bodyDiv w:val="1"/>
      <w:marLeft w:val="0"/>
      <w:marRight w:val="0"/>
      <w:marTop w:val="0"/>
      <w:marBottom w:val="0"/>
      <w:divBdr>
        <w:top w:val="none" w:sz="0" w:space="0" w:color="auto"/>
        <w:left w:val="none" w:sz="0" w:space="0" w:color="auto"/>
        <w:bottom w:val="none" w:sz="0" w:space="0" w:color="auto"/>
        <w:right w:val="none" w:sz="0" w:space="0" w:color="auto"/>
      </w:divBdr>
    </w:div>
    <w:div w:id="843742012">
      <w:bodyDiv w:val="1"/>
      <w:marLeft w:val="0"/>
      <w:marRight w:val="0"/>
      <w:marTop w:val="0"/>
      <w:marBottom w:val="0"/>
      <w:divBdr>
        <w:top w:val="none" w:sz="0" w:space="0" w:color="auto"/>
        <w:left w:val="none" w:sz="0" w:space="0" w:color="auto"/>
        <w:bottom w:val="none" w:sz="0" w:space="0" w:color="auto"/>
        <w:right w:val="none" w:sz="0" w:space="0" w:color="auto"/>
      </w:divBdr>
    </w:div>
    <w:div w:id="843978185">
      <w:bodyDiv w:val="1"/>
      <w:marLeft w:val="0"/>
      <w:marRight w:val="0"/>
      <w:marTop w:val="0"/>
      <w:marBottom w:val="0"/>
      <w:divBdr>
        <w:top w:val="none" w:sz="0" w:space="0" w:color="auto"/>
        <w:left w:val="none" w:sz="0" w:space="0" w:color="auto"/>
        <w:bottom w:val="none" w:sz="0" w:space="0" w:color="auto"/>
        <w:right w:val="none" w:sz="0" w:space="0" w:color="auto"/>
      </w:divBdr>
    </w:div>
    <w:div w:id="844250084">
      <w:bodyDiv w:val="1"/>
      <w:marLeft w:val="0"/>
      <w:marRight w:val="0"/>
      <w:marTop w:val="0"/>
      <w:marBottom w:val="0"/>
      <w:divBdr>
        <w:top w:val="none" w:sz="0" w:space="0" w:color="auto"/>
        <w:left w:val="none" w:sz="0" w:space="0" w:color="auto"/>
        <w:bottom w:val="none" w:sz="0" w:space="0" w:color="auto"/>
        <w:right w:val="none" w:sz="0" w:space="0" w:color="auto"/>
      </w:divBdr>
    </w:div>
    <w:div w:id="845747973">
      <w:bodyDiv w:val="1"/>
      <w:marLeft w:val="0"/>
      <w:marRight w:val="0"/>
      <w:marTop w:val="0"/>
      <w:marBottom w:val="0"/>
      <w:divBdr>
        <w:top w:val="none" w:sz="0" w:space="0" w:color="auto"/>
        <w:left w:val="none" w:sz="0" w:space="0" w:color="auto"/>
        <w:bottom w:val="none" w:sz="0" w:space="0" w:color="auto"/>
        <w:right w:val="none" w:sz="0" w:space="0" w:color="auto"/>
      </w:divBdr>
    </w:div>
    <w:div w:id="845822688">
      <w:bodyDiv w:val="1"/>
      <w:marLeft w:val="0"/>
      <w:marRight w:val="0"/>
      <w:marTop w:val="0"/>
      <w:marBottom w:val="0"/>
      <w:divBdr>
        <w:top w:val="none" w:sz="0" w:space="0" w:color="auto"/>
        <w:left w:val="none" w:sz="0" w:space="0" w:color="auto"/>
        <w:bottom w:val="none" w:sz="0" w:space="0" w:color="auto"/>
        <w:right w:val="none" w:sz="0" w:space="0" w:color="auto"/>
      </w:divBdr>
    </w:div>
    <w:div w:id="846094399">
      <w:bodyDiv w:val="1"/>
      <w:marLeft w:val="0"/>
      <w:marRight w:val="0"/>
      <w:marTop w:val="0"/>
      <w:marBottom w:val="0"/>
      <w:divBdr>
        <w:top w:val="none" w:sz="0" w:space="0" w:color="auto"/>
        <w:left w:val="none" w:sz="0" w:space="0" w:color="auto"/>
        <w:bottom w:val="none" w:sz="0" w:space="0" w:color="auto"/>
        <w:right w:val="none" w:sz="0" w:space="0" w:color="auto"/>
      </w:divBdr>
    </w:div>
    <w:div w:id="846479684">
      <w:bodyDiv w:val="1"/>
      <w:marLeft w:val="0"/>
      <w:marRight w:val="0"/>
      <w:marTop w:val="0"/>
      <w:marBottom w:val="0"/>
      <w:divBdr>
        <w:top w:val="none" w:sz="0" w:space="0" w:color="auto"/>
        <w:left w:val="none" w:sz="0" w:space="0" w:color="auto"/>
        <w:bottom w:val="none" w:sz="0" w:space="0" w:color="auto"/>
        <w:right w:val="none" w:sz="0" w:space="0" w:color="auto"/>
      </w:divBdr>
    </w:div>
    <w:div w:id="847018926">
      <w:bodyDiv w:val="1"/>
      <w:marLeft w:val="0"/>
      <w:marRight w:val="0"/>
      <w:marTop w:val="0"/>
      <w:marBottom w:val="0"/>
      <w:divBdr>
        <w:top w:val="none" w:sz="0" w:space="0" w:color="auto"/>
        <w:left w:val="none" w:sz="0" w:space="0" w:color="auto"/>
        <w:bottom w:val="none" w:sz="0" w:space="0" w:color="auto"/>
        <w:right w:val="none" w:sz="0" w:space="0" w:color="auto"/>
      </w:divBdr>
    </w:div>
    <w:div w:id="847215981">
      <w:bodyDiv w:val="1"/>
      <w:marLeft w:val="0"/>
      <w:marRight w:val="0"/>
      <w:marTop w:val="0"/>
      <w:marBottom w:val="0"/>
      <w:divBdr>
        <w:top w:val="none" w:sz="0" w:space="0" w:color="auto"/>
        <w:left w:val="none" w:sz="0" w:space="0" w:color="auto"/>
        <w:bottom w:val="none" w:sz="0" w:space="0" w:color="auto"/>
        <w:right w:val="none" w:sz="0" w:space="0" w:color="auto"/>
      </w:divBdr>
    </w:div>
    <w:div w:id="847250756">
      <w:bodyDiv w:val="1"/>
      <w:marLeft w:val="0"/>
      <w:marRight w:val="0"/>
      <w:marTop w:val="0"/>
      <w:marBottom w:val="0"/>
      <w:divBdr>
        <w:top w:val="none" w:sz="0" w:space="0" w:color="auto"/>
        <w:left w:val="none" w:sz="0" w:space="0" w:color="auto"/>
        <w:bottom w:val="none" w:sz="0" w:space="0" w:color="auto"/>
        <w:right w:val="none" w:sz="0" w:space="0" w:color="auto"/>
      </w:divBdr>
    </w:div>
    <w:div w:id="847452135">
      <w:bodyDiv w:val="1"/>
      <w:marLeft w:val="0"/>
      <w:marRight w:val="0"/>
      <w:marTop w:val="0"/>
      <w:marBottom w:val="0"/>
      <w:divBdr>
        <w:top w:val="none" w:sz="0" w:space="0" w:color="auto"/>
        <w:left w:val="none" w:sz="0" w:space="0" w:color="auto"/>
        <w:bottom w:val="none" w:sz="0" w:space="0" w:color="auto"/>
        <w:right w:val="none" w:sz="0" w:space="0" w:color="auto"/>
      </w:divBdr>
    </w:div>
    <w:div w:id="847718956">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72074">
      <w:bodyDiv w:val="1"/>
      <w:marLeft w:val="0"/>
      <w:marRight w:val="0"/>
      <w:marTop w:val="0"/>
      <w:marBottom w:val="0"/>
      <w:divBdr>
        <w:top w:val="none" w:sz="0" w:space="0" w:color="auto"/>
        <w:left w:val="none" w:sz="0" w:space="0" w:color="auto"/>
        <w:bottom w:val="none" w:sz="0" w:space="0" w:color="auto"/>
        <w:right w:val="none" w:sz="0" w:space="0" w:color="auto"/>
      </w:divBdr>
    </w:div>
    <w:div w:id="850266326">
      <w:bodyDiv w:val="1"/>
      <w:marLeft w:val="0"/>
      <w:marRight w:val="0"/>
      <w:marTop w:val="0"/>
      <w:marBottom w:val="0"/>
      <w:divBdr>
        <w:top w:val="none" w:sz="0" w:space="0" w:color="auto"/>
        <w:left w:val="none" w:sz="0" w:space="0" w:color="auto"/>
        <w:bottom w:val="none" w:sz="0" w:space="0" w:color="auto"/>
        <w:right w:val="none" w:sz="0" w:space="0" w:color="auto"/>
      </w:divBdr>
    </w:div>
    <w:div w:id="850414006">
      <w:bodyDiv w:val="1"/>
      <w:marLeft w:val="0"/>
      <w:marRight w:val="0"/>
      <w:marTop w:val="0"/>
      <w:marBottom w:val="0"/>
      <w:divBdr>
        <w:top w:val="none" w:sz="0" w:space="0" w:color="auto"/>
        <w:left w:val="none" w:sz="0" w:space="0" w:color="auto"/>
        <w:bottom w:val="none" w:sz="0" w:space="0" w:color="auto"/>
        <w:right w:val="none" w:sz="0" w:space="0" w:color="auto"/>
      </w:divBdr>
    </w:div>
    <w:div w:id="850492323">
      <w:bodyDiv w:val="1"/>
      <w:marLeft w:val="0"/>
      <w:marRight w:val="0"/>
      <w:marTop w:val="0"/>
      <w:marBottom w:val="0"/>
      <w:divBdr>
        <w:top w:val="none" w:sz="0" w:space="0" w:color="auto"/>
        <w:left w:val="none" w:sz="0" w:space="0" w:color="auto"/>
        <w:bottom w:val="none" w:sz="0" w:space="0" w:color="auto"/>
        <w:right w:val="none" w:sz="0" w:space="0" w:color="auto"/>
      </w:divBdr>
    </w:div>
    <w:div w:id="850602095">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1071325">
      <w:bodyDiv w:val="1"/>
      <w:marLeft w:val="0"/>
      <w:marRight w:val="0"/>
      <w:marTop w:val="0"/>
      <w:marBottom w:val="0"/>
      <w:divBdr>
        <w:top w:val="none" w:sz="0" w:space="0" w:color="auto"/>
        <w:left w:val="none" w:sz="0" w:space="0" w:color="auto"/>
        <w:bottom w:val="none" w:sz="0" w:space="0" w:color="auto"/>
        <w:right w:val="none" w:sz="0" w:space="0" w:color="auto"/>
      </w:divBdr>
    </w:div>
    <w:div w:id="851920984">
      <w:bodyDiv w:val="1"/>
      <w:marLeft w:val="0"/>
      <w:marRight w:val="0"/>
      <w:marTop w:val="0"/>
      <w:marBottom w:val="0"/>
      <w:divBdr>
        <w:top w:val="none" w:sz="0" w:space="0" w:color="auto"/>
        <w:left w:val="none" w:sz="0" w:space="0" w:color="auto"/>
        <w:bottom w:val="none" w:sz="0" w:space="0" w:color="auto"/>
        <w:right w:val="none" w:sz="0" w:space="0" w:color="auto"/>
      </w:divBdr>
    </w:div>
    <w:div w:id="852037223">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299070">
      <w:bodyDiv w:val="1"/>
      <w:marLeft w:val="0"/>
      <w:marRight w:val="0"/>
      <w:marTop w:val="0"/>
      <w:marBottom w:val="0"/>
      <w:divBdr>
        <w:top w:val="none" w:sz="0" w:space="0" w:color="auto"/>
        <w:left w:val="none" w:sz="0" w:space="0" w:color="auto"/>
        <w:bottom w:val="none" w:sz="0" w:space="0" w:color="auto"/>
        <w:right w:val="none" w:sz="0" w:space="0" w:color="auto"/>
      </w:divBdr>
    </w:div>
    <w:div w:id="852651250">
      <w:bodyDiv w:val="1"/>
      <w:marLeft w:val="0"/>
      <w:marRight w:val="0"/>
      <w:marTop w:val="0"/>
      <w:marBottom w:val="0"/>
      <w:divBdr>
        <w:top w:val="none" w:sz="0" w:space="0" w:color="auto"/>
        <w:left w:val="none" w:sz="0" w:space="0" w:color="auto"/>
        <w:bottom w:val="none" w:sz="0" w:space="0" w:color="auto"/>
        <w:right w:val="none" w:sz="0" w:space="0" w:color="auto"/>
      </w:divBdr>
    </w:div>
    <w:div w:id="853810553">
      <w:bodyDiv w:val="1"/>
      <w:marLeft w:val="0"/>
      <w:marRight w:val="0"/>
      <w:marTop w:val="0"/>
      <w:marBottom w:val="0"/>
      <w:divBdr>
        <w:top w:val="none" w:sz="0" w:space="0" w:color="auto"/>
        <w:left w:val="none" w:sz="0" w:space="0" w:color="auto"/>
        <w:bottom w:val="none" w:sz="0" w:space="0" w:color="auto"/>
        <w:right w:val="none" w:sz="0" w:space="0" w:color="auto"/>
      </w:divBdr>
    </w:div>
    <w:div w:id="856192136">
      <w:bodyDiv w:val="1"/>
      <w:marLeft w:val="0"/>
      <w:marRight w:val="0"/>
      <w:marTop w:val="0"/>
      <w:marBottom w:val="0"/>
      <w:divBdr>
        <w:top w:val="none" w:sz="0" w:space="0" w:color="auto"/>
        <w:left w:val="none" w:sz="0" w:space="0" w:color="auto"/>
        <w:bottom w:val="none" w:sz="0" w:space="0" w:color="auto"/>
        <w:right w:val="none" w:sz="0" w:space="0" w:color="auto"/>
      </w:divBdr>
    </w:div>
    <w:div w:id="856382948">
      <w:bodyDiv w:val="1"/>
      <w:marLeft w:val="0"/>
      <w:marRight w:val="0"/>
      <w:marTop w:val="0"/>
      <w:marBottom w:val="0"/>
      <w:divBdr>
        <w:top w:val="none" w:sz="0" w:space="0" w:color="auto"/>
        <w:left w:val="none" w:sz="0" w:space="0" w:color="auto"/>
        <w:bottom w:val="none" w:sz="0" w:space="0" w:color="auto"/>
        <w:right w:val="none" w:sz="0" w:space="0" w:color="auto"/>
      </w:divBdr>
    </w:div>
    <w:div w:id="856626229">
      <w:bodyDiv w:val="1"/>
      <w:marLeft w:val="0"/>
      <w:marRight w:val="0"/>
      <w:marTop w:val="0"/>
      <w:marBottom w:val="0"/>
      <w:divBdr>
        <w:top w:val="none" w:sz="0" w:space="0" w:color="auto"/>
        <w:left w:val="none" w:sz="0" w:space="0" w:color="auto"/>
        <w:bottom w:val="none" w:sz="0" w:space="0" w:color="auto"/>
        <w:right w:val="none" w:sz="0" w:space="0" w:color="auto"/>
      </w:divBdr>
    </w:div>
    <w:div w:id="856626904">
      <w:bodyDiv w:val="1"/>
      <w:marLeft w:val="0"/>
      <w:marRight w:val="0"/>
      <w:marTop w:val="0"/>
      <w:marBottom w:val="0"/>
      <w:divBdr>
        <w:top w:val="none" w:sz="0" w:space="0" w:color="auto"/>
        <w:left w:val="none" w:sz="0" w:space="0" w:color="auto"/>
        <w:bottom w:val="none" w:sz="0" w:space="0" w:color="auto"/>
        <w:right w:val="none" w:sz="0" w:space="0" w:color="auto"/>
      </w:divBdr>
    </w:div>
    <w:div w:id="856893592">
      <w:bodyDiv w:val="1"/>
      <w:marLeft w:val="0"/>
      <w:marRight w:val="0"/>
      <w:marTop w:val="0"/>
      <w:marBottom w:val="0"/>
      <w:divBdr>
        <w:top w:val="none" w:sz="0" w:space="0" w:color="auto"/>
        <w:left w:val="none" w:sz="0" w:space="0" w:color="auto"/>
        <w:bottom w:val="none" w:sz="0" w:space="0" w:color="auto"/>
        <w:right w:val="none" w:sz="0" w:space="0" w:color="auto"/>
      </w:divBdr>
    </w:div>
    <w:div w:id="857431760">
      <w:bodyDiv w:val="1"/>
      <w:marLeft w:val="0"/>
      <w:marRight w:val="0"/>
      <w:marTop w:val="0"/>
      <w:marBottom w:val="0"/>
      <w:divBdr>
        <w:top w:val="none" w:sz="0" w:space="0" w:color="auto"/>
        <w:left w:val="none" w:sz="0" w:space="0" w:color="auto"/>
        <w:bottom w:val="none" w:sz="0" w:space="0" w:color="auto"/>
        <w:right w:val="none" w:sz="0" w:space="0" w:color="auto"/>
      </w:divBdr>
    </w:div>
    <w:div w:id="857698951">
      <w:bodyDiv w:val="1"/>
      <w:marLeft w:val="0"/>
      <w:marRight w:val="0"/>
      <w:marTop w:val="0"/>
      <w:marBottom w:val="0"/>
      <w:divBdr>
        <w:top w:val="none" w:sz="0" w:space="0" w:color="auto"/>
        <w:left w:val="none" w:sz="0" w:space="0" w:color="auto"/>
        <w:bottom w:val="none" w:sz="0" w:space="0" w:color="auto"/>
        <w:right w:val="none" w:sz="0" w:space="0" w:color="auto"/>
      </w:divBdr>
    </w:div>
    <w:div w:id="858007481">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667866">
      <w:bodyDiv w:val="1"/>
      <w:marLeft w:val="0"/>
      <w:marRight w:val="0"/>
      <w:marTop w:val="0"/>
      <w:marBottom w:val="0"/>
      <w:divBdr>
        <w:top w:val="none" w:sz="0" w:space="0" w:color="auto"/>
        <w:left w:val="none" w:sz="0" w:space="0" w:color="auto"/>
        <w:bottom w:val="none" w:sz="0" w:space="0" w:color="auto"/>
        <w:right w:val="none" w:sz="0" w:space="0" w:color="auto"/>
      </w:divBdr>
    </w:div>
    <w:div w:id="858783954">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9313859">
      <w:bodyDiv w:val="1"/>
      <w:marLeft w:val="0"/>
      <w:marRight w:val="0"/>
      <w:marTop w:val="0"/>
      <w:marBottom w:val="0"/>
      <w:divBdr>
        <w:top w:val="none" w:sz="0" w:space="0" w:color="auto"/>
        <w:left w:val="none" w:sz="0" w:space="0" w:color="auto"/>
        <w:bottom w:val="none" w:sz="0" w:space="0" w:color="auto"/>
        <w:right w:val="none" w:sz="0" w:space="0" w:color="auto"/>
      </w:divBdr>
    </w:div>
    <w:div w:id="859464891">
      <w:bodyDiv w:val="1"/>
      <w:marLeft w:val="0"/>
      <w:marRight w:val="0"/>
      <w:marTop w:val="0"/>
      <w:marBottom w:val="0"/>
      <w:divBdr>
        <w:top w:val="none" w:sz="0" w:space="0" w:color="auto"/>
        <w:left w:val="none" w:sz="0" w:space="0" w:color="auto"/>
        <w:bottom w:val="none" w:sz="0" w:space="0" w:color="auto"/>
        <w:right w:val="none" w:sz="0" w:space="0" w:color="auto"/>
      </w:divBdr>
    </w:div>
    <w:div w:id="859468563">
      <w:bodyDiv w:val="1"/>
      <w:marLeft w:val="0"/>
      <w:marRight w:val="0"/>
      <w:marTop w:val="0"/>
      <w:marBottom w:val="0"/>
      <w:divBdr>
        <w:top w:val="none" w:sz="0" w:space="0" w:color="auto"/>
        <w:left w:val="none" w:sz="0" w:space="0" w:color="auto"/>
        <w:bottom w:val="none" w:sz="0" w:space="0" w:color="auto"/>
        <w:right w:val="none" w:sz="0" w:space="0" w:color="auto"/>
      </w:divBdr>
    </w:div>
    <w:div w:id="859469043">
      <w:bodyDiv w:val="1"/>
      <w:marLeft w:val="0"/>
      <w:marRight w:val="0"/>
      <w:marTop w:val="0"/>
      <w:marBottom w:val="0"/>
      <w:divBdr>
        <w:top w:val="none" w:sz="0" w:space="0" w:color="auto"/>
        <w:left w:val="none" w:sz="0" w:space="0" w:color="auto"/>
        <w:bottom w:val="none" w:sz="0" w:space="0" w:color="auto"/>
        <w:right w:val="none" w:sz="0" w:space="0" w:color="auto"/>
      </w:divBdr>
    </w:div>
    <w:div w:id="859583647">
      <w:bodyDiv w:val="1"/>
      <w:marLeft w:val="0"/>
      <w:marRight w:val="0"/>
      <w:marTop w:val="0"/>
      <w:marBottom w:val="0"/>
      <w:divBdr>
        <w:top w:val="none" w:sz="0" w:space="0" w:color="auto"/>
        <w:left w:val="none" w:sz="0" w:space="0" w:color="auto"/>
        <w:bottom w:val="none" w:sz="0" w:space="0" w:color="auto"/>
        <w:right w:val="none" w:sz="0" w:space="0" w:color="auto"/>
      </w:divBdr>
    </w:div>
    <w:div w:id="859857801">
      <w:bodyDiv w:val="1"/>
      <w:marLeft w:val="0"/>
      <w:marRight w:val="0"/>
      <w:marTop w:val="0"/>
      <w:marBottom w:val="0"/>
      <w:divBdr>
        <w:top w:val="none" w:sz="0" w:space="0" w:color="auto"/>
        <w:left w:val="none" w:sz="0" w:space="0" w:color="auto"/>
        <w:bottom w:val="none" w:sz="0" w:space="0" w:color="auto"/>
        <w:right w:val="none" w:sz="0" w:space="0" w:color="auto"/>
      </w:divBdr>
    </w:div>
    <w:div w:id="860242413">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322334">
      <w:bodyDiv w:val="1"/>
      <w:marLeft w:val="0"/>
      <w:marRight w:val="0"/>
      <w:marTop w:val="0"/>
      <w:marBottom w:val="0"/>
      <w:divBdr>
        <w:top w:val="none" w:sz="0" w:space="0" w:color="auto"/>
        <w:left w:val="none" w:sz="0" w:space="0" w:color="auto"/>
        <w:bottom w:val="none" w:sz="0" w:space="0" w:color="auto"/>
        <w:right w:val="none" w:sz="0" w:space="0" w:color="auto"/>
      </w:divBdr>
    </w:div>
    <w:div w:id="860362688">
      <w:bodyDiv w:val="1"/>
      <w:marLeft w:val="0"/>
      <w:marRight w:val="0"/>
      <w:marTop w:val="0"/>
      <w:marBottom w:val="0"/>
      <w:divBdr>
        <w:top w:val="none" w:sz="0" w:space="0" w:color="auto"/>
        <w:left w:val="none" w:sz="0" w:space="0" w:color="auto"/>
        <w:bottom w:val="none" w:sz="0" w:space="0" w:color="auto"/>
        <w:right w:val="none" w:sz="0" w:space="0" w:color="auto"/>
      </w:divBdr>
    </w:div>
    <w:div w:id="860700978">
      <w:bodyDiv w:val="1"/>
      <w:marLeft w:val="0"/>
      <w:marRight w:val="0"/>
      <w:marTop w:val="0"/>
      <w:marBottom w:val="0"/>
      <w:divBdr>
        <w:top w:val="none" w:sz="0" w:space="0" w:color="auto"/>
        <w:left w:val="none" w:sz="0" w:space="0" w:color="auto"/>
        <w:bottom w:val="none" w:sz="0" w:space="0" w:color="auto"/>
        <w:right w:val="none" w:sz="0" w:space="0" w:color="auto"/>
      </w:divBdr>
    </w:div>
    <w:div w:id="860776984">
      <w:bodyDiv w:val="1"/>
      <w:marLeft w:val="0"/>
      <w:marRight w:val="0"/>
      <w:marTop w:val="0"/>
      <w:marBottom w:val="0"/>
      <w:divBdr>
        <w:top w:val="none" w:sz="0" w:space="0" w:color="auto"/>
        <w:left w:val="none" w:sz="0" w:space="0" w:color="auto"/>
        <w:bottom w:val="none" w:sz="0" w:space="0" w:color="auto"/>
        <w:right w:val="none" w:sz="0" w:space="0" w:color="auto"/>
      </w:divBdr>
    </w:div>
    <w:div w:id="860779496">
      <w:bodyDiv w:val="1"/>
      <w:marLeft w:val="0"/>
      <w:marRight w:val="0"/>
      <w:marTop w:val="0"/>
      <w:marBottom w:val="0"/>
      <w:divBdr>
        <w:top w:val="none" w:sz="0" w:space="0" w:color="auto"/>
        <w:left w:val="none" w:sz="0" w:space="0" w:color="auto"/>
        <w:bottom w:val="none" w:sz="0" w:space="0" w:color="auto"/>
        <w:right w:val="none" w:sz="0" w:space="0" w:color="auto"/>
      </w:divBdr>
    </w:div>
    <w:div w:id="861431855">
      <w:bodyDiv w:val="1"/>
      <w:marLeft w:val="0"/>
      <w:marRight w:val="0"/>
      <w:marTop w:val="0"/>
      <w:marBottom w:val="0"/>
      <w:divBdr>
        <w:top w:val="none" w:sz="0" w:space="0" w:color="auto"/>
        <w:left w:val="none" w:sz="0" w:space="0" w:color="auto"/>
        <w:bottom w:val="none" w:sz="0" w:space="0" w:color="auto"/>
        <w:right w:val="none" w:sz="0" w:space="0" w:color="auto"/>
      </w:divBdr>
    </w:div>
    <w:div w:id="861556684">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2210158">
      <w:bodyDiv w:val="1"/>
      <w:marLeft w:val="0"/>
      <w:marRight w:val="0"/>
      <w:marTop w:val="0"/>
      <w:marBottom w:val="0"/>
      <w:divBdr>
        <w:top w:val="none" w:sz="0" w:space="0" w:color="auto"/>
        <w:left w:val="none" w:sz="0" w:space="0" w:color="auto"/>
        <w:bottom w:val="none" w:sz="0" w:space="0" w:color="auto"/>
        <w:right w:val="none" w:sz="0" w:space="0" w:color="auto"/>
      </w:divBdr>
    </w:div>
    <w:div w:id="862285526">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329215">
      <w:bodyDiv w:val="1"/>
      <w:marLeft w:val="0"/>
      <w:marRight w:val="0"/>
      <w:marTop w:val="0"/>
      <w:marBottom w:val="0"/>
      <w:divBdr>
        <w:top w:val="none" w:sz="0" w:space="0" w:color="auto"/>
        <w:left w:val="none" w:sz="0" w:space="0" w:color="auto"/>
        <w:bottom w:val="none" w:sz="0" w:space="0" w:color="auto"/>
        <w:right w:val="none" w:sz="0" w:space="0" w:color="auto"/>
      </w:divBdr>
    </w:div>
    <w:div w:id="862593054">
      <w:bodyDiv w:val="1"/>
      <w:marLeft w:val="0"/>
      <w:marRight w:val="0"/>
      <w:marTop w:val="0"/>
      <w:marBottom w:val="0"/>
      <w:divBdr>
        <w:top w:val="none" w:sz="0" w:space="0" w:color="auto"/>
        <w:left w:val="none" w:sz="0" w:space="0" w:color="auto"/>
        <w:bottom w:val="none" w:sz="0" w:space="0" w:color="auto"/>
        <w:right w:val="none" w:sz="0" w:space="0" w:color="auto"/>
      </w:divBdr>
    </w:div>
    <w:div w:id="862666324">
      <w:bodyDiv w:val="1"/>
      <w:marLeft w:val="0"/>
      <w:marRight w:val="0"/>
      <w:marTop w:val="0"/>
      <w:marBottom w:val="0"/>
      <w:divBdr>
        <w:top w:val="none" w:sz="0" w:space="0" w:color="auto"/>
        <w:left w:val="none" w:sz="0" w:space="0" w:color="auto"/>
        <w:bottom w:val="none" w:sz="0" w:space="0" w:color="auto"/>
        <w:right w:val="none" w:sz="0" w:space="0" w:color="auto"/>
      </w:divBdr>
    </w:div>
    <w:div w:id="862674770">
      <w:bodyDiv w:val="1"/>
      <w:marLeft w:val="0"/>
      <w:marRight w:val="0"/>
      <w:marTop w:val="0"/>
      <w:marBottom w:val="0"/>
      <w:divBdr>
        <w:top w:val="none" w:sz="0" w:space="0" w:color="auto"/>
        <w:left w:val="none" w:sz="0" w:space="0" w:color="auto"/>
        <w:bottom w:val="none" w:sz="0" w:space="0" w:color="auto"/>
        <w:right w:val="none" w:sz="0" w:space="0" w:color="auto"/>
      </w:divBdr>
    </w:div>
    <w:div w:id="862744753">
      <w:bodyDiv w:val="1"/>
      <w:marLeft w:val="0"/>
      <w:marRight w:val="0"/>
      <w:marTop w:val="0"/>
      <w:marBottom w:val="0"/>
      <w:divBdr>
        <w:top w:val="none" w:sz="0" w:space="0" w:color="auto"/>
        <w:left w:val="none" w:sz="0" w:space="0" w:color="auto"/>
        <w:bottom w:val="none" w:sz="0" w:space="0" w:color="auto"/>
        <w:right w:val="none" w:sz="0" w:space="0" w:color="auto"/>
      </w:divBdr>
    </w:div>
    <w:div w:id="863251355">
      <w:bodyDiv w:val="1"/>
      <w:marLeft w:val="0"/>
      <w:marRight w:val="0"/>
      <w:marTop w:val="0"/>
      <w:marBottom w:val="0"/>
      <w:divBdr>
        <w:top w:val="none" w:sz="0" w:space="0" w:color="auto"/>
        <w:left w:val="none" w:sz="0" w:space="0" w:color="auto"/>
        <w:bottom w:val="none" w:sz="0" w:space="0" w:color="auto"/>
        <w:right w:val="none" w:sz="0" w:space="0" w:color="auto"/>
      </w:divBdr>
    </w:div>
    <w:div w:id="863252536">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5099870">
      <w:bodyDiv w:val="1"/>
      <w:marLeft w:val="0"/>
      <w:marRight w:val="0"/>
      <w:marTop w:val="0"/>
      <w:marBottom w:val="0"/>
      <w:divBdr>
        <w:top w:val="none" w:sz="0" w:space="0" w:color="auto"/>
        <w:left w:val="none" w:sz="0" w:space="0" w:color="auto"/>
        <w:bottom w:val="none" w:sz="0" w:space="0" w:color="auto"/>
        <w:right w:val="none" w:sz="0" w:space="0" w:color="auto"/>
      </w:divBdr>
    </w:div>
    <w:div w:id="865216501">
      <w:bodyDiv w:val="1"/>
      <w:marLeft w:val="0"/>
      <w:marRight w:val="0"/>
      <w:marTop w:val="0"/>
      <w:marBottom w:val="0"/>
      <w:divBdr>
        <w:top w:val="none" w:sz="0" w:space="0" w:color="auto"/>
        <w:left w:val="none" w:sz="0" w:space="0" w:color="auto"/>
        <w:bottom w:val="none" w:sz="0" w:space="0" w:color="auto"/>
        <w:right w:val="none" w:sz="0" w:space="0" w:color="auto"/>
      </w:divBdr>
    </w:div>
    <w:div w:id="865287049">
      <w:bodyDiv w:val="1"/>
      <w:marLeft w:val="0"/>
      <w:marRight w:val="0"/>
      <w:marTop w:val="0"/>
      <w:marBottom w:val="0"/>
      <w:divBdr>
        <w:top w:val="none" w:sz="0" w:space="0" w:color="auto"/>
        <w:left w:val="none" w:sz="0" w:space="0" w:color="auto"/>
        <w:bottom w:val="none" w:sz="0" w:space="0" w:color="auto"/>
        <w:right w:val="none" w:sz="0" w:space="0" w:color="auto"/>
      </w:divBdr>
    </w:div>
    <w:div w:id="865404483">
      <w:bodyDiv w:val="1"/>
      <w:marLeft w:val="0"/>
      <w:marRight w:val="0"/>
      <w:marTop w:val="0"/>
      <w:marBottom w:val="0"/>
      <w:divBdr>
        <w:top w:val="none" w:sz="0" w:space="0" w:color="auto"/>
        <w:left w:val="none" w:sz="0" w:space="0" w:color="auto"/>
        <w:bottom w:val="none" w:sz="0" w:space="0" w:color="auto"/>
        <w:right w:val="none" w:sz="0" w:space="0" w:color="auto"/>
      </w:divBdr>
    </w:div>
    <w:div w:id="865674605">
      <w:bodyDiv w:val="1"/>
      <w:marLeft w:val="0"/>
      <w:marRight w:val="0"/>
      <w:marTop w:val="0"/>
      <w:marBottom w:val="0"/>
      <w:divBdr>
        <w:top w:val="none" w:sz="0" w:space="0" w:color="auto"/>
        <w:left w:val="none" w:sz="0" w:space="0" w:color="auto"/>
        <w:bottom w:val="none" w:sz="0" w:space="0" w:color="auto"/>
        <w:right w:val="none" w:sz="0" w:space="0" w:color="auto"/>
      </w:divBdr>
    </w:div>
    <w:div w:id="865751397">
      <w:bodyDiv w:val="1"/>
      <w:marLeft w:val="0"/>
      <w:marRight w:val="0"/>
      <w:marTop w:val="0"/>
      <w:marBottom w:val="0"/>
      <w:divBdr>
        <w:top w:val="none" w:sz="0" w:space="0" w:color="auto"/>
        <w:left w:val="none" w:sz="0" w:space="0" w:color="auto"/>
        <w:bottom w:val="none" w:sz="0" w:space="0" w:color="auto"/>
        <w:right w:val="none" w:sz="0" w:space="0" w:color="auto"/>
      </w:divBdr>
    </w:div>
    <w:div w:id="866017812">
      <w:bodyDiv w:val="1"/>
      <w:marLeft w:val="0"/>
      <w:marRight w:val="0"/>
      <w:marTop w:val="0"/>
      <w:marBottom w:val="0"/>
      <w:divBdr>
        <w:top w:val="none" w:sz="0" w:space="0" w:color="auto"/>
        <w:left w:val="none" w:sz="0" w:space="0" w:color="auto"/>
        <w:bottom w:val="none" w:sz="0" w:space="0" w:color="auto"/>
        <w:right w:val="none" w:sz="0" w:space="0" w:color="auto"/>
      </w:divBdr>
    </w:div>
    <w:div w:id="866062033">
      <w:bodyDiv w:val="1"/>
      <w:marLeft w:val="0"/>
      <w:marRight w:val="0"/>
      <w:marTop w:val="0"/>
      <w:marBottom w:val="0"/>
      <w:divBdr>
        <w:top w:val="none" w:sz="0" w:space="0" w:color="auto"/>
        <w:left w:val="none" w:sz="0" w:space="0" w:color="auto"/>
        <w:bottom w:val="none" w:sz="0" w:space="0" w:color="auto"/>
        <w:right w:val="none" w:sz="0" w:space="0" w:color="auto"/>
      </w:divBdr>
    </w:div>
    <w:div w:id="866792676">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67451672">
      <w:bodyDiv w:val="1"/>
      <w:marLeft w:val="0"/>
      <w:marRight w:val="0"/>
      <w:marTop w:val="0"/>
      <w:marBottom w:val="0"/>
      <w:divBdr>
        <w:top w:val="none" w:sz="0" w:space="0" w:color="auto"/>
        <w:left w:val="none" w:sz="0" w:space="0" w:color="auto"/>
        <w:bottom w:val="none" w:sz="0" w:space="0" w:color="auto"/>
        <w:right w:val="none" w:sz="0" w:space="0" w:color="auto"/>
      </w:divBdr>
    </w:div>
    <w:div w:id="867453646">
      <w:bodyDiv w:val="1"/>
      <w:marLeft w:val="0"/>
      <w:marRight w:val="0"/>
      <w:marTop w:val="0"/>
      <w:marBottom w:val="0"/>
      <w:divBdr>
        <w:top w:val="none" w:sz="0" w:space="0" w:color="auto"/>
        <w:left w:val="none" w:sz="0" w:space="0" w:color="auto"/>
        <w:bottom w:val="none" w:sz="0" w:space="0" w:color="auto"/>
        <w:right w:val="none" w:sz="0" w:space="0" w:color="auto"/>
      </w:divBdr>
    </w:div>
    <w:div w:id="868184843">
      <w:bodyDiv w:val="1"/>
      <w:marLeft w:val="0"/>
      <w:marRight w:val="0"/>
      <w:marTop w:val="0"/>
      <w:marBottom w:val="0"/>
      <w:divBdr>
        <w:top w:val="none" w:sz="0" w:space="0" w:color="auto"/>
        <w:left w:val="none" w:sz="0" w:space="0" w:color="auto"/>
        <w:bottom w:val="none" w:sz="0" w:space="0" w:color="auto"/>
        <w:right w:val="none" w:sz="0" w:space="0" w:color="auto"/>
      </w:divBdr>
    </w:div>
    <w:div w:id="868445069">
      <w:bodyDiv w:val="1"/>
      <w:marLeft w:val="0"/>
      <w:marRight w:val="0"/>
      <w:marTop w:val="0"/>
      <w:marBottom w:val="0"/>
      <w:divBdr>
        <w:top w:val="none" w:sz="0" w:space="0" w:color="auto"/>
        <w:left w:val="none" w:sz="0" w:space="0" w:color="auto"/>
        <w:bottom w:val="none" w:sz="0" w:space="0" w:color="auto"/>
        <w:right w:val="none" w:sz="0" w:space="0" w:color="auto"/>
      </w:divBdr>
    </w:div>
    <w:div w:id="869411635">
      <w:bodyDiv w:val="1"/>
      <w:marLeft w:val="0"/>
      <w:marRight w:val="0"/>
      <w:marTop w:val="0"/>
      <w:marBottom w:val="0"/>
      <w:divBdr>
        <w:top w:val="none" w:sz="0" w:space="0" w:color="auto"/>
        <w:left w:val="none" w:sz="0" w:space="0" w:color="auto"/>
        <w:bottom w:val="none" w:sz="0" w:space="0" w:color="auto"/>
        <w:right w:val="none" w:sz="0" w:space="0" w:color="auto"/>
      </w:divBdr>
    </w:div>
    <w:div w:id="869486812">
      <w:bodyDiv w:val="1"/>
      <w:marLeft w:val="0"/>
      <w:marRight w:val="0"/>
      <w:marTop w:val="0"/>
      <w:marBottom w:val="0"/>
      <w:divBdr>
        <w:top w:val="none" w:sz="0" w:space="0" w:color="auto"/>
        <w:left w:val="none" w:sz="0" w:space="0" w:color="auto"/>
        <w:bottom w:val="none" w:sz="0" w:space="0" w:color="auto"/>
        <w:right w:val="none" w:sz="0" w:space="0" w:color="auto"/>
      </w:divBdr>
    </w:div>
    <w:div w:id="869800263">
      <w:bodyDiv w:val="1"/>
      <w:marLeft w:val="0"/>
      <w:marRight w:val="0"/>
      <w:marTop w:val="0"/>
      <w:marBottom w:val="0"/>
      <w:divBdr>
        <w:top w:val="none" w:sz="0" w:space="0" w:color="auto"/>
        <w:left w:val="none" w:sz="0" w:space="0" w:color="auto"/>
        <w:bottom w:val="none" w:sz="0" w:space="0" w:color="auto"/>
        <w:right w:val="none" w:sz="0" w:space="0" w:color="auto"/>
      </w:divBdr>
    </w:div>
    <w:div w:id="870386655">
      <w:bodyDiv w:val="1"/>
      <w:marLeft w:val="0"/>
      <w:marRight w:val="0"/>
      <w:marTop w:val="0"/>
      <w:marBottom w:val="0"/>
      <w:divBdr>
        <w:top w:val="none" w:sz="0" w:space="0" w:color="auto"/>
        <w:left w:val="none" w:sz="0" w:space="0" w:color="auto"/>
        <w:bottom w:val="none" w:sz="0" w:space="0" w:color="auto"/>
        <w:right w:val="none" w:sz="0" w:space="0" w:color="auto"/>
      </w:divBdr>
    </w:div>
    <w:div w:id="870727012">
      <w:bodyDiv w:val="1"/>
      <w:marLeft w:val="0"/>
      <w:marRight w:val="0"/>
      <w:marTop w:val="0"/>
      <w:marBottom w:val="0"/>
      <w:divBdr>
        <w:top w:val="none" w:sz="0" w:space="0" w:color="auto"/>
        <w:left w:val="none" w:sz="0" w:space="0" w:color="auto"/>
        <w:bottom w:val="none" w:sz="0" w:space="0" w:color="auto"/>
        <w:right w:val="none" w:sz="0" w:space="0" w:color="auto"/>
      </w:divBdr>
    </w:div>
    <w:div w:id="870846809">
      <w:bodyDiv w:val="1"/>
      <w:marLeft w:val="0"/>
      <w:marRight w:val="0"/>
      <w:marTop w:val="0"/>
      <w:marBottom w:val="0"/>
      <w:divBdr>
        <w:top w:val="none" w:sz="0" w:space="0" w:color="auto"/>
        <w:left w:val="none" w:sz="0" w:space="0" w:color="auto"/>
        <w:bottom w:val="none" w:sz="0" w:space="0" w:color="auto"/>
        <w:right w:val="none" w:sz="0" w:space="0" w:color="auto"/>
      </w:divBdr>
    </w:div>
    <w:div w:id="871112713">
      <w:bodyDiv w:val="1"/>
      <w:marLeft w:val="0"/>
      <w:marRight w:val="0"/>
      <w:marTop w:val="0"/>
      <w:marBottom w:val="0"/>
      <w:divBdr>
        <w:top w:val="none" w:sz="0" w:space="0" w:color="auto"/>
        <w:left w:val="none" w:sz="0" w:space="0" w:color="auto"/>
        <w:bottom w:val="none" w:sz="0" w:space="0" w:color="auto"/>
        <w:right w:val="none" w:sz="0" w:space="0" w:color="auto"/>
      </w:divBdr>
    </w:div>
    <w:div w:id="871456954">
      <w:bodyDiv w:val="1"/>
      <w:marLeft w:val="0"/>
      <w:marRight w:val="0"/>
      <w:marTop w:val="0"/>
      <w:marBottom w:val="0"/>
      <w:divBdr>
        <w:top w:val="none" w:sz="0" w:space="0" w:color="auto"/>
        <w:left w:val="none" w:sz="0" w:space="0" w:color="auto"/>
        <w:bottom w:val="none" w:sz="0" w:space="0" w:color="auto"/>
        <w:right w:val="none" w:sz="0" w:space="0" w:color="auto"/>
      </w:divBdr>
    </w:div>
    <w:div w:id="871498698">
      <w:bodyDiv w:val="1"/>
      <w:marLeft w:val="0"/>
      <w:marRight w:val="0"/>
      <w:marTop w:val="0"/>
      <w:marBottom w:val="0"/>
      <w:divBdr>
        <w:top w:val="none" w:sz="0" w:space="0" w:color="auto"/>
        <w:left w:val="none" w:sz="0" w:space="0" w:color="auto"/>
        <w:bottom w:val="none" w:sz="0" w:space="0" w:color="auto"/>
        <w:right w:val="none" w:sz="0" w:space="0" w:color="auto"/>
      </w:divBdr>
    </w:div>
    <w:div w:id="871503097">
      <w:bodyDiv w:val="1"/>
      <w:marLeft w:val="0"/>
      <w:marRight w:val="0"/>
      <w:marTop w:val="0"/>
      <w:marBottom w:val="0"/>
      <w:divBdr>
        <w:top w:val="none" w:sz="0" w:space="0" w:color="auto"/>
        <w:left w:val="none" w:sz="0" w:space="0" w:color="auto"/>
        <w:bottom w:val="none" w:sz="0" w:space="0" w:color="auto"/>
        <w:right w:val="none" w:sz="0" w:space="0" w:color="auto"/>
      </w:divBdr>
    </w:div>
    <w:div w:id="871579609">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888581">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2965460">
      <w:bodyDiv w:val="1"/>
      <w:marLeft w:val="0"/>
      <w:marRight w:val="0"/>
      <w:marTop w:val="0"/>
      <w:marBottom w:val="0"/>
      <w:divBdr>
        <w:top w:val="none" w:sz="0" w:space="0" w:color="auto"/>
        <w:left w:val="none" w:sz="0" w:space="0" w:color="auto"/>
        <w:bottom w:val="none" w:sz="0" w:space="0" w:color="auto"/>
        <w:right w:val="none" w:sz="0" w:space="0" w:color="auto"/>
      </w:divBdr>
    </w:div>
    <w:div w:id="873232279">
      <w:bodyDiv w:val="1"/>
      <w:marLeft w:val="0"/>
      <w:marRight w:val="0"/>
      <w:marTop w:val="0"/>
      <w:marBottom w:val="0"/>
      <w:divBdr>
        <w:top w:val="none" w:sz="0" w:space="0" w:color="auto"/>
        <w:left w:val="none" w:sz="0" w:space="0" w:color="auto"/>
        <w:bottom w:val="none" w:sz="0" w:space="0" w:color="auto"/>
        <w:right w:val="none" w:sz="0" w:space="0" w:color="auto"/>
      </w:divBdr>
    </w:div>
    <w:div w:id="873234352">
      <w:bodyDiv w:val="1"/>
      <w:marLeft w:val="0"/>
      <w:marRight w:val="0"/>
      <w:marTop w:val="0"/>
      <w:marBottom w:val="0"/>
      <w:divBdr>
        <w:top w:val="none" w:sz="0" w:space="0" w:color="auto"/>
        <w:left w:val="none" w:sz="0" w:space="0" w:color="auto"/>
        <w:bottom w:val="none" w:sz="0" w:space="0" w:color="auto"/>
        <w:right w:val="none" w:sz="0" w:space="0" w:color="auto"/>
      </w:divBdr>
    </w:div>
    <w:div w:id="873542504">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733276">
      <w:bodyDiv w:val="1"/>
      <w:marLeft w:val="0"/>
      <w:marRight w:val="0"/>
      <w:marTop w:val="0"/>
      <w:marBottom w:val="0"/>
      <w:divBdr>
        <w:top w:val="none" w:sz="0" w:space="0" w:color="auto"/>
        <w:left w:val="none" w:sz="0" w:space="0" w:color="auto"/>
        <w:bottom w:val="none" w:sz="0" w:space="0" w:color="auto"/>
        <w:right w:val="none" w:sz="0" w:space="0" w:color="auto"/>
      </w:divBdr>
    </w:div>
    <w:div w:id="873814005">
      <w:bodyDiv w:val="1"/>
      <w:marLeft w:val="0"/>
      <w:marRight w:val="0"/>
      <w:marTop w:val="0"/>
      <w:marBottom w:val="0"/>
      <w:divBdr>
        <w:top w:val="none" w:sz="0" w:space="0" w:color="auto"/>
        <w:left w:val="none" w:sz="0" w:space="0" w:color="auto"/>
        <w:bottom w:val="none" w:sz="0" w:space="0" w:color="auto"/>
        <w:right w:val="none" w:sz="0" w:space="0" w:color="auto"/>
      </w:divBdr>
    </w:div>
    <w:div w:id="873923766">
      <w:bodyDiv w:val="1"/>
      <w:marLeft w:val="0"/>
      <w:marRight w:val="0"/>
      <w:marTop w:val="0"/>
      <w:marBottom w:val="0"/>
      <w:divBdr>
        <w:top w:val="none" w:sz="0" w:space="0" w:color="auto"/>
        <w:left w:val="none" w:sz="0" w:space="0" w:color="auto"/>
        <w:bottom w:val="none" w:sz="0" w:space="0" w:color="auto"/>
        <w:right w:val="none" w:sz="0" w:space="0" w:color="auto"/>
      </w:divBdr>
    </w:div>
    <w:div w:id="874578739">
      <w:bodyDiv w:val="1"/>
      <w:marLeft w:val="0"/>
      <w:marRight w:val="0"/>
      <w:marTop w:val="0"/>
      <w:marBottom w:val="0"/>
      <w:divBdr>
        <w:top w:val="none" w:sz="0" w:space="0" w:color="auto"/>
        <w:left w:val="none" w:sz="0" w:space="0" w:color="auto"/>
        <w:bottom w:val="none" w:sz="0" w:space="0" w:color="auto"/>
        <w:right w:val="none" w:sz="0" w:space="0" w:color="auto"/>
      </w:divBdr>
    </w:div>
    <w:div w:id="875309407">
      <w:bodyDiv w:val="1"/>
      <w:marLeft w:val="0"/>
      <w:marRight w:val="0"/>
      <w:marTop w:val="0"/>
      <w:marBottom w:val="0"/>
      <w:divBdr>
        <w:top w:val="none" w:sz="0" w:space="0" w:color="auto"/>
        <w:left w:val="none" w:sz="0" w:space="0" w:color="auto"/>
        <w:bottom w:val="none" w:sz="0" w:space="0" w:color="auto"/>
        <w:right w:val="none" w:sz="0" w:space="0" w:color="auto"/>
      </w:divBdr>
    </w:div>
    <w:div w:id="875310032">
      <w:bodyDiv w:val="1"/>
      <w:marLeft w:val="0"/>
      <w:marRight w:val="0"/>
      <w:marTop w:val="0"/>
      <w:marBottom w:val="0"/>
      <w:divBdr>
        <w:top w:val="none" w:sz="0" w:space="0" w:color="auto"/>
        <w:left w:val="none" w:sz="0" w:space="0" w:color="auto"/>
        <w:bottom w:val="none" w:sz="0" w:space="0" w:color="auto"/>
        <w:right w:val="none" w:sz="0" w:space="0" w:color="auto"/>
      </w:divBdr>
    </w:div>
    <w:div w:id="875511057">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6116637">
      <w:bodyDiv w:val="1"/>
      <w:marLeft w:val="0"/>
      <w:marRight w:val="0"/>
      <w:marTop w:val="0"/>
      <w:marBottom w:val="0"/>
      <w:divBdr>
        <w:top w:val="none" w:sz="0" w:space="0" w:color="auto"/>
        <w:left w:val="none" w:sz="0" w:space="0" w:color="auto"/>
        <w:bottom w:val="none" w:sz="0" w:space="0" w:color="auto"/>
        <w:right w:val="none" w:sz="0" w:space="0" w:color="auto"/>
      </w:divBdr>
    </w:div>
    <w:div w:id="877201077">
      <w:bodyDiv w:val="1"/>
      <w:marLeft w:val="0"/>
      <w:marRight w:val="0"/>
      <w:marTop w:val="0"/>
      <w:marBottom w:val="0"/>
      <w:divBdr>
        <w:top w:val="none" w:sz="0" w:space="0" w:color="auto"/>
        <w:left w:val="none" w:sz="0" w:space="0" w:color="auto"/>
        <w:bottom w:val="none" w:sz="0" w:space="0" w:color="auto"/>
        <w:right w:val="none" w:sz="0" w:space="0" w:color="auto"/>
      </w:divBdr>
    </w:div>
    <w:div w:id="877276438">
      <w:bodyDiv w:val="1"/>
      <w:marLeft w:val="0"/>
      <w:marRight w:val="0"/>
      <w:marTop w:val="0"/>
      <w:marBottom w:val="0"/>
      <w:divBdr>
        <w:top w:val="none" w:sz="0" w:space="0" w:color="auto"/>
        <w:left w:val="none" w:sz="0" w:space="0" w:color="auto"/>
        <w:bottom w:val="none" w:sz="0" w:space="0" w:color="auto"/>
        <w:right w:val="none" w:sz="0" w:space="0" w:color="auto"/>
      </w:divBdr>
    </w:div>
    <w:div w:id="877930272">
      <w:bodyDiv w:val="1"/>
      <w:marLeft w:val="0"/>
      <w:marRight w:val="0"/>
      <w:marTop w:val="0"/>
      <w:marBottom w:val="0"/>
      <w:divBdr>
        <w:top w:val="none" w:sz="0" w:space="0" w:color="auto"/>
        <w:left w:val="none" w:sz="0" w:space="0" w:color="auto"/>
        <w:bottom w:val="none" w:sz="0" w:space="0" w:color="auto"/>
        <w:right w:val="none" w:sz="0" w:space="0" w:color="auto"/>
      </w:divBdr>
    </w:div>
    <w:div w:id="878007197">
      <w:bodyDiv w:val="1"/>
      <w:marLeft w:val="0"/>
      <w:marRight w:val="0"/>
      <w:marTop w:val="0"/>
      <w:marBottom w:val="0"/>
      <w:divBdr>
        <w:top w:val="none" w:sz="0" w:space="0" w:color="auto"/>
        <w:left w:val="none" w:sz="0" w:space="0" w:color="auto"/>
        <w:bottom w:val="none" w:sz="0" w:space="0" w:color="auto"/>
        <w:right w:val="none" w:sz="0" w:space="0" w:color="auto"/>
      </w:divBdr>
    </w:div>
    <w:div w:id="878589795">
      <w:bodyDiv w:val="1"/>
      <w:marLeft w:val="0"/>
      <w:marRight w:val="0"/>
      <w:marTop w:val="0"/>
      <w:marBottom w:val="0"/>
      <w:divBdr>
        <w:top w:val="none" w:sz="0" w:space="0" w:color="auto"/>
        <w:left w:val="none" w:sz="0" w:space="0" w:color="auto"/>
        <w:bottom w:val="none" w:sz="0" w:space="0" w:color="auto"/>
        <w:right w:val="none" w:sz="0" w:space="0" w:color="auto"/>
      </w:divBdr>
    </w:div>
    <w:div w:id="878669226">
      <w:bodyDiv w:val="1"/>
      <w:marLeft w:val="0"/>
      <w:marRight w:val="0"/>
      <w:marTop w:val="0"/>
      <w:marBottom w:val="0"/>
      <w:divBdr>
        <w:top w:val="none" w:sz="0" w:space="0" w:color="auto"/>
        <w:left w:val="none" w:sz="0" w:space="0" w:color="auto"/>
        <w:bottom w:val="none" w:sz="0" w:space="0" w:color="auto"/>
        <w:right w:val="none" w:sz="0" w:space="0" w:color="auto"/>
      </w:divBdr>
    </w:div>
    <w:div w:id="878709714">
      <w:bodyDiv w:val="1"/>
      <w:marLeft w:val="0"/>
      <w:marRight w:val="0"/>
      <w:marTop w:val="0"/>
      <w:marBottom w:val="0"/>
      <w:divBdr>
        <w:top w:val="none" w:sz="0" w:space="0" w:color="auto"/>
        <w:left w:val="none" w:sz="0" w:space="0" w:color="auto"/>
        <w:bottom w:val="none" w:sz="0" w:space="0" w:color="auto"/>
        <w:right w:val="none" w:sz="0" w:space="0" w:color="auto"/>
      </w:divBdr>
    </w:div>
    <w:div w:id="878712365">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8906003">
      <w:bodyDiv w:val="1"/>
      <w:marLeft w:val="0"/>
      <w:marRight w:val="0"/>
      <w:marTop w:val="0"/>
      <w:marBottom w:val="0"/>
      <w:divBdr>
        <w:top w:val="none" w:sz="0" w:space="0" w:color="auto"/>
        <w:left w:val="none" w:sz="0" w:space="0" w:color="auto"/>
        <w:bottom w:val="none" w:sz="0" w:space="0" w:color="auto"/>
        <w:right w:val="none" w:sz="0" w:space="0" w:color="auto"/>
      </w:divBdr>
    </w:div>
    <w:div w:id="879629863">
      <w:bodyDiv w:val="1"/>
      <w:marLeft w:val="0"/>
      <w:marRight w:val="0"/>
      <w:marTop w:val="0"/>
      <w:marBottom w:val="0"/>
      <w:divBdr>
        <w:top w:val="none" w:sz="0" w:space="0" w:color="auto"/>
        <w:left w:val="none" w:sz="0" w:space="0" w:color="auto"/>
        <w:bottom w:val="none" w:sz="0" w:space="0" w:color="auto"/>
        <w:right w:val="none" w:sz="0" w:space="0" w:color="auto"/>
      </w:divBdr>
    </w:div>
    <w:div w:id="879903156">
      <w:bodyDiv w:val="1"/>
      <w:marLeft w:val="0"/>
      <w:marRight w:val="0"/>
      <w:marTop w:val="0"/>
      <w:marBottom w:val="0"/>
      <w:divBdr>
        <w:top w:val="none" w:sz="0" w:space="0" w:color="auto"/>
        <w:left w:val="none" w:sz="0" w:space="0" w:color="auto"/>
        <w:bottom w:val="none" w:sz="0" w:space="0" w:color="auto"/>
        <w:right w:val="none" w:sz="0" w:space="0" w:color="auto"/>
      </w:divBdr>
    </w:div>
    <w:div w:id="880359826">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5390">
      <w:bodyDiv w:val="1"/>
      <w:marLeft w:val="0"/>
      <w:marRight w:val="0"/>
      <w:marTop w:val="0"/>
      <w:marBottom w:val="0"/>
      <w:divBdr>
        <w:top w:val="none" w:sz="0" w:space="0" w:color="auto"/>
        <w:left w:val="none" w:sz="0" w:space="0" w:color="auto"/>
        <w:bottom w:val="none" w:sz="0" w:space="0" w:color="auto"/>
        <w:right w:val="none" w:sz="0" w:space="0" w:color="auto"/>
      </w:divBdr>
    </w:div>
    <w:div w:id="881134520">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2063592">
      <w:bodyDiv w:val="1"/>
      <w:marLeft w:val="0"/>
      <w:marRight w:val="0"/>
      <w:marTop w:val="0"/>
      <w:marBottom w:val="0"/>
      <w:divBdr>
        <w:top w:val="none" w:sz="0" w:space="0" w:color="auto"/>
        <w:left w:val="none" w:sz="0" w:space="0" w:color="auto"/>
        <w:bottom w:val="none" w:sz="0" w:space="0" w:color="auto"/>
        <w:right w:val="none" w:sz="0" w:space="0" w:color="auto"/>
      </w:divBdr>
    </w:div>
    <w:div w:id="882131957">
      <w:bodyDiv w:val="1"/>
      <w:marLeft w:val="0"/>
      <w:marRight w:val="0"/>
      <w:marTop w:val="0"/>
      <w:marBottom w:val="0"/>
      <w:divBdr>
        <w:top w:val="none" w:sz="0" w:space="0" w:color="auto"/>
        <w:left w:val="none" w:sz="0" w:space="0" w:color="auto"/>
        <w:bottom w:val="none" w:sz="0" w:space="0" w:color="auto"/>
        <w:right w:val="none" w:sz="0" w:space="0" w:color="auto"/>
      </w:divBdr>
    </w:div>
    <w:div w:id="882138204">
      <w:bodyDiv w:val="1"/>
      <w:marLeft w:val="0"/>
      <w:marRight w:val="0"/>
      <w:marTop w:val="0"/>
      <w:marBottom w:val="0"/>
      <w:divBdr>
        <w:top w:val="none" w:sz="0" w:space="0" w:color="auto"/>
        <w:left w:val="none" w:sz="0" w:space="0" w:color="auto"/>
        <w:bottom w:val="none" w:sz="0" w:space="0" w:color="auto"/>
        <w:right w:val="none" w:sz="0" w:space="0" w:color="auto"/>
      </w:divBdr>
    </w:div>
    <w:div w:id="882138584">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595098">
      <w:bodyDiv w:val="1"/>
      <w:marLeft w:val="0"/>
      <w:marRight w:val="0"/>
      <w:marTop w:val="0"/>
      <w:marBottom w:val="0"/>
      <w:divBdr>
        <w:top w:val="none" w:sz="0" w:space="0" w:color="auto"/>
        <w:left w:val="none" w:sz="0" w:space="0" w:color="auto"/>
        <w:bottom w:val="none" w:sz="0" w:space="0" w:color="auto"/>
        <w:right w:val="none" w:sz="0" w:space="0" w:color="auto"/>
      </w:divBdr>
    </w:div>
    <w:div w:id="882643446">
      <w:bodyDiv w:val="1"/>
      <w:marLeft w:val="0"/>
      <w:marRight w:val="0"/>
      <w:marTop w:val="0"/>
      <w:marBottom w:val="0"/>
      <w:divBdr>
        <w:top w:val="none" w:sz="0" w:space="0" w:color="auto"/>
        <w:left w:val="none" w:sz="0" w:space="0" w:color="auto"/>
        <w:bottom w:val="none" w:sz="0" w:space="0" w:color="auto"/>
        <w:right w:val="none" w:sz="0" w:space="0" w:color="auto"/>
      </w:divBdr>
    </w:div>
    <w:div w:id="882712548">
      <w:bodyDiv w:val="1"/>
      <w:marLeft w:val="0"/>
      <w:marRight w:val="0"/>
      <w:marTop w:val="0"/>
      <w:marBottom w:val="0"/>
      <w:divBdr>
        <w:top w:val="none" w:sz="0" w:space="0" w:color="auto"/>
        <w:left w:val="none" w:sz="0" w:space="0" w:color="auto"/>
        <w:bottom w:val="none" w:sz="0" w:space="0" w:color="auto"/>
        <w:right w:val="none" w:sz="0" w:space="0" w:color="auto"/>
      </w:divBdr>
    </w:div>
    <w:div w:id="882793276">
      <w:bodyDiv w:val="1"/>
      <w:marLeft w:val="0"/>
      <w:marRight w:val="0"/>
      <w:marTop w:val="0"/>
      <w:marBottom w:val="0"/>
      <w:divBdr>
        <w:top w:val="none" w:sz="0" w:space="0" w:color="auto"/>
        <w:left w:val="none" w:sz="0" w:space="0" w:color="auto"/>
        <w:bottom w:val="none" w:sz="0" w:space="0" w:color="auto"/>
        <w:right w:val="none" w:sz="0" w:space="0" w:color="auto"/>
      </w:divBdr>
    </w:div>
    <w:div w:id="883949606">
      <w:bodyDiv w:val="1"/>
      <w:marLeft w:val="0"/>
      <w:marRight w:val="0"/>
      <w:marTop w:val="0"/>
      <w:marBottom w:val="0"/>
      <w:divBdr>
        <w:top w:val="none" w:sz="0" w:space="0" w:color="auto"/>
        <w:left w:val="none" w:sz="0" w:space="0" w:color="auto"/>
        <w:bottom w:val="none" w:sz="0" w:space="0" w:color="auto"/>
        <w:right w:val="none" w:sz="0" w:space="0" w:color="auto"/>
      </w:divBdr>
    </w:div>
    <w:div w:id="884218847">
      <w:bodyDiv w:val="1"/>
      <w:marLeft w:val="0"/>
      <w:marRight w:val="0"/>
      <w:marTop w:val="0"/>
      <w:marBottom w:val="0"/>
      <w:divBdr>
        <w:top w:val="none" w:sz="0" w:space="0" w:color="auto"/>
        <w:left w:val="none" w:sz="0" w:space="0" w:color="auto"/>
        <w:bottom w:val="none" w:sz="0" w:space="0" w:color="auto"/>
        <w:right w:val="none" w:sz="0" w:space="0" w:color="auto"/>
      </w:divBdr>
    </w:div>
    <w:div w:id="884947609">
      <w:bodyDiv w:val="1"/>
      <w:marLeft w:val="0"/>
      <w:marRight w:val="0"/>
      <w:marTop w:val="0"/>
      <w:marBottom w:val="0"/>
      <w:divBdr>
        <w:top w:val="none" w:sz="0" w:space="0" w:color="auto"/>
        <w:left w:val="none" w:sz="0" w:space="0" w:color="auto"/>
        <w:bottom w:val="none" w:sz="0" w:space="0" w:color="auto"/>
        <w:right w:val="none" w:sz="0" w:space="0" w:color="auto"/>
      </w:divBdr>
    </w:div>
    <w:div w:id="885411849">
      <w:bodyDiv w:val="1"/>
      <w:marLeft w:val="0"/>
      <w:marRight w:val="0"/>
      <w:marTop w:val="0"/>
      <w:marBottom w:val="0"/>
      <w:divBdr>
        <w:top w:val="none" w:sz="0" w:space="0" w:color="auto"/>
        <w:left w:val="none" w:sz="0" w:space="0" w:color="auto"/>
        <w:bottom w:val="none" w:sz="0" w:space="0" w:color="auto"/>
        <w:right w:val="none" w:sz="0" w:space="0" w:color="auto"/>
      </w:divBdr>
    </w:div>
    <w:div w:id="885531930">
      <w:bodyDiv w:val="1"/>
      <w:marLeft w:val="0"/>
      <w:marRight w:val="0"/>
      <w:marTop w:val="0"/>
      <w:marBottom w:val="0"/>
      <w:divBdr>
        <w:top w:val="none" w:sz="0" w:space="0" w:color="auto"/>
        <w:left w:val="none" w:sz="0" w:space="0" w:color="auto"/>
        <w:bottom w:val="none" w:sz="0" w:space="0" w:color="auto"/>
        <w:right w:val="none" w:sz="0" w:space="0" w:color="auto"/>
      </w:divBdr>
    </w:div>
    <w:div w:id="885796520">
      <w:bodyDiv w:val="1"/>
      <w:marLeft w:val="0"/>
      <w:marRight w:val="0"/>
      <w:marTop w:val="0"/>
      <w:marBottom w:val="0"/>
      <w:divBdr>
        <w:top w:val="none" w:sz="0" w:space="0" w:color="auto"/>
        <w:left w:val="none" w:sz="0" w:space="0" w:color="auto"/>
        <w:bottom w:val="none" w:sz="0" w:space="0" w:color="auto"/>
        <w:right w:val="none" w:sz="0" w:space="0" w:color="auto"/>
      </w:divBdr>
    </w:div>
    <w:div w:id="886062154">
      <w:bodyDiv w:val="1"/>
      <w:marLeft w:val="0"/>
      <w:marRight w:val="0"/>
      <w:marTop w:val="0"/>
      <w:marBottom w:val="0"/>
      <w:divBdr>
        <w:top w:val="none" w:sz="0" w:space="0" w:color="auto"/>
        <w:left w:val="none" w:sz="0" w:space="0" w:color="auto"/>
        <w:bottom w:val="none" w:sz="0" w:space="0" w:color="auto"/>
        <w:right w:val="none" w:sz="0" w:space="0" w:color="auto"/>
      </w:divBdr>
    </w:div>
    <w:div w:id="886377154">
      <w:bodyDiv w:val="1"/>
      <w:marLeft w:val="0"/>
      <w:marRight w:val="0"/>
      <w:marTop w:val="0"/>
      <w:marBottom w:val="0"/>
      <w:divBdr>
        <w:top w:val="none" w:sz="0" w:space="0" w:color="auto"/>
        <w:left w:val="none" w:sz="0" w:space="0" w:color="auto"/>
        <w:bottom w:val="none" w:sz="0" w:space="0" w:color="auto"/>
        <w:right w:val="none" w:sz="0" w:space="0" w:color="auto"/>
      </w:divBdr>
    </w:div>
    <w:div w:id="886405802">
      <w:bodyDiv w:val="1"/>
      <w:marLeft w:val="0"/>
      <w:marRight w:val="0"/>
      <w:marTop w:val="0"/>
      <w:marBottom w:val="0"/>
      <w:divBdr>
        <w:top w:val="none" w:sz="0" w:space="0" w:color="auto"/>
        <w:left w:val="none" w:sz="0" w:space="0" w:color="auto"/>
        <w:bottom w:val="none" w:sz="0" w:space="0" w:color="auto"/>
        <w:right w:val="none" w:sz="0" w:space="0" w:color="auto"/>
      </w:divBdr>
    </w:div>
    <w:div w:id="886798617">
      <w:bodyDiv w:val="1"/>
      <w:marLeft w:val="0"/>
      <w:marRight w:val="0"/>
      <w:marTop w:val="0"/>
      <w:marBottom w:val="0"/>
      <w:divBdr>
        <w:top w:val="none" w:sz="0" w:space="0" w:color="auto"/>
        <w:left w:val="none" w:sz="0" w:space="0" w:color="auto"/>
        <w:bottom w:val="none" w:sz="0" w:space="0" w:color="auto"/>
        <w:right w:val="none" w:sz="0" w:space="0" w:color="auto"/>
      </w:divBdr>
    </w:div>
    <w:div w:id="886798759">
      <w:bodyDiv w:val="1"/>
      <w:marLeft w:val="0"/>
      <w:marRight w:val="0"/>
      <w:marTop w:val="0"/>
      <w:marBottom w:val="0"/>
      <w:divBdr>
        <w:top w:val="none" w:sz="0" w:space="0" w:color="auto"/>
        <w:left w:val="none" w:sz="0" w:space="0" w:color="auto"/>
        <w:bottom w:val="none" w:sz="0" w:space="0" w:color="auto"/>
        <w:right w:val="none" w:sz="0" w:space="0" w:color="auto"/>
      </w:divBdr>
    </w:div>
    <w:div w:id="887498113">
      <w:bodyDiv w:val="1"/>
      <w:marLeft w:val="0"/>
      <w:marRight w:val="0"/>
      <w:marTop w:val="0"/>
      <w:marBottom w:val="0"/>
      <w:divBdr>
        <w:top w:val="none" w:sz="0" w:space="0" w:color="auto"/>
        <w:left w:val="none" w:sz="0" w:space="0" w:color="auto"/>
        <w:bottom w:val="none" w:sz="0" w:space="0" w:color="auto"/>
        <w:right w:val="none" w:sz="0" w:space="0" w:color="auto"/>
      </w:divBdr>
    </w:div>
    <w:div w:id="887685878">
      <w:bodyDiv w:val="1"/>
      <w:marLeft w:val="0"/>
      <w:marRight w:val="0"/>
      <w:marTop w:val="0"/>
      <w:marBottom w:val="0"/>
      <w:divBdr>
        <w:top w:val="none" w:sz="0" w:space="0" w:color="auto"/>
        <w:left w:val="none" w:sz="0" w:space="0" w:color="auto"/>
        <w:bottom w:val="none" w:sz="0" w:space="0" w:color="auto"/>
        <w:right w:val="none" w:sz="0" w:space="0" w:color="auto"/>
      </w:divBdr>
    </w:div>
    <w:div w:id="887686308">
      <w:bodyDiv w:val="1"/>
      <w:marLeft w:val="0"/>
      <w:marRight w:val="0"/>
      <w:marTop w:val="0"/>
      <w:marBottom w:val="0"/>
      <w:divBdr>
        <w:top w:val="none" w:sz="0" w:space="0" w:color="auto"/>
        <w:left w:val="none" w:sz="0" w:space="0" w:color="auto"/>
        <w:bottom w:val="none" w:sz="0" w:space="0" w:color="auto"/>
        <w:right w:val="none" w:sz="0" w:space="0" w:color="auto"/>
      </w:divBdr>
    </w:div>
    <w:div w:id="887766899">
      <w:bodyDiv w:val="1"/>
      <w:marLeft w:val="0"/>
      <w:marRight w:val="0"/>
      <w:marTop w:val="0"/>
      <w:marBottom w:val="0"/>
      <w:divBdr>
        <w:top w:val="none" w:sz="0" w:space="0" w:color="auto"/>
        <w:left w:val="none" w:sz="0" w:space="0" w:color="auto"/>
        <w:bottom w:val="none" w:sz="0" w:space="0" w:color="auto"/>
        <w:right w:val="none" w:sz="0" w:space="0" w:color="auto"/>
      </w:divBdr>
    </w:div>
    <w:div w:id="888078472">
      <w:bodyDiv w:val="1"/>
      <w:marLeft w:val="0"/>
      <w:marRight w:val="0"/>
      <w:marTop w:val="0"/>
      <w:marBottom w:val="0"/>
      <w:divBdr>
        <w:top w:val="none" w:sz="0" w:space="0" w:color="auto"/>
        <w:left w:val="none" w:sz="0" w:space="0" w:color="auto"/>
        <w:bottom w:val="none" w:sz="0" w:space="0" w:color="auto"/>
        <w:right w:val="none" w:sz="0" w:space="0" w:color="auto"/>
      </w:divBdr>
    </w:div>
    <w:div w:id="888224925">
      <w:bodyDiv w:val="1"/>
      <w:marLeft w:val="0"/>
      <w:marRight w:val="0"/>
      <w:marTop w:val="0"/>
      <w:marBottom w:val="0"/>
      <w:divBdr>
        <w:top w:val="none" w:sz="0" w:space="0" w:color="auto"/>
        <w:left w:val="none" w:sz="0" w:space="0" w:color="auto"/>
        <w:bottom w:val="none" w:sz="0" w:space="0" w:color="auto"/>
        <w:right w:val="none" w:sz="0" w:space="0" w:color="auto"/>
      </w:divBdr>
    </w:div>
    <w:div w:id="888297999">
      <w:bodyDiv w:val="1"/>
      <w:marLeft w:val="0"/>
      <w:marRight w:val="0"/>
      <w:marTop w:val="0"/>
      <w:marBottom w:val="0"/>
      <w:divBdr>
        <w:top w:val="none" w:sz="0" w:space="0" w:color="auto"/>
        <w:left w:val="none" w:sz="0" w:space="0" w:color="auto"/>
        <w:bottom w:val="none" w:sz="0" w:space="0" w:color="auto"/>
        <w:right w:val="none" w:sz="0" w:space="0" w:color="auto"/>
      </w:divBdr>
    </w:div>
    <w:div w:id="888809960">
      <w:bodyDiv w:val="1"/>
      <w:marLeft w:val="0"/>
      <w:marRight w:val="0"/>
      <w:marTop w:val="0"/>
      <w:marBottom w:val="0"/>
      <w:divBdr>
        <w:top w:val="none" w:sz="0" w:space="0" w:color="auto"/>
        <w:left w:val="none" w:sz="0" w:space="0" w:color="auto"/>
        <w:bottom w:val="none" w:sz="0" w:space="0" w:color="auto"/>
        <w:right w:val="none" w:sz="0" w:space="0" w:color="auto"/>
      </w:divBdr>
    </w:div>
    <w:div w:id="889074568">
      <w:bodyDiv w:val="1"/>
      <w:marLeft w:val="0"/>
      <w:marRight w:val="0"/>
      <w:marTop w:val="0"/>
      <w:marBottom w:val="0"/>
      <w:divBdr>
        <w:top w:val="none" w:sz="0" w:space="0" w:color="auto"/>
        <w:left w:val="none" w:sz="0" w:space="0" w:color="auto"/>
        <w:bottom w:val="none" w:sz="0" w:space="0" w:color="auto"/>
        <w:right w:val="none" w:sz="0" w:space="0" w:color="auto"/>
      </w:divBdr>
    </w:div>
    <w:div w:id="889225119">
      <w:bodyDiv w:val="1"/>
      <w:marLeft w:val="0"/>
      <w:marRight w:val="0"/>
      <w:marTop w:val="0"/>
      <w:marBottom w:val="0"/>
      <w:divBdr>
        <w:top w:val="none" w:sz="0" w:space="0" w:color="auto"/>
        <w:left w:val="none" w:sz="0" w:space="0" w:color="auto"/>
        <w:bottom w:val="none" w:sz="0" w:space="0" w:color="auto"/>
        <w:right w:val="none" w:sz="0" w:space="0" w:color="auto"/>
      </w:divBdr>
    </w:div>
    <w:div w:id="890001622">
      <w:bodyDiv w:val="1"/>
      <w:marLeft w:val="0"/>
      <w:marRight w:val="0"/>
      <w:marTop w:val="0"/>
      <w:marBottom w:val="0"/>
      <w:divBdr>
        <w:top w:val="none" w:sz="0" w:space="0" w:color="auto"/>
        <w:left w:val="none" w:sz="0" w:space="0" w:color="auto"/>
        <w:bottom w:val="none" w:sz="0" w:space="0" w:color="auto"/>
        <w:right w:val="none" w:sz="0" w:space="0" w:color="auto"/>
      </w:divBdr>
    </w:div>
    <w:div w:id="891310460">
      <w:bodyDiv w:val="1"/>
      <w:marLeft w:val="0"/>
      <w:marRight w:val="0"/>
      <w:marTop w:val="0"/>
      <w:marBottom w:val="0"/>
      <w:divBdr>
        <w:top w:val="none" w:sz="0" w:space="0" w:color="auto"/>
        <w:left w:val="none" w:sz="0" w:space="0" w:color="auto"/>
        <w:bottom w:val="none" w:sz="0" w:space="0" w:color="auto"/>
        <w:right w:val="none" w:sz="0" w:space="0" w:color="auto"/>
      </w:divBdr>
    </w:div>
    <w:div w:id="891379440">
      <w:bodyDiv w:val="1"/>
      <w:marLeft w:val="0"/>
      <w:marRight w:val="0"/>
      <w:marTop w:val="0"/>
      <w:marBottom w:val="0"/>
      <w:divBdr>
        <w:top w:val="none" w:sz="0" w:space="0" w:color="auto"/>
        <w:left w:val="none" w:sz="0" w:space="0" w:color="auto"/>
        <w:bottom w:val="none" w:sz="0" w:space="0" w:color="auto"/>
        <w:right w:val="none" w:sz="0" w:space="0" w:color="auto"/>
      </w:divBdr>
    </w:div>
    <w:div w:id="892160749">
      <w:bodyDiv w:val="1"/>
      <w:marLeft w:val="0"/>
      <w:marRight w:val="0"/>
      <w:marTop w:val="0"/>
      <w:marBottom w:val="0"/>
      <w:divBdr>
        <w:top w:val="none" w:sz="0" w:space="0" w:color="auto"/>
        <w:left w:val="none" w:sz="0" w:space="0" w:color="auto"/>
        <w:bottom w:val="none" w:sz="0" w:space="0" w:color="auto"/>
        <w:right w:val="none" w:sz="0" w:space="0" w:color="auto"/>
      </w:divBdr>
    </w:div>
    <w:div w:id="892233258">
      <w:bodyDiv w:val="1"/>
      <w:marLeft w:val="0"/>
      <w:marRight w:val="0"/>
      <w:marTop w:val="0"/>
      <w:marBottom w:val="0"/>
      <w:divBdr>
        <w:top w:val="none" w:sz="0" w:space="0" w:color="auto"/>
        <w:left w:val="none" w:sz="0" w:space="0" w:color="auto"/>
        <w:bottom w:val="none" w:sz="0" w:space="0" w:color="auto"/>
        <w:right w:val="none" w:sz="0" w:space="0" w:color="auto"/>
      </w:divBdr>
    </w:div>
    <w:div w:id="892810164">
      <w:bodyDiv w:val="1"/>
      <w:marLeft w:val="0"/>
      <w:marRight w:val="0"/>
      <w:marTop w:val="0"/>
      <w:marBottom w:val="0"/>
      <w:divBdr>
        <w:top w:val="none" w:sz="0" w:space="0" w:color="auto"/>
        <w:left w:val="none" w:sz="0" w:space="0" w:color="auto"/>
        <w:bottom w:val="none" w:sz="0" w:space="0" w:color="auto"/>
        <w:right w:val="none" w:sz="0" w:space="0" w:color="auto"/>
      </w:divBdr>
    </w:div>
    <w:div w:id="893001046">
      <w:bodyDiv w:val="1"/>
      <w:marLeft w:val="0"/>
      <w:marRight w:val="0"/>
      <w:marTop w:val="0"/>
      <w:marBottom w:val="0"/>
      <w:divBdr>
        <w:top w:val="none" w:sz="0" w:space="0" w:color="auto"/>
        <w:left w:val="none" w:sz="0" w:space="0" w:color="auto"/>
        <w:bottom w:val="none" w:sz="0" w:space="0" w:color="auto"/>
        <w:right w:val="none" w:sz="0" w:space="0" w:color="auto"/>
      </w:divBdr>
    </w:div>
    <w:div w:id="893008657">
      <w:bodyDiv w:val="1"/>
      <w:marLeft w:val="0"/>
      <w:marRight w:val="0"/>
      <w:marTop w:val="0"/>
      <w:marBottom w:val="0"/>
      <w:divBdr>
        <w:top w:val="none" w:sz="0" w:space="0" w:color="auto"/>
        <w:left w:val="none" w:sz="0" w:space="0" w:color="auto"/>
        <w:bottom w:val="none" w:sz="0" w:space="0" w:color="auto"/>
        <w:right w:val="none" w:sz="0" w:space="0" w:color="auto"/>
      </w:divBdr>
    </w:div>
    <w:div w:id="893083773">
      <w:bodyDiv w:val="1"/>
      <w:marLeft w:val="0"/>
      <w:marRight w:val="0"/>
      <w:marTop w:val="0"/>
      <w:marBottom w:val="0"/>
      <w:divBdr>
        <w:top w:val="none" w:sz="0" w:space="0" w:color="auto"/>
        <w:left w:val="none" w:sz="0" w:space="0" w:color="auto"/>
        <w:bottom w:val="none" w:sz="0" w:space="0" w:color="auto"/>
        <w:right w:val="none" w:sz="0" w:space="0" w:color="auto"/>
      </w:divBdr>
    </w:div>
    <w:div w:id="893085707">
      <w:bodyDiv w:val="1"/>
      <w:marLeft w:val="0"/>
      <w:marRight w:val="0"/>
      <w:marTop w:val="0"/>
      <w:marBottom w:val="0"/>
      <w:divBdr>
        <w:top w:val="none" w:sz="0" w:space="0" w:color="auto"/>
        <w:left w:val="none" w:sz="0" w:space="0" w:color="auto"/>
        <w:bottom w:val="none" w:sz="0" w:space="0" w:color="auto"/>
        <w:right w:val="none" w:sz="0" w:space="0" w:color="auto"/>
      </w:divBdr>
    </w:div>
    <w:div w:id="893202693">
      <w:bodyDiv w:val="1"/>
      <w:marLeft w:val="0"/>
      <w:marRight w:val="0"/>
      <w:marTop w:val="0"/>
      <w:marBottom w:val="0"/>
      <w:divBdr>
        <w:top w:val="none" w:sz="0" w:space="0" w:color="auto"/>
        <w:left w:val="none" w:sz="0" w:space="0" w:color="auto"/>
        <w:bottom w:val="none" w:sz="0" w:space="0" w:color="auto"/>
        <w:right w:val="none" w:sz="0" w:space="0" w:color="auto"/>
      </w:divBdr>
    </w:div>
    <w:div w:id="893464689">
      <w:bodyDiv w:val="1"/>
      <w:marLeft w:val="0"/>
      <w:marRight w:val="0"/>
      <w:marTop w:val="0"/>
      <w:marBottom w:val="0"/>
      <w:divBdr>
        <w:top w:val="none" w:sz="0" w:space="0" w:color="auto"/>
        <w:left w:val="none" w:sz="0" w:space="0" w:color="auto"/>
        <w:bottom w:val="none" w:sz="0" w:space="0" w:color="auto"/>
        <w:right w:val="none" w:sz="0" w:space="0" w:color="auto"/>
      </w:divBdr>
    </w:div>
    <w:div w:id="893731865">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4007792">
      <w:bodyDiv w:val="1"/>
      <w:marLeft w:val="0"/>
      <w:marRight w:val="0"/>
      <w:marTop w:val="0"/>
      <w:marBottom w:val="0"/>
      <w:divBdr>
        <w:top w:val="none" w:sz="0" w:space="0" w:color="auto"/>
        <w:left w:val="none" w:sz="0" w:space="0" w:color="auto"/>
        <w:bottom w:val="none" w:sz="0" w:space="0" w:color="auto"/>
        <w:right w:val="none" w:sz="0" w:space="0" w:color="auto"/>
      </w:divBdr>
    </w:div>
    <w:div w:id="895967162">
      <w:bodyDiv w:val="1"/>
      <w:marLeft w:val="0"/>
      <w:marRight w:val="0"/>
      <w:marTop w:val="0"/>
      <w:marBottom w:val="0"/>
      <w:divBdr>
        <w:top w:val="none" w:sz="0" w:space="0" w:color="auto"/>
        <w:left w:val="none" w:sz="0" w:space="0" w:color="auto"/>
        <w:bottom w:val="none" w:sz="0" w:space="0" w:color="auto"/>
        <w:right w:val="none" w:sz="0" w:space="0" w:color="auto"/>
      </w:divBdr>
    </w:div>
    <w:div w:id="896554251">
      <w:bodyDiv w:val="1"/>
      <w:marLeft w:val="0"/>
      <w:marRight w:val="0"/>
      <w:marTop w:val="0"/>
      <w:marBottom w:val="0"/>
      <w:divBdr>
        <w:top w:val="none" w:sz="0" w:space="0" w:color="auto"/>
        <w:left w:val="none" w:sz="0" w:space="0" w:color="auto"/>
        <w:bottom w:val="none" w:sz="0" w:space="0" w:color="auto"/>
        <w:right w:val="none" w:sz="0" w:space="0" w:color="auto"/>
      </w:divBdr>
    </w:div>
    <w:div w:id="897663533">
      <w:bodyDiv w:val="1"/>
      <w:marLeft w:val="0"/>
      <w:marRight w:val="0"/>
      <w:marTop w:val="0"/>
      <w:marBottom w:val="0"/>
      <w:divBdr>
        <w:top w:val="none" w:sz="0" w:space="0" w:color="auto"/>
        <w:left w:val="none" w:sz="0" w:space="0" w:color="auto"/>
        <w:bottom w:val="none" w:sz="0" w:space="0" w:color="auto"/>
        <w:right w:val="none" w:sz="0" w:space="0" w:color="auto"/>
      </w:divBdr>
    </w:div>
    <w:div w:id="897669479">
      <w:bodyDiv w:val="1"/>
      <w:marLeft w:val="0"/>
      <w:marRight w:val="0"/>
      <w:marTop w:val="0"/>
      <w:marBottom w:val="0"/>
      <w:divBdr>
        <w:top w:val="none" w:sz="0" w:space="0" w:color="auto"/>
        <w:left w:val="none" w:sz="0" w:space="0" w:color="auto"/>
        <w:bottom w:val="none" w:sz="0" w:space="0" w:color="auto"/>
        <w:right w:val="none" w:sz="0" w:space="0" w:color="auto"/>
      </w:divBdr>
    </w:div>
    <w:div w:id="898521234">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293284">
      <w:bodyDiv w:val="1"/>
      <w:marLeft w:val="0"/>
      <w:marRight w:val="0"/>
      <w:marTop w:val="0"/>
      <w:marBottom w:val="0"/>
      <w:divBdr>
        <w:top w:val="none" w:sz="0" w:space="0" w:color="auto"/>
        <w:left w:val="none" w:sz="0" w:space="0" w:color="auto"/>
        <w:bottom w:val="none" w:sz="0" w:space="0" w:color="auto"/>
        <w:right w:val="none" w:sz="0" w:space="0" w:color="auto"/>
      </w:divBdr>
    </w:div>
    <w:div w:id="901141402">
      <w:bodyDiv w:val="1"/>
      <w:marLeft w:val="0"/>
      <w:marRight w:val="0"/>
      <w:marTop w:val="0"/>
      <w:marBottom w:val="0"/>
      <w:divBdr>
        <w:top w:val="none" w:sz="0" w:space="0" w:color="auto"/>
        <w:left w:val="none" w:sz="0" w:space="0" w:color="auto"/>
        <w:bottom w:val="none" w:sz="0" w:space="0" w:color="auto"/>
        <w:right w:val="none" w:sz="0" w:space="0" w:color="auto"/>
      </w:divBdr>
    </w:div>
    <w:div w:id="901411334">
      <w:bodyDiv w:val="1"/>
      <w:marLeft w:val="0"/>
      <w:marRight w:val="0"/>
      <w:marTop w:val="0"/>
      <w:marBottom w:val="0"/>
      <w:divBdr>
        <w:top w:val="none" w:sz="0" w:space="0" w:color="auto"/>
        <w:left w:val="none" w:sz="0" w:space="0" w:color="auto"/>
        <w:bottom w:val="none" w:sz="0" w:space="0" w:color="auto"/>
        <w:right w:val="none" w:sz="0" w:space="0" w:color="auto"/>
      </w:divBdr>
    </w:div>
    <w:div w:id="901450448">
      <w:bodyDiv w:val="1"/>
      <w:marLeft w:val="0"/>
      <w:marRight w:val="0"/>
      <w:marTop w:val="0"/>
      <w:marBottom w:val="0"/>
      <w:divBdr>
        <w:top w:val="none" w:sz="0" w:space="0" w:color="auto"/>
        <w:left w:val="none" w:sz="0" w:space="0" w:color="auto"/>
        <w:bottom w:val="none" w:sz="0" w:space="0" w:color="auto"/>
        <w:right w:val="none" w:sz="0" w:space="0" w:color="auto"/>
      </w:divBdr>
    </w:div>
    <w:div w:id="901713841">
      <w:bodyDiv w:val="1"/>
      <w:marLeft w:val="0"/>
      <w:marRight w:val="0"/>
      <w:marTop w:val="0"/>
      <w:marBottom w:val="0"/>
      <w:divBdr>
        <w:top w:val="none" w:sz="0" w:space="0" w:color="auto"/>
        <w:left w:val="none" w:sz="0" w:space="0" w:color="auto"/>
        <w:bottom w:val="none" w:sz="0" w:space="0" w:color="auto"/>
        <w:right w:val="none" w:sz="0" w:space="0" w:color="auto"/>
      </w:divBdr>
    </w:div>
    <w:div w:id="901715401">
      <w:bodyDiv w:val="1"/>
      <w:marLeft w:val="0"/>
      <w:marRight w:val="0"/>
      <w:marTop w:val="0"/>
      <w:marBottom w:val="0"/>
      <w:divBdr>
        <w:top w:val="none" w:sz="0" w:space="0" w:color="auto"/>
        <w:left w:val="none" w:sz="0" w:space="0" w:color="auto"/>
        <w:bottom w:val="none" w:sz="0" w:space="0" w:color="auto"/>
        <w:right w:val="none" w:sz="0" w:space="0" w:color="auto"/>
      </w:divBdr>
    </w:div>
    <w:div w:id="902330588">
      <w:bodyDiv w:val="1"/>
      <w:marLeft w:val="0"/>
      <w:marRight w:val="0"/>
      <w:marTop w:val="0"/>
      <w:marBottom w:val="0"/>
      <w:divBdr>
        <w:top w:val="none" w:sz="0" w:space="0" w:color="auto"/>
        <w:left w:val="none" w:sz="0" w:space="0" w:color="auto"/>
        <w:bottom w:val="none" w:sz="0" w:space="0" w:color="auto"/>
        <w:right w:val="none" w:sz="0" w:space="0" w:color="auto"/>
      </w:divBdr>
    </w:div>
    <w:div w:id="902518796">
      <w:bodyDiv w:val="1"/>
      <w:marLeft w:val="0"/>
      <w:marRight w:val="0"/>
      <w:marTop w:val="0"/>
      <w:marBottom w:val="0"/>
      <w:divBdr>
        <w:top w:val="none" w:sz="0" w:space="0" w:color="auto"/>
        <w:left w:val="none" w:sz="0" w:space="0" w:color="auto"/>
        <w:bottom w:val="none" w:sz="0" w:space="0" w:color="auto"/>
        <w:right w:val="none" w:sz="0" w:space="0" w:color="auto"/>
      </w:divBdr>
    </w:div>
    <w:div w:id="902718950">
      <w:bodyDiv w:val="1"/>
      <w:marLeft w:val="0"/>
      <w:marRight w:val="0"/>
      <w:marTop w:val="0"/>
      <w:marBottom w:val="0"/>
      <w:divBdr>
        <w:top w:val="none" w:sz="0" w:space="0" w:color="auto"/>
        <w:left w:val="none" w:sz="0" w:space="0" w:color="auto"/>
        <w:bottom w:val="none" w:sz="0" w:space="0" w:color="auto"/>
        <w:right w:val="none" w:sz="0" w:space="0" w:color="auto"/>
      </w:divBdr>
    </w:div>
    <w:div w:id="902758640">
      <w:bodyDiv w:val="1"/>
      <w:marLeft w:val="0"/>
      <w:marRight w:val="0"/>
      <w:marTop w:val="0"/>
      <w:marBottom w:val="0"/>
      <w:divBdr>
        <w:top w:val="none" w:sz="0" w:space="0" w:color="auto"/>
        <w:left w:val="none" w:sz="0" w:space="0" w:color="auto"/>
        <w:bottom w:val="none" w:sz="0" w:space="0" w:color="auto"/>
        <w:right w:val="none" w:sz="0" w:space="0" w:color="auto"/>
      </w:divBdr>
    </w:div>
    <w:div w:id="902914278">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3029956">
      <w:bodyDiv w:val="1"/>
      <w:marLeft w:val="0"/>
      <w:marRight w:val="0"/>
      <w:marTop w:val="0"/>
      <w:marBottom w:val="0"/>
      <w:divBdr>
        <w:top w:val="none" w:sz="0" w:space="0" w:color="auto"/>
        <w:left w:val="none" w:sz="0" w:space="0" w:color="auto"/>
        <w:bottom w:val="none" w:sz="0" w:space="0" w:color="auto"/>
        <w:right w:val="none" w:sz="0" w:space="0" w:color="auto"/>
      </w:divBdr>
    </w:div>
    <w:div w:id="903105725">
      <w:bodyDiv w:val="1"/>
      <w:marLeft w:val="0"/>
      <w:marRight w:val="0"/>
      <w:marTop w:val="0"/>
      <w:marBottom w:val="0"/>
      <w:divBdr>
        <w:top w:val="none" w:sz="0" w:space="0" w:color="auto"/>
        <w:left w:val="none" w:sz="0" w:space="0" w:color="auto"/>
        <w:bottom w:val="none" w:sz="0" w:space="0" w:color="auto"/>
        <w:right w:val="none" w:sz="0" w:space="0" w:color="auto"/>
      </w:divBdr>
    </w:div>
    <w:div w:id="903443417">
      <w:bodyDiv w:val="1"/>
      <w:marLeft w:val="0"/>
      <w:marRight w:val="0"/>
      <w:marTop w:val="0"/>
      <w:marBottom w:val="0"/>
      <w:divBdr>
        <w:top w:val="none" w:sz="0" w:space="0" w:color="auto"/>
        <w:left w:val="none" w:sz="0" w:space="0" w:color="auto"/>
        <w:bottom w:val="none" w:sz="0" w:space="0" w:color="auto"/>
        <w:right w:val="none" w:sz="0" w:space="0" w:color="auto"/>
      </w:divBdr>
    </w:div>
    <w:div w:id="903490093">
      <w:bodyDiv w:val="1"/>
      <w:marLeft w:val="0"/>
      <w:marRight w:val="0"/>
      <w:marTop w:val="0"/>
      <w:marBottom w:val="0"/>
      <w:divBdr>
        <w:top w:val="none" w:sz="0" w:space="0" w:color="auto"/>
        <w:left w:val="none" w:sz="0" w:space="0" w:color="auto"/>
        <w:bottom w:val="none" w:sz="0" w:space="0" w:color="auto"/>
        <w:right w:val="none" w:sz="0" w:space="0" w:color="auto"/>
      </w:divBdr>
    </w:div>
    <w:div w:id="903563342">
      <w:bodyDiv w:val="1"/>
      <w:marLeft w:val="0"/>
      <w:marRight w:val="0"/>
      <w:marTop w:val="0"/>
      <w:marBottom w:val="0"/>
      <w:divBdr>
        <w:top w:val="none" w:sz="0" w:space="0" w:color="auto"/>
        <w:left w:val="none" w:sz="0" w:space="0" w:color="auto"/>
        <w:bottom w:val="none" w:sz="0" w:space="0" w:color="auto"/>
        <w:right w:val="none" w:sz="0" w:space="0" w:color="auto"/>
      </w:divBdr>
    </w:div>
    <w:div w:id="903873826">
      <w:bodyDiv w:val="1"/>
      <w:marLeft w:val="0"/>
      <w:marRight w:val="0"/>
      <w:marTop w:val="0"/>
      <w:marBottom w:val="0"/>
      <w:divBdr>
        <w:top w:val="none" w:sz="0" w:space="0" w:color="auto"/>
        <w:left w:val="none" w:sz="0" w:space="0" w:color="auto"/>
        <w:bottom w:val="none" w:sz="0" w:space="0" w:color="auto"/>
        <w:right w:val="none" w:sz="0" w:space="0" w:color="auto"/>
      </w:divBdr>
    </w:div>
    <w:div w:id="903956043">
      <w:bodyDiv w:val="1"/>
      <w:marLeft w:val="0"/>
      <w:marRight w:val="0"/>
      <w:marTop w:val="0"/>
      <w:marBottom w:val="0"/>
      <w:divBdr>
        <w:top w:val="none" w:sz="0" w:space="0" w:color="auto"/>
        <w:left w:val="none" w:sz="0" w:space="0" w:color="auto"/>
        <w:bottom w:val="none" w:sz="0" w:space="0" w:color="auto"/>
        <w:right w:val="none" w:sz="0" w:space="0" w:color="auto"/>
      </w:divBdr>
    </w:div>
    <w:div w:id="904611634">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4998086">
      <w:bodyDiv w:val="1"/>
      <w:marLeft w:val="0"/>
      <w:marRight w:val="0"/>
      <w:marTop w:val="0"/>
      <w:marBottom w:val="0"/>
      <w:divBdr>
        <w:top w:val="none" w:sz="0" w:space="0" w:color="auto"/>
        <w:left w:val="none" w:sz="0" w:space="0" w:color="auto"/>
        <w:bottom w:val="none" w:sz="0" w:space="0" w:color="auto"/>
        <w:right w:val="none" w:sz="0" w:space="0" w:color="auto"/>
      </w:divBdr>
    </w:div>
    <w:div w:id="905072614">
      <w:bodyDiv w:val="1"/>
      <w:marLeft w:val="0"/>
      <w:marRight w:val="0"/>
      <w:marTop w:val="0"/>
      <w:marBottom w:val="0"/>
      <w:divBdr>
        <w:top w:val="none" w:sz="0" w:space="0" w:color="auto"/>
        <w:left w:val="none" w:sz="0" w:space="0" w:color="auto"/>
        <w:bottom w:val="none" w:sz="0" w:space="0" w:color="auto"/>
        <w:right w:val="none" w:sz="0" w:space="0" w:color="auto"/>
      </w:divBdr>
    </w:div>
    <w:div w:id="905652336">
      <w:bodyDiv w:val="1"/>
      <w:marLeft w:val="0"/>
      <w:marRight w:val="0"/>
      <w:marTop w:val="0"/>
      <w:marBottom w:val="0"/>
      <w:divBdr>
        <w:top w:val="none" w:sz="0" w:space="0" w:color="auto"/>
        <w:left w:val="none" w:sz="0" w:space="0" w:color="auto"/>
        <w:bottom w:val="none" w:sz="0" w:space="0" w:color="auto"/>
        <w:right w:val="none" w:sz="0" w:space="0" w:color="auto"/>
      </w:divBdr>
    </w:div>
    <w:div w:id="907425505">
      <w:bodyDiv w:val="1"/>
      <w:marLeft w:val="0"/>
      <w:marRight w:val="0"/>
      <w:marTop w:val="0"/>
      <w:marBottom w:val="0"/>
      <w:divBdr>
        <w:top w:val="none" w:sz="0" w:space="0" w:color="auto"/>
        <w:left w:val="none" w:sz="0" w:space="0" w:color="auto"/>
        <w:bottom w:val="none" w:sz="0" w:space="0" w:color="auto"/>
        <w:right w:val="none" w:sz="0" w:space="0" w:color="auto"/>
      </w:divBdr>
    </w:div>
    <w:div w:id="907805332">
      <w:bodyDiv w:val="1"/>
      <w:marLeft w:val="0"/>
      <w:marRight w:val="0"/>
      <w:marTop w:val="0"/>
      <w:marBottom w:val="0"/>
      <w:divBdr>
        <w:top w:val="none" w:sz="0" w:space="0" w:color="auto"/>
        <w:left w:val="none" w:sz="0" w:space="0" w:color="auto"/>
        <w:bottom w:val="none" w:sz="0" w:space="0" w:color="auto"/>
        <w:right w:val="none" w:sz="0" w:space="0" w:color="auto"/>
      </w:divBdr>
    </w:div>
    <w:div w:id="908996209">
      <w:bodyDiv w:val="1"/>
      <w:marLeft w:val="0"/>
      <w:marRight w:val="0"/>
      <w:marTop w:val="0"/>
      <w:marBottom w:val="0"/>
      <w:divBdr>
        <w:top w:val="none" w:sz="0" w:space="0" w:color="auto"/>
        <w:left w:val="none" w:sz="0" w:space="0" w:color="auto"/>
        <w:bottom w:val="none" w:sz="0" w:space="0" w:color="auto"/>
        <w:right w:val="none" w:sz="0" w:space="0" w:color="auto"/>
      </w:divBdr>
    </w:div>
    <w:div w:id="909265491">
      <w:bodyDiv w:val="1"/>
      <w:marLeft w:val="0"/>
      <w:marRight w:val="0"/>
      <w:marTop w:val="0"/>
      <w:marBottom w:val="0"/>
      <w:divBdr>
        <w:top w:val="none" w:sz="0" w:space="0" w:color="auto"/>
        <w:left w:val="none" w:sz="0" w:space="0" w:color="auto"/>
        <w:bottom w:val="none" w:sz="0" w:space="0" w:color="auto"/>
        <w:right w:val="none" w:sz="0" w:space="0" w:color="auto"/>
      </w:divBdr>
    </w:div>
    <w:div w:id="909508728">
      <w:bodyDiv w:val="1"/>
      <w:marLeft w:val="0"/>
      <w:marRight w:val="0"/>
      <w:marTop w:val="0"/>
      <w:marBottom w:val="0"/>
      <w:divBdr>
        <w:top w:val="none" w:sz="0" w:space="0" w:color="auto"/>
        <w:left w:val="none" w:sz="0" w:space="0" w:color="auto"/>
        <w:bottom w:val="none" w:sz="0" w:space="0" w:color="auto"/>
        <w:right w:val="none" w:sz="0" w:space="0" w:color="auto"/>
      </w:divBdr>
    </w:div>
    <w:div w:id="909580330">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10391092">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232950">
      <w:bodyDiv w:val="1"/>
      <w:marLeft w:val="0"/>
      <w:marRight w:val="0"/>
      <w:marTop w:val="0"/>
      <w:marBottom w:val="0"/>
      <w:divBdr>
        <w:top w:val="none" w:sz="0" w:space="0" w:color="auto"/>
        <w:left w:val="none" w:sz="0" w:space="0" w:color="auto"/>
        <w:bottom w:val="none" w:sz="0" w:space="0" w:color="auto"/>
        <w:right w:val="none" w:sz="0" w:space="0" w:color="auto"/>
      </w:divBdr>
    </w:div>
    <w:div w:id="911237162">
      <w:bodyDiv w:val="1"/>
      <w:marLeft w:val="0"/>
      <w:marRight w:val="0"/>
      <w:marTop w:val="0"/>
      <w:marBottom w:val="0"/>
      <w:divBdr>
        <w:top w:val="none" w:sz="0" w:space="0" w:color="auto"/>
        <w:left w:val="none" w:sz="0" w:space="0" w:color="auto"/>
        <w:bottom w:val="none" w:sz="0" w:space="0" w:color="auto"/>
        <w:right w:val="none" w:sz="0" w:space="0" w:color="auto"/>
      </w:divBdr>
    </w:div>
    <w:div w:id="911424870">
      <w:bodyDiv w:val="1"/>
      <w:marLeft w:val="0"/>
      <w:marRight w:val="0"/>
      <w:marTop w:val="0"/>
      <w:marBottom w:val="0"/>
      <w:divBdr>
        <w:top w:val="none" w:sz="0" w:space="0" w:color="auto"/>
        <w:left w:val="none" w:sz="0" w:space="0" w:color="auto"/>
        <w:bottom w:val="none" w:sz="0" w:space="0" w:color="auto"/>
        <w:right w:val="none" w:sz="0" w:space="0" w:color="auto"/>
      </w:divBdr>
    </w:div>
    <w:div w:id="911626871">
      <w:bodyDiv w:val="1"/>
      <w:marLeft w:val="0"/>
      <w:marRight w:val="0"/>
      <w:marTop w:val="0"/>
      <w:marBottom w:val="0"/>
      <w:divBdr>
        <w:top w:val="none" w:sz="0" w:space="0" w:color="auto"/>
        <w:left w:val="none" w:sz="0" w:space="0" w:color="auto"/>
        <w:bottom w:val="none" w:sz="0" w:space="0" w:color="auto"/>
        <w:right w:val="none" w:sz="0" w:space="0" w:color="auto"/>
      </w:divBdr>
    </w:div>
    <w:div w:id="912010854">
      <w:bodyDiv w:val="1"/>
      <w:marLeft w:val="0"/>
      <w:marRight w:val="0"/>
      <w:marTop w:val="0"/>
      <w:marBottom w:val="0"/>
      <w:divBdr>
        <w:top w:val="none" w:sz="0" w:space="0" w:color="auto"/>
        <w:left w:val="none" w:sz="0" w:space="0" w:color="auto"/>
        <w:bottom w:val="none" w:sz="0" w:space="0" w:color="auto"/>
        <w:right w:val="none" w:sz="0" w:space="0" w:color="auto"/>
      </w:divBdr>
    </w:div>
    <w:div w:id="912158301">
      <w:bodyDiv w:val="1"/>
      <w:marLeft w:val="0"/>
      <w:marRight w:val="0"/>
      <w:marTop w:val="0"/>
      <w:marBottom w:val="0"/>
      <w:divBdr>
        <w:top w:val="none" w:sz="0" w:space="0" w:color="auto"/>
        <w:left w:val="none" w:sz="0" w:space="0" w:color="auto"/>
        <w:bottom w:val="none" w:sz="0" w:space="0" w:color="auto"/>
        <w:right w:val="none" w:sz="0" w:space="0" w:color="auto"/>
      </w:divBdr>
    </w:div>
    <w:div w:id="913511884">
      <w:bodyDiv w:val="1"/>
      <w:marLeft w:val="0"/>
      <w:marRight w:val="0"/>
      <w:marTop w:val="0"/>
      <w:marBottom w:val="0"/>
      <w:divBdr>
        <w:top w:val="none" w:sz="0" w:space="0" w:color="auto"/>
        <w:left w:val="none" w:sz="0" w:space="0" w:color="auto"/>
        <w:bottom w:val="none" w:sz="0" w:space="0" w:color="auto"/>
        <w:right w:val="none" w:sz="0" w:space="0" w:color="auto"/>
      </w:divBdr>
    </w:div>
    <w:div w:id="913514793">
      <w:bodyDiv w:val="1"/>
      <w:marLeft w:val="0"/>
      <w:marRight w:val="0"/>
      <w:marTop w:val="0"/>
      <w:marBottom w:val="0"/>
      <w:divBdr>
        <w:top w:val="none" w:sz="0" w:space="0" w:color="auto"/>
        <w:left w:val="none" w:sz="0" w:space="0" w:color="auto"/>
        <w:bottom w:val="none" w:sz="0" w:space="0" w:color="auto"/>
        <w:right w:val="none" w:sz="0" w:space="0" w:color="auto"/>
      </w:divBdr>
    </w:div>
    <w:div w:id="913515275">
      <w:bodyDiv w:val="1"/>
      <w:marLeft w:val="0"/>
      <w:marRight w:val="0"/>
      <w:marTop w:val="0"/>
      <w:marBottom w:val="0"/>
      <w:divBdr>
        <w:top w:val="none" w:sz="0" w:space="0" w:color="auto"/>
        <w:left w:val="none" w:sz="0" w:space="0" w:color="auto"/>
        <w:bottom w:val="none" w:sz="0" w:space="0" w:color="auto"/>
        <w:right w:val="none" w:sz="0" w:space="0" w:color="auto"/>
      </w:divBdr>
    </w:div>
    <w:div w:id="913707378">
      <w:bodyDiv w:val="1"/>
      <w:marLeft w:val="0"/>
      <w:marRight w:val="0"/>
      <w:marTop w:val="0"/>
      <w:marBottom w:val="0"/>
      <w:divBdr>
        <w:top w:val="none" w:sz="0" w:space="0" w:color="auto"/>
        <w:left w:val="none" w:sz="0" w:space="0" w:color="auto"/>
        <w:bottom w:val="none" w:sz="0" w:space="0" w:color="auto"/>
        <w:right w:val="none" w:sz="0" w:space="0" w:color="auto"/>
      </w:divBdr>
    </w:div>
    <w:div w:id="913709413">
      <w:bodyDiv w:val="1"/>
      <w:marLeft w:val="0"/>
      <w:marRight w:val="0"/>
      <w:marTop w:val="0"/>
      <w:marBottom w:val="0"/>
      <w:divBdr>
        <w:top w:val="none" w:sz="0" w:space="0" w:color="auto"/>
        <w:left w:val="none" w:sz="0" w:space="0" w:color="auto"/>
        <w:bottom w:val="none" w:sz="0" w:space="0" w:color="auto"/>
        <w:right w:val="none" w:sz="0" w:space="0" w:color="auto"/>
      </w:divBdr>
    </w:div>
    <w:div w:id="914584859">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6012629">
      <w:bodyDiv w:val="1"/>
      <w:marLeft w:val="0"/>
      <w:marRight w:val="0"/>
      <w:marTop w:val="0"/>
      <w:marBottom w:val="0"/>
      <w:divBdr>
        <w:top w:val="none" w:sz="0" w:space="0" w:color="auto"/>
        <w:left w:val="none" w:sz="0" w:space="0" w:color="auto"/>
        <w:bottom w:val="none" w:sz="0" w:space="0" w:color="auto"/>
        <w:right w:val="none" w:sz="0" w:space="0" w:color="auto"/>
      </w:divBdr>
    </w:div>
    <w:div w:id="916094306">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550729">
      <w:bodyDiv w:val="1"/>
      <w:marLeft w:val="0"/>
      <w:marRight w:val="0"/>
      <w:marTop w:val="0"/>
      <w:marBottom w:val="0"/>
      <w:divBdr>
        <w:top w:val="none" w:sz="0" w:space="0" w:color="auto"/>
        <w:left w:val="none" w:sz="0" w:space="0" w:color="auto"/>
        <w:bottom w:val="none" w:sz="0" w:space="0" w:color="auto"/>
        <w:right w:val="none" w:sz="0" w:space="0" w:color="auto"/>
      </w:divBdr>
    </w:div>
    <w:div w:id="916938518">
      <w:bodyDiv w:val="1"/>
      <w:marLeft w:val="0"/>
      <w:marRight w:val="0"/>
      <w:marTop w:val="0"/>
      <w:marBottom w:val="0"/>
      <w:divBdr>
        <w:top w:val="none" w:sz="0" w:space="0" w:color="auto"/>
        <w:left w:val="none" w:sz="0" w:space="0" w:color="auto"/>
        <w:bottom w:val="none" w:sz="0" w:space="0" w:color="auto"/>
        <w:right w:val="none" w:sz="0" w:space="0" w:color="auto"/>
      </w:divBdr>
    </w:div>
    <w:div w:id="917011629">
      <w:bodyDiv w:val="1"/>
      <w:marLeft w:val="0"/>
      <w:marRight w:val="0"/>
      <w:marTop w:val="0"/>
      <w:marBottom w:val="0"/>
      <w:divBdr>
        <w:top w:val="none" w:sz="0" w:space="0" w:color="auto"/>
        <w:left w:val="none" w:sz="0" w:space="0" w:color="auto"/>
        <w:bottom w:val="none" w:sz="0" w:space="0" w:color="auto"/>
        <w:right w:val="none" w:sz="0" w:space="0" w:color="auto"/>
      </w:divBdr>
    </w:div>
    <w:div w:id="917136681">
      <w:bodyDiv w:val="1"/>
      <w:marLeft w:val="0"/>
      <w:marRight w:val="0"/>
      <w:marTop w:val="0"/>
      <w:marBottom w:val="0"/>
      <w:divBdr>
        <w:top w:val="none" w:sz="0" w:space="0" w:color="auto"/>
        <w:left w:val="none" w:sz="0" w:space="0" w:color="auto"/>
        <w:bottom w:val="none" w:sz="0" w:space="0" w:color="auto"/>
        <w:right w:val="none" w:sz="0" w:space="0" w:color="auto"/>
      </w:divBdr>
    </w:div>
    <w:div w:id="917204354">
      <w:bodyDiv w:val="1"/>
      <w:marLeft w:val="0"/>
      <w:marRight w:val="0"/>
      <w:marTop w:val="0"/>
      <w:marBottom w:val="0"/>
      <w:divBdr>
        <w:top w:val="none" w:sz="0" w:space="0" w:color="auto"/>
        <w:left w:val="none" w:sz="0" w:space="0" w:color="auto"/>
        <w:bottom w:val="none" w:sz="0" w:space="0" w:color="auto"/>
        <w:right w:val="none" w:sz="0" w:space="0" w:color="auto"/>
      </w:divBdr>
    </w:div>
    <w:div w:id="917330695">
      <w:bodyDiv w:val="1"/>
      <w:marLeft w:val="0"/>
      <w:marRight w:val="0"/>
      <w:marTop w:val="0"/>
      <w:marBottom w:val="0"/>
      <w:divBdr>
        <w:top w:val="none" w:sz="0" w:space="0" w:color="auto"/>
        <w:left w:val="none" w:sz="0" w:space="0" w:color="auto"/>
        <w:bottom w:val="none" w:sz="0" w:space="0" w:color="auto"/>
        <w:right w:val="none" w:sz="0" w:space="0" w:color="auto"/>
      </w:divBdr>
    </w:div>
    <w:div w:id="917523773">
      <w:bodyDiv w:val="1"/>
      <w:marLeft w:val="0"/>
      <w:marRight w:val="0"/>
      <w:marTop w:val="0"/>
      <w:marBottom w:val="0"/>
      <w:divBdr>
        <w:top w:val="none" w:sz="0" w:space="0" w:color="auto"/>
        <w:left w:val="none" w:sz="0" w:space="0" w:color="auto"/>
        <w:bottom w:val="none" w:sz="0" w:space="0" w:color="auto"/>
        <w:right w:val="none" w:sz="0" w:space="0" w:color="auto"/>
      </w:divBdr>
    </w:div>
    <w:div w:id="917665346">
      <w:bodyDiv w:val="1"/>
      <w:marLeft w:val="0"/>
      <w:marRight w:val="0"/>
      <w:marTop w:val="0"/>
      <w:marBottom w:val="0"/>
      <w:divBdr>
        <w:top w:val="none" w:sz="0" w:space="0" w:color="auto"/>
        <w:left w:val="none" w:sz="0" w:space="0" w:color="auto"/>
        <w:bottom w:val="none" w:sz="0" w:space="0" w:color="auto"/>
        <w:right w:val="none" w:sz="0" w:space="0" w:color="auto"/>
      </w:divBdr>
    </w:div>
    <w:div w:id="917713065">
      <w:bodyDiv w:val="1"/>
      <w:marLeft w:val="0"/>
      <w:marRight w:val="0"/>
      <w:marTop w:val="0"/>
      <w:marBottom w:val="0"/>
      <w:divBdr>
        <w:top w:val="none" w:sz="0" w:space="0" w:color="auto"/>
        <w:left w:val="none" w:sz="0" w:space="0" w:color="auto"/>
        <w:bottom w:val="none" w:sz="0" w:space="0" w:color="auto"/>
        <w:right w:val="none" w:sz="0" w:space="0" w:color="auto"/>
      </w:divBdr>
    </w:div>
    <w:div w:id="917786000">
      <w:bodyDiv w:val="1"/>
      <w:marLeft w:val="0"/>
      <w:marRight w:val="0"/>
      <w:marTop w:val="0"/>
      <w:marBottom w:val="0"/>
      <w:divBdr>
        <w:top w:val="none" w:sz="0" w:space="0" w:color="auto"/>
        <w:left w:val="none" w:sz="0" w:space="0" w:color="auto"/>
        <w:bottom w:val="none" w:sz="0" w:space="0" w:color="auto"/>
        <w:right w:val="none" w:sz="0" w:space="0" w:color="auto"/>
      </w:divBdr>
    </w:div>
    <w:div w:id="918099936">
      <w:bodyDiv w:val="1"/>
      <w:marLeft w:val="0"/>
      <w:marRight w:val="0"/>
      <w:marTop w:val="0"/>
      <w:marBottom w:val="0"/>
      <w:divBdr>
        <w:top w:val="none" w:sz="0" w:space="0" w:color="auto"/>
        <w:left w:val="none" w:sz="0" w:space="0" w:color="auto"/>
        <w:bottom w:val="none" w:sz="0" w:space="0" w:color="auto"/>
        <w:right w:val="none" w:sz="0" w:space="0" w:color="auto"/>
      </w:divBdr>
    </w:div>
    <w:div w:id="918293455">
      <w:bodyDiv w:val="1"/>
      <w:marLeft w:val="0"/>
      <w:marRight w:val="0"/>
      <w:marTop w:val="0"/>
      <w:marBottom w:val="0"/>
      <w:divBdr>
        <w:top w:val="none" w:sz="0" w:space="0" w:color="auto"/>
        <w:left w:val="none" w:sz="0" w:space="0" w:color="auto"/>
        <w:bottom w:val="none" w:sz="0" w:space="0" w:color="auto"/>
        <w:right w:val="none" w:sz="0" w:space="0" w:color="auto"/>
      </w:divBdr>
    </w:div>
    <w:div w:id="918683976">
      <w:bodyDiv w:val="1"/>
      <w:marLeft w:val="0"/>
      <w:marRight w:val="0"/>
      <w:marTop w:val="0"/>
      <w:marBottom w:val="0"/>
      <w:divBdr>
        <w:top w:val="none" w:sz="0" w:space="0" w:color="auto"/>
        <w:left w:val="none" w:sz="0" w:space="0" w:color="auto"/>
        <w:bottom w:val="none" w:sz="0" w:space="0" w:color="auto"/>
        <w:right w:val="none" w:sz="0" w:space="0" w:color="auto"/>
      </w:divBdr>
    </w:div>
    <w:div w:id="918753623">
      <w:bodyDiv w:val="1"/>
      <w:marLeft w:val="0"/>
      <w:marRight w:val="0"/>
      <w:marTop w:val="0"/>
      <w:marBottom w:val="0"/>
      <w:divBdr>
        <w:top w:val="none" w:sz="0" w:space="0" w:color="auto"/>
        <w:left w:val="none" w:sz="0" w:space="0" w:color="auto"/>
        <w:bottom w:val="none" w:sz="0" w:space="0" w:color="auto"/>
        <w:right w:val="none" w:sz="0" w:space="0" w:color="auto"/>
      </w:divBdr>
    </w:div>
    <w:div w:id="918906426">
      <w:bodyDiv w:val="1"/>
      <w:marLeft w:val="0"/>
      <w:marRight w:val="0"/>
      <w:marTop w:val="0"/>
      <w:marBottom w:val="0"/>
      <w:divBdr>
        <w:top w:val="none" w:sz="0" w:space="0" w:color="auto"/>
        <w:left w:val="none" w:sz="0" w:space="0" w:color="auto"/>
        <w:bottom w:val="none" w:sz="0" w:space="0" w:color="auto"/>
        <w:right w:val="none" w:sz="0" w:space="0" w:color="auto"/>
      </w:divBdr>
    </w:div>
    <w:div w:id="919339286">
      <w:bodyDiv w:val="1"/>
      <w:marLeft w:val="0"/>
      <w:marRight w:val="0"/>
      <w:marTop w:val="0"/>
      <w:marBottom w:val="0"/>
      <w:divBdr>
        <w:top w:val="none" w:sz="0" w:space="0" w:color="auto"/>
        <w:left w:val="none" w:sz="0" w:space="0" w:color="auto"/>
        <w:bottom w:val="none" w:sz="0" w:space="0" w:color="auto"/>
        <w:right w:val="none" w:sz="0" w:space="0" w:color="auto"/>
      </w:divBdr>
    </w:div>
    <w:div w:id="919369797">
      <w:bodyDiv w:val="1"/>
      <w:marLeft w:val="0"/>
      <w:marRight w:val="0"/>
      <w:marTop w:val="0"/>
      <w:marBottom w:val="0"/>
      <w:divBdr>
        <w:top w:val="none" w:sz="0" w:space="0" w:color="auto"/>
        <w:left w:val="none" w:sz="0" w:space="0" w:color="auto"/>
        <w:bottom w:val="none" w:sz="0" w:space="0" w:color="auto"/>
        <w:right w:val="none" w:sz="0" w:space="0" w:color="auto"/>
      </w:divBdr>
    </w:div>
    <w:div w:id="919412885">
      <w:bodyDiv w:val="1"/>
      <w:marLeft w:val="0"/>
      <w:marRight w:val="0"/>
      <w:marTop w:val="0"/>
      <w:marBottom w:val="0"/>
      <w:divBdr>
        <w:top w:val="none" w:sz="0" w:space="0" w:color="auto"/>
        <w:left w:val="none" w:sz="0" w:space="0" w:color="auto"/>
        <w:bottom w:val="none" w:sz="0" w:space="0" w:color="auto"/>
        <w:right w:val="none" w:sz="0" w:space="0" w:color="auto"/>
      </w:divBdr>
    </w:div>
    <w:div w:id="919678985">
      <w:bodyDiv w:val="1"/>
      <w:marLeft w:val="0"/>
      <w:marRight w:val="0"/>
      <w:marTop w:val="0"/>
      <w:marBottom w:val="0"/>
      <w:divBdr>
        <w:top w:val="none" w:sz="0" w:space="0" w:color="auto"/>
        <w:left w:val="none" w:sz="0" w:space="0" w:color="auto"/>
        <w:bottom w:val="none" w:sz="0" w:space="0" w:color="auto"/>
        <w:right w:val="none" w:sz="0" w:space="0" w:color="auto"/>
      </w:divBdr>
    </w:div>
    <w:div w:id="919752657">
      <w:bodyDiv w:val="1"/>
      <w:marLeft w:val="0"/>
      <w:marRight w:val="0"/>
      <w:marTop w:val="0"/>
      <w:marBottom w:val="0"/>
      <w:divBdr>
        <w:top w:val="none" w:sz="0" w:space="0" w:color="auto"/>
        <w:left w:val="none" w:sz="0" w:space="0" w:color="auto"/>
        <w:bottom w:val="none" w:sz="0" w:space="0" w:color="auto"/>
        <w:right w:val="none" w:sz="0" w:space="0" w:color="auto"/>
      </w:divBdr>
    </w:div>
    <w:div w:id="919801409">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20213471">
      <w:bodyDiv w:val="1"/>
      <w:marLeft w:val="0"/>
      <w:marRight w:val="0"/>
      <w:marTop w:val="0"/>
      <w:marBottom w:val="0"/>
      <w:divBdr>
        <w:top w:val="none" w:sz="0" w:space="0" w:color="auto"/>
        <w:left w:val="none" w:sz="0" w:space="0" w:color="auto"/>
        <w:bottom w:val="none" w:sz="0" w:space="0" w:color="auto"/>
        <w:right w:val="none" w:sz="0" w:space="0" w:color="auto"/>
      </w:divBdr>
    </w:div>
    <w:div w:id="921255839">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2185770">
      <w:bodyDiv w:val="1"/>
      <w:marLeft w:val="0"/>
      <w:marRight w:val="0"/>
      <w:marTop w:val="0"/>
      <w:marBottom w:val="0"/>
      <w:divBdr>
        <w:top w:val="none" w:sz="0" w:space="0" w:color="auto"/>
        <w:left w:val="none" w:sz="0" w:space="0" w:color="auto"/>
        <w:bottom w:val="none" w:sz="0" w:space="0" w:color="auto"/>
        <w:right w:val="none" w:sz="0" w:space="0" w:color="auto"/>
      </w:divBdr>
    </w:div>
    <w:div w:id="922420065">
      <w:bodyDiv w:val="1"/>
      <w:marLeft w:val="0"/>
      <w:marRight w:val="0"/>
      <w:marTop w:val="0"/>
      <w:marBottom w:val="0"/>
      <w:divBdr>
        <w:top w:val="none" w:sz="0" w:space="0" w:color="auto"/>
        <w:left w:val="none" w:sz="0" w:space="0" w:color="auto"/>
        <w:bottom w:val="none" w:sz="0" w:space="0" w:color="auto"/>
        <w:right w:val="none" w:sz="0" w:space="0" w:color="auto"/>
      </w:divBdr>
    </w:div>
    <w:div w:id="922690586">
      <w:bodyDiv w:val="1"/>
      <w:marLeft w:val="0"/>
      <w:marRight w:val="0"/>
      <w:marTop w:val="0"/>
      <w:marBottom w:val="0"/>
      <w:divBdr>
        <w:top w:val="none" w:sz="0" w:space="0" w:color="auto"/>
        <w:left w:val="none" w:sz="0" w:space="0" w:color="auto"/>
        <w:bottom w:val="none" w:sz="0" w:space="0" w:color="auto"/>
        <w:right w:val="none" w:sz="0" w:space="0" w:color="auto"/>
      </w:divBdr>
    </w:div>
    <w:div w:id="923341637">
      <w:bodyDiv w:val="1"/>
      <w:marLeft w:val="0"/>
      <w:marRight w:val="0"/>
      <w:marTop w:val="0"/>
      <w:marBottom w:val="0"/>
      <w:divBdr>
        <w:top w:val="none" w:sz="0" w:space="0" w:color="auto"/>
        <w:left w:val="none" w:sz="0" w:space="0" w:color="auto"/>
        <w:bottom w:val="none" w:sz="0" w:space="0" w:color="auto"/>
        <w:right w:val="none" w:sz="0" w:space="0" w:color="auto"/>
      </w:divBdr>
    </w:div>
    <w:div w:id="923563103">
      <w:bodyDiv w:val="1"/>
      <w:marLeft w:val="0"/>
      <w:marRight w:val="0"/>
      <w:marTop w:val="0"/>
      <w:marBottom w:val="0"/>
      <w:divBdr>
        <w:top w:val="none" w:sz="0" w:space="0" w:color="auto"/>
        <w:left w:val="none" w:sz="0" w:space="0" w:color="auto"/>
        <w:bottom w:val="none" w:sz="0" w:space="0" w:color="auto"/>
        <w:right w:val="none" w:sz="0" w:space="0" w:color="auto"/>
      </w:divBdr>
    </w:div>
    <w:div w:id="923804498">
      <w:bodyDiv w:val="1"/>
      <w:marLeft w:val="0"/>
      <w:marRight w:val="0"/>
      <w:marTop w:val="0"/>
      <w:marBottom w:val="0"/>
      <w:divBdr>
        <w:top w:val="none" w:sz="0" w:space="0" w:color="auto"/>
        <w:left w:val="none" w:sz="0" w:space="0" w:color="auto"/>
        <w:bottom w:val="none" w:sz="0" w:space="0" w:color="auto"/>
        <w:right w:val="none" w:sz="0" w:space="0" w:color="auto"/>
      </w:divBdr>
    </w:div>
    <w:div w:id="923950850">
      <w:bodyDiv w:val="1"/>
      <w:marLeft w:val="0"/>
      <w:marRight w:val="0"/>
      <w:marTop w:val="0"/>
      <w:marBottom w:val="0"/>
      <w:divBdr>
        <w:top w:val="none" w:sz="0" w:space="0" w:color="auto"/>
        <w:left w:val="none" w:sz="0" w:space="0" w:color="auto"/>
        <w:bottom w:val="none" w:sz="0" w:space="0" w:color="auto"/>
        <w:right w:val="none" w:sz="0" w:space="0" w:color="auto"/>
      </w:divBdr>
    </w:div>
    <w:div w:id="924536204">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847639">
      <w:bodyDiv w:val="1"/>
      <w:marLeft w:val="0"/>
      <w:marRight w:val="0"/>
      <w:marTop w:val="0"/>
      <w:marBottom w:val="0"/>
      <w:divBdr>
        <w:top w:val="none" w:sz="0" w:space="0" w:color="auto"/>
        <w:left w:val="none" w:sz="0" w:space="0" w:color="auto"/>
        <w:bottom w:val="none" w:sz="0" w:space="0" w:color="auto"/>
        <w:right w:val="none" w:sz="0" w:space="0" w:color="auto"/>
      </w:divBdr>
    </w:div>
    <w:div w:id="925072900">
      <w:bodyDiv w:val="1"/>
      <w:marLeft w:val="0"/>
      <w:marRight w:val="0"/>
      <w:marTop w:val="0"/>
      <w:marBottom w:val="0"/>
      <w:divBdr>
        <w:top w:val="none" w:sz="0" w:space="0" w:color="auto"/>
        <w:left w:val="none" w:sz="0" w:space="0" w:color="auto"/>
        <w:bottom w:val="none" w:sz="0" w:space="0" w:color="auto"/>
        <w:right w:val="none" w:sz="0" w:space="0" w:color="auto"/>
      </w:divBdr>
    </w:div>
    <w:div w:id="925110014">
      <w:bodyDiv w:val="1"/>
      <w:marLeft w:val="0"/>
      <w:marRight w:val="0"/>
      <w:marTop w:val="0"/>
      <w:marBottom w:val="0"/>
      <w:divBdr>
        <w:top w:val="none" w:sz="0" w:space="0" w:color="auto"/>
        <w:left w:val="none" w:sz="0" w:space="0" w:color="auto"/>
        <w:bottom w:val="none" w:sz="0" w:space="0" w:color="auto"/>
        <w:right w:val="none" w:sz="0" w:space="0" w:color="auto"/>
      </w:divBdr>
    </w:div>
    <w:div w:id="925649286">
      <w:bodyDiv w:val="1"/>
      <w:marLeft w:val="0"/>
      <w:marRight w:val="0"/>
      <w:marTop w:val="0"/>
      <w:marBottom w:val="0"/>
      <w:divBdr>
        <w:top w:val="none" w:sz="0" w:space="0" w:color="auto"/>
        <w:left w:val="none" w:sz="0" w:space="0" w:color="auto"/>
        <w:bottom w:val="none" w:sz="0" w:space="0" w:color="auto"/>
        <w:right w:val="none" w:sz="0" w:space="0" w:color="auto"/>
      </w:divBdr>
    </w:div>
    <w:div w:id="925697343">
      <w:bodyDiv w:val="1"/>
      <w:marLeft w:val="0"/>
      <w:marRight w:val="0"/>
      <w:marTop w:val="0"/>
      <w:marBottom w:val="0"/>
      <w:divBdr>
        <w:top w:val="none" w:sz="0" w:space="0" w:color="auto"/>
        <w:left w:val="none" w:sz="0" w:space="0" w:color="auto"/>
        <w:bottom w:val="none" w:sz="0" w:space="0" w:color="auto"/>
        <w:right w:val="none" w:sz="0" w:space="0" w:color="auto"/>
      </w:divBdr>
    </w:div>
    <w:div w:id="926572563">
      <w:bodyDiv w:val="1"/>
      <w:marLeft w:val="0"/>
      <w:marRight w:val="0"/>
      <w:marTop w:val="0"/>
      <w:marBottom w:val="0"/>
      <w:divBdr>
        <w:top w:val="none" w:sz="0" w:space="0" w:color="auto"/>
        <w:left w:val="none" w:sz="0" w:space="0" w:color="auto"/>
        <w:bottom w:val="none" w:sz="0" w:space="0" w:color="auto"/>
        <w:right w:val="none" w:sz="0" w:space="0" w:color="auto"/>
      </w:divBdr>
    </w:div>
    <w:div w:id="927083499">
      <w:bodyDiv w:val="1"/>
      <w:marLeft w:val="0"/>
      <w:marRight w:val="0"/>
      <w:marTop w:val="0"/>
      <w:marBottom w:val="0"/>
      <w:divBdr>
        <w:top w:val="none" w:sz="0" w:space="0" w:color="auto"/>
        <w:left w:val="none" w:sz="0" w:space="0" w:color="auto"/>
        <w:bottom w:val="none" w:sz="0" w:space="0" w:color="auto"/>
        <w:right w:val="none" w:sz="0" w:space="0" w:color="auto"/>
      </w:divBdr>
    </w:div>
    <w:div w:id="927084191">
      <w:bodyDiv w:val="1"/>
      <w:marLeft w:val="0"/>
      <w:marRight w:val="0"/>
      <w:marTop w:val="0"/>
      <w:marBottom w:val="0"/>
      <w:divBdr>
        <w:top w:val="none" w:sz="0" w:space="0" w:color="auto"/>
        <w:left w:val="none" w:sz="0" w:space="0" w:color="auto"/>
        <w:bottom w:val="none" w:sz="0" w:space="0" w:color="auto"/>
        <w:right w:val="none" w:sz="0" w:space="0" w:color="auto"/>
      </w:divBdr>
    </w:div>
    <w:div w:id="927084725">
      <w:bodyDiv w:val="1"/>
      <w:marLeft w:val="0"/>
      <w:marRight w:val="0"/>
      <w:marTop w:val="0"/>
      <w:marBottom w:val="0"/>
      <w:divBdr>
        <w:top w:val="none" w:sz="0" w:space="0" w:color="auto"/>
        <w:left w:val="none" w:sz="0" w:space="0" w:color="auto"/>
        <w:bottom w:val="none" w:sz="0" w:space="0" w:color="auto"/>
        <w:right w:val="none" w:sz="0" w:space="0" w:color="auto"/>
      </w:divBdr>
    </w:div>
    <w:div w:id="927537410">
      <w:bodyDiv w:val="1"/>
      <w:marLeft w:val="0"/>
      <w:marRight w:val="0"/>
      <w:marTop w:val="0"/>
      <w:marBottom w:val="0"/>
      <w:divBdr>
        <w:top w:val="none" w:sz="0" w:space="0" w:color="auto"/>
        <w:left w:val="none" w:sz="0" w:space="0" w:color="auto"/>
        <w:bottom w:val="none" w:sz="0" w:space="0" w:color="auto"/>
        <w:right w:val="none" w:sz="0" w:space="0" w:color="auto"/>
      </w:divBdr>
    </w:div>
    <w:div w:id="927539804">
      <w:bodyDiv w:val="1"/>
      <w:marLeft w:val="0"/>
      <w:marRight w:val="0"/>
      <w:marTop w:val="0"/>
      <w:marBottom w:val="0"/>
      <w:divBdr>
        <w:top w:val="none" w:sz="0" w:space="0" w:color="auto"/>
        <w:left w:val="none" w:sz="0" w:space="0" w:color="auto"/>
        <w:bottom w:val="none" w:sz="0" w:space="0" w:color="auto"/>
        <w:right w:val="none" w:sz="0" w:space="0" w:color="auto"/>
      </w:divBdr>
    </w:div>
    <w:div w:id="928074689">
      <w:bodyDiv w:val="1"/>
      <w:marLeft w:val="0"/>
      <w:marRight w:val="0"/>
      <w:marTop w:val="0"/>
      <w:marBottom w:val="0"/>
      <w:divBdr>
        <w:top w:val="none" w:sz="0" w:space="0" w:color="auto"/>
        <w:left w:val="none" w:sz="0" w:space="0" w:color="auto"/>
        <w:bottom w:val="none" w:sz="0" w:space="0" w:color="auto"/>
        <w:right w:val="none" w:sz="0" w:space="0" w:color="auto"/>
      </w:divBdr>
    </w:div>
    <w:div w:id="928273337">
      <w:bodyDiv w:val="1"/>
      <w:marLeft w:val="0"/>
      <w:marRight w:val="0"/>
      <w:marTop w:val="0"/>
      <w:marBottom w:val="0"/>
      <w:divBdr>
        <w:top w:val="none" w:sz="0" w:space="0" w:color="auto"/>
        <w:left w:val="none" w:sz="0" w:space="0" w:color="auto"/>
        <w:bottom w:val="none" w:sz="0" w:space="0" w:color="auto"/>
        <w:right w:val="none" w:sz="0" w:space="0" w:color="auto"/>
      </w:divBdr>
    </w:div>
    <w:div w:id="928930203">
      <w:bodyDiv w:val="1"/>
      <w:marLeft w:val="0"/>
      <w:marRight w:val="0"/>
      <w:marTop w:val="0"/>
      <w:marBottom w:val="0"/>
      <w:divBdr>
        <w:top w:val="none" w:sz="0" w:space="0" w:color="auto"/>
        <w:left w:val="none" w:sz="0" w:space="0" w:color="auto"/>
        <w:bottom w:val="none" w:sz="0" w:space="0" w:color="auto"/>
        <w:right w:val="none" w:sz="0" w:space="0" w:color="auto"/>
      </w:divBdr>
    </w:div>
    <w:div w:id="929315802">
      <w:bodyDiv w:val="1"/>
      <w:marLeft w:val="0"/>
      <w:marRight w:val="0"/>
      <w:marTop w:val="0"/>
      <w:marBottom w:val="0"/>
      <w:divBdr>
        <w:top w:val="none" w:sz="0" w:space="0" w:color="auto"/>
        <w:left w:val="none" w:sz="0" w:space="0" w:color="auto"/>
        <w:bottom w:val="none" w:sz="0" w:space="0" w:color="auto"/>
        <w:right w:val="none" w:sz="0" w:space="0" w:color="auto"/>
      </w:divBdr>
    </w:div>
    <w:div w:id="929461817">
      <w:bodyDiv w:val="1"/>
      <w:marLeft w:val="0"/>
      <w:marRight w:val="0"/>
      <w:marTop w:val="0"/>
      <w:marBottom w:val="0"/>
      <w:divBdr>
        <w:top w:val="none" w:sz="0" w:space="0" w:color="auto"/>
        <w:left w:val="none" w:sz="0" w:space="0" w:color="auto"/>
        <w:bottom w:val="none" w:sz="0" w:space="0" w:color="auto"/>
        <w:right w:val="none" w:sz="0" w:space="0" w:color="auto"/>
      </w:divBdr>
    </w:div>
    <w:div w:id="929464290">
      <w:bodyDiv w:val="1"/>
      <w:marLeft w:val="0"/>
      <w:marRight w:val="0"/>
      <w:marTop w:val="0"/>
      <w:marBottom w:val="0"/>
      <w:divBdr>
        <w:top w:val="none" w:sz="0" w:space="0" w:color="auto"/>
        <w:left w:val="none" w:sz="0" w:space="0" w:color="auto"/>
        <w:bottom w:val="none" w:sz="0" w:space="0" w:color="auto"/>
        <w:right w:val="none" w:sz="0" w:space="0" w:color="auto"/>
      </w:divBdr>
    </w:div>
    <w:div w:id="929850108">
      <w:bodyDiv w:val="1"/>
      <w:marLeft w:val="0"/>
      <w:marRight w:val="0"/>
      <w:marTop w:val="0"/>
      <w:marBottom w:val="0"/>
      <w:divBdr>
        <w:top w:val="none" w:sz="0" w:space="0" w:color="auto"/>
        <w:left w:val="none" w:sz="0" w:space="0" w:color="auto"/>
        <w:bottom w:val="none" w:sz="0" w:space="0" w:color="auto"/>
        <w:right w:val="none" w:sz="0" w:space="0" w:color="auto"/>
      </w:divBdr>
    </w:div>
    <w:div w:id="930115632">
      <w:bodyDiv w:val="1"/>
      <w:marLeft w:val="0"/>
      <w:marRight w:val="0"/>
      <w:marTop w:val="0"/>
      <w:marBottom w:val="0"/>
      <w:divBdr>
        <w:top w:val="none" w:sz="0" w:space="0" w:color="auto"/>
        <w:left w:val="none" w:sz="0" w:space="0" w:color="auto"/>
        <w:bottom w:val="none" w:sz="0" w:space="0" w:color="auto"/>
        <w:right w:val="none" w:sz="0" w:space="0" w:color="auto"/>
      </w:divBdr>
    </w:div>
    <w:div w:id="930165355">
      <w:bodyDiv w:val="1"/>
      <w:marLeft w:val="0"/>
      <w:marRight w:val="0"/>
      <w:marTop w:val="0"/>
      <w:marBottom w:val="0"/>
      <w:divBdr>
        <w:top w:val="none" w:sz="0" w:space="0" w:color="auto"/>
        <w:left w:val="none" w:sz="0" w:space="0" w:color="auto"/>
        <w:bottom w:val="none" w:sz="0" w:space="0" w:color="auto"/>
        <w:right w:val="none" w:sz="0" w:space="0" w:color="auto"/>
      </w:divBdr>
    </w:div>
    <w:div w:id="930627055">
      <w:bodyDiv w:val="1"/>
      <w:marLeft w:val="0"/>
      <w:marRight w:val="0"/>
      <w:marTop w:val="0"/>
      <w:marBottom w:val="0"/>
      <w:divBdr>
        <w:top w:val="none" w:sz="0" w:space="0" w:color="auto"/>
        <w:left w:val="none" w:sz="0" w:space="0" w:color="auto"/>
        <w:bottom w:val="none" w:sz="0" w:space="0" w:color="auto"/>
        <w:right w:val="none" w:sz="0" w:space="0" w:color="auto"/>
      </w:divBdr>
    </w:div>
    <w:div w:id="931277458">
      <w:bodyDiv w:val="1"/>
      <w:marLeft w:val="0"/>
      <w:marRight w:val="0"/>
      <w:marTop w:val="0"/>
      <w:marBottom w:val="0"/>
      <w:divBdr>
        <w:top w:val="none" w:sz="0" w:space="0" w:color="auto"/>
        <w:left w:val="none" w:sz="0" w:space="0" w:color="auto"/>
        <w:bottom w:val="none" w:sz="0" w:space="0" w:color="auto"/>
        <w:right w:val="none" w:sz="0" w:space="0" w:color="auto"/>
      </w:divBdr>
    </w:div>
    <w:div w:id="931859403">
      <w:bodyDiv w:val="1"/>
      <w:marLeft w:val="0"/>
      <w:marRight w:val="0"/>
      <w:marTop w:val="0"/>
      <w:marBottom w:val="0"/>
      <w:divBdr>
        <w:top w:val="none" w:sz="0" w:space="0" w:color="auto"/>
        <w:left w:val="none" w:sz="0" w:space="0" w:color="auto"/>
        <w:bottom w:val="none" w:sz="0" w:space="0" w:color="auto"/>
        <w:right w:val="none" w:sz="0" w:space="0" w:color="auto"/>
      </w:divBdr>
    </w:div>
    <w:div w:id="932251362">
      <w:bodyDiv w:val="1"/>
      <w:marLeft w:val="0"/>
      <w:marRight w:val="0"/>
      <w:marTop w:val="0"/>
      <w:marBottom w:val="0"/>
      <w:divBdr>
        <w:top w:val="none" w:sz="0" w:space="0" w:color="auto"/>
        <w:left w:val="none" w:sz="0" w:space="0" w:color="auto"/>
        <w:bottom w:val="none" w:sz="0" w:space="0" w:color="auto"/>
        <w:right w:val="none" w:sz="0" w:space="0" w:color="auto"/>
      </w:divBdr>
    </w:div>
    <w:div w:id="932275231">
      <w:bodyDiv w:val="1"/>
      <w:marLeft w:val="0"/>
      <w:marRight w:val="0"/>
      <w:marTop w:val="0"/>
      <w:marBottom w:val="0"/>
      <w:divBdr>
        <w:top w:val="none" w:sz="0" w:space="0" w:color="auto"/>
        <w:left w:val="none" w:sz="0" w:space="0" w:color="auto"/>
        <w:bottom w:val="none" w:sz="0" w:space="0" w:color="auto"/>
        <w:right w:val="none" w:sz="0" w:space="0" w:color="auto"/>
      </w:divBdr>
    </w:div>
    <w:div w:id="932317483">
      <w:bodyDiv w:val="1"/>
      <w:marLeft w:val="0"/>
      <w:marRight w:val="0"/>
      <w:marTop w:val="0"/>
      <w:marBottom w:val="0"/>
      <w:divBdr>
        <w:top w:val="none" w:sz="0" w:space="0" w:color="auto"/>
        <w:left w:val="none" w:sz="0" w:space="0" w:color="auto"/>
        <w:bottom w:val="none" w:sz="0" w:space="0" w:color="auto"/>
        <w:right w:val="none" w:sz="0" w:space="0" w:color="auto"/>
      </w:divBdr>
    </w:div>
    <w:div w:id="932319831">
      <w:bodyDiv w:val="1"/>
      <w:marLeft w:val="0"/>
      <w:marRight w:val="0"/>
      <w:marTop w:val="0"/>
      <w:marBottom w:val="0"/>
      <w:divBdr>
        <w:top w:val="none" w:sz="0" w:space="0" w:color="auto"/>
        <w:left w:val="none" w:sz="0" w:space="0" w:color="auto"/>
        <w:bottom w:val="none" w:sz="0" w:space="0" w:color="auto"/>
        <w:right w:val="none" w:sz="0" w:space="0" w:color="auto"/>
      </w:divBdr>
    </w:div>
    <w:div w:id="932787436">
      <w:bodyDiv w:val="1"/>
      <w:marLeft w:val="0"/>
      <w:marRight w:val="0"/>
      <w:marTop w:val="0"/>
      <w:marBottom w:val="0"/>
      <w:divBdr>
        <w:top w:val="none" w:sz="0" w:space="0" w:color="auto"/>
        <w:left w:val="none" w:sz="0" w:space="0" w:color="auto"/>
        <w:bottom w:val="none" w:sz="0" w:space="0" w:color="auto"/>
        <w:right w:val="none" w:sz="0" w:space="0" w:color="auto"/>
      </w:divBdr>
    </w:div>
    <w:div w:id="932975222">
      <w:bodyDiv w:val="1"/>
      <w:marLeft w:val="0"/>
      <w:marRight w:val="0"/>
      <w:marTop w:val="0"/>
      <w:marBottom w:val="0"/>
      <w:divBdr>
        <w:top w:val="none" w:sz="0" w:space="0" w:color="auto"/>
        <w:left w:val="none" w:sz="0" w:space="0" w:color="auto"/>
        <w:bottom w:val="none" w:sz="0" w:space="0" w:color="auto"/>
        <w:right w:val="none" w:sz="0" w:space="0" w:color="auto"/>
      </w:divBdr>
    </w:div>
    <w:div w:id="932981042">
      <w:bodyDiv w:val="1"/>
      <w:marLeft w:val="0"/>
      <w:marRight w:val="0"/>
      <w:marTop w:val="0"/>
      <w:marBottom w:val="0"/>
      <w:divBdr>
        <w:top w:val="none" w:sz="0" w:space="0" w:color="auto"/>
        <w:left w:val="none" w:sz="0" w:space="0" w:color="auto"/>
        <w:bottom w:val="none" w:sz="0" w:space="0" w:color="auto"/>
        <w:right w:val="none" w:sz="0" w:space="0" w:color="auto"/>
      </w:divBdr>
    </w:div>
    <w:div w:id="933126329">
      <w:bodyDiv w:val="1"/>
      <w:marLeft w:val="0"/>
      <w:marRight w:val="0"/>
      <w:marTop w:val="0"/>
      <w:marBottom w:val="0"/>
      <w:divBdr>
        <w:top w:val="none" w:sz="0" w:space="0" w:color="auto"/>
        <w:left w:val="none" w:sz="0" w:space="0" w:color="auto"/>
        <w:bottom w:val="none" w:sz="0" w:space="0" w:color="auto"/>
        <w:right w:val="none" w:sz="0" w:space="0" w:color="auto"/>
      </w:divBdr>
    </w:div>
    <w:div w:id="933174251">
      <w:bodyDiv w:val="1"/>
      <w:marLeft w:val="0"/>
      <w:marRight w:val="0"/>
      <w:marTop w:val="0"/>
      <w:marBottom w:val="0"/>
      <w:divBdr>
        <w:top w:val="none" w:sz="0" w:space="0" w:color="auto"/>
        <w:left w:val="none" w:sz="0" w:space="0" w:color="auto"/>
        <w:bottom w:val="none" w:sz="0" w:space="0" w:color="auto"/>
        <w:right w:val="none" w:sz="0" w:space="0" w:color="auto"/>
      </w:divBdr>
    </w:div>
    <w:div w:id="933322690">
      <w:bodyDiv w:val="1"/>
      <w:marLeft w:val="0"/>
      <w:marRight w:val="0"/>
      <w:marTop w:val="0"/>
      <w:marBottom w:val="0"/>
      <w:divBdr>
        <w:top w:val="none" w:sz="0" w:space="0" w:color="auto"/>
        <w:left w:val="none" w:sz="0" w:space="0" w:color="auto"/>
        <w:bottom w:val="none" w:sz="0" w:space="0" w:color="auto"/>
        <w:right w:val="none" w:sz="0" w:space="0" w:color="auto"/>
      </w:divBdr>
    </w:div>
    <w:div w:id="933439575">
      <w:bodyDiv w:val="1"/>
      <w:marLeft w:val="0"/>
      <w:marRight w:val="0"/>
      <w:marTop w:val="0"/>
      <w:marBottom w:val="0"/>
      <w:divBdr>
        <w:top w:val="none" w:sz="0" w:space="0" w:color="auto"/>
        <w:left w:val="none" w:sz="0" w:space="0" w:color="auto"/>
        <w:bottom w:val="none" w:sz="0" w:space="0" w:color="auto"/>
        <w:right w:val="none" w:sz="0" w:space="0" w:color="auto"/>
      </w:divBdr>
    </w:div>
    <w:div w:id="933780561">
      <w:bodyDiv w:val="1"/>
      <w:marLeft w:val="0"/>
      <w:marRight w:val="0"/>
      <w:marTop w:val="0"/>
      <w:marBottom w:val="0"/>
      <w:divBdr>
        <w:top w:val="none" w:sz="0" w:space="0" w:color="auto"/>
        <w:left w:val="none" w:sz="0" w:space="0" w:color="auto"/>
        <w:bottom w:val="none" w:sz="0" w:space="0" w:color="auto"/>
        <w:right w:val="none" w:sz="0" w:space="0" w:color="auto"/>
      </w:divBdr>
    </w:div>
    <w:div w:id="934049486">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165965">
      <w:bodyDiv w:val="1"/>
      <w:marLeft w:val="0"/>
      <w:marRight w:val="0"/>
      <w:marTop w:val="0"/>
      <w:marBottom w:val="0"/>
      <w:divBdr>
        <w:top w:val="none" w:sz="0" w:space="0" w:color="auto"/>
        <w:left w:val="none" w:sz="0" w:space="0" w:color="auto"/>
        <w:bottom w:val="none" w:sz="0" w:space="0" w:color="auto"/>
        <w:right w:val="none" w:sz="0" w:space="0" w:color="auto"/>
      </w:divBdr>
    </w:div>
    <w:div w:id="934480909">
      <w:bodyDiv w:val="1"/>
      <w:marLeft w:val="0"/>
      <w:marRight w:val="0"/>
      <w:marTop w:val="0"/>
      <w:marBottom w:val="0"/>
      <w:divBdr>
        <w:top w:val="none" w:sz="0" w:space="0" w:color="auto"/>
        <w:left w:val="none" w:sz="0" w:space="0" w:color="auto"/>
        <w:bottom w:val="none" w:sz="0" w:space="0" w:color="auto"/>
        <w:right w:val="none" w:sz="0" w:space="0" w:color="auto"/>
      </w:divBdr>
    </w:div>
    <w:div w:id="934556919">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484982">
      <w:bodyDiv w:val="1"/>
      <w:marLeft w:val="0"/>
      <w:marRight w:val="0"/>
      <w:marTop w:val="0"/>
      <w:marBottom w:val="0"/>
      <w:divBdr>
        <w:top w:val="none" w:sz="0" w:space="0" w:color="auto"/>
        <w:left w:val="none" w:sz="0" w:space="0" w:color="auto"/>
        <w:bottom w:val="none" w:sz="0" w:space="0" w:color="auto"/>
        <w:right w:val="none" w:sz="0" w:space="0" w:color="auto"/>
      </w:divBdr>
    </w:div>
    <w:div w:id="936255540">
      <w:bodyDiv w:val="1"/>
      <w:marLeft w:val="0"/>
      <w:marRight w:val="0"/>
      <w:marTop w:val="0"/>
      <w:marBottom w:val="0"/>
      <w:divBdr>
        <w:top w:val="none" w:sz="0" w:space="0" w:color="auto"/>
        <w:left w:val="none" w:sz="0" w:space="0" w:color="auto"/>
        <w:bottom w:val="none" w:sz="0" w:space="0" w:color="auto"/>
        <w:right w:val="none" w:sz="0" w:space="0" w:color="auto"/>
      </w:divBdr>
    </w:div>
    <w:div w:id="936449950">
      <w:bodyDiv w:val="1"/>
      <w:marLeft w:val="0"/>
      <w:marRight w:val="0"/>
      <w:marTop w:val="0"/>
      <w:marBottom w:val="0"/>
      <w:divBdr>
        <w:top w:val="none" w:sz="0" w:space="0" w:color="auto"/>
        <w:left w:val="none" w:sz="0" w:space="0" w:color="auto"/>
        <w:bottom w:val="none" w:sz="0" w:space="0" w:color="auto"/>
        <w:right w:val="none" w:sz="0" w:space="0" w:color="auto"/>
      </w:divBdr>
    </w:div>
    <w:div w:id="936595614">
      <w:bodyDiv w:val="1"/>
      <w:marLeft w:val="0"/>
      <w:marRight w:val="0"/>
      <w:marTop w:val="0"/>
      <w:marBottom w:val="0"/>
      <w:divBdr>
        <w:top w:val="none" w:sz="0" w:space="0" w:color="auto"/>
        <w:left w:val="none" w:sz="0" w:space="0" w:color="auto"/>
        <w:bottom w:val="none" w:sz="0" w:space="0" w:color="auto"/>
        <w:right w:val="none" w:sz="0" w:space="0" w:color="auto"/>
      </w:divBdr>
    </w:div>
    <w:div w:id="936596348">
      <w:bodyDiv w:val="1"/>
      <w:marLeft w:val="0"/>
      <w:marRight w:val="0"/>
      <w:marTop w:val="0"/>
      <w:marBottom w:val="0"/>
      <w:divBdr>
        <w:top w:val="none" w:sz="0" w:space="0" w:color="auto"/>
        <w:left w:val="none" w:sz="0" w:space="0" w:color="auto"/>
        <w:bottom w:val="none" w:sz="0" w:space="0" w:color="auto"/>
        <w:right w:val="none" w:sz="0" w:space="0" w:color="auto"/>
      </w:divBdr>
    </w:div>
    <w:div w:id="937637373">
      <w:bodyDiv w:val="1"/>
      <w:marLeft w:val="0"/>
      <w:marRight w:val="0"/>
      <w:marTop w:val="0"/>
      <w:marBottom w:val="0"/>
      <w:divBdr>
        <w:top w:val="none" w:sz="0" w:space="0" w:color="auto"/>
        <w:left w:val="none" w:sz="0" w:space="0" w:color="auto"/>
        <w:bottom w:val="none" w:sz="0" w:space="0" w:color="auto"/>
        <w:right w:val="none" w:sz="0" w:space="0" w:color="auto"/>
      </w:divBdr>
    </w:div>
    <w:div w:id="937982898">
      <w:bodyDiv w:val="1"/>
      <w:marLeft w:val="0"/>
      <w:marRight w:val="0"/>
      <w:marTop w:val="0"/>
      <w:marBottom w:val="0"/>
      <w:divBdr>
        <w:top w:val="none" w:sz="0" w:space="0" w:color="auto"/>
        <w:left w:val="none" w:sz="0" w:space="0" w:color="auto"/>
        <w:bottom w:val="none" w:sz="0" w:space="0" w:color="auto"/>
        <w:right w:val="none" w:sz="0" w:space="0" w:color="auto"/>
      </w:divBdr>
    </w:div>
    <w:div w:id="938217115">
      <w:bodyDiv w:val="1"/>
      <w:marLeft w:val="0"/>
      <w:marRight w:val="0"/>
      <w:marTop w:val="0"/>
      <w:marBottom w:val="0"/>
      <w:divBdr>
        <w:top w:val="none" w:sz="0" w:space="0" w:color="auto"/>
        <w:left w:val="none" w:sz="0" w:space="0" w:color="auto"/>
        <w:bottom w:val="none" w:sz="0" w:space="0" w:color="auto"/>
        <w:right w:val="none" w:sz="0" w:space="0" w:color="auto"/>
      </w:divBdr>
    </w:div>
    <w:div w:id="939027982">
      <w:bodyDiv w:val="1"/>
      <w:marLeft w:val="0"/>
      <w:marRight w:val="0"/>
      <w:marTop w:val="0"/>
      <w:marBottom w:val="0"/>
      <w:divBdr>
        <w:top w:val="none" w:sz="0" w:space="0" w:color="auto"/>
        <w:left w:val="none" w:sz="0" w:space="0" w:color="auto"/>
        <w:bottom w:val="none" w:sz="0" w:space="0" w:color="auto"/>
        <w:right w:val="none" w:sz="0" w:space="0" w:color="auto"/>
      </w:divBdr>
    </w:div>
    <w:div w:id="939607765">
      <w:bodyDiv w:val="1"/>
      <w:marLeft w:val="0"/>
      <w:marRight w:val="0"/>
      <w:marTop w:val="0"/>
      <w:marBottom w:val="0"/>
      <w:divBdr>
        <w:top w:val="none" w:sz="0" w:space="0" w:color="auto"/>
        <w:left w:val="none" w:sz="0" w:space="0" w:color="auto"/>
        <w:bottom w:val="none" w:sz="0" w:space="0" w:color="auto"/>
        <w:right w:val="none" w:sz="0" w:space="0" w:color="auto"/>
      </w:divBdr>
    </w:div>
    <w:div w:id="940339559">
      <w:bodyDiv w:val="1"/>
      <w:marLeft w:val="0"/>
      <w:marRight w:val="0"/>
      <w:marTop w:val="0"/>
      <w:marBottom w:val="0"/>
      <w:divBdr>
        <w:top w:val="none" w:sz="0" w:space="0" w:color="auto"/>
        <w:left w:val="none" w:sz="0" w:space="0" w:color="auto"/>
        <w:bottom w:val="none" w:sz="0" w:space="0" w:color="auto"/>
        <w:right w:val="none" w:sz="0" w:space="0" w:color="auto"/>
      </w:divBdr>
    </w:div>
    <w:div w:id="940455585">
      <w:bodyDiv w:val="1"/>
      <w:marLeft w:val="0"/>
      <w:marRight w:val="0"/>
      <w:marTop w:val="0"/>
      <w:marBottom w:val="0"/>
      <w:divBdr>
        <w:top w:val="none" w:sz="0" w:space="0" w:color="auto"/>
        <w:left w:val="none" w:sz="0" w:space="0" w:color="auto"/>
        <w:bottom w:val="none" w:sz="0" w:space="0" w:color="auto"/>
        <w:right w:val="none" w:sz="0" w:space="0" w:color="auto"/>
      </w:divBdr>
    </w:div>
    <w:div w:id="940913299">
      <w:bodyDiv w:val="1"/>
      <w:marLeft w:val="0"/>
      <w:marRight w:val="0"/>
      <w:marTop w:val="0"/>
      <w:marBottom w:val="0"/>
      <w:divBdr>
        <w:top w:val="none" w:sz="0" w:space="0" w:color="auto"/>
        <w:left w:val="none" w:sz="0" w:space="0" w:color="auto"/>
        <w:bottom w:val="none" w:sz="0" w:space="0" w:color="auto"/>
        <w:right w:val="none" w:sz="0" w:space="0" w:color="auto"/>
      </w:divBdr>
    </w:div>
    <w:div w:id="941767848">
      <w:bodyDiv w:val="1"/>
      <w:marLeft w:val="0"/>
      <w:marRight w:val="0"/>
      <w:marTop w:val="0"/>
      <w:marBottom w:val="0"/>
      <w:divBdr>
        <w:top w:val="none" w:sz="0" w:space="0" w:color="auto"/>
        <w:left w:val="none" w:sz="0" w:space="0" w:color="auto"/>
        <w:bottom w:val="none" w:sz="0" w:space="0" w:color="auto"/>
        <w:right w:val="none" w:sz="0" w:space="0" w:color="auto"/>
      </w:divBdr>
    </w:div>
    <w:div w:id="941843792">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300646">
      <w:bodyDiv w:val="1"/>
      <w:marLeft w:val="0"/>
      <w:marRight w:val="0"/>
      <w:marTop w:val="0"/>
      <w:marBottom w:val="0"/>
      <w:divBdr>
        <w:top w:val="none" w:sz="0" w:space="0" w:color="auto"/>
        <w:left w:val="none" w:sz="0" w:space="0" w:color="auto"/>
        <w:bottom w:val="none" w:sz="0" w:space="0" w:color="auto"/>
        <w:right w:val="none" w:sz="0" w:space="0" w:color="auto"/>
      </w:divBdr>
    </w:div>
    <w:div w:id="942952368">
      <w:bodyDiv w:val="1"/>
      <w:marLeft w:val="0"/>
      <w:marRight w:val="0"/>
      <w:marTop w:val="0"/>
      <w:marBottom w:val="0"/>
      <w:divBdr>
        <w:top w:val="none" w:sz="0" w:space="0" w:color="auto"/>
        <w:left w:val="none" w:sz="0" w:space="0" w:color="auto"/>
        <w:bottom w:val="none" w:sz="0" w:space="0" w:color="auto"/>
        <w:right w:val="none" w:sz="0" w:space="0" w:color="auto"/>
      </w:divBdr>
    </w:div>
    <w:div w:id="943079680">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3804706">
      <w:bodyDiv w:val="1"/>
      <w:marLeft w:val="0"/>
      <w:marRight w:val="0"/>
      <w:marTop w:val="0"/>
      <w:marBottom w:val="0"/>
      <w:divBdr>
        <w:top w:val="none" w:sz="0" w:space="0" w:color="auto"/>
        <w:left w:val="none" w:sz="0" w:space="0" w:color="auto"/>
        <w:bottom w:val="none" w:sz="0" w:space="0" w:color="auto"/>
        <w:right w:val="none" w:sz="0" w:space="0" w:color="auto"/>
      </w:divBdr>
    </w:div>
    <w:div w:id="944308943">
      <w:bodyDiv w:val="1"/>
      <w:marLeft w:val="0"/>
      <w:marRight w:val="0"/>
      <w:marTop w:val="0"/>
      <w:marBottom w:val="0"/>
      <w:divBdr>
        <w:top w:val="none" w:sz="0" w:space="0" w:color="auto"/>
        <w:left w:val="none" w:sz="0" w:space="0" w:color="auto"/>
        <w:bottom w:val="none" w:sz="0" w:space="0" w:color="auto"/>
        <w:right w:val="none" w:sz="0" w:space="0" w:color="auto"/>
      </w:divBdr>
    </w:div>
    <w:div w:id="944577255">
      <w:bodyDiv w:val="1"/>
      <w:marLeft w:val="0"/>
      <w:marRight w:val="0"/>
      <w:marTop w:val="0"/>
      <w:marBottom w:val="0"/>
      <w:divBdr>
        <w:top w:val="none" w:sz="0" w:space="0" w:color="auto"/>
        <w:left w:val="none" w:sz="0" w:space="0" w:color="auto"/>
        <w:bottom w:val="none" w:sz="0" w:space="0" w:color="auto"/>
        <w:right w:val="none" w:sz="0" w:space="0" w:color="auto"/>
      </w:divBdr>
    </w:div>
    <w:div w:id="944728180">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306427">
      <w:bodyDiv w:val="1"/>
      <w:marLeft w:val="0"/>
      <w:marRight w:val="0"/>
      <w:marTop w:val="0"/>
      <w:marBottom w:val="0"/>
      <w:divBdr>
        <w:top w:val="none" w:sz="0" w:space="0" w:color="auto"/>
        <w:left w:val="none" w:sz="0" w:space="0" w:color="auto"/>
        <w:bottom w:val="none" w:sz="0" w:space="0" w:color="auto"/>
        <w:right w:val="none" w:sz="0" w:space="0" w:color="auto"/>
      </w:divBdr>
    </w:div>
    <w:div w:id="946156185">
      <w:bodyDiv w:val="1"/>
      <w:marLeft w:val="0"/>
      <w:marRight w:val="0"/>
      <w:marTop w:val="0"/>
      <w:marBottom w:val="0"/>
      <w:divBdr>
        <w:top w:val="none" w:sz="0" w:space="0" w:color="auto"/>
        <w:left w:val="none" w:sz="0" w:space="0" w:color="auto"/>
        <w:bottom w:val="none" w:sz="0" w:space="0" w:color="auto"/>
        <w:right w:val="none" w:sz="0" w:space="0" w:color="auto"/>
      </w:divBdr>
    </w:div>
    <w:div w:id="946156708">
      <w:bodyDiv w:val="1"/>
      <w:marLeft w:val="0"/>
      <w:marRight w:val="0"/>
      <w:marTop w:val="0"/>
      <w:marBottom w:val="0"/>
      <w:divBdr>
        <w:top w:val="none" w:sz="0" w:space="0" w:color="auto"/>
        <w:left w:val="none" w:sz="0" w:space="0" w:color="auto"/>
        <w:bottom w:val="none" w:sz="0" w:space="0" w:color="auto"/>
        <w:right w:val="none" w:sz="0" w:space="0" w:color="auto"/>
      </w:divBdr>
    </w:div>
    <w:div w:id="947152428">
      <w:bodyDiv w:val="1"/>
      <w:marLeft w:val="0"/>
      <w:marRight w:val="0"/>
      <w:marTop w:val="0"/>
      <w:marBottom w:val="0"/>
      <w:divBdr>
        <w:top w:val="none" w:sz="0" w:space="0" w:color="auto"/>
        <w:left w:val="none" w:sz="0" w:space="0" w:color="auto"/>
        <w:bottom w:val="none" w:sz="0" w:space="0" w:color="auto"/>
        <w:right w:val="none" w:sz="0" w:space="0" w:color="auto"/>
      </w:divBdr>
    </w:div>
    <w:div w:id="947856059">
      <w:bodyDiv w:val="1"/>
      <w:marLeft w:val="0"/>
      <w:marRight w:val="0"/>
      <w:marTop w:val="0"/>
      <w:marBottom w:val="0"/>
      <w:divBdr>
        <w:top w:val="none" w:sz="0" w:space="0" w:color="auto"/>
        <w:left w:val="none" w:sz="0" w:space="0" w:color="auto"/>
        <w:bottom w:val="none" w:sz="0" w:space="0" w:color="auto"/>
        <w:right w:val="none" w:sz="0" w:space="0" w:color="auto"/>
      </w:divBdr>
    </w:div>
    <w:div w:id="947933174">
      <w:bodyDiv w:val="1"/>
      <w:marLeft w:val="0"/>
      <w:marRight w:val="0"/>
      <w:marTop w:val="0"/>
      <w:marBottom w:val="0"/>
      <w:divBdr>
        <w:top w:val="none" w:sz="0" w:space="0" w:color="auto"/>
        <w:left w:val="none" w:sz="0" w:space="0" w:color="auto"/>
        <w:bottom w:val="none" w:sz="0" w:space="0" w:color="auto"/>
        <w:right w:val="none" w:sz="0" w:space="0" w:color="auto"/>
      </w:divBdr>
    </w:div>
    <w:div w:id="948120454">
      <w:bodyDiv w:val="1"/>
      <w:marLeft w:val="0"/>
      <w:marRight w:val="0"/>
      <w:marTop w:val="0"/>
      <w:marBottom w:val="0"/>
      <w:divBdr>
        <w:top w:val="none" w:sz="0" w:space="0" w:color="auto"/>
        <w:left w:val="none" w:sz="0" w:space="0" w:color="auto"/>
        <w:bottom w:val="none" w:sz="0" w:space="0" w:color="auto"/>
        <w:right w:val="none" w:sz="0" w:space="0" w:color="auto"/>
      </w:divBdr>
    </w:div>
    <w:div w:id="948900077">
      <w:bodyDiv w:val="1"/>
      <w:marLeft w:val="0"/>
      <w:marRight w:val="0"/>
      <w:marTop w:val="0"/>
      <w:marBottom w:val="0"/>
      <w:divBdr>
        <w:top w:val="none" w:sz="0" w:space="0" w:color="auto"/>
        <w:left w:val="none" w:sz="0" w:space="0" w:color="auto"/>
        <w:bottom w:val="none" w:sz="0" w:space="0" w:color="auto"/>
        <w:right w:val="none" w:sz="0" w:space="0" w:color="auto"/>
      </w:divBdr>
    </w:div>
    <w:div w:id="948925121">
      <w:bodyDiv w:val="1"/>
      <w:marLeft w:val="0"/>
      <w:marRight w:val="0"/>
      <w:marTop w:val="0"/>
      <w:marBottom w:val="0"/>
      <w:divBdr>
        <w:top w:val="none" w:sz="0" w:space="0" w:color="auto"/>
        <w:left w:val="none" w:sz="0" w:space="0" w:color="auto"/>
        <w:bottom w:val="none" w:sz="0" w:space="0" w:color="auto"/>
        <w:right w:val="none" w:sz="0" w:space="0" w:color="auto"/>
      </w:divBdr>
    </w:div>
    <w:div w:id="951206111">
      <w:bodyDiv w:val="1"/>
      <w:marLeft w:val="0"/>
      <w:marRight w:val="0"/>
      <w:marTop w:val="0"/>
      <w:marBottom w:val="0"/>
      <w:divBdr>
        <w:top w:val="none" w:sz="0" w:space="0" w:color="auto"/>
        <w:left w:val="none" w:sz="0" w:space="0" w:color="auto"/>
        <w:bottom w:val="none" w:sz="0" w:space="0" w:color="auto"/>
        <w:right w:val="none" w:sz="0" w:space="0" w:color="auto"/>
      </w:divBdr>
    </w:div>
    <w:div w:id="952594934">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709544">
      <w:bodyDiv w:val="1"/>
      <w:marLeft w:val="0"/>
      <w:marRight w:val="0"/>
      <w:marTop w:val="0"/>
      <w:marBottom w:val="0"/>
      <w:divBdr>
        <w:top w:val="none" w:sz="0" w:space="0" w:color="auto"/>
        <w:left w:val="none" w:sz="0" w:space="0" w:color="auto"/>
        <w:bottom w:val="none" w:sz="0" w:space="0" w:color="auto"/>
        <w:right w:val="none" w:sz="0" w:space="0" w:color="auto"/>
      </w:divBdr>
    </w:div>
    <w:div w:id="952713424">
      <w:bodyDiv w:val="1"/>
      <w:marLeft w:val="0"/>
      <w:marRight w:val="0"/>
      <w:marTop w:val="0"/>
      <w:marBottom w:val="0"/>
      <w:divBdr>
        <w:top w:val="none" w:sz="0" w:space="0" w:color="auto"/>
        <w:left w:val="none" w:sz="0" w:space="0" w:color="auto"/>
        <w:bottom w:val="none" w:sz="0" w:space="0" w:color="auto"/>
        <w:right w:val="none" w:sz="0" w:space="0" w:color="auto"/>
      </w:divBdr>
    </w:div>
    <w:div w:id="953250610">
      <w:bodyDiv w:val="1"/>
      <w:marLeft w:val="0"/>
      <w:marRight w:val="0"/>
      <w:marTop w:val="0"/>
      <w:marBottom w:val="0"/>
      <w:divBdr>
        <w:top w:val="none" w:sz="0" w:space="0" w:color="auto"/>
        <w:left w:val="none" w:sz="0" w:space="0" w:color="auto"/>
        <w:bottom w:val="none" w:sz="0" w:space="0" w:color="auto"/>
        <w:right w:val="none" w:sz="0" w:space="0" w:color="auto"/>
      </w:divBdr>
    </w:div>
    <w:div w:id="953556071">
      <w:bodyDiv w:val="1"/>
      <w:marLeft w:val="0"/>
      <w:marRight w:val="0"/>
      <w:marTop w:val="0"/>
      <w:marBottom w:val="0"/>
      <w:divBdr>
        <w:top w:val="none" w:sz="0" w:space="0" w:color="auto"/>
        <w:left w:val="none" w:sz="0" w:space="0" w:color="auto"/>
        <w:bottom w:val="none" w:sz="0" w:space="0" w:color="auto"/>
        <w:right w:val="none" w:sz="0" w:space="0" w:color="auto"/>
      </w:divBdr>
    </w:div>
    <w:div w:id="953825991">
      <w:bodyDiv w:val="1"/>
      <w:marLeft w:val="0"/>
      <w:marRight w:val="0"/>
      <w:marTop w:val="0"/>
      <w:marBottom w:val="0"/>
      <w:divBdr>
        <w:top w:val="none" w:sz="0" w:space="0" w:color="auto"/>
        <w:left w:val="none" w:sz="0" w:space="0" w:color="auto"/>
        <w:bottom w:val="none" w:sz="0" w:space="0" w:color="auto"/>
        <w:right w:val="none" w:sz="0" w:space="0" w:color="auto"/>
      </w:divBdr>
    </w:div>
    <w:div w:id="954218755">
      <w:bodyDiv w:val="1"/>
      <w:marLeft w:val="0"/>
      <w:marRight w:val="0"/>
      <w:marTop w:val="0"/>
      <w:marBottom w:val="0"/>
      <w:divBdr>
        <w:top w:val="none" w:sz="0" w:space="0" w:color="auto"/>
        <w:left w:val="none" w:sz="0" w:space="0" w:color="auto"/>
        <w:bottom w:val="none" w:sz="0" w:space="0" w:color="auto"/>
        <w:right w:val="none" w:sz="0" w:space="0" w:color="auto"/>
      </w:divBdr>
    </w:div>
    <w:div w:id="954748439">
      <w:bodyDiv w:val="1"/>
      <w:marLeft w:val="0"/>
      <w:marRight w:val="0"/>
      <w:marTop w:val="0"/>
      <w:marBottom w:val="0"/>
      <w:divBdr>
        <w:top w:val="none" w:sz="0" w:space="0" w:color="auto"/>
        <w:left w:val="none" w:sz="0" w:space="0" w:color="auto"/>
        <w:bottom w:val="none" w:sz="0" w:space="0" w:color="auto"/>
        <w:right w:val="none" w:sz="0" w:space="0" w:color="auto"/>
      </w:divBdr>
    </w:div>
    <w:div w:id="954871442">
      <w:bodyDiv w:val="1"/>
      <w:marLeft w:val="0"/>
      <w:marRight w:val="0"/>
      <w:marTop w:val="0"/>
      <w:marBottom w:val="0"/>
      <w:divBdr>
        <w:top w:val="none" w:sz="0" w:space="0" w:color="auto"/>
        <w:left w:val="none" w:sz="0" w:space="0" w:color="auto"/>
        <w:bottom w:val="none" w:sz="0" w:space="0" w:color="auto"/>
        <w:right w:val="none" w:sz="0" w:space="0" w:color="auto"/>
      </w:divBdr>
    </w:div>
    <w:div w:id="954873903">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5018802">
      <w:bodyDiv w:val="1"/>
      <w:marLeft w:val="0"/>
      <w:marRight w:val="0"/>
      <w:marTop w:val="0"/>
      <w:marBottom w:val="0"/>
      <w:divBdr>
        <w:top w:val="none" w:sz="0" w:space="0" w:color="auto"/>
        <w:left w:val="none" w:sz="0" w:space="0" w:color="auto"/>
        <w:bottom w:val="none" w:sz="0" w:space="0" w:color="auto"/>
        <w:right w:val="none" w:sz="0" w:space="0" w:color="auto"/>
      </w:divBdr>
    </w:div>
    <w:div w:id="955411505">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6108448">
      <w:bodyDiv w:val="1"/>
      <w:marLeft w:val="0"/>
      <w:marRight w:val="0"/>
      <w:marTop w:val="0"/>
      <w:marBottom w:val="0"/>
      <w:divBdr>
        <w:top w:val="none" w:sz="0" w:space="0" w:color="auto"/>
        <w:left w:val="none" w:sz="0" w:space="0" w:color="auto"/>
        <w:bottom w:val="none" w:sz="0" w:space="0" w:color="auto"/>
        <w:right w:val="none" w:sz="0" w:space="0" w:color="auto"/>
      </w:divBdr>
    </w:div>
    <w:div w:id="956522995">
      <w:bodyDiv w:val="1"/>
      <w:marLeft w:val="0"/>
      <w:marRight w:val="0"/>
      <w:marTop w:val="0"/>
      <w:marBottom w:val="0"/>
      <w:divBdr>
        <w:top w:val="none" w:sz="0" w:space="0" w:color="auto"/>
        <w:left w:val="none" w:sz="0" w:space="0" w:color="auto"/>
        <w:bottom w:val="none" w:sz="0" w:space="0" w:color="auto"/>
        <w:right w:val="none" w:sz="0" w:space="0" w:color="auto"/>
      </w:divBdr>
    </w:div>
    <w:div w:id="957181288">
      <w:bodyDiv w:val="1"/>
      <w:marLeft w:val="0"/>
      <w:marRight w:val="0"/>
      <w:marTop w:val="0"/>
      <w:marBottom w:val="0"/>
      <w:divBdr>
        <w:top w:val="none" w:sz="0" w:space="0" w:color="auto"/>
        <w:left w:val="none" w:sz="0" w:space="0" w:color="auto"/>
        <w:bottom w:val="none" w:sz="0" w:space="0" w:color="auto"/>
        <w:right w:val="none" w:sz="0" w:space="0" w:color="auto"/>
      </w:divBdr>
    </w:div>
    <w:div w:id="957295819">
      <w:bodyDiv w:val="1"/>
      <w:marLeft w:val="0"/>
      <w:marRight w:val="0"/>
      <w:marTop w:val="0"/>
      <w:marBottom w:val="0"/>
      <w:divBdr>
        <w:top w:val="none" w:sz="0" w:space="0" w:color="auto"/>
        <w:left w:val="none" w:sz="0" w:space="0" w:color="auto"/>
        <w:bottom w:val="none" w:sz="0" w:space="0" w:color="auto"/>
        <w:right w:val="none" w:sz="0" w:space="0" w:color="auto"/>
      </w:divBdr>
    </w:div>
    <w:div w:id="957565670">
      <w:bodyDiv w:val="1"/>
      <w:marLeft w:val="0"/>
      <w:marRight w:val="0"/>
      <w:marTop w:val="0"/>
      <w:marBottom w:val="0"/>
      <w:divBdr>
        <w:top w:val="none" w:sz="0" w:space="0" w:color="auto"/>
        <w:left w:val="none" w:sz="0" w:space="0" w:color="auto"/>
        <w:bottom w:val="none" w:sz="0" w:space="0" w:color="auto"/>
        <w:right w:val="none" w:sz="0" w:space="0" w:color="auto"/>
      </w:divBdr>
    </w:div>
    <w:div w:id="957643610">
      <w:bodyDiv w:val="1"/>
      <w:marLeft w:val="0"/>
      <w:marRight w:val="0"/>
      <w:marTop w:val="0"/>
      <w:marBottom w:val="0"/>
      <w:divBdr>
        <w:top w:val="none" w:sz="0" w:space="0" w:color="auto"/>
        <w:left w:val="none" w:sz="0" w:space="0" w:color="auto"/>
        <w:bottom w:val="none" w:sz="0" w:space="0" w:color="auto"/>
        <w:right w:val="none" w:sz="0" w:space="0" w:color="auto"/>
      </w:divBdr>
    </w:div>
    <w:div w:id="957685890">
      <w:bodyDiv w:val="1"/>
      <w:marLeft w:val="0"/>
      <w:marRight w:val="0"/>
      <w:marTop w:val="0"/>
      <w:marBottom w:val="0"/>
      <w:divBdr>
        <w:top w:val="none" w:sz="0" w:space="0" w:color="auto"/>
        <w:left w:val="none" w:sz="0" w:space="0" w:color="auto"/>
        <w:bottom w:val="none" w:sz="0" w:space="0" w:color="auto"/>
        <w:right w:val="none" w:sz="0" w:space="0" w:color="auto"/>
      </w:divBdr>
    </w:div>
    <w:div w:id="958103364">
      <w:bodyDiv w:val="1"/>
      <w:marLeft w:val="0"/>
      <w:marRight w:val="0"/>
      <w:marTop w:val="0"/>
      <w:marBottom w:val="0"/>
      <w:divBdr>
        <w:top w:val="none" w:sz="0" w:space="0" w:color="auto"/>
        <w:left w:val="none" w:sz="0" w:space="0" w:color="auto"/>
        <w:bottom w:val="none" w:sz="0" w:space="0" w:color="auto"/>
        <w:right w:val="none" w:sz="0" w:space="0" w:color="auto"/>
      </w:divBdr>
    </w:div>
    <w:div w:id="958224329">
      <w:bodyDiv w:val="1"/>
      <w:marLeft w:val="0"/>
      <w:marRight w:val="0"/>
      <w:marTop w:val="0"/>
      <w:marBottom w:val="0"/>
      <w:divBdr>
        <w:top w:val="none" w:sz="0" w:space="0" w:color="auto"/>
        <w:left w:val="none" w:sz="0" w:space="0" w:color="auto"/>
        <w:bottom w:val="none" w:sz="0" w:space="0" w:color="auto"/>
        <w:right w:val="none" w:sz="0" w:space="0" w:color="auto"/>
      </w:divBdr>
    </w:div>
    <w:div w:id="958949179">
      <w:bodyDiv w:val="1"/>
      <w:marLeft w:val="0"/>
      <w:marRight w:val="0"/>
      <w:marTop w:val="0"/>
      <w:marBottom w:val="0"/>
      <w:divBdr>
        <w:top w:val="none" w:sz="0" w:space="0" w:color="auto"/>
        <w:left w:val="none" w:sz="0" w:space="0" w:color="auto"/>
        <w:bottom w:val="none" w:sz="0" w:space="0" w:color="auto"/>
        <w:right w:val="none" w:sz="0" w:space="0" w:color="auto"/>
      </w:divBdr>
    </w:div>
    <w:div w:id="959604713">
      <w:bodyDiv w:val="1"/>
      <w:marLeft w:val="0"/>
      <w:marRight w:val="0"/>
      <w:marTop w:val="0"/>
      <w:marBottom w:val="0"/>
      <w:divBdr>
        <w:top w:val="none" w:sz="0" w:space="0" w:color="auto"/>
        <w:left w:val="none" w:sz="0" w:space="0" w:color="auto"/>
        <w:bottom w:val="none" w:sz="0" w:space="0" w:color="auto"/>
        <w:right w:val="none" w:sz="0" w:space="0" w:color="auto"/>
      </w:divBdr>
    </w:div>
    <w:div w:id="959728174">
      <w:bodyDiv w:val="1"/>
      <w:marLeft w:val="0"/>
      <w:marRight w:val="0"/>
      <w:marTop w:val="0"/>
      <w:marBottom w:val="0"/>
      <w:divBdr>
        <w:top w:val="none" w:sz="0" w:space="0" w:color="auto"/>
        <w:left w:val="none" w:sz="0" w:space="0" w:color="auto"/>
        <w:bottom w:val="none" w:sz="0" w:space="0" w:color="auto"/>
        <w:right w:val="none" w:sz="0" w:space="0" w:color="auto"/>
      </w:divBdr>
    </w:div>
    <w:div w:id="959840636">
      <w:bodyDiv w:val="1"/>
      <w:marLeft w:val="0"/>
      <w:marRight w:val="0"/>
      <w:marTop w:val="0"/>
      <w:marBottom w:val="0"/>
      <w:divBdr>
        <w:top w:val="none" w:sz="0" w:space="0" w:color="auto"/>
        <w:left w:val="none" w:sz="0" w:space="0" w:color="auto"/>
        <w:bottom w:val="none" w:sz="0" w:space="0" w:color="auto"/>
        <w:right w:val="none" w:sz="0" w:space="0" w:color="auto"/>
      </w:divBdr>
    </w:div>
    <w:div w:id="960107859">
      <w:bodyDiv w:val="1"/>
      <w:marLeft w:val="0"/>
      <w:marRight w:val="0"/>
      <w:marTop w:val="0"/>
      <w:marBottom w:val="0"/>
      <w:divBdr>
        <w:top w:val="none" w:sz="0" w:space="0" w:color="auto"/>
        <w:left w:val="none" w:sz="0" w:space="0" w:color="auto"/>
        <w:bottom w:val="none" w:sz="0" w:space="0" w:color="auto"/>
        <w:right w:val="none" w:sz="0" w:space="0" w:color="auto"/>
      </w:divBdr>
    </w:div>
    <w:div w:id="960263733">
      <w:bodyDiv w:val="1"/>
      <w:marLeft w:val="0"/>
      <w:marRight w:val="0"/>
      <w:marTop w:val="0"/>
      <w:marBottom w:val="0"/>
      <w:divBdr>
        <w:top w:val="none" w:sz="0" w:space="0" w:color="auto"/>
        <w:left w:val="none" w:sz="0" w:space="0" w:color="auto"/>
        <w:bottom w:val="none" w:sz="0" w:space="0" w:color="auto"/>
        <w:right w:val="none" w:sz="0" w:space="0" w:color="auto"/>
      </w:divBdr>
    </w:div>
    <w:div w:id="960499927">
      <w:bodyDiv w:val="1"/>
      <w:marLeft w:val="0"/>
      <w:marRight w:val="0"/>
      <w:marTop w:val="0"/>
      <w:marBottom w:val="0"/>
      <w:divBdr>
        <w:top w:val="none" w:sz="0" w:space="0" w:color="auto"/>
        <w:left w:val="none" w:sz="0" w:space="0" w:color="auto"/>
        <w:bottom w:val="none" w:sz="0" w:space="0" w:color="auto"/>
        <w:right w:val="none" w:sz="0" w:space="0" w:color="auto"/>
      </w:divBdr>
    </w:div>
    <w:div w:id="960500444">
      <w:bodyDiv w:val="1"/>
      <w:marLeft w:val="0"/>
      <w:marRight w:val="0"/>
      <w:marTop w:val="0"/>
      <w:marBottom w:val="0"/>
      <w:divBdr>
        <w:top w:val="none" w:sz="0" w:space="0" w:color="auto"/>
        <w:left w:val="none" w:sz="0" w:space="0" w:color="auto"/>
        <w:bottom w:val="none" w:sz="0" w:space="0" w:color="auto"/>
        <w:right w:val="none" w:sz="0" w:space="0" w:color="auto"/>
      </w:divBdr>
    </w:div>
    <w:div w:id="960500841">
      <w:bodyDiv w:val="1"/>
      <w:marLeft w:val="0"/>
      <w:marRight w:val="0"/>
      <w:marTop w:val="0"/>
      <w:marBottom w:val="0"/>
      <w:divBdr>
        <w:top w:val="none" w:sz="0" w:space="0" w:color="auto"/>
        <w:left w:val="none" w:sz="0" w:space="0" w:color="auto"/>
        <w:bottom w:val="none" w:sz="0" w:space="0" w:color="auto"/>
        <w:right w:val="none" w:sz="0" w:space="0" w:color="auto"/>
      </w:divBdr>
    </w:div>
    <w:div w:id="961307394">
      <w:bodyDiv w:val="1"/>
      <w:marLeft w:val="0"/>
      <w:marRight w:val="0"/>
      <w:marTop w:val="0"/>
      <w:marBottom w:val="0"/>
      <w:divBdr>
        <w:top w:val="none" w:sz="0" w:space="0" w:color="auto"/>
        <w:left w:val="none" w:sz="0" w:space="0" w:color="auto"/>
        <w:bottom w:val="none" w:sz="0" w:space="0" w:color="auto"/>
        <w:right w:val="none" w:sz="0" w:space="0" w:color="auto"/>
      </w:divBdr>
    </w:div>
    <w:div w:id="961307395">
      <w:bodyDiv w:val="1"/>
      <w:marLeft w:val="0"/>
      <w:marRight w:val="0"/>
      <w:marTop w:val="0"/>
      <w:marBottom w:val="0"/>
      <w:divBdr>
        <w:top w:val="none" w:sz="0" w:space="0" w:color="auto"/>
        <w:left w:val="none" w:sz="0" w:space="0" w:color="auto"/>
        <w:bottom w:val="none" w:sz="0" w:space="0" w:color="auto"/>
        <w:right w:val="none" w:sz="0" w:space="0" w:color="auto"/>
      </w:divBdr>
    </w:div>
    <w:div w:id="961501038">
      <w:bodyDiv w:val="1"/>
      <w:marLeft w:val="0"/>
      <w:marRight w:val="0"/>
      <w:marTop w:val="0"/>
      <w:marBottom w:val="0"/>
      <w:divBdr>
        <w:top w:val="none" w:sz="0" w:space="0" w:color="auto"/>
        <w:left w:val="none" w:sz="0" w:space="0" w:color="auto"/>
        <w:bottom w:val="none" w:sz="0" w:space="0" w:color="auto"/>
        <w:right w:val="none" w:sz="0" w:space="0" w:color="auto"/>
      </w:divBdr>
    </w:div>
    <w:div w:id="961615660">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2345866">
      <w:bodyDiv w:val="1"/>
      <w:marLeft w:val="0"/>
      <w:marRight w:val="0"/>
      <w:marTop w:val="0"/>
      <w:marBottom w:val="0"/>
      <w:divBdr>
        <w:top w:val="none" w:sz="0" w:space="0" w:color="auto"/>
        <w:left w:val="none" w:sz="0" w:space="0" w:color="auto"/>
        <w:bottom w:val="none" w:sz="0" w:space="0" w:color="auto"/>
        <w:right w:val="none" w:sz="0" w:space="0" w:color="auto"/>
      </w:divBdr>
    </w:div>
    <w:div w:id="962803719">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3459619">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3846643">
      <w:bodyDiv w:val="1"/>
      <w:marLeft w:val="0"/>
      <w:marRight w:val="0"/>
      <w:marTop w:val="0"/>
      <w:marBottom w:val="0"/>
      <w:divBdr>
        <w:top w:val="none" w:sz="0" w:space="0" w:color="auto"/>
        <w:left w:val="none" w:sz="0" w:space="0" w:color="auto"/>
        <w:bottom w:val="none" w:sz="0" w:space="0" w:color="auto"/>
        <w:right w:val="none" w:sz="0" w:space="0" w:color="auto"/>
      </w:divBdr>
    </w:div>
    <w:div w:id="964626212">
      <w:bodyDiv w:val="1"/>
      <w:marLeft w:val="0"/>
      <w:marRight w:val="0"/>
      <w:marTop w:val="0"/>
      <w:marBottom w:val="0"/>
      <w:divBdr>
        <w:top w:val="none" w:sz="0" w:space="0" w:color="auto"/>
        <w:left w:val="none" w:sz="0" w:space="0" w:color="auto"/>
        <w:bottom w:val="none" w:sz="0" w:space="0" w:color="auto"/>
        <w:right w:val="none" w:sz="0" w:space="0" w:color="auto"/>
      </w:divBdr>
    </w:div>
    <w:div w:id="964849444">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742654">
      <w:bodyDiv w:val="1"/>
      <w:marLeft w:val="0"/>
      <w:marRight w:val="0"/>
      <w:marTop w:val="0"/>
      <w:marBottom w:val="0"/>
      <w:divBdr>
        <w:top w:val="none" w:sz="0" w:space="0" w:color="auto"/>
        <w:left w:val="none" w:sz="0" w:space="0" w:color="auto"/>
        <w:bottom w:val="none" w:sz="0" w:space="0" w:color="auto"/>
        <w:right w:val="none" w:sz="0" w:space="0" w:color="auto"/>
      </w:divBdr>
    </w:div>
    <w:div w:id="966397464">
      <w:bodyDiv w:val="1"/>
      <w:marLeft w:val="0"/>
      <w:marRight w:val="0"/>
      <w:marTop w:val="0"/>
      <w:marBottom w:val="0"/>
      <w:divBdr>
        <w:top w:val="none" w:sz="0" w:space="0" w:color="auto"/>
        <w:left w:val="none" w:sz="0" w:space="0" w:color="auto"/>
        <w:bottom w:val="none" w:sz="0" w:space="0" w:color="auto"/>
        <w:right w:val="none" w:sz="0" w:space="0" w:color="auto"/>
      </w:divBdr>
    </w:div>
    <w:div w:id="966738504">
      <w:bodyDiv w:val="1"/>
      <w:marLeft w:val="0"/>
      <w:marRight w:val="0"/>
      <w:marTop w:val="0"/>
      <w:marBottom w:val="0"/>
      <w:divBdr>
        <w:top w:val="none" w:sz="0" w:space="0" w:color="auto"/>
        <w:left w:val="none" w:sz="0" w:space="0" w:color="auto"/>
        <w:bottom w:val="none" w:sz="0" w:space="0" w:color="auto"/>
        <w:right w:val="none" w:sz="0" w:space="0" w:color="auto"/>
      </w:divBdr>
    </w:div>
    <w:div w:id="966854114">
      <w:bodyDiv w:val="1"/>
      <w:marLeft w:val="0"/>
      <w:marRight w:val="0"/>
      <w:marTop w:val="0"/>
      <w:marBottom w:val="0"/>
      <w:divBdr>
        <w:top w:val="none" w:sz="0" w:space="0" w:color="auto"/>
        <w:left w:val="none" w:sz="0" w:space="0" w:color="auto"/>
        <w:bottom w:val="none" w:sz="0" w:space="0" w:color="auto"/>
        <w:right w:val="none" w:sz="0" w:space="0" w:color="auto"/>
      </w:divBdr>
    </w:div>
    <w:div w:id="966859712">
      <w:bodyDiv w:val="1"/>
      <w:marLeft w:val="0"/>
      <w:marRight w:val="0"/>
      <w:marTop w:val="0"/>
      <w:marBottom w:val="0"/>
      <w:divBdr>
        <w:top w:val="none" w:sz="0" w:space="0" w:color="auto"/>
        <w:left w:val="none" w:sz="0" w:space="0" w:color="auto"/>
        <w:bottom w:val="none" w:sz="0" w:space="0" w:color="auto"/>
        <w:right w:val="none" w:sz="0" w:space="0" w:color="auto"/>
      </w:divBdr>
    </w:div>
    <w:div w:id="968635061">
      <w:bodyDiv w:val="1"/>
      <w:marLeft w:val="0"/>
      <w:marRight w:val="0"/>
      <w:marTop w:val="0"/>
      <w:marBottom w:val="0"/>
      <w:divBdr>
        <w:top w:val="none" w:sz="0" w:space="0" w:color="auto"/>
        <w:left w:val="none" w:sz="0" w:space="0" w:color="auto"/>
        <w:bottom w:val="none" w:sz="0" w:space="0" w:color="auto"/>
        <w:right w:val="none" w:sz="0" w:space="0" w:color="auto"/>
      </w:divBdr>
    </w:div>
    <w:div w:id="969361167">
      <w:bodyDiv w:val="1"/>
      <w:marLeft w:val="0"/>
      <w:marRight w:val="0"/>
      <w:marTop w:val="0"/>
      <w:marBottom w:val="0"/>
      <w:divBdr>
        <w:top w:val="none" w:sz="0" w:space="0" w:color="auto"/>
        <w:left w:val="none" w:sz="0" w:space="0" w:color="auto"/>
        <w:bottom w:val="none" w:sz="0" w:space="0" w:color="auto"/>
        <w:right w:val="none" w:sz="0" w:space="0" w:color="auto"/>
      </w:divBdr>
    </w:div>
    <w:div w:id="969433765">
      <w:bodyDiv w:val="1"/>
      <w:marLeft w:val="0"/>
      <w:marRight w:val="0"/>
      <w:marTop w:val="0"/>
      <w:marBottom w:val="0"/>
      <w:divBdr>
        <w:top w:val="none" w:sz="0" w:space="0" w:color="auto"/>
        <w:left w:val="none" w:sz="0" w:space="0" w:color="auto"/>
        <w:bottom w:val="none" w:sz="0" w:space="0" w:color="auto"/>
        <w:right w:val="none" w:sz="0" w:space="0" w:color="auto"/>
      </w:divBdr>
    </w:div>
    <w:div w:id="970282440">
      <w:bodyDiv w:val="1"/>
      <w:marLeft w:val="0"/>
      <w:marRight w:val="0"/>
      <w:marTop w:val="0"/>
      <w:marBottom w:val="0"/>
      <w:divBdr>
        <w:top w:val="none" w:sz="0" w:space="0" w:color="auto"/>
        <w:left w:val="none" w:sz="0" w:space="0" w:color="auto"/>
        <w:bottom w:val="none" w:sz="0" w:space="0" w:color="auto"/>
        <w:right w:val="none" w:sz="0" w:space="0" w:color="auto"/>
      </w:divBdr>
    </w:div>
    <w:div w:id="970475084">
      <w:bodyDiv w:val="1"/>
      <w:marLeft w:val="0"/>
      <w:marRight w:val="0"/>
      <w:marTop w:val="0"/>
      <w:marBottom w:val="0"/>
      <w:divBdr>
        <w:top w:val="none" w:sz="0" w:space="0" w:color="auto"/>
        <w:left w:val="none" w:sz="0" w:space="0" w:color="auto"/>
        <w:bottom w:val="none" w:sz="0" w:space="0" w:color="auto"/>
        <w:right w:val="none" w:sz="0" w:space="0" w:color="auto"/>
      </w:divBdr>
    </w:div>
    <w:div w:id="970591857">
      <w:bodyDiv w:val="1"/>
      <w:marLeft w:val="0"/>
      <w:marRight w:val="0"/>
      <w:marTop w:val="0"/>
      <w:marBottom w:val="0"/>
      <w:divBdr>
        <w:top w:val="none" w:sz="0" w:space="0" w:color="auto"/>
        <w:left w:val="none" w:sz="0" w:space="0" w:color="auto"/>
        <w:bottom w:val="none" w:sz="0" w:space="0" w:color="auto"/>
        <w:right w:val="none" w:sz="0" w:space="0" w:color="auto"/>
      </w:divBdr>
    </w:div>
    <w:div w:id="970868086">
      <w:bodyDiv w:val="1"/>
      <w:marLeft w:val="0"/>
      <w:marRight w:val="0"/>
      <w:marTop w:val="0"/>
      <w:marBottom w:val="0"/>
      <w:divBdr>
        <w:top w:val="none" w:sz="0" w:space="0" w:color="auto"/>
        <w:left w:val="none" w:sz="0" w:space="0" w:color="auto"/>
        <w:bottom w:val="none" w:sz="0" w:space="0" w:color="auto"/>
        <w:right w:val="none" w:sz="0" w:space="0" w:color="auto"/>
      </w:divBdr>
    </w:div>
    <w:div w:id="971255008">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2061587">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5227">
      <w:bodyDiv w:val="1"/>
      <w:marLeft w:val="0"/>
      <w:marRight w:val="0"/>
      <w:marTop w:val="0"/>
      <w:marBottom w:val="0"/>
      <w:divBdr>
        <w:top w:val="none" w:sz="0" w:space="0" w:color="auto"/>
        <w:left w:val="none" w:sz="0" w:space="0" w:color="auto"/>
        <w:bottom w:val="none" w:sz="0" w:space="0" w:color="auto"/>
        <w:right w:val="none" w:sz="0" w:space="0" w:color="auto"/>
      </w:divBdr>
    </w:div>
    <w:div w:id="972560477">
      <w:bodyDiv w:val="1"/>
      <w:marLeft w:val="0"/>
      <w:marRight w:val="0"/>
      <w:marTop w:val="0"/>
      <w:marBottom w:val="0"/>
      <w:divBdr>
        <w:top w:val="none" w:sz="0" w:space="0" w:color="auto"/>
        <w:left w:val="none" w:sz="0" w:space="0" w:color="auto"/>
        <w:bottom w:val="none" w:sz="0" w:space="0" w:color="auto"/>
        <w:right w:val="none" w:sz="0" w:space="0" w:color="auto"/>
      </w:divBdr>
    </w:div>
    <w:div w:id="972635425">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2756448">
      <w:bodyDiv w:val="1"/>
      <w:marLeft w:val="0"/>
      <w:marRight w:val="0"/>
      <w:marTop w:val="0"/>
      <w:marBottom w:val="0"/>
      <w:divBdr>
        <w:top w:val="none" w:sz="0" w:space="0" w:color="auto"/>
        <w:left w:val="none" w:sz="0" w:space="0" w:color="auto"/>
        <w:bottom w:val="none" w:sz="0" w:space="0" w:color="auto"/>
        <w:right w:val="none" w:sz="0" w:space="0" w:color="auto"/>
      </w:divBdr>
    </w:div>
    <w:div w:id="973407353">
      <w:bodyDiv w:val="1"/>
      <w:marLeft w:val="0"/>
      <w:marRight w:val="0"/>
      <w:marTop w:val="0"/>
      <w:marBottom w:val="0"/>
      <w:divBdr>
        <w:top w:val="none" w:sz="0" w:space="0" w:color="auto"/>
        <w:left w:val="none" w:sz="0" w:space="0" w:color="auto"/>
        <w:bottom w:val="none" w:sz="0" w:space="0" w:color="auto"/>
        <w:right w:val="none" w:sz="0" w:space="0" w:color="auto"/>
      </w:divBdr>
    </w:div>
    <w:div w:id="974799011">
      <w:bodyDiv w:val="1"/>
      <w:marLeft w:val="0"/>
      <w:marRight w:val="0"/>
      <w:marTop w:val="0"/>
      <w:marBottom w:val="0"/>
      <w:divBdr>
        <w:top w:val="none" w:sz="0" w:space="0" w:color="auto"/>
        <w:left w:val="none" w:sz="0" w:space="0" w:color="auto"/>
        <w:bottom w:val="none" w:sz="0" w:space="0" w:color="auto"/>
        <w:right w:val="none" w:sz="0" w:space="0" w:color="auto"/>
      </w:divBdr>
    </w:div>
    <w:div w:id="974799487">
      <w:bodyDiv w:val="1"/>
      <w:marLeft w:val="0"/>
      <w:marRight w:val="0"/>
      <w:marTop w:val="0"/>
      <w:marBottom w:val="0"/>
      <w:divBdr>
        <w:top w:val="none" w:sz="0" w:space="0" w:color="auto"/>
        <w:left w:val="none" w:sz="0" w:space="0" w:color="auto"/>
        <w:bottom w:val="none" w:sz="0" w:space="0" w:color="auto"/>
        <w:right w:val="none" w:sz="0" w:space="0" w:color="auto"/>
      </w:divBdr>
    </w:div>
    <w:div w:id="974942898">
      <w:bodyDiv w:val="1"/>
      <w:marLeft w:val="0"/>
      <w:marRight w:val="0"/>
      <w:marTop w:val="0"/>
      <w:marBottom w:val="0"/>
      <w:divBdr>
        <w:top w:val="none" w:sz="0" w:space="0" w:color="auto"/>
        <w:left w:val="none" w:sz="0" w:space="0" w:color="auto"/>
        <w:bottom w:val="none" w:sz="0" w:space="0" w:color="auto"/>
        <w:right w:val="none" w:sz="0" w:space="0" w:color="auto"/>
      </w:divBdr>
    </w:div>
    <w:div w:id="975640920">
      <w:bodyDiv w:val="1"/>
      <w:marLeft w:val="0"/>
      <w:marRight w:val="0"/>
      <w:marTop w:val="0"/>
      <w:marBottom w:val="0"/>
      <w:divBdr>
        <w:top w:val="none" w:sz="0" w:space="0" w:color="auto"/>
        <w:left w:val="none" w:sz="0" w:space="0" w:color="auto"/>
        <w:bottom w:val="none" w:sz="0" w:space="0" w:color="auto"/>
        <w:right w:val="none" w:sz="0" w:space="0" w:color="auto"/>
      </w:divBdr>
    </w:div>
    <w:div w:id="975648981">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102480">
      <w:bodyDiv w:val="1"/>
      <w:marLeft w:val="0"/>
      <w:marRight w:val="0"/>
      <w:marTop w:val="0"/>
      <w:marBottom w:val="0"/>
      <w:divBdr>
        <w:top w:val="none" w:sz="0" w:space="0" w:color="auto"/>
        <w:left w:val="none" w:sz="0" w:space="0" w:color="auto"/>
        <w:bottom w:val="none" w:sz="0" w:space="0" w:color="auto"/>
        <w:right w:val="none" w:sz="0" w:space="0" w:color="auto"/>
      </w:divBdr>
    </w:div>
    <w:div w:id="976107249">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303257">
      <w:bodyDiv w:val="1"/>
      <w:marLeft w:val="0"/>
      <w:marRight w:val="0"/>
      <w:marTop w:val="0"/>
      <w:marBottom w:val="0"/>
      <w:divBdr>
        <w:top w:val="none" w:sz="0" w:space="0" w:color="auto"/>
        <w:left w:val="none" w:sz="0" w:space="0" w:color="auto"/>
        <w:bottom w:val="none" w:sz="0" w:space="0" w:color="auto"/>
        <w:right w:val="none" w:sz="0" w:space="0" w:color="auto"/>
      </w:divBdr>
    </w:div>
    <w:div w:id="976567314">
      <w:bodyDiv w:val="1"/>
      <w:marLeft w:val="0"/>
      <w:marRight w:val="0"/>
      <w:marTop w:val="0"/>
      <w:marBottom w:val="0"/>
      <w:divBdr>
        <w:top w:val="none" w:sz="0" w:space="0" w:color="auto"/>
        <w:left w:val="none" w:sz="0" w:space="0" w:color="auto"/>
        <w:bottom w:val="none" w:sz="0" w:space="0" w:color="auto"/>
        <w:right w:val="none" w:sz="0" w:space="0" w:color="auto"/>
      </w:divBdr>
    </w:div>
    <w:div w:id="977104593">
      <w:bodyDiv w:val="1"/>
      <w:marLeft w:val="0"/>
      <w:marRight w:val="0"/>
      <w:marTop w:val="0"/>
      <w:marBottom w:val="0"/>
      <w:divBdr>
        <w:top w:val="none" w:sz="0" w:space="0" w:color="auto"/>
        <w:left w:val="none" w:sz="0" w:space="0" w:color="auto"/>
        <w:bottom w:val="none" w:sz="0" w:space="0" w:color="auto"/>
        <w:right w:val="none" w:sz="0" w:space="0" w:color="auto"/>
      </w:divBdr>
    </w:div>
    <w:div w:id="977106800">
      <w:bodyDiv w:val="1"/>
      <w:marLeft w:val="0"/>
      <w:marRight w:val="0"/>
      <w:marTop w:val="0"/>
      <w:marBottom w:val="0"/>
      <w:divBdr>
        <w:top w:val="none" w:sz="0" w:space="0" w:color="auto"/>
        <w:left w:val="none" w:sz="0" w:space="0" w:color="auto"/>
        <w:bottom w:val="none" w:sz="0" w:space="0" w:color="auto"/>
        <w:right w:val="none" w:sz="0" w:space="0" w:color="auto"/>
      </w:divBdr>
    </w:div>
    <w:div w:id="977144173">
      <w:bodyDiv w:val="1"/>
      <w:marLeft w:val="0"/>
      <w:marRight w:val="0"/>
      <w:marTop w:val="0"/>
      <w:marBottom w:val="0"/>
      <w:divBdr>
        <w:top w:val="none" w:sz="0" w:space="0" w:color="auto"/>
        <w:left w:val="none" w:sz="0" w:space="0" w:color="auto"/>
        <w:bottom w:val="none" w:sz="0" w:space="0" w:color="auto"/>
        <w:right w:val="none" w:sz="0" w:space="0" w:color="auto"/>
      </w:divBdr>
    </w:div>
    <w:div w:id="977338963">
      <w:bodyDiv w:val="1"/>
      <w:marLeft w:val="0"/>
      <w:marRight w:val="0"/>
      <w:marTop w:val="0"/>
      <w:marBottom w:val="0"/>
      <w:divBdr>
        <w:top w:val="none" w:sz="0" w:space="0" w:color="auto"/>
        <w:left w:val="none" w:sz="0" w:space="0" w:color="auto"/>
        <w:bottom w:val="none" w:sz="0" w:space="0" w:color="auto"/>
        <w:right w:val="none" w:sz="0" w:space="0" w:color="auto"/>
      </w:divBdr>
    </w:div>
    <w:div w:id="977415175">
      <w:bodyDiv w:val="1"/>
      <w:marLeft w:val="0"/>
      <w:marRight w:val="0"/>
      <w:marTop w:val="0"/>
      <w:marBottom w:val="0"/>
      <w:divBdr>
        <w:top w:val="none" w:sz="0" w:space="0" w:color="auto"/>
        <w:left w:val="none" w:sz="0" w:space="0" w:color="auto"/>
        <w:bottom w:val="none" w:sz="0" w:space="0" w:color="auto"/>
        <w:right w:val="none" w:sz="0" w:space="0" w:color="auto"/>
      </w:divBdr>
    </w:div>
    <w:div w:id="978149550">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268680">
      <w:bodyDiv w:val="1"/>
      <w:marLeft w:val="0"/>
      <w:marRight w:val="0"/>
      <w:marTop w:val="0"/>
      <w:marBottom w:val="0"/>
      <w:divBdr>
        <w:top w:val="none" w:sz="0" w:space="0" w:color="auto"/>
        <w:left w:val="none" w:sz="0" w:space="0" w:color="auto"/>
        <w:bottom w:val="none" w:sz="0" w:space="0" w:color="auto"/>
        <w:right w:val="none" w:sz="0" w:space="0" w:color="auto"/>
      </w:divBdr>
    </w:div>
    <w:div w:id="978655246">
      <w:bodyDiv w:val="1"/>
      <w:marLeft w:val="0"/>
      <w:marRight w:val="0"/>
      <w:marTop w:val="0"/>
      <w:marBottom w:val="0"/>
      <w:divBdr>
        <w:top w:val="none" w:sz="0" w:space="0" w:color="auto"/>
        <w:left w:val="none" w:sz="0" w:space="0" w:color="auto"/>
        <w:bottom w:val="none" w:sz="0" w:space="0" w:color="auto"/>
        <w:right w:val="none" w:sz="0" w:space="0" w:color="auto"/>
      </w:divBdr>
    </w:div>
    <w:div w:id="978918645">
      <w:bodyDiv w:val="1"/>
      <w:marLeft w:val="0"/>
      <w:marRight w:val="0"/>
      <w:marTop w:val="0"/>
      <w:marBottom w:val="0"/>
      <w:divBdr>
        <w:top w:val="none" w:sz="0" w:space="0" w:color="auto"/>
        <w:left w:val="none" w:sz="0" w:space="0" w:color="auto"/>
        <w:bottom w:val="none" w:sz="0" w:space="0" w:color="auto"/>
        <w:right w:val="none" w:sz="0" w:space="0" w:color="auto"/>
      </w:divBdr>
    </w:div>
    <w:div w:id="979270243">
      <w:bodyDiv w:val="1"/>
      <w:marLeft w:val="0"/>
      <w:marRight w:val="0"/>
      <w:marTop w:val="0"/>
      <w:marBottom w:val="0"/>
      <w:divBdr>
        <w:top w:val="none" w:sz="0" w:space="0" w:color="auto"/>
        <w:left w:val="none" w:sz="0" w:space="0" w:color="auto"/>
        <w:bottom w:val="none" w:sz="0" w:space="0" w:color="auto"/>
        <w:right w:val="none" w:sz="0" w:space="0" w:color="auto"/>
      </w:divBdr>
    </w:div>
    <w:div w:id="979656061">
      <w:bodyDiv w:val="1"/>
      <w:marLeft w:val="0"/>
      <w:marRight w:val="0"/>
      <w:marTop w:val="0"/>
      <w:marBottom w:val="0"/>
      <w:divBdr>
        <w:top w:val="none" w:sz="0" w:space="0" w:color="auto"/>
        <w:left w:val="none" w:sz="0" w:space="0" w:color="auto"/>
        <w:bottom w:val="none" w:sz="0" w:space="0" w:color="auto"/>
        <w:right w:val="none" w:sz="0" w:space="0" w:color="auto"/>
      </w:divBdr>
    </w:div>
    <w:div w:id="980116795">
      <w:bodyDiv w:val="1"/>
      <w:marLeft w:val="0"/>
      <w:marRight w:val="0"/>
      <w:marTop w:val="0"/>
      <w:marBottom w:val="0"/>
      <w:divBdr>
        <w:top w:val="none" w:sz="0" w:space="0" w:color="auto"/>
        <w:left w:val="none" w:sz="0" w:space="0" w:color="auto"/>
        <w:bottom w:val="none" w:sz="0" w:space="0" w:color="auto"/>
        <w:right w:val="none" w:sz="0" w:space="0" w:color="auto"/>
      </w:divBdr>
    </w:div>
    <w:div w:id="980160440">
      <w:bodyDiv w:val="1"/>
      <w:marLeft w:val="0"/>
      <w:marRight w:val="0"/>
      <w:marTop w:val="0"/>
      <w:marBottom w:val="0"/>
      <w:divBdr>
        <w:top w:val="none" w:sz="0" w:space="0" w:color="auto"/>
        <w:left w:val="none" w:sz="0" w:space="0" w:color="auto"/>
        <w:bottom w:val="none" w:sz="0" w:space="0" w:color="auto"/>
        <w:right w:val="none" w:sz="0" w:space="0" w:color="auto"/>
      </w:divBdr>
    </w:div>
    <w:div w:id="980188142">
      <w:bodyDiv w:val="1"/>
      <w:marLeft w:val="0"/>
      <w:marRight w:val="0"/>
      <w:marTop w:val="0"/>
      <w:marBottom w:val="0"/>
      <w:divBdr>
        <w:top w:val="none" w:sz="0" w:space="0" w:color="auto"/>
        <w:left w:val="none" w:sz="0" w:space="0" w:color="auto"/>
        <w:bottom w:val="none" w:sz="0" w:space="0" w:color="auto"/>
        <w:right w:val="none" w:sz="0" w:space="0" w:color="auto"/>
      </w:divBdr>
    </w:div>
    <w:div w:id="981038425">
      <w:bodyDiv w:val="1"/>
      <w:marLeft w:val="0"/>
      <w:marRight w:val="0"/>
      <w:marTop w:val="0"/>
      <w:marBottom w:val="0"/>
      <w:divBdr>
        <w:top w:val="none" w:sz="0" w:space="0" w:color="auto"/>
        <w:left w:val="none" w:sz="0" w:space="0" w:color="auto"/>
        <w:bottom w:val="none" w:sz="0" w:space="0" w:color="auto"/>
        <w:right w:val="none" w:sz="0" w:space="0" w:color="auto"/>
      </w:divBdr>
    </w:div>
    <w:div w:id="981151296">
      <w:bodyDiv w:val="1"/>
      <w:marLeft w:val="0"/>
      <w:marRight w:val="0"/>
      <w:marTop w:val="0"/>
      <w:marBottom w:val="0"/>
      <w:divBdr>
        <w:top w:val="none" w:sz="0" w:space="0" w:color="auto"/>
        <w:left w:val="none" w:sz="0" w:space="0" w:color="auto"/>
        <w:bottom w:val="none" w:sz="0" w:space="0" w:color="auto"/>
        <w:right w:val="none" w:sz="0" w:space="0" w:color="auto"/>
      </w:divBdr>
    </w:div>
    <w:div w:id="981348327">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1544919">
      <w:bodyDiv w:val="1"/>
      <w:marLeft w:val="0"/>
      <w:marRight w:val="0"/>
      <w:marTop w:val="0"/>
      <w:marBottom w:val="0"/>
      <w:divBdr>
        <w:top w:val="none" w:sz="0" w:space="0" w:color="auto"/>
        <w:left w:val="none" w:sz="0" w:space="0" w:color="auto"/>
        <w:bottom w:val="none" w:sz="0" w:space="0" w:color="auto"/>
        <w:right w:val="none" w:sz="0" w:space="0" w:color="auto"/>
      </w:divBdr>
    </w:div>
    <w:div w:id="982125323">
      <w:bodyDiv w:val="1"/>
      <w:marLeft w:val="0"/>
      <w:marRight w:val="0"/>
      <w:marTop w:val="0"/>
      <w:marBottom w:val="0"/>
      <w:divBdr>
        <w:top w:val="none" w:sz="0" w:space="0" w:color="auto"/>
        <w:left w:val="none" w:sz="0" w:space="0" w:color="auto"/>
        <w:bottom w:val="none" w:sz="0" w:space="0" w:color="auto"/>
        <w:right w:val="none" w:sz="0" w:space="0" w:color="auto"/>
      </w:divBdr>
    </w:div>
    <w:div w:id="982389999">
      <w:bodyDiv w:val="1"/>
      <w:marLeft w:val="0"/>
      <w:marRight w:val="0"/>
      <w:marTop w:val="0"/>
      <w:marBottom w:val="0"/>
      <w:divBdr>
        <w:top w:val="none" w:sz="0" w:space="0" w:color="auto"/>
        <w:left w:val="none" w:sz="0" w:space="0" w:color="auto"/>
        <w:bottom w:val="none" w:sz="0" w:space="0" w:color="auto"/>
        <w:right w:val="none" w:sz="0" w:space="0" w:color="auto"/>
      </w:divBdr>
    </w:div>
    <w:div w:id="982392172">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855915">
      <w:bodyDiv w:val="1"/>
      <w:marLeft w:val="0"/>
      <w:marRight w:val="0"/>
      <w:marTop w:val="0"/>
      <w:marBottom w:val="0"/>
      <w:divBdr>
        <w:top w:val="none" w:sz="0" w:space="0" w:color="auto"/>
        <w:left w:val="none" w:sz="0" w:space="0" w:color="auto"/>
        <w:bottom w:val="none" w:sz="0" w:space="0" w:color="auto"/>
        <w:right w:val="none" w:sz="0" w:space="0" w:color="auto"/>
      </w:divBdr>
    </w:div>
    <w:div w:id="982926442">
      <w:bodyDiv w:val="1"/>
      <w:marLeft w:val="0"/>
      <w:marRight w:val="0"/>
      <w:marTop w:val="0"/>
      <w:marBottom w:val="0"/>
      <w:divBdr>
        <w:top w:val="none" w:sz="0" w:space="0" w:color="auto"/>
        <w:left w:val="none" w:sz="0" w:space="0" w:color="auto"/>
        <w:bottom w:val="none" w:sz="0" w:space="0" w:color="auto"/>
        <w:right w:val="none" w:sz="0" w:space="0" w:color="auto"/>
      </w:divBdr>
    </w:div>
    <w:div w:id="983966416">
      <w:bodyDiv w:val="1"/>
      <w:marLeft w:val="0"/>
      <w:marRight w:val="0"/>
      <w:marTop w:val="0"/>
      <w:marBottom w:val="0"/>
      <w:divBdr>
        <w:top w:val="none" w:sz="0" w:space="0" w:color="auto"/>
        <w:left w:val="none" w:sz="0" w:space="0" w:color="auto"/>
        <w:bottom w:val="none" w:sz="0" w:space="0" w:color="auto"/>
        <w:right w:val="none" w:sz="0" w:space="0" w:color="auto"/>
      </w:divBdr>
    </w:div>
    <w:div w:id="984235862">
      <w:bodyDiv w:val="1"/>
      <w:marLeft w:val="0"/>
      <w:marRight w:val="0"/>
      <w:marTop w:val="0"/>
      <w:marBottom w:val="0"/>
      <w:divBdr>
        <w:top w:val="none" w:sz="0" w:space="0" w:color="auto"/>
        <w:left w:val="none" w:sz="0" w:space="0" w:color="auto"/>
        <w:bottom w:val="none" w:sz="0" w:space="0" w:color="auto"/>
        <w:right w:val="none" w:sz="0" w:space="0" w:color="auto"/>
      </w:divBdr>
    </w:div>
    <w:div w:id="984579325">
      <w:bodyDiv w:val="1"/>
      <w:marLeft w:val="0"/>
      <w:marRight w:val="0"/>
      <w:marTop w:val="0"/>
      <w:marBottom w:val="0"/>
      <w:divBdr>
        <w:top w:val="none" w:sz="0" w:space="0" w:color="auto"/>
        <w:left w:val="none" w:sz="0" w:space="0" w:color="auto"/>
        <w:bottom w:val="none" w:sz="0" w:space="0" w:color="auto"/>
        <w:right w:val="none" w:sz="0" w:space="0" w:color="auto"/>
      </w:divBdr>
    </w:div>
    <w:div w:id="984940641">
      <w:bodyDiv w:val="1"/>
      <w:marLeft w:val="0"/>
      <w:marRight w:val="0"/>
      <w:marTop w:val="0"/>
      <w:marBottom w:val="0"/>
      <w:divBdr>
        <w:top w:val="none" w:sz="0" w:space="0" w:color="auto"/>
        <w:left w:val="none" w:sz="0" w:space="0" w:color="auto"/>
        <w:bottom w:val="none" w:sz="0" w:space="0" w:color="auto"/>
        <w:right w:val="none" w:sz="0" w:space="0" w:color="auto"/>
      </w:divBdr>
    </w:div>
    <w:div w:id="985283624">
      <w:bodyDiv w:val="1"/>
      <w:marLeft w:val="0"/>
      <w:marRight w:val="0"/>
      <w:marTop w:val="0"/>
      <w:marBottom w:val="0"/>
      <w:divBdr>
        <w:top w:val="none" w:sz="0" w:space="0" w:color="auto"/>
        <w:left w:val="none" w:sz="0" w:space="0" w:color="auto"/>
        <w:bottom w:val="none" w:sz="0" w:space="0" w:color="auto"/>
        <w:right w:val="none" w:sz="0" w:space="0" w:color="auto"/>
      </w:divBdr>
    </w:div>
    <w:div w:id="985672122">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056424">
      <w:bodyDiv w:val="1"/>
      <w:marLeft w:val="0"/>
      <w:marRight w:val="0"/>
      <w:marTop w:val="0"/>
      <w:marBottom w:val="0"/>
      <w:divBdr>
        <w:top w:val="none" w:sz="0" w:space="0" w:color="auto"/>
        <w:left w:val="none" w:sz="0" w:space="0" w:color="auto"/>
        <w:bottom w:val="none" w:sz="0" w:space="0" w:color="auto"/>
        <w:right w:val="none" w:sz="0" w:space="0" w:color="auto"/>
      </w:divBdr>
    </w:div>
    <w:div w:id="986056788">
      <w:bodyDiv w:val="1"/>
      <w:marLeft w:val="0"/>
      <w:marRight w:val="0"/>
      <w:marTop w:val="0"/>
      <w:marBottom w:val="0"/>
      <w:divBdr>
        <w:top w:val="none" w:sz="0" w:space="0" w:color="auto"/>
        <w:left w:val="none" w:sz="0" w:space="0" w:color="auto"/>
        <w:bottom w:val="none" w:sz="0" w:space="0" w:color="auto"/>
        <w:right w:val="none" w:sz="0" w:space="0" w:color="auto"/>
      </w:divBdr>
    </w:div>
    <w:div w:id="987175383">
      <w:bodyDiv w:val="1"/>
      <w:marLeft w:val="0"/>
      <w:marRight w:val="0"/>
      <w:marTop w:val="0"/>
      <w:marBottom w:val="0"/>
      <w:divBdr>
        <w:top w:val="none" w:sz="0" w:space="0" w:color="auto"/>
        <w:left w:val="none" w:sz="0" w:space="0" w:color="auto"/>
        <w:bottom w:val="none" w:sz="0" w:space="0" w:color="auto"/>
        <w:right w:val="none" w:sz="0" w:space="0" w:color="auto"/>
      </w:divBdr>
    </w:div>
    <w:div w:id="987436271">
      <w:bodyDiv w:val="1"/>
      <w:marLeft w:val="0"/>
      <w:marRight w:val="0"/>
      <w:marTop w:val="0"/>
      <w:marBottom w:val="0"/>
      <w:divBdr>
        <w:top w:val="none" w:sz="0" w:space="0" w:color="auto"/>
        <w:left w:val="none" w:sz="0" w:space="0" w:color="auto"/>
        <w:bottom w:val="none" w:sz="0" w:space="0" w:color="auto"/>
        <w:right w:val="none" w:sz="0" w:space="0" w:color="auto"/>
      </w:divBdr>
    </w:div>
    <w:div w:id="987827140">
      <w:bodyDiv w:val="1"/>
      <w:marLeft w:val="0"/>
      <w:marRight w:val="0"/>
      <w:marTop w:val="0"/>
      <w:marBottom w:val="0"/>
      <w:divBdr>
        <w:top w:val="none" w:sz="0" w:space="0" w:color="auto"/>
        <w:left w:val="none" w:sz="0" w:space="0" w:color="auto"/>
        <w:bottom w:val="none" w:sz="0" w:space="0" w:color="auto"/>
        <w:right w:val="none" w:sz="0" w:space="0" w:color="auto"/>
      </w:divBdr>
    </w:div>
    <w:div w:id="988090665">
      <w:bodyDiv w:val="1"/>
      <w:marLeft w:val="0"/>
      <w:marRight w:val="0"/>
      <w:marTop w:val="0"/>
      <w:marBottom w:val="0"/>
      <w:divBdr>
        <w:top w:val="none" w:sz="0" w:space="0" w:color="auto"/>
        <w:left w:val="none" w:sz="0" w:space="0" w:color="auto"/>
        <w:bottom w:val="none" w:sz="0" w:space="0" w:color="auto"/>
        <w:right w:val="none" w:sz="0" w:space="0" w:color="auto"/>
      </w:divBdr>
    </w:div>
    <w:div w:id="988292340">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9137856">
      <w:bodyDiv w:val="1"/>
      <w:marLeft w:val="0"/>
      <w:marRight w:val="0"/>
      <w:marTop w:val="0"/>
      <w:marBottom w:val="0"/>
      <w:divBdr>
        <w:top w:val="none" w:sz="0" w:space="0" w:color="auto"/>
        <w:left w:val="none" w:sz="0" w:space="0" w:color="auto"/>
        <w:bottom w:val="none" w:sz="0" w:space="0" w:color="auto"/>
        <w:right w:val="none" w:sz="0" w:space="0" w:color="auto"/>
      </w:divBdr>
    </w:div>
    <w:div w:id="989140614">
      <w:bodyDiv w:val="1"/>
      <w:marLeft w:val="0"/>
      <w:marRight w:val="0"/>
      <w:marTop w:val="0"/>
      <w:marBottom w:val="0"/>
      <w:divBdr>
        <w:top w:val="none" w:sz="0" w:space="0" w:color="auto"/>
        <w:left w:val="none" w:sz="0" w:space="0" w:color="auto"/>
        <w:bottom w:val="none" w:sz="0" w:space="0" w:color="auto"/>
        <w:right w:val="none" w:sz="0" w:space="0" w:color="auto"/>
      </w:divBdr>
    </w:div>
    <w:div w:id="989209098">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89867588">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139827">
      <w:bodyDiv w:val="1"/>
      <w:marLeft w:val="0"/>
      <w:marRight w:val="0"/>
      <w:marTop w:val="0"/>
      <w:marBottom w:val="0"/>
      <w:divBdr>
        <w:top w:val="none" w:sz="0" w:space="0" w:color="auto"/>
        <w:left w:val="none" w:sz="0" w:space="0" w:color="auto"/>
        <w:bottom w:val="none" w:sz="0" w:space="0" w:color="auto"/>
        <w:right w:val="none" w:sz="0" w:space="0" w:color="auto"/>
      </w:divBdr>
    </w:div>
    <w:div w:id="990527834">
      <w:bodyDiv w:val="1"/>
      <w:marLeft w:val="0"/>
      <w:marRight w:val="0"/>
      <w:marTop w:val="0"/>
      <w:marBottom w:val="0"/>
      <w:divBdr>
        <w:top w:val="none" w:sz="0" w:space="0" w:color="auto"/>
        <w:left w:val="none" w:sz="0" w:space="0" w:color="auto"/>
        <w:bottom w:val="none" w:sz="0" w:space="0" w:color="auto"/>
        <w:right w:val="none" w:sz="0" w:space="0" w:color="auto"/>
      </w:divBdr>
    </w:div>
    <w:div w:id="990594858">
      <w:bodyDiv w:val="1"/>
      <w:marLeft w:val="0"/>
      <w:marRight w:val="0"/>
      <w:marTop w:val="0"/>
      <w:marBottom w:val="0"/>
      <w:divBdr>
        <w:top w:val="none" w:sz="0" w:space="0" w:color="auto"/>
        <w:left w:val="none" w:sz="0" w:space="0" w:color="auto"/>
        <w:bottom w:val="none" w:sz="0" w:space="0" w:color="auto"/>
        <w:right w:val="none" w:sz="0" w:space="0" w:color="auto"/>
      </w:divBdr>
    </w:div>
    <w:div w:id="990795659">
      <w:bodyDiv w:val="1"/>
      <w:marLeft w:val="0"/>
      <w:marRight w:val="0"/>
      <w:marTop w:val="0"/>
      <w:marBottom w:val="0"/>
      <w:divBdr>
        <w:top w:val="none" w:sz="0" w:space="0" w:color="auto"/>
        <w:left w:val="none" w:sz="0" w:space="0" w:color="auto"/>
        <w:bottom w:val="none" w:sz="0" w:space="0" w:color="auto"/>
        <w:right w:val="none" w:sz="0" w:space="0" w:color="auto"/>
      </w:divBdr>
    </w:div>
    <w:div w:id="990906433">
      <w:bodyDiv w:val="1"/>
      <w:marLeft w:val="0"/>
      <w:marRight w:val="0"/>
      <w:marTop w:val="0"/>
      <w:marBottom w:val="0"/>
      <w:divBdr>
        <w:top w:val="none" w:sz="0" w:space="0" w:color="auto"/>
        <w:left w:val="none" w:sz="0" w:space="0" w:color="auto"/>
        <w:bottom w:val="none" w:sz="0" w:space="0" w:color="auto"/>
        <w:right w:val="none" w:sz="0" w:space="0" w:color="auto"/>
      </w:divBdr>
    </w:div>
    <w:div w:id="990984961">
      <w:bodyDiv w:val="1"/>
      <w:marLeft w:val="0"/>
      <w:marRight w:val="0"/>
      <w:marTop w:val="0"/>
      <w:marBottom w:val="0"/>
      <w:divBdr>
        <w:top w:val="none" w:sz="0" w:space="0" w:color="auto"/>
        <w:left w:val="none" w:sz="0" w:space="0" w:color="auto"/>
        <w:bottom w:val="none" w:sz="0" w:space="0" w:color="auto"/>
        <w:right w:val="none" w:sz="0" w:space="0" w:color="auto"/>
      </w:divBdr>
    </w:div>
    <w:div w:id="990985108">
      <w:bodyDiv w:val="1"/>
      <w:marLeft w:val="0"/>
      <w:marRight w:val="0"/>
      <w:marTop w:val="0"/>
      <w:marBottom w:val="0"/>
      <w:divBdr>
        <w:top w:val="none" w:sz="0" w:space="0" w:color="auto"/>
        <w:left w:val="none" w:sz="0" w:space="0" w:color="auto"/>
        <w:bottom w:val="none" w:sz="0" w:space="0" w:color="auto"/>
        <w:right w:val="none" w:sz="0" w:space="0" w:color="auto"/>
      </w:divBdr>
    </w:div>
    <w:div w:id="991327436">
      <w:bodyDiv w:val="1"/>
      <w:marLeft w:val="0"/>
      <w:marRight w:val="0"/>
      <w:marTop w:val="0"/>
      <w:marBottom w:val="0"/>
      <w:divBdr>
        <w:top w:val="none" w:sz="0" w:space="0" w:color="auto"/>
        <w:left w:val="none" w:sz="0" w:space="0" w:color="auto"/>
        <w:bottom w:val="none" w:sz="0" w:space="0" w:color="auto"/>
        <w:right w:val="none" w:sz="0" w:space="0" w:color="auto"/>
      </w:divBdr>
    </w:div>
    <w:div w:id="991712830">
      <w:bodyDiv w:val="1"/>
      <w:marLeft w:val="0"/>
      <w:marRight w:val="0"/>
      <w:marTop w:val="0"/>
      <w:marBottom w:val="0"/>
      <w:divBdr>
        <w:top w:val="none" w:sz="0" w:space="0" w:color="auto"/>
        <w:left w:val="none" w:sz="0" w:space="0" w:color="auto"/>
        <w:bottom w:val="none" w:sz="0" w:space="0" w:color="auto"/>
        <w:right w:val="none" w:sz="0" w:space="0" w:color="auto"/>
      </w:divBdr>
    </w:div>
    <w:div w:id="991756505">
      <w:bodyDiv w:val="1"/>
      <w:marLeft w:val="0"/>
      <w:marRight w:val="0"/>
      <w:marTop w:val="0"/>
      <w:marBottom w:val="0"/>
      <w:divBdr>
        <w:top w:val="none" w:sz="0" w:space="0" w:color="auto"/>
        <w:left w:val="none" w:sz="0" w:space="0" w:color="auto"/>
        <w:bottom w:val="none" w:sz="0" w:space="0" w:color="auto"/>
        <w:right w:val="none" w:sz="0" w:space="0" w:color="auto"/>
      </w:divBdr>
    </w:div>
    <w:div w:id="992295063">
      <w:bodyDiv w:val="1"/>
      <w:marLeft w:val="0"/>
      <w:marRight w:val="0"/>
      <w:marTop w:val="0"/>
      <w:marBottom w:val="0"/>
      <w:divBdr>
        <w:top w:val="none" w:sz="0" w:space="0" w:color="auto"/>
        <w:left w:val="none" w:sz="0" w:space="0" w:color="auto"/>
        <w:bottom w:val="none" w:sz="0" w:space="0" w:color="auto"/>
        <w:right w:val="none" w:sz="0" w:space="0" w:color="auto"/>
      </w:divBdr>
    </w:div>
    <w:div w:id="992757294">
      <w:bodyDiv w:val="1"/>
      <w:marLeft w:val="0"/>
      <w:marRight w:val="0"/>
      <w:marTop w:val="0"/>
      <w:marBottom w:val="0"/>
      <w:divBdr>
        <w:top w:val="none" w:sz="0" w:space="0" w:color="auto"/>
        <w:left w:val="none" w:sz="0" w:space="0" w:color="auto"/>
        <w:bottom w:val="none" w:sz="0" w:space="0" w:color="auto"/>
        <w:right w:val="none" w:sz="0" w:space="0" w:color="auto"/>
      </w:divBdr>
    </w:div>
    <w:div w:id="993222756">
      <w:bodyDiv w:val="1"/>
      <w:marLeft w:val="0"/>
      <w:marRight w:val="0"/>
      <w:marTop w:val="0"/>
      <w:marBottom w:val="0"/>
      <w:divBdr>
        <w:top w:val="none" w:sz="0" w:space="0" w:color="auto"/>
        <w:left w:val="none" w:sz="0" w:space="0" w:color="auto"/>
        <w:bottom w:val="none" w:sz="0" w:space="0" w:color="auto"/>
        <w:right w:val="none" w:sz="0" w:space="0" w:color="auto"/>
      </w:divBdr>
    </w:div>
    <w:div w:id="993414808">
      <w:bodyDiv w:val="1"/>
      <w:marLeft w:val="0"/>
      <w:marRight w:val="0"/>
      <w:marTop w:val="0"/>
      <w:marBottom w:val="0"/>
      <w:divBdr>
        <w:top w:val="none" w:sz="0" w:space="0" w:color="auto"/>
        <w:left w:val="none" w:sz="0" w:space="0" w:color="auto"/>
        <w:bottom w:val="none" w:sz="0" w:space="0" w:color="auto"/>
        <w:right w:val="none" w:sz="0" w:space="0" w:color="auto"/>
      </w:divBdr>
    </w:div>
    <w:div w:id="993605467">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652377">
      <w:bodyDiv w:val="1"/>
      <w:marLeft w:val="0"/>
      <w:marRight w:val="0"/>
      <w:marTop w:val="0"/>
      <w:marBottom w:val="0"/>
      <w:divBdr>
        <w:top w:val="none" w:sz="0" w:space="0" w:color="auto"/>
        <w:left w:val="none" w:sz="0" w:space="0" w:color="auto"/>
        <w:bottom w:val="none" w:sz="0" w:space="0" w:color="auto"/>
        <w:right w:val="none" w:sz="0" w:space="0" w:color="auto"/>
      </w:divBdr>
    </w:div>
    <w:div w:id="994724123">
      <w:bodyDiv w:val="1"/>
      <w:marLeft w:val="0"/>
      <w:marRight w:val="0"/>
      <w:marTop w:val="0"/>
      <w:marBottom w:val="0"/>
      <w:divBdr>
        <w:top w:val="none" w:sz="0" w:space="0" w:color="auto"/>
        <w:left w:val="none" w:sz="0" w:space="0" w:color="auto"/>
        <w:bottom w:val="none" w:sz="0" w:space="0" w:color="auto"/>
        <w:right w:val="none" w:sz="0" w:space="0" w:color="auto"/>
      </w:divBdr>
    </w:div>
    <w:div w:id="994845233">
      <w:bodyDiv w:val="1"/>
      <w:marLeft w:val="0"/>
      <w:marRight w:val="0"/>
      <w:marTop w:val="0"/>
      <w:marBottom w:val="0"/>
      <w:divBdr>
        <w:top w:val="none" w:sz="0" w:space="0" w:color="auto"/>
        <w:left w:val="none" w:sz="0" w:space="0" w:color="auto"/>
        <w:bottom w:val="none" w:sz="0" w:space="0" w:color="auto"/>
        <w:right w:val="none" w:sz="0" w:space="0" w:color="auto"/>
      </w:divBdr>
    </w:div>
    <w:div w:id="995257566">
      <w:bodyDiv w:val="1"/>
      <w:marLeft w:val="0"/>
      <w:marRight w:val="0"/>
      <w:marTop w:val="0"/>
      <w:marBottom w:val="0"/>
      <w:divBdr>
        <w:top w:val="none" w:sz="0" w:space="0" w:color="auto"/>
        <w:left w:val="none" w:sz="0" w:space="0" w:color="auto"/>
        <w:bottom w:val="none" w:sz="0" w:space="0" w:color="auto"/>
        <w:right w:val="none" w:sz="0" w:space="0" w:color="auto"/>
      </w:divBdr>
    </w:div>
    <w:div w:id="995762533">
      <w:bodyDiv w:val="1"/>
      <w:marLeft w:val="0"/>
      <w:marRight w:val="0"/>
      <w:marTop w:val="0"/>
      <w:marBottom w:val="0"/>
      <w:divBdr>
        <w:top w:val="none" w:sz="0" w:space="0" w:color="auto"/>
        <w:left w:val="none" w:sz="0" w:space="0" w:color="auto"/>
        <w:bottom w:val="none" w:sz="0" w:space="0" w:color="auto"/>
        <w:right w:val="none" w:sz="0" w:space="0" w:color="auto"/>
      </w:divBdr>
    </w:div>
    <w:div w:id="996153035">
      <w:bodyDiv w:val="1"/>
      <w:marLeft w:val="0"/>
      <w:marRight w:val="0"/>
      <w:marTop w:val="0"/>
      <w:marBottom w:val="0"/>
      <w:divBdr>
        <w:top w:val="none" w:sz="0" w:space="0" w:color="auto"/>
        <w:left w:val="none" w:sz="0" w:space="0" w:color="auto"/>
        <w:bottom w:val="none" w:sz="0" w:space="0" w:color="auto"/>
        <w:right w:val="none" w:sz="0" w:space="0" w:color="auto"/>
      </w:divBdr>
    </w:div>
    <w:div w:id="996495591">
      <w:bodyDiv w:val="1"/>
      <w:marLeft w:val="0"/>
      <w:marRight w:val="0"/>
      <w:marTop w:val="0"/>
      <w:marBottom w:val="0"/>
      <w:divBdr>
        <w:top w:val="none" w:sz="0" w:space="0" w:color="auto"/>
        <w:left w:val="none" w:sz="0" w:space="0" w:color="auto"/>
        <w:bottom w:val="none" w:sz="0" w:space="0" w:color="auto"/>
        <w:right w:val="none" w:sz="0" w:space="0" w:color="auto"/>
      </w:divBdr>
    </w:div>
    <w:div w:id="996569749">
      <w:bodyDiv w:val="1"/>
      <w:marLeft w:val="0"/>
      <w:marRight w:val="0"/>
      <w:marTop w:val="0"/>
      <w:marBottom w:val="0"/>
      <w:divBdr>
        <w:top w:val="none" w:sz="0" w:space="0" w:color="auto"/>
        <w:left w:val="none" w:sz="0" w:space="0" w:color="auto"/>
        <w:bottom w:val="none" w:sz="0" w:space="0" w:color="auto"/>
        <w:right w:val="none" w:sz="0" w:space="0" w:color="auto"/>
      </w:divBdr>
    </w:div>
    <w:div w:id="996691754">
      <w:bodyDiv w:val="1"/>
      <w:marLeft w:val="0"/>
      <w:marRight w:val="0"/>
      <w:marTop w:val="0"/>
      <w:marBottom w:val="0"/>
      <w:divBdr>
        <w:top w:val="none" w:sz="0" w:space="0" w:color="auto"/>
        <w:left w:val="none" w:sz="0" w:space="0" w:color="auto"/>
        <w:bottom w:val="none" w:sz="0" w:space="0" w:color="auto"/>
        <w:right w:val="none" w:sz="0" w:space="0" w:color="auto"/>
      </w:divBdr>
    </w:div>
    <w:div w:id="996879988">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345306">
      <w:bodyDiv w:val="1"/>
      <w:marLeft w:val="0"/>
      <w:marRight w:val="0"/>
      <w:marTop w:val="0"/>
      <w:marBottom w:val="0"/>
      <w:divBdr>
        <w:top w:val="none" w:sz="0" w:space="0" w:color="auto"/>
        <w:left w:val="none" w:sz="0" w:space="0" w:color="auto"/>
        <w:bottom w:val="none" w:sz="0" w:space="0" w:color="auto"/>
        <w:right w:val="none" w:sz="0" w:space="0" w:color="auto"/>
      </w:divBdr>
    </w:div>
    <w:div w:id="997536906">
      <w:bodyDiv w:val="1"/>
      <w:marLeft w:val="0"/>
      <w:marRight w:val="0"/>
      <w:marTop w:val="0"/>
      <w:marBottom w:val="0"/>
      <w:divBdr>
        <w:top w:val="none" w:sz="0" w:space="0" w:color="auto"/>
        <w:left w:val="none" w:sz="0" w:space="0" w:color="auto"/>
        <w:bottom w:val="none" w:sz="0" w:space="0" w:color="auto"/>
        <w:right w:val="none" w:sz="0" w:space="0" w:color="auto"/>
      </w:divBdr>
    </w:div>
    <w:div w:id="998002753">
      <w:bodyDiv w:val="1"/>
      <w:marLeft w:val="0"/>
      <w:marRight w:val="0"/>
      <w:marTop w:val="0"/>
      <w:marBottom w:val="0"/>
      <w:divBdr>
        <w:top w:val="none" w:sz="0" w:space="0" w:color="auto"/>
        <w:left w:val="none" w:sz="0" w:space="0" w:color="auto"/>
        <w:bottom w:val="none" w:sz="0" w:space="0" w:color="auto"/>
        <w:right w:val="none" w:sz="0" w:space="0" w:color="auto"/>
      </w:divBdr>
    </w:div>
    <w:div w:id="998074336">
      <w:bodyDiv w:val="1"/>
      <w:marLeft w:val="0"/>
      <w:marRight w:val="0"/>
      <w:marTop w:val="0"/>
      <w:marBottom w:val="0"/>
      <w:divBdr>
        <w:top w:val="none" w:sz="0" w:space="0" w:color="auto"/>
        <w:left w:val="none" w:sz="0" w:space="0" w:color="auto"/>
        <w:bottom w:val="none" w:sz="0" w:space="0" w:color="auto"/>
        <w:right w:val="none" w:sz="0" w:space="0" w:color="auto"/>
      </w:divBdr>
    </w:div>
    <w:div w:id="998456721">
      <w:bodyDiv w:val="1"/>
      <w:marLeft w:val="0"/>
      <w:marRight w:val="0"/>
      <w:marTop w:val="0"/>
      <w:marBottom w:val="0"/>
      <w:divBdr>
        <w:top w:val="none" w:sz="0" w:space="0" w:color="auto"/>
        <w:left w:val="none" w:sz="0" w:space="0" w:color="auto"/>
        <w:bottom w:val="none" w:sz="0" w:space="0" w:color="auto"/>
        <w:right w:val="none" w:sz="0" w:space="0" w:color="auto"/>
      </w:divBdr>
    </w:div>
    <w:div w:id="998533630">
      <w:bodyDiv w:val="1"/>
      <w:marLeft w:val="0"/>
      <w:marRight w:val="0"/>
      <w:marTop w:val="0"/>
      <w:marBottom w:val="0"/>
      <w:divBdr>
        <w:top w:val="none" w:sz="0" w:space="0" w:color="auto"/>
        <w:left w:val="none" w:sz="0" w:space="0" w:color="auto"/>
        <w:bottom w:val="none" w:sz="0" w:space="0" w:color="auto"/>
        <w:right w:val="none" w:sz="0" w:space="0" w:color="auto"/>
      </w:divBdr>
    </w:div>
    <w:div w:id="998733472">
      <w:bodyDiv w:val="1"/>
      <w:marLeft w:val="0"/>
      <w:marRight w:val="0"/>
      <w:marTop w:val="0"/>
      <w:marBottom w:val="0"/>
      <w:divBdr>
        <w:top w:val="none" w:sz="0" w:space="0" w:color="auto"/>
        <w:left w:val="none" w:sz="0" w:space="0" w:color="auto"/>
        <w:bottom w:val="none" w:sz="0" w:space="0" w:color="auto"/>
        <w:right w:val="none" w:sz="0" w:space="0" w:color="auto"/>
      </w:divBdr>
    </w:div>
    <w:div w:id="998852190">
      <w:bodyDiv w:val="1"/>
      <w:marLeft w:val="0"/>
      <w:marRight w:val="0"/>
      <w:marTop w:val="0"/>
      <w:marBottom w:val="0"/>
      <w:divBdr>
        <w:top w:val="none" w:sz="0" w:space="0" w:color="auto"/>
        <w:left w:val="none" w:sz="0" w:space="0" w:color="auto"/>
        <w:bottom w:val="none" w:sz="0" w:space="0" w:color="auto"/>
        <w:right w:val="none" w:sz="0" w:space="0" w:color="auto"/>
      </w:divBdr>
    </w:div>
    <w:div w:id="1000040097">
      <w:bodyDiv w:val="1"/>
      <w:marLeft w:val="0"/>
      <w:marRight w:val="0"/>
      <w:marTop w:val="0"/>
      <w:marBottom w:val="0"/>
      <w:divBdr>
        <w:top w:val="none" w:sz="0" w:space="0" w:color="auto"/>
        <w:left w:val="none" w:sz="0" w:space="0" w:color="auto"/>
        <w:bottom w:val="none" w:sz="0" w:space="0" w:color="auto"/>
        <w:right w:val="none" w:sz="0" w:space="0" w:color="auto"/>
      </w:divBdr>
    </w:div>
    <w:div w:id="1000502539">
      <w:bodyDiv w:val="1"/>
      <w:marLeft w:val="0"/>
      <w:marRight w:val="0"/>
      <w:marTop w:val="0"/>
      <w:marBottom w:val="0"/>
      <w:divBdr>
        <w:top w:val="none" w:sz="0" w:space="0" w:color="auto"/>
        <w:left w:val="none" w:sz="0" w:space="0" w:color="auto"/>
        <w:bottom w:val="none" w:sz="0" w:space="0" w:color="auto"/>
        <w:right w:val="none" w:sz="0" w:space="0" w:color="auto"/>
      </w:divBdr>
    </w:div>
    <w:div w:id="1000889319">
      <w:bodyDiv w:val="1"/>
      <w:marLeft w:val="0"/>
      <w:marRight w:val="0"/>
      <w:marTop w:val="0"/>
      <w:marBottom w:val="0"/>
      <w:divBdr>
        <w:top w:val="none" w:sz="0" w:space="0" w:color="auto"/>
        <w:left w:val="none" w:sz="0" w:space="0" w:color="auto"/>
        <w:bottom w:val="none" w:sz="0" w:space="0" w:color="auto"/>
        <w:right w:val="none" w:sz="0" w:space="0" w:color="auto"/>
      </w:divBdr>
    </w:div>
    <w:div w:id="1001469824">
      <w:bodyDiv w:val="1"/>
      <w:marLeft w:val="0"/>
      <w:marRight w:val="0"/>
      <w:marTop w:val="0"/>
      <w:marBottom w:val="0"/>
      <w:divBdr>
        <w:top w:val="none" w:sz="0" w:space="0" w:color="auto"/>
        <w:left w:val="none" w:sz="0" w:space="0" w:color="auto"/>
        <w:bottom w:val="none" w:sz="0" w:space="0" w:color="auto"/>
        <w:right w:val="none" w:sz="0" w:space="0" w:color="auto"/>
      </w:divBdr>
    </w:div>
    <w:div w:id="1002438687">
      <w:bodyDiv w:val="1"/>
      <w:marLeft w:val="0"/>
      <w:marRight w:val="0"/>
      <w:marTop w:val="0"/>
      <w:marBottom w:val="0"/>
      <w:divBdr>
        <w:top w:val="none" w:sz="0" w:space="0" w:color="auto"/>
        <w:left w:val="none" w:sz="0" w:space="0" w:color="auto"/>
        <w:bottom w:val="none" w:sz="0" w:space="0" w:color="auto"/>
        <w:right w:val="none" w:sz="0" w:space="0" w:color="auto"/>
      </w:divBdr>
    </w:div>
    <w:div w:id="1002470967">
      <w:bodyDiv w:val="1"/>
      <w:marLeft w:val="0"/>
      <w:marRight w:val="0"/>
      <w:marTop w:val="0"/>
      <w:marBottom w:val="0"/>
      <w:divBdr>
        <w:top w:val="none" w:sz="0" w:space="0" w:color="auto"/>
        <w:left w:val="none" w:sz="0" w:space="0" w:color="auto"/>
        <w:bottom w:val="none" w:sz="0" w:space="0" w:color="auto"/>
        <w:right w:val="none" w:sz="0" w:space="0" w:color="auto"/>
      </w:divBdr>
    </w:div>
    <w:div w:id="1002700897">
      <w:bodyDiv w:val="1"/>
      <w:marLeft w:val="0"/>
      <w:marRight w:val="0"/>
      <w:marTop w:val="0"/>
      <w:marBottom w:val="0"/>
      <w:divBdr>
        <w:top w:val="none" w:sz="0" w:space="0" w:color="auto"/>
        <w:left w:val="none" w:sz="0" w:space="0" w:color="auto"/>
        <w:bottom w:val="none" w:sz="0" w:space="0" w:color="auto"/>
        <w:right w:val="none" w:sz="0" w:space="0" w:color="auto"/>
      </w:divBdr>
    </w:div>
    <w:div w:id="1002899900">
      <w:bodyDiv w:val="1"/>
      <w:marLeft w:val="0"/>
      <w:marRight w:val="0"/>
      <w:marTop w:val="0"/>
      <w:marBottom w:val="0"/>
      <w:divBdr>
        <w:top w:val="none" w:sz="0" w:space="0" w:color="auto"/>
        <w:left w:val="none" w:sz="0" w:space="0" w:color="auto"/>
        <w:bottom w:val="none" w:sz="0" w:space="0" w:color="auto"/>
        <w:right w:val="none" w:sz="0" w:space="0" w:color="auto"/>
      </w:divBdr>
    </w:div>
    <w:div w:id="1003046553">
      <w:bodyDiv w:val="1"/>
      <w:marLeft w:val="0"/>
      <w:marRight w:val="0"/>
      <w:marTop w:val="0"/>
      <w:marBottom w:val="0"/>
      <w:divBdr>
        <w:top w:val="none" w:sz="0" w:space="0" w:color="auto"/>
        <w:left w:val="none" w:sz="0" w:space="0" w:color="auto"/>
        <w:bottom w:val="none" w:sz="0" w:space="0" w:color="auto"/>
        <w:right w:val="none" w:sz="0" w:space="0" w:color="auto"/>
      </w:divBdr>
    </w:div>
    <w:div w:id="1003430361">
      <w:bodyDiv w:val="1"/>
      <w:marLeft w:val="0"/>
      <w:marRight w:val="0"/>
      <w:marTop w:val="0"/>
      <w:marBottom w:val="0"/>
      <w:divBdr>
        <w:top w:val="none" w:sz="0" w:space="0" w:color="auto"/>
        <w:left w:val="none" w:sz="0" w:space="0" w:color="auto"/>
        <w:bottom w:val="none" w:sz="0" w:space="0" w:color="auto"/>
        <w:right w:val="none" w:sz="0" w:space="0" w:color="auto"/>
      </w:divBdr>
    </w:div>
    <w:div w:id="1003625583">
      <w:bodyDiv w:val="1"/>
      <w:marLeft w:val="0"/>
      <w:marRight w:val="0"/>
      <w:marTop w:val="0"/>
      <w:marBottom w:val="0"/>
      <w:divBdr>
        <w:top w:val="none" w:sz="0" w:space="0" w:color="auto"/>
        <w:left w:val="none" w:sz="0" w:space="0" w:color="auto"/>
        <w:bottom w:val="none" w:sz="0" w:space="0" w:color="auto"/>
        <w:right w:val="none" w:sz="0" w:space="0" w:color="auto"/>
      </w:divBdr>
    </w:div>
    <w:div w:id="1003628999">
      <w:bodyDiv w:val="1"/>
      <w:marLeft w:val="0"/>
      <w:marRight w:val="0"/>
      <w:marTop w:val="0"/>
      <w:marBottom w:val="0"/>
      <w:divBdr>
        <w:top w:val="none" w:sz="0" w:space="0" w:color="auto"/>
        <w:left w:val="none" w:sz="0" w:space="0" w:color="auto"/>
        <w:bottom w:val="none" w:sz="0" w:space="0" w:color="auto"/>
        <w:right w:val="none" w:sz="0" w:space="0" w:color="auto"/>
      </w:divBdr>
    </w:div>
    <w:div w:id="1005133964">
      <w:bodyDiv w:val="1"/>
      <w:marLeft w:val="0"/>
      <w:marRight w:val="0"/>
      <w:marTop w:val="0"/>
      <w:marBottom w:val="0"/>
      <w:divBdr>
        <w:top w:val="none" w:sz="0" w:space="0" w:color="auto"/>
        <w:left w:val="none" w:sz="0" w:space="0" w:color="auto"/>
        <w:bottom w:val="none" w:sz="0" w:space="0" w:color="auto"/>
        <w:right w:val="none" w:sz="0" w:space="0" w:color="auto"/>
      </w:divBdr>
    </w:div>
    <w:div w:id="1005520457">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401869">
      <w:bodyDiv w:val="1"/>
      <w:marLeft w:val="0"/>
      <w:marRight w:val="0"/>
      <w:marTop w:val="0"/>
      <w:marBottom w:val="0"/>
      <w:divBdr>
        <w:top w:val="none" w:sz="0" w:space="0" w:color="auto"/>
        <w:left w:val="none" w:sz="0" w:space="0" w:color="auto"/>
        <w:bottom w:val="none" w:sz="0" w:space="0" w:color="auto"/>
        <w:right w:val="none" w:sz="0" w:space="0" w:color="auto"/>
      </w:divBdr>
    </w:div>
    <w:div w:id="1007555109">
      <w:bodyDiv w:val="1"/>
      <w:marLeft w:val="0"/>
      <w:marRight w:val="0"/>
      <w:marTop w:val="0"/>
      <w:marBottom w:val="0"/>
      <w:divBdr>
        <w:top w:val="none" w:sz="0" w:space="0" w:color="auto"/>
        <w:left w:val="none" w:sz="0" w:space="0" w:color="auto"/>
        <w:bottom w:val="none" w:sz="0" w:space="0" w:color="auto"/>
        <w:right w:val="none" w:sz="0" w:space="0" w:color="auto"/>
      </w:divBdr>
    </w:div>
    <w:div w:id="1008100297">
      <w:bodyDiv w:val="1"/>
      <w:marLeft w:val="0"/>
      <w:marRight w:val="0"/>
      <w:marTop w:val="0"/>
      <w:marBottom w:val="0"/>
      <w:divBdr>
        <w:top w:val="none" w:sz="0" w:space="0" w:color="auto"/>
        <w:left w:val="none" w:sz="0" w:space="0" w:color="auto"/>
        <w:bottom w:val="none" w:sz="0" w:space="0" w:color="auto"/>
        <w:right w:val="none" w:sz="0" w:space="0" w:color="auto"/>
      </w:divBdr>
    </w:div>
    <w:div w:id="1008210826">
      <w:bodyDiv w:val="1"/>
      <w:marLeft w:val="0"/>
      <w:marRight w:val="0"/>
      <w:marTop w:val="0"/>
      <w:marBottom w:val="0"/>
      <w:divBdr>
        <w:top w:val="none" w:sz="0" w:space="0" w:color="auto"/>
        <w:left w:val="none" w:sz="0" w:space="0" w:color="auto"/>
        <w:bottom w:val="none" w:sz="0" w:space="0" w:color="auto"/>
        <w:right w:val="none" w:sz="0" w:space="0" w:color="auto"/>
      </w:divBdr>
    </w:div>
    <w:div w:id="1010520237">
      <w:bodyDiv w:val="1"/>
      <w:marLeft w:val="0"/>
      <w:marRight w:val="0"/>
      <w:marTop w:val="0"/>
      <w:marBottom w:val="0"/>
      <w:divBdr>
        <w:top w:val="none" w:sz="0" w:space="0" w:color="auto"/>
        <w:left w:val="none" w:sz="0" w:space="0" w:color="auto"/>
        <w:bottom w:val="none" w:sz="0" w:space="0" w:color="auto"/>
        <w:right w:val="none" w:sz="0" w:space="0" w:color="auto"/>
      </w:divBdr>
    </w:div>
    <w:div w:id="1011302746">
      <w:bodyDiv w:val="1"/>
      <w:marLeft w:val="0"/>
      <w:marRight w:val="0"/>
      <w:marTop w:val="0"/>
      <w:marBottom w:val="0"/>
      <w:divBdr>
        <w:top w:val="none" w:sz="0" w:space="0" w:color="auto"/>
        <w:left w:val="none" w:sz="0" w:space="0" w:color="auto"/>
        <w:bottom w:val="none" w:sz="0" w:space="0" w:color="auto"/>
        <w:right w:val="none" w:sz="0" w:space="0" w:color="auto"/>
      </w:divBdr>
    </w:div>
    <w:div w:id="1012104095">
      <w:bodyDiv w:val="1"/>
      <w:marLeft w:val="0"/>
      <w:marRight w:val="0"/>
      <w:marTop w:val="0"/>
      <w:marBottom w:val="0"/>
      <w:divBdr>
        <w:top w:val="none" w:sz="0" w:space="0" w:color="auto"/>
        <w:left w:val="none" w:sz="0" w:space="0" w:color="auto"/>
        <w:bottom w:val="none" w:sz="0" w:space="0" w:color="auto"/>
        <w:right w:val="none" w:sz="0" w:space="0" w:color="auto"/>
      </w:divBdr>
    </w:div>
    <w:div w:id="1012603980">
      <w:bodyDiv w:val="1"/>
      <w:marLeft w:val="0"/>
      <w:marRight w:val="0"/>
      <w:marTop w:val="0"/>
      <w:marBottom w:val="0"/>
      <w:divBdr>
        <w:top w:val="none" w:sz="0" w:space="0" w:color="auto"/>
        <w:left w:val="none" w:sz="0" w:space="0" w:color="auto"/>
        <w:bottom w:val="none" w:sz="0" w:space="0" w:color="auto"/>
        <w:right w:val="none" w:sz="0" w:space="0" w:color="auto"/>
      </w:divBdr>
    </w:div>
    <w:div w:id="1012730578">
      <w:bodyDiv w:val="1"/>
      <w:marLeft w:val="0"/>
      <w:marRight w:val="0"/>
      <w:marTop w:val="0"/>
      <w:marBottom w:val="0"/>
      <w:divBdr>
        <w:top w:val="none" w:sz="0" w:space="0" w:color="auto"/>
        <w:left w:val="none" w:sz="0" w:space="0" w:color="auto"/>
        <w:bottom w:val="none" w:sz="0" w:space="0" w:color="auto"/>
        <w:right w:val="none" w:sz="0" w:space="0" w:color="auto"/>
      </w:divBdr>
    </w:div>
    <w:div w:id="1012804206">
      <w:bodyDiv w:val="1"/>
      <w:marLeft w:val="0"/>
      <w:marRight w:val="0"/>
      <w:marTop w:val="0"/>
      <w:marBottom w:val="0"/>
      <w:divBdr>
        <w:top w:val="none" w:sz="0" w:space="0" w:color="auto"/>
        <w:left w:val="none" w:sz="0" w:space="0" w:color="auto"/>
        <w:bottom w:val="none" w:sz="0" w:space="0" w:color="auto"/>
        <w:right w:val="none" w:sz="0" w:space="0" w:color="auto"/>
      </w:divBdr>
    </w:div>
    <w:div w:id="1012805856">
      <w:bodyDiv w:val="1"/>
      <w:marLeft w:val="0"/>
      <w:marRight w:val="0"/>
      <w:marTop w:val="0"/>
      <w:marBottom w:val="0"/>
      <w:divBdr>
        <w:top w:val="none" w:sz="0" w:space="0" w:color="auto"/>
        <w:left w:val="none" w:sz="0" w:space="0" w:color="auto"/>
        <w:bottom w:val="none" w:sz="0" w:space="0" w:color="auto"/>
        <w:right w:val="none" w:sz="0" w:space="0" w:color="auto"/>
      </w:divBdr>
    </w:div>
    <w:div w:id="1013260369">
      <w:bodyDiv w:val="1"/>
      <w:marLeft w:val="0"/>
      <w:marRight w:val="0"/>
      <w:marTop w:val="0"/>
      <w:marBottom w:val="0"/>
      <w:divBdr>
        <w:top w:val="none" w:sz="0" w:space="0" w:color="auto"/>
        <w:left w:val="none" w:sz="0" w:space="0" w:color="auto"/>
        <w:bottom w:val="none" w:sz="0" w:space="0" w:color="auto"/>
        <w:right w:val="none" w:sz="0" w:space="0" w:color="auto"/>
      </w:divBdr>
    </w:div>
    <w:div w:id="1013265161">
      <w:bodyDiv w:val="1"/>
      <w:marLeft w:val="0"/>
      <w:marRight w:val="0"/>
      <w:marTop w:val="0"/>
      <w:marBottom w:val="0"/>
      <w:divBdr>
        <w:top w:val="none" w:sz="0" w:space="0" w:color="auto"/>
        <w:left w:val="none" w:sz="0" w:space="0" w:color="auto"/>
        <w:bottom w:val="none" w:sz="0" w:space="0" w:color="auto"/>
        <w:right w:val="none" w:sz="0" w:space="0" w:color="auto"/>
      </w:divBdr>
    </w:div>
    <w:div w:id="1013529696">
      <w:bodyDiv w:val="1"/>
      <w:marLeft w:val="0"/>
      <w:marRight w:val="0"/>
      <w:marTop w:val="0"/>
      <w:marBottom w:val="0"/>
      <w:divBdr>
        <w:top w:val="none" w:sz="0" w:space="0" w:color="auto"/>
        <w:left w:val="none" w:sz="0" w:space="0" w:color="auto"/>
        <w:bottom w:val="none" w:sz="0" w:space="0" w:color="auto"/>
        <w:right w:val="none" w:sz="0" w:space="0" w:color="auto"/>
      </w:divBdr>
    </w:div>
    <w:div w:id="1013611583">
      <w:bodyDiv w:val="1"/>
      <w:marLeft w:val="0"/>
      <w:marRight w:val="0"/>
      <w:marTop w:val="0"/>
      <w:marBottom w:val="0"/>
      <w:divBdr>
        <w:top w:val="none" w:sz="0" w:space="0" w:color="auto"/>
        <w:left w:val="none" w:sz="0" w:space="0" w:color="auto"/>
        <w:bottom w:val="none" w:sz="0" w:space="0" w:color="auto"/>
        <w:right w:val="none" w:sz="0" w:space="0" w:color="auto"/>
      </w:divBdr>
    </w:div>
    <w:div w:id="1014185954">
      <w:bodyDiv w:val="1"/>
      <w:marLeft w:val="0"/>
      <w:marRight w:val="0"/>
      <w:marTop w:val="0"/>
      <w:marBottom w:val="0"/>
      <w:divBdr>
        <w:top w:val="none" w:sz="0" w:space="0" w:color="auto"/>
        <w:left w:val="none" w:sz="0" w:space="0" w:color="auto"/>
        <w:bottom w:val="none" w:sz="0" w:space="0" w:color="auto"/>
        <w:right w:val="none" w:sz="0" w:space="0" w:color="auto"/>
      </w:divBdr>
    </w:div>
    <w:div w:id="1014381090">
      <w:bodyDiv w:val="1"/>
      <w:marLeft w:val="0"/>
      <w:marRight w:val="0"/>
      <w:marTop w:val="0"/>
      <w:marBottom w:val="0"/>
      <w:divBdr>
        <w:top w:val="none" w:sz="0" w:space="0" w:color="auto"/>
        <w:left w:val="none" w:sz="0" w:space="0" w:color="auto"/>
        <w:bottom w:val="none" w:sz="0" w:space="0" w:color="auto"/>
        <w:right w:val="none" w:sz="0" w:space="0" w:color="auto"/>
      </w:divBdr>
    </w:div>
    <w:div w:id="1014963269">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614172">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5696737">
      <w:bodyDiv w:val="1"/>
      <w:marLeft w:val="0"/>
      <w:marRight w:val="0"/>
      <w:marTop w:val="0"/>
      <w:marBottom w:val="0"/>
      <w:divBdr>
        <w:top w:val="none" w:sz="0" w:space="0" w:color="auto"/>
        <w:left w:val="none" w:sz="0" w:space="0" w:color="auto"/>
        <w:bottom w:val="none" w:sz="0" w:space="0" w:color="auto"/>
        <w:right w:val="none" w:sz="0" w:space="0" w:color="auto"/>
      </w:divBdr>
    </w:div>
    <w:div w:id="1015771848">
      <w:bodyDiv w:val="1"/>
      <w:marLeft w:val="0"/>
      <w:marRight w:val="0"/>
      <w:marTop w:val="0"/>
      <w:marBottom w:val="0"/>
      <w:divBdr>
        <w:top w:val="none" w:sz="0" w:space="0" w:color="auto"/>
        <w:left w:val="none" w:sz="0" w:space="0" w:color="auto"/>
        <w:bottom w:val="none" w:sz="0" w:space="0" w:color="auto"/>
        <w:right w:val="none" w:sz="0" w:space="0" w:color="auto"/>
      </w:divBdr>
    </w:div>
    <w:div w:id="1015964027">
      <w:bodyDiv w:val="1"/>
      <w:marLeft w:val="0"/>
      <w:marRight w:val="0"/>
      <w:marTop w:val="0"/>
      <w:marBottom w:val="0"/>
      <w:divBdr>
        <w:top w:val="none" w:sz="0" w:space="0" w:color="auto"/>
        <w:left w:val="none" w:sz="0" w:space="0" w:color="auto"/>
        <w:bottom w:val="none" w:sz="0" w:space="0" w:color="auto"/>
        <w:right w:val="none" w:sz="0" w:space="0" w:color="auto"/>
      </w:divBdr>
    </w:div>
    <w:div w:id="1016346155">
      <w:bodyDiv w:val="1"/>
      <w:marLeft w:val="0"/>
      <w:marRight w:val="0"/>
      <w:marTop w:val="0"/>
      <w:marBottom w:val="0"/>
      <w:divBdr>
        <w:top w:val="none" w:sz="0" w:space="0" w:color="auto"/>
        <w:left w:val="none" w:sz="0" w:space="0" w:color="auto"/>
        <w:bottom w:val="none" w:sz="0" w:space="0" w:color="auto"/>
        <w:right w:val="none" w:sz="0" w:space="0" w:color="auto"/>
      </w:divBdr>
    </w:div>
    <w:div w:id="1016469944">
      <w:bodyDiv w:val="1"/>
      <w:marLeft w:val="0"/>
      <w:marRight w:val="0"/>
      <w:marTop w:val="0"/>
      <w:marBottom w:val="0"/>
      <w:divBdr>
        <w:top w:val="none" w:sz="0" w:space="0" w:color="auto"/>
        <w:left w:val="none" w:sz="0" w:space="0" w:color="auto"/>
        <w:bottom w:val="none" w:sz="0" w:space="0" w:color="auto"/>
        <w:right w:val="none" w:sz="0" w:space="0" w:color="auto"/>
      </w:divBdr>
    </w:div>
    <w:div w:id="1016544005">
      <w:bodyDiv w:val="1"/>
      <w:marLeft w:val="0"/>
      <w:marRight w:val="0"/>
      <w:marTop w:val="0"/>
      <w:marBottom w:val="0"/>
      <w:divBdr>
        <w:top w:val="none" w:sz="0" w:space="0" w:color="auto"/>
        <w:left w:val="none" w:sz="0" w:space="0" w:color="auto"/>
        <w:bottom w:val="none" w:sz="0" w:space="0" w:color="auto"/>
        <w:right w:val="none" w:sz="0" w:space="0" w:color="auto"/>
      </w:divBdr>
    </w:div>
    <w:div w:id="1017073869">
      <w:bodyDiv w:val="1"/>
      <w:marLeft w:val="0"/>
      <w:marRight w:val="0"/>
      <w:marTop w:val="0"/>
      <w:marBottom w:val="0"/>
      <w:divBdr>
        <w:top w:val="none" w:sz="0" w:space="0" w:color="auto"/>
        <w:left w:val="none" w:sz="0" w:space="0" w:color="auto"/>
        <w:bottom w:val="none" w:sz="0" w:space="0" w:color="auto"/>
        <w:right w:val="none" w:sz="0" w:space="0" w:color="auto"/>
      </w:divBdr>
    </w:div>
    <w:div w:id="1017149658">
      <w:bodyDiv w:val="1"/>
      <w:marLeft w:val="0"/>
      <w:marRight w:val="0"/>
      <w:marTop w:val="0"/>
      <w:marBottom w:val="0"/>
      <w:divBdr>
        <w:top w:val="none" w:sz="0" w:space="0" w:color="auto"/>
        <w:left w:val="none" w:sz="0" w:space="0" w:color="auto"/>
        <w:bottom w:val="none" w:sz="0" w:space="0" w:color="auto"/>
        <w:right w:val="none" w:sz="0" w:space="0" w:color="auto"/>
      </w:divBdr>
    </w:div>
    <w:div w:id="1017389685">
      <w:bodyDiv w:val="1"/>
      <w:marLeft w:val="0"/>
      <w:marRight w:val="0"/>
      <w:marTop w:val="0"/>
      <w:marBottom w:val="0"/>
      <w:divBdr>
        <w:top w:val="none" w:sz="0" w:space="0" w:color="auto"/>
        <w:left w:val="none" w:sz="0" w:space="0" w:color="auto"/>
        <w:bottom w:val="none" w:sz="0" w:space="0" w:color="auto"/>
        <w:right w:val="none" w:sz="0" w:space="0" w:color="auto"/>
      </w:divBdr>
    </w:div>
    <w:div w:id="1017465069">
      <w:bodyDiv w:val="1"/>
      <w:marLeft w:val="0"/>
      <w:marRight w:val="0"/>
      <w:marTop w:val="0"/>
      <w:marBottom w:val="0"/>
      <w:divBdr>
        <w:top w:val="none" w:sz="0" w:space="0" w:color="auto"/>
        <w:left w:val="none" w:sz="0" w:space="0" w:color="auto"/>
        <w:bottom w:val="none" w:sz="0" w:space="0" w:color="auto"/>
        <w:right w:val="none" w:sz="0" w:space="0" w:color="auto"/>
      </w:divBdr>
    </w:div>
    <w:div w:id="1017774959">
      <w:bodyDiv w:val="1"/>
      <w:marLeft w:val="0"/>
      <w:marRight w:val="0"/>
      <w:marTop w:val="0"/>
      <w:marBottom w:val="0"/>
      <w:divBdr>
        <w:top w:val="none" w:sz="0" w:space="0" w:color="auto"/>
        <w:left w:val="none" w:sz="0" w:space="0" w:color="auto"/>
        <w:bottom w:val="none" w:sz="0" w:space="0" w:color="auto"/>
        <w:right w:val="none" w:sz="0" w:space="0" w:color="auto"/>
      </w:divBdr>
    </w:div>
    <w:div w:id="1018315104">
      <w:bodyDiv w:val="1"/>
      <w:marLeft w:val="0"/>
      <w:marRight w:val="0"/>
      <w:marTop w:val="0"/>
      <w:marBottom w:val="0"/>
      <w:divBdr>
        <w:top w:val="none" w:sz="0" w:space="0" w:color="auto"/>
        <w:left w:val="none" w:sz="0" w:space="0" w:color="auto"/>
        <w:bottom w:val="none" w:sz="0" w:space="0" w:color="auto"/>
        <w:right w:val="none" w:sz="0" w:space="0" w:color="auto"/>
      </w:divBdr>
    </w:div>
    <w:div w:id="1018771912">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20081329">
      <w:bodyDiv w:val="1"/>
      <w:marLeft w:val="0"/>
      <w:marRight w:val="0"/>
      <w:marTop w:val="0"/>
      <w:marBottom w:val="0"/>
      <w:divBdr>
        <w:top w:val="none" w:sz="0" w:space="0" w:color="auto"/>
        <w:left w:val="none" w:sz="0" w:space="0" w:color="auto"/>
        <w:bottom w:val="none" w:sz="0" w:space="0" w:color="auto"/>
        <w:right w:val="none" w:sz="0" w:space="0" w:color="auto"/>
      </w:divBdr>
    </w:div>
    <w:div w:id="1020425631">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0933477">
      <w:bodyDiv w:val="1"/>
      <w:marLeft w:val="0"/>
      <w:marRight w:val="0"/>
      <w:marTop w:val="0"/>
      <w:marBottom w:val="0"/>
      <w:divBdr>
        <w:top w:val="none" w:sz="0" w:space="0" w:color="auto"/>
        <w:left w:val="none" w:sz="0" w:space="0" w:color="auto"/>
        <w:bottom w:val="none" w:sz="0" w:space="0" w:color="auto"/>
        <w:right w:val="none" w:sz="0" w:space="0" w:color="auto"/>
      </w:divBdr>
    </w:div>
    <w:div w:id="1021083038">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586048">
      <w:bodyDiv w:val="1"/>
      <w:marLeft w:val="0"/>
      <w:marRight w:val="0"/>
      <w:marTop w:val="0"/>
      <w:marBottom w:val="0"/>
      <w:divBdr>
        <w:top w:val="none" w:sz="0" w:space="0" w:color="auto"/>
        <w:left w:val="none" w:sz="0" w:space="0" w:color="auto"/>
        <w:bottom w:val="none" w:sz="0" w:space="0" w:color="auto"/>
        <w:right w:val="none" w:sz="0" w:space="0" w:color="auto"/>
      </w:divBdr>
    </w:div>
    <w:div w:id="1021707160">
      <w:bodyDiv w:val="1"/>
      <w:marLeft w:val="0"/>
      <w:marRight w:val="0"/>
      <w:marTop w:val="0"/>
      <w:marBottom w:val="0"/>
      <w:divBdr>
        <w:top w:val="none" w:sz="0" w:space="0" w:color="auto"/>
        <w:left w:val="none" w:sz="0" w:space="0" w:color="auto"/>
        <w:bottom w:val="none" w:sz="0" w:space="0" w:color="auto"/>
        <w:right w:val="none" w:sz="0" w:space="0" w:color="auto"/>
      </w:divBdr>
    </w:div>
    <w:div w:id="1021710337">
      <w:bodyDiv w:val="1"/>
      <w:marLeft w:val="0"/>
      <w:marRight w:val="0"/>
      <w:marTop w:val="0"/>
      <w:marBottom w:val="0"/>
      <w:divBdr>
        <w:top w:val="none" w:sz="0" w:space="0" w:color="auto"/>
        <w:left w:val="none" w:sz="0" w:space="0" w:color="auto"/>
        <w:bottom w:val="none" w:sz="0" w:space="0" w:color="auto"/>
        <w:right w:val="none" w:sz="0" w:space="0" w:color="auto"/>
      </w:divBdr>
    </w:div>
    <w:div w:id="1021778472">
      <w:bodyDiv w:val="1"/>
      <w:marLeft w:val="0"/>
      <w:marRight w:val="0"/>
      <w:marTop w:val="0"/>
      <w:marBottom w:val="0"/>
      <w:divBdr>
        <w:top w:val="none" w:sz="0" w:space="0" w:color="auto"/>
        <w:left w:val="none" w:sz="0" w:space="0" w:color="auto"/>
        <w:bottom w:val="none" w:sz="0" w:space="0" w:color="auto"/>
        <w:right w:val="none" w:sz="0" w:space="0" w:color="auto"/>
      </w:divBdr>
    </w:div>
    <w:div w:id="1022122924">
      <w:bodyDiv w:val="1"/>
      <w:marLeft w:val="0"/>
      <w:marRight w:val="0"/>
      <w:marTop w:val="0"/>
      <w:marBottom w:val="0"/>
      <w:divBdr>
        <w:top w:val="none" w:sz="0" w:space="0" w:color="auto"/>
        <w:left w:val="none" w:sz="0" w:space="0" w:color="auto"/>
        <w:bottom w:val="none" w:sz="0" w:space="0" w:color="auto"/>
        <w:right w:val="none" w:sz="0" w:space="0" w:color="auto"/>
      </w:divBdr>
    </w:div>
    <w:div w:id="1022129363">
      <w:bodyDiv w:val="1"/>
      <w:marLeft w:val="0"/>
      <w:marRight w:val="0"/>
      <w:marTop w:val="0"/>
      <w:marBottom w:val="0"/>
      <w:divBdr>
        <w:top w:val="none" w:sz="0" w:space="0" w:color="auto"/>
        <w:left w:val="none" w:sz="0" w:space="0" w:color="auto"/>
        <w:bottom w:val="none" w:sz="0" w:space="0" w:color="auto"/>
        <w:right w:val="none" w:sz="0" w:space="0" w:color="auto"/>
      </w:divBdr>
    </w:div>
    <w:div w:id="1022366971">
      <w:bodyDiv w:val="1"/>
      <w:marLeft w:val="0"/>
      <w:marRight w:val="0"/>
      <w:marTop w:val="0"/>
      <w:marBottom w:val="0"/>
      <w:divBdr>
        <w:top w:val="none" w:sz="0" w:space="0" w:color="auto"/>
        <w:left w:val="none" w:sz="0" w:space="0" w:color="auto"/>
        <w:bottom w:val="none" w:sz="0" w:space="0" w:color="auto"/>
        <w:right w:val="none" w:sz="0" w:space="0" w:color="auto"/>
      </w:divBdr>
    </w:div>
    <w:div w:id="1022438961">
      <w:bodyDiv w:val="1"/>
      <w:marLeft w:val="0"/>
      <w:marRight w:val="0"/>
      <w:marTop w:val="0"/>
      <w:marBottom w:val="0"/>
      <w:divBdr>
        <w:top w:val="none" w:sz="0" w:space="0" w:color="auto"/>
        <w:left w:val="none" w:sz="0" w:space="0" w:color="auto"/>
        <w:bottom w:val="none" w:sz="0" w:space="0" w:color="auto"/>
        <w:right w:val="none" w:sz="0" w:space="0" w:color="auto"/>
      </w:divBdr>
    </w:div>
    <w:div w:id="1022588944">
      <w:bodyDiv w:val="1"/>
      <w:marLeft w:val="0"/>
      <w:marRight w:val="0"/>
      <w:marTop w:val="0"/>
      <w:marBottom w:val="0"/>
      <w:divBdr>
        <w:top w:val="none" w:sz="0" w:space="0" w:color="auto"/>
        <w:left w:val="none" w:sz="0" w:space="0" w:color="auto"/>
        <w:bottom w:val="none" w:sz="0" w:space="0" w:color="auto"/>
        <w:right w:val="none" w:sz="0" w:space="0" w:color="auto"/>
      </w:divBdr>
    </w:div>
    <w:div w:id="1022589168">
      <w:bodyDiv w:val="1"/>
      <w:marLeft w:val="0"/>
      <w:marRight w:val="0"/>
      <w:marTop w:val="0"/>
      <w:marBottom w:val="0"/>
      <w:divBdr>
        <w:top w:val="none" w:sz="0" w:space="0" w:color="auto"/>
        <w:left w:val="none" w:sz="0" w:space="0" w:color="auto"/>
        <w:bottom w:val="none" w:sz="0" w:space="0" w:color="auto"/>
        <w:right w:val="none" w:sz="0" w:space="0" w:color="auto"/>
      </w:divBdr>
    </w:div>
    <w:div w:id="1023095051">
      <w:bodyDiv w:val="1"/>
      <w:marLeft w:val="0"/>
      <w:marRight w:val="0"/>
      <w:marTop w:val="0"/>
      <w:marBottom w:val="0"/>
      <w:divBdr>
        <w:top w:val="none" w:sz="0" w:space="0" w:color="auto"/>
        <w:left w:val="none" w:sz="0" w:space="0" w:color="auto"/>
        <w:bottom w:val="none" w:sz="0" w:space="0" w:color="auto"/>
        <w:right w:val="none" w:sz="0" w:space="0" w:color="auto"/>
      </w:divBdr>
    </w:div>
    <w:div w:id="1023357467">
      <w:bodyDiv w:val="1"/>
      <w:marLeft w:val="0"/>
      <w:marRight w:val="0"/>
      <w:marTop w:val="0"/>
      <w:marBottom w:val="0"/>
      <w:divBdr>
        <w:top w:val="none" w:sz="0" w:space="0" w:color="auto"/>
        <w:left w:val="none" w:sz="0" w:space="0" w:color="auto"/>
        <w:bottom w:val="none" w:sz="0" w:space="0" w:color="auto"/>
        <w:right w:val="none" w:sz="0" w:space="0" w:color="auto"/>
      </w:divBdr>
    </w:div>
    <w:div w:id="1023629985">
      <w:bodyDiv w:val="1"/>
      <w:marLeft w:val="0"/>
      <w:marRight w:val="0"/>
      <w:marTop w:val="0"/>
      <w:marBottom w:val="0"/>
      <w:divBdr>
        <w:top w:val="none" w:sz="0" w:space="0" w:color="auto"/>
        <w:left w:val="none" w:sz="0" w:space="0" w:color="auto"/>
        <w:bottom w:val="none" w:sz="0" w:space="0" w:color="auto"/>
        <w:right w:val="none" w:sz="0" w:space="0" w:color="auto"/>
      </w:divBdr>
    </w:div>
    <w:div w:id="1023946367">
      <w:bodyDiv w:val="1"/>
      <w:marLeft w:val="0"/>
      <w:marRight w:val="0"/>
      <w:marTop w:val="0"/>
      <w:marBottom w:val="0"/>
      <w:divBdr>
        <w:top w:val="none" w:sz="0" w:space="0" w:color="auto"/>
        <w:left w:val="none" w:sz="0" w:space="0" w:color="auto"/>
        <w:bottom w:val="none" w:sz="0" w:space="0" w:color="auto"/>
        <w:right w:val="none" w:sz="0" w:space="0" w:color="auto"/>
      </w:divBdr>
    </w:div>
    <w:div w:id="1024136128">
      <w:bodyDiv w:val="1"/>
      <w:marLeft w:val="0"/>
      <w:marRight w:val="0"/>
      <w:marTop w:val="0"/>
      <w:marBottom w:val="0"/>
      <w:divBdr>
        <w:top w:val="none" w:sz="0" w:space="0" w:color="auto"/>
        <w:left w:val="none" w:sz="0" w:space="0" w:color="auto"/>
        <w:bottom w:val="none" w:sz="0" w:space="0" w:color="auto"/>
        <w:right w:val="none" w:sz="0" w:space="0" w:color="auto"/>
      </w:divBdr>
    </w:div>
    <w:div w:id="1024358746">
      <w:bodyDiv w:val="1"/>
      <w:marLeft w:val="0"/>
      <w:marRight w:val="0"/>
      <w:marTop w:val="0"/>
      <w:marBottom w:val="0"/>
      <w:divBdr>
        <w:top w:val="none" w:sz="0" w:space="0" w:color="auto"/>
        <w:left w:val="none" w:sz="0" w:space="0" w:color="auto"/>
        <w:bottom w:val="none" w:sz="0" w:space="0" w:color="auto"/>
        <w:right w:val="none" w:sz="0" w:space="0" w:color="auto"/>
      </w:divBdr>
    </w:div>
    <w:div w:id="1024793657">
      <w:bodyDiv w:val="1"/>
      <w:marLeft w:val="0"/>
      <w:marRight w:val="0"/>
      <w:marTop w:val="0"/>
      <w:marBottom w:val="0"/>
      <w:divBdr>
        <w:top w:val="none" w:sz="0" w:space="0" w:color="auto"/>
        <w:left w:val="none" w:sz="0" w:space="0" w:color="auto"/>
        <w:bottom w:val="none" w:sz="0" w:space="0" w:color="auto"/>
        <w:right w:val="none" w:sz="0" w:space="0" w:color="auto"/>
      </w:divBdr>
    </w:div>
    <w:div w:id="1024818634">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406370">
      <w:bodyDiv w:val="1"/>
      <w:marLeft w:val="0"/>
      <w:marRight w:val="0"/>
      <w:marTop w:val="0"/>
      <w:marBottom w:val="0"/>
      <w:divBdr>
        <w:top w:val="none" w:sz="0" w:space="0" w:color="auto"/>
        <w:left w:val="none" w:sz="0" w:space="0" w:color="auto"/>
        <w:bottom w:val="none" w:sz="0" w:space="0" w:color="auto"/>
        <w:right w:val="none" w:sz="0" w:space="0" w:color="auto"/>
      </w:divBdr>
    </w:div>
    <w:div w:id="1025521175">
      <w:bodyDiv w:val="1"/>
      <w:marLeft w:val="0"/>
      <w:marRight w:val="0"/>
      <w:marTop w:val="0"/>
      <w:marBottom w:val="0"/>
      <w:divBdr>
        <w:top w:val="none" w:sz="0" w:space="0" w:color="auto"/>
        <w:left w:val="none" w:sz="0" w:space="0" w:color="auto"/>
        <w:bottom w:val="none" w:sz="0" w:space="0" w:color="auto"/>
        <w:right w:val="none" w:sz="0" w:space="0" w:color="auto"/>
      </w:divBdr>
    </w:div>
    <w:div w:id="1025600225">
      <w:bodyDiv w:val="1"/>
      <w:marLeft w:val="0"/>
      <w:marRight w:val="0"/>
      <w:marTop w:val="0"/>
      <w:marBottom w:val="0"/>
      <w:divBdr>
        <w:top w:val="none" w:sz="0" w:space="0" w:color="auto"/>
        <w:left w:val="none" w:sz="0" w:space="0" w:color="auto"/>
        <w:bottom w:val="none" w:sz="0" w:space="0" w:color="auto"/>
        <w:right w:val="none" w:sz="0" w:space="0" w:color="auto"/>
      </w:divBdr>
    </w:div>
    <w:div w:id="1025983552">
      <w:bodyDiv w:val="1"/>
      <w:marLeft w:val="0"/>
      <w:marRight w:val="0"/>
      <w:marTop w:val="0"/>
      <w:marBottom w:val="0"/>
      <w:divBdr>
        <w:top w:val="none" w:sz="0" w:space="0" w:color="auto"/>
        <w:left w:val="none" w:sz="0" w:space="0" w:color="auto"/>
        <w:bottom w:val="none" w:sz="0" w:space="0" w:color="auto"/>
        <w:right w:val="none" w:sz="0" w:space="0" w:color="auto"/>
      </w:divBdr>
    </w:div>
    <w:div w:id="1026373666">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026977333">
      <w:bodyDiv w:val="1"/>
      <w:marLeft w:val="0"/>
      <w:marRight w:val="0"/>
      <w:marTop w:val="0"/>
      <w:marBottom w:val="0"/>
      <w:divBdr>
        <w:top w:val="none" w:sz="0" w:space="0" w:color="auto"/>
        <w:left w:val="none" w:sz="0" w:space="0" w:color="auto"/>
        <w:bottom w:val="none" w:sz="0" w:space="0" w:color="auto"/>
        <w:right w:val="none" w:sz="0" w:space="0" w:color="auto"/>
      </w:divBdr>
    </w:div>
    <w:div w:id="1027412773">
      <w:bodyDiv w:val="1"/>
      <w:marLeft w:val="0"/>
      <w:marRight w:val="0"/>
      <w:marTop w:val="0"/>
      <w:marBottom w:val="0"/>
      <w:divBdr>
        <w:top w:val="none" w:sz="0" w:space="0" w:color="auto"/>
        <w:left w:val="none" w:sz="0" w:space="0" w:color="auto"/>
        <w:bottom w:val="none" w:sz="0" w:space="0" w:color="auto"/>
        <w:right w:val="none" w:sz="0" w:space="0" w:color="auto"/>
      </w:divBdr>
    </w:div>
    <w:div w:id="1028336298">
      <w:bodyDiv w:val="1"/>
      <w:marLeft w:val="0"/>
      <w:marRight w:val="0"/>
      <w:marTop w:val="0"/>
      <w:marBottom w:val="0"/>
      <w:divBdr>
        <w:top w:val="none" w:sz="0" w:space="0" w:color="auto"/>
        <w:left w:val="none" w:sz="0" w:space="0" w:color="auto"/>
        <w:bottom w:val="none" w:sz="0" w:space="0" w:color="auto"/>
        <w:right w:val="none" w:sz="0" w:space="0" w:color="auto"/>
      </w:divBdr>
    </w:div>
    <w:div w:id="1029142299">
      <w:bodyDiv w:val="1"/>
      <w:marLeft w:val="0"/>
      <w:marRight w:val="0"/>
      <w:marTop w:val="0"/>
      <w:marBottom w:val="0"/>
      <w:divBdr>
        <w:top w:val="none" w:sz="0" w:space="0" w:color="auto"/>
        <w:left w:val="none" w:sz="0" w:space="0" w:color="auto"/>
        <w:bottom w:val="none" w:sz="0" w:space="0" w:color="auto"/>
        <w:right w:val="none" w:sz="0" w:space="0" w:color="auto"/>
      </w:divBdr>
    </w:div>
    <w:div w:id="1029601269">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796623">
      <w:bodyDiv w:val="1"/>
      <w:marLeft w:val="0"/>
      <w:marRight w:val="0"/>
      <w:marTop w:val="0"/>
      <w:marBottom w:val="0"/>
      <w:divBdr>
        <w:top w:val="none" w:sz="0" w:space="0" w:color="auto"/>
        <w:left w:val="none" w:sz="0" w:space="0" w:color="auto"/>
        <w:bottom w:val="none" w:sz="0" w:space="0" w:color="auto"/>
        <w:right w:val="none" w:sz="0" w:space="0" w:color="auto"/>
      </w:divBdr>
    </w:div>
    <w:div w:id="1030379883">
      <w:bodyDiv w:val="1"/>
      <w:marLeft w:val="0"/>
      <w:marRight w:val="0"/>
      <w:marTop w:val="0"/>
      <w:marBottom w:val="0"/>
      <w:divBdr>
        <w:top w:val="none" w:sz="0" w:space="0" w:color="auto"/>
        <w:left w:val="none" w:sz="0" w:space="0" w:color="auto"/>
        <w:bottom w:val="none" w:sz="0" w:space="0" w:color="auto"/>
        <w:right w:val="none" w:sz="0" w:space="0" w:color="auto"/>
      </w:divBdr>
    </w:div>
    <w:div w:id="1030423237">
      <w:bodyDiv w:val="1"/>
      <w:marLeft w:val="0"/>
      <w:marRight w:val="0"/>
      <w:marTop w:val="0"/>
      <w:marBottom w:val="0"/>
      <w:divBdr>
        <w:top w:val="none" w:sz="0" w:space="0" w:color="auto"/>
        <w:left w:val="none" w:sz="0" w:space="0" w:color="auto"/>
        <w:bottom w:val="none" w:sz="0" w:space="0" w:color="auto"/>
        <w:right w:val="none" w:sz="0" w:space="0" w:color="auto"/>
      </w:divBdr>
    </w:div>
    <w:div w:id="1030717438">
      <w:bodyDiv w:val="1"/>
      <w:marLeft w:val="0"/>
      <w:marRight w:val="0"/>
      <w:marTop w:val="0"/>
      <w:marBottom w:val="0"/>
      <w:divBdr>
        <w:top w:val="none" w:sz="0" w:space="0" w:color="auto"/>
        <w:left w:val="none" w:sz="0" w:space="0" w:color="auto"/>
        <w:bottom w:val="none" w:sz="0" w:space="0" w:color="auto"/>
        <w:right w:val="none" w:sz="0" w:space="0" w:color="auto"/>
      </w:divBdr>
    </w:div>
    <w:div w:id="1031493163">
      <w:bodyDiv w:val="1"/>
      <w:marLeft w:val="0"/>
      <w:marRight w:val="0"/>
      <w:marTop w:val="0"/>
      <w:marBottom w:val="0"/>
      <w:divBdr>
        <w:top w:val="none" w:sz="0" w:space="0" w:color="auto"/>
        <w:left w:val="none" w:sz="0" w:space="0" w:color="auto"/>
        <w:bottom w:val="none" w:sz="0" w:space="0" w:color="auto"/>
        <w:right w:val="none" w:sz="0" w:space="0" w:color="auto"/>
      </w:divBdr>
    </w:div>
    <w:div w:id="1031686097">
      <w:bodyDiv w:val="1"/>
      <w:marLeft w:val="0"/>
      <w:marRight w:val="0"/>
      <w:marTop w:val="0"/>
      <w:marBottom w:val="0"/>
      <w:divBdr>
        <w:top w:val="none" w:sz="0" w:space="0" w:color="auto"/>
        <w:left w:val="none" w:sz="0" w:space="0" w:color="auto"/>
        <w:bottom w:val="none" w:sz="0" w:space="0" w:color="auto"/>
        <w:right w:val="none" w:sz="0" w:space="0" w:color="auto"/>
      </w:divBdr>
    </w:div>
    <w:div w:id="1031759762">
      <w:bodyDiv w:val="1"/>
      <w:marLeft w:val="0"/>
      <w:marRight w:val="0"/>
      <w:marTop w:val="0"/>
      <w:marBottom w:val="0"/>
      <w:divBdr>
        <w:top w:val="none" w:sz="0" w:space="0" w:color="auto"/>
        <w:left w:val="none" w:sz="0" w:space="0" w:color="auto"/>
        <w:bottom w:val="none" w:sz="0" w:space="0" w:color="auto"/>
        <w:right w:val="none" w:sz="0" w:space="0" w:color="auto"/>
      </w:divBdr>
    </w:div>
    <w:div w:id="1031876178">
      <w:bodyDiv w:val="1"/>
      <w:marLeft w:val="0"/>
      <w:marRight w:val="0"/>
      <w:marTop w:val="0"/>
      <w:marBottom w:val="0"/>
      <w:divBdr>
        <w:top w:val="none" w:sz="0" w:space="0" w:color="auto"/>
        <w:left w:val="none" w:sz="0" w:space="0" w:color="auto"/>
        <w:bottom w:val="none" w:sz="0" w:space="0" w:color="auto"/>
        <w:right w:val="none" w:sz="0" w:space="0" w:color="auto"/>
      </w:divBdr>
    </w:div>
    <w:div w:id="1031953074">
      <w:bodyDiv w:val="1"/>
      <w:marLeft w:val="0"/>
      <w:marRight w:val="0"/>
      <w:marTop w:val="0"/>
      <w:marBottom w:val="0"/>
      <w:divBdr>
        <w:top w:val="none" w:sz="0" w:space="0" w:color="auto"/>
        <w:left w:val="none" w:sz="0" w:space="0" w:color="auto"/>
        <w:bottom w:val="none" w:sz="0" w:space="0" w:color="auto"/>
        <w:right w:val="none" w:sz="0" w:space="0" w:color="auto"/>
      </w:divBdr>
    </w:div>
    <w:div w:id="1032340928">
      <w:bodyDiv w:val="1"/>
      <w:marLeft w:val="0"/>
      <w:marRight w:val="0"/>
      <w:marTop w:val="0"/>
      <w:marBottom w:val="0"/>
      <w:divBdr>
        <w:top w:val="none" w:sz="0" w:space="0" w:color="auto"/>
        <w:left w:val="none" w:sz="0" w:space="0" w:color="auto"/>
        <w:bottom w:val="none" w:sz="0" w:space="0" w:color="auto"/>
        <w:right w:val="none" w:sz="0" w:space="0" w:color="auto"/>
      </w:divBdr>
    </w:div>
    <w:div w:id="1033114984">
      <w:bodyDiv w:val="1"/>
      <w:marLeft w:val="0"/>
      <w:marRight w:val="0"/>
      <w:marTop w:val="0"/>
      <w:marBottom w:val="0"/>
      <w:divBdr>
        <w:top w:val="none" w:sz="0" w:space="0" w:color="auto"/>
        <w:left w:val="none" w:sz="0" w:space="0" w:color="auto"/>
        <w:bottom w:val="none" w:sz="0" w:space="0" w:color="auto"/>
        <w:right w:val="none" w:sz="0" w:space="0" w:color="auto"/>
      </w:divBdr>
    </w:div>
    <w:div w:id="1033189965">
      <w:bodyDiv w:val="1"/>
      <w:marLeft w:val="0"/>
      <w:marRight w:val="0"/>
      <w:marTop w:val="0"/>
      <w:marBottom w:val="0"/>
      <w:divBdr>
        <w:top w:val="none" w:sz="0" w:space="0" w:color="auto"/>
        <w:left w:val="none" w:sz="0" w:space="0" w:color="auto"/>
        <w:bottom w:val="none" w:sz="0" w:space="0" w:color="auto"/>
        <w:right w:val="none" w:sz="0" w:space="0" w:color="auto"/>
      </w:divBdr>
    </w:div>
    <w:div w:id="1033338024">
      <w:bodyDiv w:val="1"/>
      <w:marLeft w:val="0"/>
      <w:marRight w:val="0"/>
      <w:marTop w:val="0"/>
      <w:marBottom w:val="0"/>
      <w:divBdr>
        <w:top w:val="none" w:sz="0" w:space="0" w:color="auto"/>
        <w:left w:val="none" w:sz="0" w:space="0" w:color="auto"/>
        <w:bottom w:val="none" w:sz="0" w:space="0" w:color="auto"/>
        <w:right w:val="none" w:sz="0" w:space="0" w:color="auto"/>
      </w:divBdr>
    </w:div>
    <w:div w:id="1033503597">
      <w:bodyDiv w:val="1"/>
      <w:marLeft w:val="0"/>
      <w:marRight w:val="0"/>
      <w:marTop w:val="0"/>
      <w:marBottom w:val="0"/>
      <w:divBdr>
        <w:top w:val="none" w:sz="0" w:space="0" w:color="auto"/>
        <w:left w:val="none" w:sz="0" w:space="0" w:color="auto"/>
        <w:bottom w:val="none" w:sz="0" w:space="0" w:color="auto"/>
        <w:right w:val="none" w:sz="0" w:space="0" w:color="auto"/>
      </w:divBdr>
    </w:div>
    <w:div w:id="1033534148">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161716">
      <w:bodyDiv w:val="1"/>
      <w:marLeft w:val="0"/>
      <w:marRight w:val="0"/>
      <w:marTop w:val="0"/>
      <w:marBottom w:val="0"/>
      <w:divBdr>
        <w:top w:val="none" w:sz="0" w:space="0" w:color="auto"/>
        <w:left w:val="none" w:sz="0" w:space="0" w:color="auto"/>
        <w:bottom w:val="none" w:sz="0" w:space="0" w:color="auto"/>
        <w:right w:val="none" w:sz="0" w:space="0" w:color="auto"/>
      </w:divBdr>
    </w:div>
    <w:div w:id="1035041468">
      <w:bodyDiv w:val="1"/>
      <w:marLeft w:val="0"/>
      <w:marRight w:val="0"/>
      <w:marTop w:val="0"/>
      <w:marBottom w:val="0"/>
      <w:divBdr>
        <w:top w:val="none" w:sz="0" w:space="0" w:color="auto"/>
        <w:left w:val="none" w:sz="0" w:space="0" w:color="auto"/>
        <w:bottom w:val="none" w:sz="0" w:space="0" w:color="auto"/>
        <w:right w:val="none" w:sz="0" w:space="0" w:color="auto"/>
      </w:divBdr>
    </w:div>
    <w:div w:id="1035154809">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71799">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6152530">
      <w:bodyDiv w:val="1"/>
      <w:marLeft w:val="0"/>
      <w:marRight w:val="0"/>
      <w:marTop w:val="0"/>
      <w:marBottom w:val="0"/>
      <w:divBdr>
        <w:top w:val="none" w:sz="0" w:space="0" w:color="auto"/>
        <w:left w:val="none" w:sz="0" w:space="0" w:color="auto"/>
        <w:bottom w:val="none" w:sz="0" w:space="0" w:color="auto"/>
        <w:right w:val="none" w:sz="0" w:space="0" w:color="auto"/>
      </w:divBdr>
    </w:div>
    <w:div w:id="1036153104">
      <w:bodyDiv w:val="1"/>
      <w:marLeft w:val="0"/>
      <w:marRight w:val="0"/>
      <w:marTop w:val="0"/>
      <w:marBottom w:val="0"/>
      <w:divBdr>
        <w:top w:val="none" w:sz="0" w:space="0" w:color="auto"/>
        <w:left w:val="none" w:sz="0" w:space="0" w:color="auto"/>
        <w:bottom w:val="none" w:sz="0" w:space="0" w:color="auto"/>
        <w:right w:val="none" w:sz="0" w:space="0" w:color="auto"/>
      </w:divBdr>
    </w:div>
    <w:div w:id="1036197804">
      <w:bodyDiv w:val="1"/>
      <w:marLeft w:val="0"/>
      <w:marRight w:val="0"/>
      <w:marTop w:val="0"/>
      <w:marBottom w:val="0"/>
      <w:divBdr>
        <w:top w:val="none" w:sz="0" w:space="0" w:color="auto"/>
        <w:left w:val="none" w:sz="0" w:space="0" w:color="auto"/>
        <w:bottom w:val="none" w:sz="0" w:space="0" w:color="auto"/>
        <w:right w:val="none" w:sz="0" w:space="0" w:color="auto"/>
      </w:divBdr>
    </w:div>
    <w:div w:id="1038046683">
      <w:bodyDiv w:val="1"/>
      <w:marLeft w:val="0"/>
      <w:marRight w:val="0"/>
      <w:marTop w:val="0"/>
      <w:marBottom w:val="0"/>
      <w:divBdr>
        <w:top w:val="none" w:sz="0" w:space="0" w:color="auto"/>
        <w:left w:val="none" w:sz="0" w:space="0" w:color="auto"/>
        <w:bottom w:val="none" w:sz="0" w:space="0" w:color="auto"/>
        <w:right w:val="none" w:sz="0" w:space="0" w:color="auto"/>
      </w:divBdr>
    </w:div>
    <w:div w:id="1038623825">
      <w:bodyDiv w:val="1"/>
      <w:marLeft w:val="0"/>
      <w:marRight w:val="0"/>
      <w:marTop w:val="0"/>
      <w:marBottom w:val="0"/>
      <w:divBdr>
        <w:top w:val="none" w:sz="0" w:space="0" w:color="auto"/>
        <w:left w:val="none" w:sz="0" w:space="0" w:color="auto"/>
        <w:bottom w:val="none" w:sz="0" w:space="0" w:color="auto"/>
        <w:right w:val="none" w:sz="0" w:space="0" w:color="auto"/>
      </w:divBdr>
    </w:div>
    <w:div w:id="1038816789">
      <w:bodyDiv w:val="1"/>
      <w:marLeft w:val="0"/>
      <w:marRight w:val="0"/>
      <w:marTop w:val="0"/>
      <w:marBottom w:val="0"/>
      <w:divBdr>
        <w:top w:val="none" w:sz="0" w:space="0" w:color="auto"/>
        <w:left w:val="none" w:sz="0" w:space="0" w:color="auto"/>
        <w:bottom w:val="none" w:sz="0" w:space="0" w:color="auto"/>
        <w:right w:val="none" w:sz="0" w:space="0" w:color="auto"/>
      </w:divBdr>
    </w:div>
    <w:div w:id="1038893257">
      <w:bodyDiv w:val="1"/>
      <w:marLeft w:val="0"/>
      <w:marRight w:val="0"/>
      <w:marTop w:val="0"/>
      <w:marBottom w:val="0"/>
      <w:divBdr>
        <w:top w:val="none" w:sz="0" w:space="0" w:color="auto"/>
        <w:left w:val="none" w:sz="0" w:space="0" w:color="auto"/>
        <w:bottom w:val="none" w:sz="0" w:space="0" w:color="auto"/>
        <w:right w:val="none" w:sz="0" w:space="0" w:color="auto"/>
      </w:divBdr>
    </w:div>
    <w:div w:id="1038965976">
      <w:bodyDiv w:val="1"/>
      <w:marLeft w:val="0"/>
      <w:marRight w:val="0"/>
      <w:marTop w:val="0"/>
      <w:marBottom w:val="0"/>
      <w:divBdr>
        <w:top w:val="none" w:sz="0" w:space="0" w:color="auto"/>
        <w:left w:val="none" w:sz="0" w:space="0" w:color="auto"/>
        <w:bottom w:val="none" w:sz="0" w:space="0" w:color="auto"/>
        <w:right w:val="none" w:sz="0" w:space="0" w:color="auto"/>
      </w:divBdr>
    </w:div>
    <w:div w:id="1038972195">
      <w:bodyDiv w:val="1"/>
      <w:marLeft w:val="0"/>
      <w:marRight w:val="0"/>
      <w:marTop w:val="0"/>
      <w:marBottom w:val="0"/>
      <w:divBdr>
        <w:top w:val="none" w:sz="0" w:space="0" w:color="auto"/>
        <w:left w:val="none" w:sz="0" w:space="0" w:color="auto"/>
        <w:bottom w:val="none" w:sz="0" w:space="0" w:color="auto"/>
        <w:right w:val="none" w:sz="0" w:space="0" w:color="auto"/>
      </w:divBdr>
    </w:div>
    <w:div w:id="1039206796">
      <w:bodyDiv w:val="1"/>
      <w:marLeft w:val="0"/>
      <w:marRight w:val="0"/>
      <w:marTop w:val="0"/>
      <w:marBottom w:val="0"/>
      <w:divBdr>
        <w:top w:val="none" w:sz="0" w:space="0" w:color="auto"/>
        <w:left w:val="none" w:sz="0" w:space="0" w:color="auto"/>
        <w:bottom w:val="none" w:sz="0" w:space="0" w:color="auto"/>
        <w:right w:val="none" w:sz="0" w:space="0" w:color="auto"/>
      </w:divBdr>
    </w:div>
    <w:div w:id="1039353856">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822040">
      <w:bodyDiv w:val="1"/>
      <w:marLeft w:val="0"/>
      <w:marRight w:val="0"/>
      <w:marTop w:val="0"/>
      <w:marBottom w:val="0"/>
      <w:divBdr>
        <w:top w:val="none" w:sz="0" w:space="0" w:color="auto"/>
        <w:left w:val="none" w:sz="0" w:space="0" w:color="auto"/>
        <w:bottom w:val="none" w:sz="0" w:space="0" w:color="auto"/>
        <w:right w:val="none" w:sz="0" w:space="0" w:color="auto"/>
      </w:divBdr>
    </w:div>
    <w:div w:id="1039889434">
      <w:bodyDiv w:val="1"/>
      <w:marLeft w:val="0"/>
      <w:marRight w:val="0"/>
      <w:marTop w:val="0"/>
      <w:marBottom w:val="0"/>
      <w:divBdr>
        <w:top w:val="none" w:sz="0" w:space="0" w:color="auto"/>
        <w:left w:val="none" w:sz="0" w:space="0" w:color="auto"/>
        <w:bottom w:val="none" w:sz="0" w:space="0" w:color="auto"/>
        <w:right w:val="none" w:sz="0" w:space="0" w:color="auto"/>
      </w:divBdr>
    </w:div>
    <w:div w:id="1040205881">
      <w:bodyDiv w:val="1"/>
      <w:marLeft w:val="0"/>
      <w:marRight w:val="0"/>
      <w:marTop w:val="0"/>
      <w:marBottom w:val="0"/>
      <w:divBdr>
        <w:top w:val="none" w:sz="0" w:space="0" w:color="auto"/>
        <w:left w:val="none" w:sz="0" w:space="0" w:color="auto"/>
        <w:bottom w:val="none" w:sz="0" w:space="0" w:color="auto"/>
        <w:right w:val="none" w:sz="0" w:space="0" w:color="auto"/>
      </w:divBdr>
    </w:div>
    <w:div w:id="1041128578">
      <w:bodyDiv w:val="1"/>
      <w:marLeft w:val="0"/>
      <w:marRight w:val="0"/>
      <w:marTop w:val="0"/>
      <w:marBottom w:val="0"/>
      <w:divBdr>
        <w:top w:val="none" w:sz="0" w:space="0" w:color="auto"/>
        <w:left w:val="none" w:sz="0" w:space="0" w:color="auto"/>
        <w:bottom w:val="none" w:sz="0" w:space="0" w:color="auto"/>
        <w:right w:val="none" w:sz="0" w:space="0" w:color="auto"/>
      </w:divBdr>
    </w:div>
    <w:div w:id="1041129022">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898029">
      <w:bodyDiv w:val="1"/>
      <w:marLeft w:val="0"/>
      <w:marRight w:val="0"/>
      <w:marTop w:val="0"/>
      <w:marBottom w:val="0"/>
      <w:divBdr>
        <w:top w:val="none" w:sz="0" w:space="0" w:color="auto"/>
        <w:left w:val="none" w:sz="0" w:space="0" w:color="auto"/>
        <w:bottom w:val="none" w:sz="0" w:space="0" w:color="auto"/>
        <w:right w:val="none" w:sz="0" w:space="0" w:color="auto"/>
      </w:divBdr>
    </w:div>
    <w:div w:id="1041975766">
      <w:bodyDiv w:val="1"/>
      <w:marLeft w:val="0"/>
      <w:marRight w:val="0"/>
      <w:marTop w:val="0"/>
      <w:marBottom w:val="0"/>
      <w:divBdr>
        <w:top w:val="none" w:sz="0" w:space="0" w:color="auto"/>
        <w:left w:val="none" w:sz="0" w:space="0" w:color="auto"/>
        <w:bottom w:val="none" w:sz="0" w:space="0" w:color="auto"/>
        <w:right w:val="none" w:sz="0" w:space="0" w:color="auto"/>
      </w:divBdr>
    </w:div>
    <w:div w:id="1042023579">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3096182">
      <w:bodyDiv w:val="1"/>
      <w:marLeft w:val="0"/>
      <w:marRight w:val="0"/>
      <w:marTop w:val="0"/>
      <w:marBottom w:val="0"/>
      <w:divBdr>
        <w:top w:val="none" w:sz="0" w:space="0" w:color="auto"/>
        <w:left w:val="none" w:sz="0" w:space="0" w:color="auto"/>
        <w:bottom w:val="none" w:sz="0" w:space="0" w:color="auto"/>
        <w:right w:val="none" w:sz="0" w:space="0" w:color="auto"/>
      </w:divBdr>
    </w:div>
    <w:div w:id="1043482055">
      <w:bodyDiv w:val="1"/>
      <w:marLeft w:val="0"/>
      <w:marRight w:val="0"/>
      <w:marTop w:val="0"/>
      <w:marBottom w:val="0"/>
      <w:divBdr>
        <w:top w:val="none" w:sz="0" w:space="0" w:color="auto"/>
        <w:left w:val="none" w:sz="0" w:space="0" w:color="auto"/>
        <w:bottom w:val="none" w:sz="0" w:space="0" w:color="auto"/>
        <w:right w:val="none" w:sz="0" w:space="0" w:color="auto"/>
      </w:divBdr>
    </w:div>
    <w:div w:id="1043753045">
      <w:bodyDiv w:val="1"/>
      <w:marLeft w:val="0"/>
      <w:marRight w:val="0"/>
      <w:marTop w:val="0"/>
      <w:marBottom w:val="0"/>
      <w:divBdr>
        <w:top w:val="none" w:sz="0" w:space="0" w:color="auto"/>
        <w:left w:val="none" w:sz="0" w:space="0" w:color="auto"/>
        <w:bottom w:val="none" w:sz="0" w:space="0" w:color="auto"/>
        <w:right w:val="none" w:sz="0" w:space="0" w:color="auto"/>
      </w:divBdr>
    </w:div>
    <w:div w:id="1043944752">
      <w:bodyDiv w:val="1"/>
      <w:marLeft w:val="0"/>
      <w:marRight w:val="0"/>
      <w:marTop w:val="0"/>
      <w:marBottom w:val="0"/>
      <w:divBdr>
        <w:top w:val="none" w:sz="0" w:space="0" w:color="auto"/>
        <w:left w:val="none" w:sz="0" w:space="0" w:color="auto"/>
        <w:bottom w:val="none" w:sz="0" w:space="0" w:color="auto"/>
        <w:right w:val="none" w:sz="0" w:space="0" w:color="auto"/>
      </w:divBdr>
    </w:div>
    <w:div w:id="1044407054">
      <w:bodyDiv w:val="1"/>
      <w:marLeft w:val="0"/>
      <w:marRight w:val="0"/>
      <w:marTop w:val="0"/>
      <w:marBottom w:val="0"/>
      <w:divBdr>
        <w:top w:val="none" w:sz="0" w:space="0" w:color="auto"/>
        <w:left w:val="none" w:sz="0" w:space="0" w:color="auto"/>
        <w:bottom w:val="none" w:sz="0" w:space="0" w:color="auto"/>
        <w:right w:val="none" w:sz="0" w:space="0" w:color="auto"/>
      </w:divBdr>
    </w:div>
    <w:div w:id="1044913098">
      <w:bodyDiv w:val="1"/>
      <w:marLeft w:val="0"/>
      <w:marRight w:val="0"/>
      <w:marTop w:val="0"/>
      <w:marBottom w:val="0"/>
      <w:divBdr>
        <w:top w:val="none" w:sz="0" w:space="0" w:color="auto"/>
        <w:left w:val="none" w:sz="0" w:space="0" w:color="auto"/>
        <w:bottom w:val="none" w:sz="0" w:space="0" w:color="auto"/>
        <w:right w:val="none" w:sz="0" w:space="0" w:color="auto"/>
      </w:divBdr>
    </w:div>
    <w:div w:id="1045182645">
      <w:bodyDiv w:val="1"/>
      <w:marLeft w:val="0"/>
      <w:marRight w:val="0"/>
      <w:marTop w:val="0"/>
      <w:marBottom w:val="0"/>
      <w:divBdr>
        <w:top w:val="none" w:sz="0" w:space="0" w:color="auto"/>
        <w:left w:val="none" w:sz="0" w:space="0" w:color="auto"/>
        <w:bottom w:val="none" w:sz="0" w:space="0" w:color="auto"/>
        <w:right w:val="none" w:sz="0" w:space="0" w:color="auto"/>
      </w:divBdr>
    </w:div>
    <w:div w:id="1045907115">
      <w:bodyDiv w:val="1"/>
      <w:marLeft w:val="0"/>
      <w:marRight w:val="0"/>
      <w:marTop w:val="0"/>
      <w:marBottom w:val="0"/>
      <w:divBdr>
        <w:top w:val="none" w:sz="0" w:space="0" w:color="auto"/>
        <w:left w:val="none" w:sz="0" w:space="0" w:color="auto"/>
        <w:bottom w:val="none" w:sz="0" w:space="0" w:color="auto"/>
        <w:right w:val="none" w:sz="0" w:space="0" w:color="auto"/>
      </w:divBdr>
    </w:div>
    <w:div w:id="1045985241">
      <w:bodyDiv w:val="1"/>
      <w:marLeft w:val="0"/>
      <w:marRight w:val="0"/>
      <w:marTop w:val="0"/>
      <w:marBottom w:val="0"/>
      <w:divBdr>
        <w:top w:val="none" w:sz="0" w:space="0" w:color="auto"/>
        <w:left w:val="none" w:sz="0" w:space="0" w:color="auto"/>
        <w:bottom w:val="none" w:sz="0" w:space="0" w:color="auto"/>
        <w:right w:val="none" w:sz="0" w:space="0" w:color="auto"/>
      </w:divBdr>
    </w:div>
    <w:div w:id="1046566721">
      <w:bodyDiv w:val="1"/>
      <w:marLeft w:val="0"/>
      <w:marRight w:val="0"/>
      <w:marTop w:val="0"/>
      <w:marBottom w:val="0"/>
      <w:divBdr>
        <w:top w:val="none" w:sz="0" w:space="0" w:color="auto"/>
        <w:left w:val="none" w:sz="0" w:space="0" w:color="auto"/>
        <w:bottom w:val="none" w:sz="0" w:space="0" w:color="auto"/>
        <w:right w:val="none" w:sz="0" w:space="0" w:color="auto"/>
      </w:divBdr>
    </w:div>
    <w:div w:id="1046831231">
      <w:bodyDiv w:val="1"/>
      <w:marLeft w:val="0"/>
      <w:marRight w:val="0"/>
      <w:marTop w:val="0"/>
      <w:marBottom w:val="0"/>
      <w:divBdr>
        <w:top w:val="none" w:sz="0" w:space="0" w:color="auto"/>
        <w:left w:val="none" w:sz="0" w:space="0" w:color="auto"/>
        <w:bottom w:val="none" w:sz="0" w:space="0" w:color="auto"/>
        <w:right w:val="none" w:sz="0" w:space="0" w:color="auto"/>
      </w:divBdr>
    </w:div>
    <w:div w:id="1047100105">
      <w:bodyDiv w:val="1"/>
      <w:marLeft w:val="0"/>
      <w:marRight w:val="0"/>
      <w:marTop w:val="0"/>
      <w:marBottom w:val="0"/>
      <w:divBdr>
        <w:top w:val="none" w:sz="0" w:space="0" w:color="auto"/>
        <w:left w:val="none" w:sz="0" w:space="0" w:color="auto"/>
        <w:bottom w:val="none" w:sz="0" w:space="0" w:color="auto"/>
        <w:right w:val="none" w:sz="0" w:space="0" w:color="auto"/>
      </w:divBdr>
    </w:div>
    <w:div w:id="1047682233">
      <w:bodyDiv w:val="1"/>
      <w:marLeft w:val="0"/>
      <w:marRight w:val="0"/>
      <w:marTop w:val="0"/>
      <w:marBottom w:val="0"/>
      <w:divBdr>
        <w:top w:val="none" w:sz="0" w:space="0" w:color="auto"/>
        <w:left w:val="none" w:sz="0" w:space="0" w:color="auto"/>
        <w:bottom w:val="none" w:sz="0" w:space="0" w:color="auto"/>
        <w:right w:val="none" w:sz="0" w:space="0" w:color="auto"/>
      </w:divBdr>
    </w:div>
    <w:div w:id="1047754009">
      <w:bodyDiv w:val="1"/>
      <w:marLeft w:val="0"/>
      <w:marRight w:val="0"/>
      <w:marTop w:val="0"/>
      <w:marBottom w:val="0"/>
      <w:divBdr>
        <w:top w:val="none" w:sz="0" w:space="0" w:color="auto"/>
        <w:left w:val="none" w:sz="0" w:space="0" w:color="auto"/>
        <w:bottom w:val="none" w:sz="0" w:space="0" w:color="auto"/>
        <w:right w:val="none" w:sz="0" w:space="0" w:color="auto"/>
      </w:divBdr>
    </w:div>
    <w:div w:id="1048064114">
      <w:bodyDiv w:val="1"/>
      <w:marLeft w:val="0"/>
      <w:marRight w:val="0"/>
      <w:marTop w:val="0"/>
      <w:marBottom w:val="0"/>
      <w:divBdr>
        <w:top w:val="none" w:sz="0" w:space="0" w:color="auto"/>
        <w:left w:val="none" w:sz="0" w:space="0" w:color="auto"/>
        <w:bottom w:val="none" w:sz="0" w:space="0" w:color="auto"/>
        <w:right w:val="none" w:sz="0" w:space="0" w:color="auto"/>
      </w:divBdr>
    </w:div>
    <w:div w:id="1048336750">
      <w:bodyDiv w:val="1"/>
      <w:marLeft w:val="0"/>
      <w:marRight w:val="0"/>
      <w:marTop w:val="0"/>
      <w:marBottom w:val="0"/>
      <w:divBdr>
        <w:top w:val="none" w:sz="0" w:space="0" w:color="auto"/>
        <w:left w:val="none" w:sz="0" w:space="0" w:color="auto"/>
        <w:bottom w:val="none" w:sz="0" w:space="0" w:color="auto"/>
        <w:right w:val="none" w:sz="0" w:space="0" w:color="auto"/>
      </w:divBdr>
    </w:div>
    <w:div w:id="1048459210">
      <w:bodyDiv w:val="1"/>
      <w:marLeft w:val="0"/>
      <w:marRight w:val="0"/>
      <w:marTop w:val="0"/>
      <w:marBottom w:val="0"/>
      <w:divBdr>
        <w:top w:val="none" w:sz="0" w:space="0" w:color="auto"/>
        <w:left w:val="none" w:sz="0" w:space="0" w:color="auto"/>
        <w:bottom w:val="none" w:sz="0" w:space="0" w:color="auto"/>
        <w:right w:val="none" w:sz="0" w:space="0" w:color="auto"/>
      </w:divBdr>
    </w:div>
    <w:div w:id="1049452602">
      <w:bodyDiv w:val="1"/>
      <w:marLeft w:val="0"/>
      <w:marRight w:val="0"/>
      <w:marTop w:val="0"/>
      <w:marBottom w:val="0"/>
      <w:divBdr>
        <w:top w:val="none" w:sz="0" w:space="0" w:color="auto"/>
        <w:left w:val="none" w:sz="0" w:space="0" w:color="auto"/>
        <w:bottom w:val="none" w:sz="0" w:space="0" w:color="auto"/>
        <w:right w:val="none" w:sz="0" w:space="0" w:color="auto"/>
      </w:divBdr>
    </w:div>
    <w:div w:id="1049651275">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0424331">
      <w:bodyDiv w:val="1"/>
      <w:marLeft w:val="0"/>
      <w:marRight w:val="0"/>
      <w:marTop w:val="0"/>
      <w:marBottom w:val="0"/>
      <w:divBdr>
        <w:top w:val="none" w:sz="0" w:space="0" w:color="auto"/>
        <w:left w:val="none" w:sz="0" w:space="0" w:color="auto"/>
        <w:bottom w:val="none" w:sz="0" w:space="0" w:color="auto"/>
        <w:right w:val="none" w:sz="0" w:space="0" w:color="auto"/>
      </w:divBdr>
    </w:div>
    <w:div w:id="1051349241">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052509316">
      <w:bodyDiv w:val="1"/>
      <w:marLeft w:val="0"/>
      <w:marRight w:val="0"/>
      <w:marTop w:val="0"/>
      <w:marBottom w:val="0"/>
      <w:divBdr>
        <w:top w:val="none" w:sz="0" w:space="0" w:color="auto"/>
        <w:left w:val="none" w:sz="0" w:space="0" w:color="auto"/>
        <w:bottom w:val="none" w:sz="0" w:space="0" w:color="auto"/>
        <w:right w:val="none" w:sz="0" w:space="0" w:color="auto"/>
      </w:divBdr>
    </w:div>
    <w:div w:id="1053045202">
      <w:bodyDiv w:val="1"/>
      <w:marLeft w:val="0"/>
      <w:marRight w:val="0"/>
      <w:marTop w:val="0"/>
      <w:marBottom w:val="0"/>
      <w:divBdr>
        <w:top w:val="none" w:sz="0" w:space="0" w:color="auto"/>
        <w:left w:val="none" w:sz="0" w:space="0" w:color="auto"/>
        <w:bottom w:val="none" w:sz="0" w:space="0" w:color="auto"/>
        <w:right w:val="none" w:sz="0" w:space="0" w:color="auto"/>
      </w:divBdr>
    </w:div>
    <w:div w:id="1053772782">
      <w:bodyDiv w:val="1"/>
      <w:marLeft w:val="0"/>
      <w:marRight w:val="0"/>
      <w:marTop w:val="0"/>
      <w:marBottom w:val="0"/>
      <w:divBdr>
        <w:top w:val="none" w:sz="0" w:space="0" w:color="auto"/>
        <w:left w:val="none" w:sz="0" w:space="0" w:color="auto"/>
        <w:bottom w:val="none" w:sz="0" w:space="0" w:color="auto"/>
        <w:right w:val="none" w:sz="0" w:space="0" w:color="auto"/>
      </w:divBdr>
    </w:div>
    <w:div w:id="1053848391">
      <w:bodyDiv w:val="1"/>
      <w:marLeft w:val="0"/>
      <w:marRight w:val="0"/>
      <w:marTop w:val="0"/>
      <w:marBottom w:val="0"/>
      <w:divBdr>
        <w:top w:val="none" w:sz="0" w:space="0" w:color="auto"/>
        <w:left w:val="none" w:sz="0" w:space="0" w:color="auto"/>
        <w:bottom w:val="none" w:sz="0" w:space="0" w:color="auto"/>
        <w:right w:val="none" w:sz="0" w:space="0" w:color="auto"/>
      </w:divBdr>
    </w:div>
    <w:div w:id="1054502652">
      <w:bodyDiv w:val="1"/>
      <w:marLeft w:val="0"/>
      <w:marRight w:val="0"/>
      <w:marTop w:val="0"/>
      <w:marBottom w:val="0"/>
      <w:divBdr>
        <w:top w:val="none" w:sz="0" w:space="0" w:color="auto"/>
        <w:left w:val="none" w:sz="0" w:space="0" w:color="auto"/>
        <w:bottom w:val="none" w:sz="0" w:space="0" w:color="auto"/>
        <w:right w:val="none" w:sz="0" w:space="0" w:color="auto"/>
      </w:divBdr>
    </w:div>
    <w:div w:id="1054960681">
      <w:bodyDiv w:val="1"/>
      <w:marLeft w:val="0"/>
      <w:marRight w:val="0"/>
      <w:marTop w:val="0"/>
      <w:marBottom w:val="0"/>
      <w:divBdr>
        <w:top w:val="none" w:sz="0" w:space="0" w:color="auto"/>
        <w:left w:val="none" w:sz="0" w:space="0" w:color="auto"/>
        <w:bottom w:val="none" w:sz="0" w:space="0" w:color="auto"/>
        <w:right w:val="none" w:sz="0" w:space="0" w:color="auto"/>
      </w:divBdr>
    </w:div>
    <w:div w:id="1054963311">
      <w:bodyDiv w:val="1"/>
      <w:marLeft w:val="0"/>
      <w:marRight w:val="0"/>
      <w:marTop w:val="0"/>
      <w:marBottom w:val="0"/>
      <w:divBdr>
        <w:top w:val="none" w:sz="0" w:space="0" w:color="auto"/>
        <w:left w:val="none" w:sz="0" w:space="0" w:color="auto"/>
        <w:bottom w:val="none" w:sz="0" w:space="0" w:color="auto"/>
        <w:right w:val="none" w:sz="0" w:space="0" w:color="auto"/>
      </w:divBdr>
    </w:div>
    <w:div w:id="1055086716">
      <w:bodyDiv w:val="1"/>
      <w:marLeft w:val="0"/>
      <w:marRight w:val="0"/>
      <w:marTop w:val="0"/>
      <w:marBottom w:val="0"/>
      <w:divBdr>
        <w:top w:val="none" w:sz="0" w:space="0" w:color="auto"/>
        <w:left w:val="none" w:sz="0" w:space="0" w:color="auto"/>
        <w:bottom w:val="none" w:sz="0" w:space="0" w:color="auto"/>
        <w:right w:val="none" w:sz="0" w:space="0" w:color="auto"/>
      </w:divBdr>
    </w:div>
    <w:div w:id="1055204703">
      <w:bodyDiv w:val="1"/>
      <w:marLeft w:val="0"/>
      <w:marRight w:val="0"/>
      <w:marTop w:val="0"/>
      <w:marBottom w:val="0"/>
      <w:divBdr>
        <w:top w:val="none" w:sz="0" w:space="0" w:color="auto"/>
        <w:left w:val="none" w:sz="0" w:space="0" w:color="auto"/>
        <w:bottom w:val="none" w:sz="0" w:space="0" w:color="auto"/>
        <w:right w:val="none" w:sz="0" w:space="0" w:color="auto"/>
      </w:divBdr>
    </w:div>
    <w:div w:id="1055276612">
      <w:bodyDiv w:val="1"/>
      <w:marLeft w:val="0"/>
      <w:marRight w:val="0"/>
      <w:marTop w:val="0"/>
      <w:marBottom w:val="0"/>
      <w:divBdr>
        <w:top w:val="none" w:sz="0" w:space="0" w:color="auto"/>
        <w:left w:val="none" w:sz="0" w:space="0" w:color="auto"/>
        <w:bottom w:val="none" w:sz="0" w:space="0" w:color="auto"/>
        <w:right w:val="none" w:sz="0" w:space="0" w:color="auto"/>
      </w:divBdr>
    </w:div>
    <w:div w:id="1056195942">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704700">
      <w:bodyDiv w:val="1"/>
      <w:marLeft w:val="0"/>
      <w:marRight w:val="0"/>
      <w:marTop w:val="0"/>
      <w:marBottom w:val="0"/>
      <w:divBdr>
        <w:top w:val="none" w:sz="0" w:space="0" w:color="auto"/>
        <w:left w:val="none" w:sz="0" w:space="0" w:color="auto"/>
        <w:bottom w:val="none" w:sz="0" w:space="0" w:color="auto"/>
        <w:right w:val="none" w:sz="0" w:space="0" w:color="auto"/>
      </w:divBdr>
    </w:div>
    <w:div w:id="1057049039">
      <w:bodyDiv w:val="1"/>
      <w:marLeft w:val="0"/>
      <w:marRight w:val="0"/>
      <w:marTop w:val="0"/>
      <w:marBottom w:val="0"/>
      <w:divBdr>
        <w:top w:val="none" w:sz="0" w:space="0" w:color="auto"/>
        <w:left w:val="none" w:sz="0" w:space="0" w:color="auto"/>
        <w:bottom w:val="none" w:sz="0" w:space="0" w:color="auto"/>
        <w:right w:val="none" w:sz="0" w:space="0" w:color="auto"/>
      </w:divBdr>
    </w:div>
    <w:div w:id="1057050061">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66407">
      <w:bodyDiv w:val="1"/>
      <w:marLeft w:val="0"/>
      <w:marRight w:val="0"/>
      <w:marTop w:val="0"/>
      <w:marBottom w:val="0"/>
      <w:divBdr>
        <w:top w:val="none" w:sz="0" w:space="0" w:color="auto"/>
        <w:left w:val="none" w:sz="0" w:space="0" w:color="auto"/>
        <w:bottom w:val="none" w:sz="0" w:space="0" w:color="auto"/>
        <w:right w:val="none" w:sz="0" w:space="0" w:color="auto"/>
      </w:divBdr>
    </w:div>
    <w:div w:id="1057167835">
      <w:bodyDiv w:val="1"/>
      <w:marLeft w:val="0"/>
      <w:marRight w:val="0"/>
      <w:marTop w:val="0"/>
      <w:marBottom w:val="0"/>
      <w:divBdr>
        <w:top w:val="none" w:sz="0" w:space="0" w:color="auto"/>
        <w:left w:val="none" w:sz="0" w:space="0" w:color="auto"/>
        <w:bottom w:val="none" w:sz="0" w:space="0" w:color="auto"/>
        <w:right w:val="none" w:sz="0" w:space="0" w:color="auto"/>
      </w:divBdr>
    </w:div>
    <w:div w:id="1057238366">
      <w:bodyDiv w:val="1"/>
      <w:marLeft w:val="0"/>
      <w:marRight w:val="0"/>
      <w:marTop w:val="0"/>
      <w:marBottom w:val="0"/>
      <w:divBdr>
        <w:top w:val="none" w:sz="0" w:space="0" w:color="auto"/>
        <w:left w:val="none" w:sz="0" w:space="0" w:color="auto"/>
        <w:bottom w:val="none" w:sz="0" w:space="0" w:color="auto"/>
        <w:right w:val="none" w:sz="0" w:space="0" w:color="auto"/>
      </w:divBdr>
    </w:div>
    <w:div w:id="1057314581">
      <w:bodyDiv w:val="1"/>
      <w:marLeft w:val="0"/>
      <w:marRight w:val="0"/>
      <w:marTop w:val="0"/>
      <w:marBottom w:val="0"/>
      <w:divBdr>
        <w:top w:val="none" w:sz="0" w:space="0" w:color="auto"/>
        <w:left w:val="none" w:sz="0" w:space="0" w:color="auto"/>
        <w:bottom w:val="none" w:sz="0" w:space="0" w:color="auto"/>
        <w:right w:val="none" w:sz="0" w:space="0" w:color="auto"/>
      </w:divBdr>
    </w:div>
    <w:div w:id="1057818187">
      <w:bodyDiv w:val="1"/>
      <w:marLeft w:val="0"/>
      <w:marRight w:val="0"/>
      <w:marTop w:val="0"/>
      <w:marBottom w:val="0"/>
      <w:divBdr>
        <w:top w:val="none" w:sz="0" w:space="0" w:color="auto"/>
        <w:left w:val="none" w:sz="0" w:space="0" w:color="auto"/>
        <w:bottom w:val="none" w:sz="0" w:space="0" w:color="auto"/>
        <w:right w:val="none" w:sz="0" w:space="0" w:color="auto"/>
      </w:divBdr>
    </w:div>
    <w:div w:id="1058086965">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287693">
      <w:bodyDiv w:val="1"/>
      <w:marLeft w:val="0"/>
      <w:marRight w:val="0"/>
      <w:marTop w:val="0"/>
      <w:marBottom w:val="0"/>
      <w:divBdr>
        <w:top w:val="none" w:sz="0" w:space="0" w:color="auto"/>
        <w:left w:val="none" w:sz="0" w:space="0" w:color="auto"/>
        <w:bottom w:val="none" w:sz="0" w:space="0" w:color="auto"/>
        <w:right w:val="none" w:sz="0" w:space="0" w:color="auto"/>
      </w:divBdr>
    </w:div>
    <w:div w:id="1059864717">
      <w:bodyDiv w:val="1"/>
      <w:marLeft w:val="0"/>
      <w:marRight w:val="0"/>
      <w:marTop w:val="0"/>
      <w:marBottom w:val="0"/>
      <w:divBdr>
        <w:top w:val="none" w:sz="0" w:space="0" w:color="auto"/>
        <w:left w:val="none" w:sz="0" w:space="0" w:color="auto"/>
        <w:bottom w:val="none" w:sz="0" w:space="0" w:color="auto"/>
        <w:right w:val="none" w:sz="0" w:space="0" w:color="auto"/>
      </w:divBdr>
    </w:div>
    <w:div w:id="1060178061">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0252036">
      <w:bodyDiv w:val="1"/>
      <w:marLeft w:val="0"/>
      <w:marRight w:val="0"/>
      <w:marTop w:val="0"/>
      <w:marBottom w:val="0"/>
      <w:divBdr>
        <w:top w:val="none" w:sz="0" w:space="0" w:color="auto"/>
        <w:left w:val="none" w:sz="0" w:space="0" w:color="auto"/>
        <w:bottom w:val="none" w:sz="0" w:space="0" w:color="auto"/>
        <w:right w:val="none" w:sz="0" w:space="0" w:color="auto"/>
      </w:divBdr>
    </w:div>
    <w:div w:id="1061100943">
      <w:bodyDiv w:val="1"/>
      <w:marLeft w:val="0"/>
      <w:marRight w:val="0"/>
      <w:marTop w:val="0"/>
      <w:marBottom w:val="0"/>
      <w:divBdr>
        <w:top w:val="none" w:sz="0" w:space="0" w:color="auto"/>
        <w:left w:val="none" w:sz="0" w:space="0" w:color="auto"/>
        <w:bottom w:val="none" w:sz="0" w:space="0" w:color="auto"/>
        <w:right w:val="none" w:sz="0" w:space="0" w:color="auto"/>
      </w:divBdr>
    </w:div>
    <w:div w:id="1061244792">
      <w:bodyDiv w:val="1"/>
      <w:marLeft w:val="0"/>
      <w:marRight w:val="0"/>
      <w:marTop w:val="0"/>
      <w:marBottom w:val="0"/>
      <w:divBdr>
        <w:top w:val="none" w:sz="0" w:space="0" w:color="auto"/>
        <w:left w:val="none" w:sz="0" w:space="0" w:color="auto"/>
        <w:bottom w:val="none" w:sz="0" w:space="0" w:color="auto"/>
        <w:right w:val="none" w:sz="0" w:space="0" w:color="auto"/>
      </w:divBdr>
    </w:div>
    <w:div w:id="1061365756">
      <w:bodyDiv w:val="1"/>
      <w:marLeft w:val="0"/>
      <w:marRight w:val="0"/>
      <w:marTop w:val="0"/>
      <w:marBottom w:val="0"/>
      <w:divBdr>
        <w:top w:val="none" w:sz="0" w:space="0" w:color="auto"/>
        <w:left w:val="none" w:sz="0" w:space="0" w:color="auto"/>
        <w:bottom w:val="none" w:sz="0" w:space="0" w:color="auto"/>
        <w:right w:val="none" w:sz="0" w:space="0" w:color="auto"/>
      </w:divBdr>
    </w:div>
    <w:div w:id="1061446838">
      <w:bodyDiv w:val="1"/>
      <w:marLeft w:val="0"/>
      <w:marRight w:val="0"/>
      <w:marTop w:val="0"/>
      <w:marBottom w:val="0"/>
      <w:divBdr>
        <w:top w:val="none" w:sz="0" w:space="0" w:color="auto"/>
        <w:left w:val="none" w:sz="0" w:space="0" w:color="auto"/>
        <w:bottom w:val="none" w:sz="0" w:space="0" w:color="auto"/>
        <w:right w:val="none" w:sz="0" w:space="0" w:color="auto"/>
      </w:divBdr>
    </w:div>
    <w:div w:id="1061516954">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70519">
      <w:bodyDiv w:val="1"/>
      <w:marLeft w:val="0"/>
      <w:marRight w:val="0"/>
      <w:marTop w:val="0"/>
      <w:marBottom w:val="0"/>
      <w:divBdr>
        <w:top w:val="none" w:sz="0" w:space="0" w:color="auto"/>
        <w:left w:val="none" w:sz="0" w:space="0" w:color="auto"/>
        <w:bottom w:val="none" w:sz="0" w:space="0" w:color="auto"/>
        <w:right w:val="none" w:sz="0" w:space="0" w:color="auto"/>
      </w:divBdr>
    </w:div>
    <w:div w:id="1062407051">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141494">
      <w:bodyDiv w:val="1"/>
      <w:marLeft w:val="0"/>
      <w:marRight w:val="0"/>
      <w:marTop w:val="0"/>
      <w:marBottom w:val="0"/>
      <w:divBdr>
        <w:top w:val="none" w:sz="0" w:space="0" w:color="auto"/>
        <w:left w:val="none" w:sz="0" w:space="0" w:color="auto"/>
        <w:bottom w:val="none" w:sz="0" w:space="0" w:color="auto"/>
        <w:right w:val="none" w:sz="0" w:space="0" w:color="auto"/>
      </w:divBdr>
    </w:div>
    <w:div w:id="1063216569">
      <w:bodyDiv w:val="1"/>
      <w:marLeft w:val="0"/>
      <w:marRight w:val="0"/>
      <w:marTop w:val="0"/>
      <w:marBottom w:val="0"/>
      <w:divBdr>
        <w:top w:val="none" w:sz="0" w:space="0" w:color="auto"/>
        <w:left w:val="none" w:sz="0" w:space="0" w:color="auto"/>
        <w:bottom w:val="none" w:sz="0" w:space="0" w:color="auto"/>
        <w:right w:val="none" w:sz="0" w:space="0" w:color="auto"/>
      </w:divBdr>
    </w:div>
    <w:div w:id="1063407782">
      <w:bodyDiv w:val="1"/>
      <w:marLeft w:val="0"/>
      <w:marRight w:val="0"/>
      <w:marTop w:val="0"/>
      <w:marBottom w:val="0"/>
      <w:divBdr>
        <w:top w:val="none" w:sz="0" w:space="0" w:color="auto"/>
        <w:left w:val="none" w:sz="0" w:space="0" w:color="auto"/>
        <w:bottom w:val="none" w:sz="0" w:space="0" w:color="auto"/>
        <w:right w:val="none" w:sz="0" w:space="0" w:color="auto"/>
      </w:divBdr>
    </w:div>
    <w:div w:id="1063600805">
      <w:bodyDiv w:val="1"/>
      <w:marLeft w:val="0"/>
      <w:marRight w:val="0"/>
      <w:marTop w:val="0"/>
      <w:marBottom w:val="0"/>
      <w:divBdr>
        <w:top w:val="none" w:sz="0" w:space="0" w:color="auto"/>
        <w:left w:val="none" w:sz="0" w:space="0" w:color="auto"/>
        <w:bottom w:val="none" w:sz="0" w:space="0" w:color="auto"/>
        <w:right w:val="none" w:sz="0" w:space="0" w:color="auto"/>
      </w:divBdr>
    </w:div>
    <w:div w:id="1063723836">
      <w:bodyDiv w:val="1"/>
      <w:marLeft w:val="0"/>
      <w:marRight w:val="0"/>
      <w:marTop w:val="0"/>
      <w:marBottom w:val="0"/>
      <w:divBdr>
        <w:top w:val="none" w:sz="0" w:space="0" w:color="auto"/>
        <w:left w:val="none" w:sz="0" w:space="0" w:color="auto"/>
        <w:bottom w:val="none" w:sz="0" w:space="0" w:color="auto"/>
        <w:right w:val="none" w:sz="0" w:space="0" w:color="auto"/>
      </w:divBdr>
    </w:div>
    <w:div w:id="1064180124">
      <w:bodyDiv w:val="1"/>
      <w:marLeft w:val="0"/>
      <w:marRight w:val="0"/>
      <w:marTop w:val="0"/>
      <w:marBottom w:val="0"/>
      <w:divBdr>
        <w:top w:val="none" w:sz="0" w:space="0" w:color="auto"/>
        <w:left w:val="none" w:sz="0" w:space="0" w:color="auto"/>
        <w:bottom w:val="none" w:sz="0" w:space="0" w:color="auto"/>
        <w:right w:val="none" w:sz="0" w:space="0" w:color="auto"/>
      </w:divBdr>
    </w:div>
    <w:div w:id="1064449450">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254860">
      <w:bodyDiv w:val="1"/>
      <w:marLeft w:val="0"/>
      <w:marRight w:val="0"/>
      <w:marTop w:val="0"/>
      <w:marBottom w:val="0"/>
      <w:divBdr>
        <w:top w:val="none" w:sz="0" w:space="0" w:color="auto"/>
        <w:left w:val="none" w:sz="0" w:space="0" w:color="auto"/>
        <w:bottom w:val="none" w:sz="0" w:space="0" w:color="auto"/>
        <w:right w:val="none" w:sz="0" w:space="0" w:color="auto"/>
      </w:divBdr>
    </w:div>
    <w:div w:id="1065491325">
      <w:bodyDiv w:val="1"/>
      <w:marLeft w:val="0"/>
      <w:marRight w:val="0"/>
      <w:marTop w:val="0"/>
      <w:marBottom w:val="0"/>
      <w:divBdr>
        <w:top w:val="none" w:sz="0" w:space="0" w:color="auto"/>
        <w:left w:val="none" w:sz="0" w:space="0" w:color="auto"/>
        <w:bottom w:val="none" w:sz="0" w:space="0" w:color="auto"/>
        <w:right w:val="none" w:sz="0" w:space="0" w:color="auto"/>
      </w:divBdr>
    </w:div>
    <w:div w:id="1065492462">
      <w:bodyDiv w:val="1"/>
      <w:marLeft w:val="0"/>
      <w:marRight w:val="0"/>
      <w:marTop w:val="0"/>
      <w:marBottom w:val="0"/>
      <w:divBdr>
        <w:top w:val="none" w:sz="0" w:space="0" w:color="auto"/>
        <w:left w:val="none" w:sz="0" w:space="0" w:color="auto"/>
        <w:bottom w:val="none" w:sz="0" w:space="0" w:color="auto"/>
        <w:right w:val="none" w:sz="0" w:space="0" w:color="auto"/>
      </w:divBdr>
    </w:div>
    <w:div w:id="1065638477">
      <w:bodyDiv w:val="1"/>
      <w:marLeft w:val="0"/>
      <w:marRight w:val="0"/>
      <w:marTop w:val="0"/>
      <w:marBottom w:val="0"/>
      <w:divBdr>
        <w:top w:val="none" w:sz="0" w:space="0" w:color="auto"/>
        <w:left w:val="none" w:sz="0" w:space="0" w:color="auto"/>
        <w:bottom w:val="none" w:sz="0" w:space="0" w:color="auto"/>
        <w:right w:val="none" w:sz="0" w:space="0" w:color="auto"/>
      </w:divBdr>
    </w:div>
    <w:div w:id="1065642650">
      <w:bodyDiv w:val="1"/>
      <w:marLeft w:val="0"/>
      <w:marRight w:val="0"/>
      <w:marTop w:val="0"/>
      <w:marBottom w:val="0"/>
      <w:divBdr>
        <w:top w:val="none" w:sz="0" w:space="0" w:color="auto"/>
        <w:left w:val="none" w:sz="0" w:space="0" w:color="auto"/>
        <w:bottom w:val="none" w:sz="0" w:space="0" w:color="auto"/>
        <w:right w:val="none" w:sz="0" w:space="0" w:color="auto"/>
      </w:divBdr>
    </w:div>
    <w:div w:id="1066146809">
      <w:bodyDiv w:val="1"/>
      <w:marLeft w:val="0"/>
      <w:marRight w:val="0"/>
      <w:marTop w:val="0"/>
      <w:marBottom w:val="0"/>
      <w:divBdr>
        <w:top w:val="none" w:sz="0" w:space="0" w:color="auto"/>
        <w:left w:val="none" w:sz="0" w:space="0" w:color="auto"/>
        <w:bottom w:val="none" w:sz="0" w:space="0" w:color="auto"/>
        <w:right w:val="none" w:sz="0" w:space="0" w:color="auto"/>
      </w:divBdr>
    </w:div>
    <w:div w:id="1066293471">
      <w:bodyDiv w:val="1"/>
      <w:marLeft w:val="0"/>
      <w:marRight w:val="0"/>
      <w:marTop w:val="0"/>
      <w:marBottom w:val="0"/>
      <w:divBdr>
        <w:top w:val="none" w:sz="0" w:space="0" w:color="auto"/>
        <w:left w:val="none" w:sz="0" w:space="0" w:color="auto"/>
        <w:bottom w:val="none" w:sz="0" w:space="0" w:color="auto"/>
        <w:right w:val="none" w:sz="0" w:space="0" w:color="auto"/>
      </w:divBdr>
    </w:div>
    <w:div w:id="1066414319">
      <w:bodyDiv w:val="1"/>
      <w:marLeft w:val="0"/>
      <w:marRight w:val="0"/>
      <w:marTop w:val="0"/>
      <w:marBottom w:val="0"/>
      <w:divBdr>
        <w:top w:val="none" w:sz="0" w:space="0" w:color="auto"/>
        <w:left w:val="none" w:sz="0" w:space="0" w:color="auto"/>
        <w:bottom w:val="none" w:sz="0" w:space="0" w:color="auto"/>
        <w:right w:val="none" w:sz="0" w:space="0" w:color="auto"/>
      </w:divBdr>
    </w:div>
    <w:div w:id="1066996629">
      <w:bodyDiv w:val="1"/>
      <w:marLeft w:val="0"/>
      <w:marRight w:val="0"/>
      <w:marTop w:val="0"/>
      <w:marBottom w:val="0"/>
      <w:divBdr>
        <w:top w:val="none" w:sz="0" w:space="0" w:color="auto"/>
        <w:left w:val="none" w:sz="0" w:space="0" w:color="auto"/>
        <w:bottom w:val="none" w:sz="0" w:space="0" w:color="auto"/>
        <w:right w:val="none" w:sz="0" w:space="0" w:color="auto"/>
      </w:divBdr>
    </w:div>
    <w:div w:id="1067218739">
      <w:bodyDiv w:val="1"/>
      <w:marLeft w:val="0"/>
      <w:marRight w:val="0"/>
      <w:marTop w:val="0"/>
      <w:marBottom w:val="0"/>
      <w:divBdr>
        <w:top w:val="none" w:sz="0" w:space="0" w:color="auto"/>
        <w:left w:val="none" w:sz="0" w:space="0" w:color="auto"/>
        <w:bottom w:val="none" w:sz="0" w:space="0" w:color="auto"/>
        <w:right w:val="none" w:sz="0" w:space="0" w:color="auto"/>
      </w:divBdr>
    </w:div>
    <w:div w:id="1068767632">
      <w:bodyDiv w:val="1"/>
      <w:marLeft w:val="0"/>
      <w:marRight w:val="0"/>
      <w:marTop w:val="0"/>
      <w:marBottom w:val="0"/>
      <w:divBdr>
        <w:top w:val="none" w:sz="0" w:space="0" w:color="auto"/>
        <w:left w:val="none" w:sz="0" w:space="0" w:color="auto"/>
        <w:bottom w:val="none" w:sz="0" w:space="0" w:color="auto"/>
        <w:right w:val="none" w:sz="0" w:space="0" w:color="auto"/>
      </w:divBdr>
    </w:div>
    <w:div w:id="1069185333">
      <w:bodyDiv w:val="1"/>
      <w:marLeft w:val="0"/>
      <w:marRight w:val="0"/>
      <w:marTop w:val="0"/>
      <w:marBottom w:val="0"/>
      <w:divBdr>
        <w:top w:val="none" w:sz="0" w:space="0" w:color="auto"/>
        <w:left w:val="none" w:sz="0" w:space="0" w:color="auto"/>
        <w:bottom w:val="none" w:sz="0" w:space="0" w:color="auto"/>
        <w:right w:val="none" w:sz="0" w:space="0" w:color="auto"/>
      </w:divBdr>
    </w:div>
    <w:div w:id="1069232196">
      <w:bodyDiv w:val="1"/>
      <w:marLeft w:val="0"/>
      <w:marRight w:val="0"/>
      <w:marTop w:val="0"/>
      <w:marBottom w:val="0"/>
      <w:divBdr>
        <w:top w:val="none" w:sz="0" w:space="0" w:color="auto"/>
        <w:left w:val="none" w:sz="0" w:space="0" w:color="auto"/>
        <w:bottom w:val="none" w:sz="0" w:space="0" w:color="auto"/>
        <w:right w:val="none" w:sz="0" w:space="0" w:color="auto"/>
      </w:divBdr>
    </w:div>
    <w:div w:id="1069309282">
      <w:bodyDiv w:val="1"/>
      <w:marLeft w:val="0"/>
      <w:marRight w:val="0"/>
      <w:marTop w:val="0"/>
      <w:marBottom w:val="0"/>
      <w:divBdr>
        <w:top w:val="none" w:sz="0" w:space="0" w:color="auto"/>
        <w:left w:val="none" w:sz="0" w:space="0" w:color="auto"/>
        <w:bottom w:val="none" w:sz="0" w:space="0" w:color="auto"/>
        <w:right w:val="none" w:sz="0" w:space="0" w:color="auto"/>
      </w:divBdr>
    </w:div>
    <w:div w:id="1069499911">
      <w:bodyDiv w:val="1"/>
      <w:marLeft w:val="0"/>
      <w:marRight w:val="0"/>
      <w:marTop w:val="0"/>
      <w:marBottom w:val="0"/>
      <w:divBdr>
        <w:top w:val="none" w:sz="0" w:space="0" w:color="auto"/>
        <w:left w:val="none" w:sz="0" w:space="0" w:color="auto"/>
        <w:bottom w:val="none" w:sz="0" w:space="0" w:color="auto"/>
        <w:right w:val="none" w:sz="0" w:space="0" w:color="auto"/>
      </w:divBdr>
    </w:div>
    <w:div w:id="1069502875">
      <w:bodyDiv w:val="1"/>
      <w:marLeft w:val="0"/>
      <w:marRight w:val="0"/>
      <w:marTop w:val="0"/>
      <w:marBottom w:val="0"/>
      <w:divBdr>
        <w:top w:val="none" w:sz="0" w:space="0" w:color="auto"/>
        <w:left w:val="none" w:sz="0" w:space="0" w:color="auto"/>
        <w:bottom w:val="none" w:sz="0" w:space="0" w:color="auto"/>
        <w:right w:val="none" w:sz="0" w:space="0" w:color="auto"/>
      </w:divBdr>
    </w:div>
    <w:div w:id="1069770660">
      <w:bodyDiv w:val="1"/>
      <w:marLeft w:val="0"/>
      <w:marRight w:val="0"/>
      <w:marTop w:val="0"/>
      <w:marBottom w:val="0"/>
      <w:divBdr>
        <w:top w:val="none" w:sz="0" w:space="0" w:color="auto"/>
        <w:left w:val="none" w:sz="0" w:space="0" w:color="auto"/>
        <w:bottom w:val="none" w:sz="0" w:space="0" w:color="auto"/>
        <w:right w:val="none" w:sz="0" w:space="0" w:color="auto"/>
      </w:divBdr>
    </w:div>
    <w:div w:id="1069958490">
      <w:bodyDiv w:val="1"/>
      <w:marLeft w:val="0"/>
      <w:marRight w:val="0"/>
      <w:marTop w:val="0"/>
      <w:marBottom w:val="0"/>
      <w:divBdr>
        <w:top w:val="none" w:sz="0" w:space="0" w:color="auto"/>
        <w:left w:val="none" w:sz="0" w:space="0" w:color="auto"/>
        <w:bottom w:val="none" w:sz="0" w:space="0" w:color="auto"/>
        <w:right w:val="none" w:sz="0" w:space="0" w:color="auto"/>
      </w:divBdr>
    </w:div>
    <w:div w:id="1071854655">
      <w:bodyDiv w:val="1"/>
      <w:marLeft w:val="0"/>
      <w:marRight w:val="0"/>
      <w:marTop w:val="0"/>
      <w:marBottom w:val="0"/>
      <w:divBdr>
        <w:top w:val="none" w:sz="0" w:space="0" w:color="auto"/>
        <w:left w:val="none" w:sz="0" w:space="0" w:color="auto"/>
        <w:bottom w:val="none" w:sz="0" w:space="0" w:color="auto"/>
        <w:right w:val="none" w:sz="0" w:space="0" w:color="auto"/>
      </w:divBdr>
    </w:div>
    <w:div w:id="1071998872">
      <w:bodyDiv w:val="1"/>
      <w:marLeft w:val="0"/>
      <w:marRight w:val="0"/>
      <w:marTop w:val="0"/>
      <w:marBottom w:val="0"/>
      <w:divBdr>
        <w:top w:val="none" w:sz="0" w:space="0" w:color="auto"/>
        <w:left w:val="none" w:sz="0" w:space="0" w:color="auto"/>
        <w:bottom w:val="none" w:sz="0" w:space="0" w:color="auto"/>
        <w:right w:val="none" w:sz="0" w:space="0" w:color="auto"/>
      </w:divBdr>
    </w:div>
    <w:div w:id="1072702548">
      <w:bodyDiv w:val="1"/>
      <w:marLeft w:val="0"/>
      <w:marRight w:val="0"/>
      <w:marTop w:val="0"/>
      <w:marBottom w:val="0"/>
      <w:divBdr>
        <w:top w:val="none" w:sz="0" w:space="0" w:color="auto"/>
        <w:left w:val="none" w:sz="0" w:space="0" w:color="auto"/>
        <w:bottom w:val="none" w:sz="0" w:space="0" w:color="auto"/>
        <w:right w:val="none" w:sz="0" w:space="0" w:color="auto"/>
      </w:divBdr>
    </w:div>
    <w:div w:id="1072893240">
      <w:bodyDiv w:val="1"/>
      <w:marLeft w:val="0"/>
      <w:marRight w:val="0"/>
      <w:marTop w:val="0"/>
      <w:marBottom w:val="0"/>
      <w:divBdr>
        <w:top w:val="none" w:sz="0" w:space="0" w:color="auto"/>
        <w:left w:val="none" w:sz="0" w:space="0" w:color="auto"/>
        <w:bottom w:val="none" w:sz="0" w:space="0" w:color="auto"/>
        <w:right w:val="none" w:sz="0" w:space="0" w:color="auto"/>
      </w:divBdr>
    </w:div>
    <w:div w:id="1073502342">
      <w:bodyDiv w:val="1"/>
      <w:marLeft w:val="0"/>
      <w:marRight w:val="0"/>
      <w:marTop w:val="0"/>
      <w:marBottom w:val="0"/>
      <w:divBdr>
        <w:top w:val="none" w:sz="0" w:space="0" w:color="auto"/>
        <w:left w:val="none" w:sz="0" w:space="0" w:color="auto"/>
        <w:bottom w:val="none" w:sz="0" w:space="0" w:color="auto"/>
        <w:right w:val="none" w:sz="0" w:space="0" w:color="auto"/>
      </w:divBdr>
    </w:div>
    <w:div w:id="1073817031">
      <w:bodyDiv w:val="1"/>
      <w:marLeft w:val="0"/>
      <w:marRight w:val="0"/>
      <w:marTop w:val="0"/>
      <w:marBottom w:val="0"/>
      <w:divBdr>
        <w:top w:val="none" w:sz="0" w:space="0" w:color="auto"/>
        <w:left w:val="none" w:sz="0" w:space="0" w:color="auto"/>
        <w:bottom w:val="none" w:sz="0" w:space="0" w:color="auto"/>
        <w:right w:val="none" w:sz="0" w:space="0" w:color="auto"/>
      </w:divBdr>
    </w:div>
    <w:div w:id="1073964379">
      <w:bodyDiv w:val="1"/>
      <w:marLeft w:val="0"/>
      <w:marRight w:val="0"/>
      <w:marTop w:val="0"/>
      <w:marBottom w:val="0"/>
      <w:divBdr>
        <w:top w:val="none" w:sz="0" w:space="0" w:color="auto"/>
        <w:left w:val="none" w:sz="0" w:space="0" w:color="auto"/>
        <w:bottom w:val="none" w:sz="0" w:space="0" w:color="auto"/>
        <w:right w:val="none" w:sz="0" w:space="0" w:color="auto"/>
      </w:divBdr>
    </w:div>
    <w:div w:id="1073967402">
      <w:bodyDiv w:val="1"/>
      <w:marLeft w:val="0"/>
      <w:marRight w:val="0"/>
      <w:marTop w:val="0"/>
      <w:marBottom w:val="0"/>
      <w:divBdr>
        <w:top w:val="none" w:sz="0" w:space="0" w:color="auto"/>
        <w:left w:val="none" w:sz="0" w:space="0" w:color="auto"/>
        <w:bottom w:val="none" w:sz="0" w:space="0" w:color="auto"/>
        <w:right w:val="none" w:sz="0" w:space="0" w:color="auto"/>
      </w:divBdr>
    </w:div>
    <w:div w:id="1074743095">
      <w:bodyDiv w:val="1"/>
      <w:marLeft w:val="0"/>
      <w:marRight w:val="0"/>
      <w:marTop w:val="0"/>
      <w:marBottom w:val="0"/>
      <w:divBdr>
        <w:top w:val="none" w:sz="0" w:space="0" w:color="auto"/>
        <w:left w:val="none" w:sz="0" w:space="0" w:color="auto"/>
        <w:bottom w:val="none" w:sz="0" w:space="0" w:color="auto"/>
        <w:right w:val="none" w:sz="0" w:space="0" w:color="auto"/>
      </w:divBdr>
    </w:div>
    <w:div w:id="1075081331">
      <w:bodyDiv w:val="1"/>
      <w:marLeft w:val="0"/>
      <w:marRight w:val="0"/>
      <w:marTop w:val="0"/>
      <w:marBottom w:val="0"/>
      <w:divBdr>
        <w:top w:val="none" w:sz="0" w:space="0" w:color="auto"/>
        <w:left w:val="none" w:sz="0" w:space="0" w:color="auto"/>
        <w:bottom w:val="none" w:sz="0" w:space="0" w:color="auto"/>
        <w:right w:val="none" w:sz="0" w:space="0" w:color="auto"/>
      </w:divBdr>
    </w:div>
    <w:div w:id="1075132077">
      <w:bodyDiv w:val="1"/>
      <w:marLeft w:val="0"/>
      <w:marRight w:val="0"/>
      <w:marTop w:val="0"/>
      <w:marBottom w:val="0"/>
      <w:divBdr>
        <w:top w:val="none" w:sz="0" w:space="0" w:color="auto"/>
        <w:left w:val="none" w:sz="0" w:space="0" w:color="auto"/>
        <w:bottom w:val="none" w:sz="0" w:space="0" w:color="auto"/>
        <w:right w:val="none" w:sz="0" w:space="0" w:color="auto"/>
      </w:divBdr>
    </w:div>
    <w:div w:id="1076442309">
      <w:bodyDiv w:val="1"/>
      <w:marLeft w:val="0"/>
      <w:marRight w:val="0"/>
      <w:marTop w:val="0"/>
      <w:marBottom w:val="0"/>
      <w:divBdr>
        <w:top w:val="none" w:sz="0" w:space="0" w:color="auto"/>
        <w:left w:val="none" w:sz="0" w:space="0" w:color="auto"/>
        <w:bottom w:val="none" w:sz="0" w:space="0" w:color="auto"/>
        <w:right w:val="none" w:sz="0" w:space="0" w:color="auto"/>
      </w:divBdr>
    </w:div>
    <w:div w:id="1076587813">
      <w:bodyDiv w:val="1"/>
      <w:marLeft w:val="0"/>
      <w:marRight w:val="0"/>
      <w:marTop w:val="0"/>
      <w:marBottom w:val="0"/>
      <w:divBdr>
        <w:top w:val="none" w:sz="0" w:space="0" w:color="auto"/>
        <w:left w:val="none" w:sz="0" w:space="0" w:color="auto"/>
        <w:bottom w:val="none" w:sz="0" w:space="0" w:color="auto"/>
        <w:right w:val="none" w:sz="0" w:space="0" w:color="auto"/>
      </w:divBdr>
    </w:div>
    <w:div w:id="1076632790">
      <w:bodyDiv w:val="1"/>
      <w:marLeft w:val="0"/>
      <w:marRight w:val="0"/>
      <w:marTop w:val="0"/>
      <w:marBottom w:val="0"/>
      <w:divBdr>
        <w:top w:val="none" w:sz="0" w:space="0" w:color="auto"/>
        <w:left w:val="none" w:sz="0" w:space="0" w:color="auto"/>
        <w:bottom w:val="none" w:sz="0" w:space="0" w:color="auto"/>
        <w:right w:val="none" w:sz="0" w:space="0" w:color="auto"/>
      </w:divBdr>
    </w:div>
    <w:div w:id="1076786550">
      <w:bodyDiv w:val="1"/>
      <w:marLeft w:val="0"/>
      <w:marRight w:val="0"/>
      <w:marTop w:val="0"/>
      <w:marBottom w:val="0"/>
      <w:divBdr>
        <w:top w:val="none" w:sz="0" w:space="0" w:color="auto"/>
        <w:left w:val="none" w:sz="0" w:space="0" w:color="auto"/>
        <w:bottom w:val="none" w:sz="0" w:space="0" w:color="auto"/>
        <w:right w:val="none" w:sz="0" w:space="0" w:color="auto"/>
      </w:divBdr>
    </w:div>
    <w:div w:id="1076827255">
      <w:bodyDiv w:val="1"/>
      <w:marLeft w:val="0"/>
      <w:marRight w:val="0"/>
      <w:marTop w:val="0"/>
      <w:marBottom w:val="0"/>
      <w:divBdr>
        <w:top w:val="none" w:sz="0" w:space="0" w:color="auto"/>
        <w:left w:val="none" w:sz="0" w:space="0" w:color="auto"/>
        <w:bottom w:val="none" w:sz="0" w:space="0" w:color="auto"/>
        <w:right w:val="none" w:sz="0" w:space="0" w:color="auto"/>
      </w:divBdr>
    </w:div>
    <w:div w:id="1077358263">
      <w:bodyDiv w:val="1"/>
      <w:marLeft w:val="0"/>
      <w:marRight w:val="0"/>
      <w:marTop w:val="0"/>
      <w:marBottom w:val="0"/>
      <w:divBdr>
        <w:top w:val="none" w:sz="0" w:space="0" w:color="auto"/>
        <w:left w:val="none" w:sz="0" w:space="0" w:color="auto"/>
        <w:bottom w:val="none" w:sz="0" w:space="0" w:color="auto"/>
        <w:right w:val="none" w:sz="0" w:space="0" w:color="auto"/>
      </w:divBdr>
    </w:div>
    <w:div w:id="1077895537">
      <w:bodyDiv w:val="1"/>
      <w:marLeft w:val="0"/>
      <w:marRight w:val="0"/>
      <w:marTop w:val="0"/>
      <w:marBottom w:val="0"/>
      <w:divBdr>
        <w:top w:val="none" w:sz="0" w:space="0" w:color="auto"/>
        <w:left w:val="none" w:sz="0" w:space="0" w:color="auto"/>
        <w:bottom w:val="none" w:sz="0" w:space="0" w:color="auto"/>
        <w:right w:val="none" w:sz="0" w:space="0" w:color="auto"/>
      </w:divBdr>
    </w:div>
    <w:div w:id="1078094501">
      <w:bodyDiv w:val="1"/>
      <w:marLeft w:val="0"/>
      <w:marRight w:val="0"/>
      <w:marTop w:val="0"/>
      <w:marBottom w:val="0"/>
      <w:divBdr>
        <w:top w:val="none" w:sz="0" w:space="0" w:color="auto"/>
        <w:left w:val="none" w:sz="0" w:space="0" w:color="auto"/>
        <w:bottom w:val="none" w:sz="0" w:space="0" w:color="auto"/>
        <w:right w:val="none" w:sz="0" w:space="0" w:color="auto"/>
      </w:divBdr>
    </w:div>
    <w:div w:id="1078359500">
      <w:bodyDiv w:val="1"/>
      <w:marLeft w:val="0"/>
      <w:marRight w:val="0"/>
      <w:marTop w:val="0"/>
      <w:marBottom w:val="0"/>
      <w:divBdr>
        <w:top w:val="none" w:sz="0" w:space="0" w:color="auto"/>
        <w:left w:val="none" w:sz="0" w:space="0" w:color="auto"/>
        <w:bottom w:val="none" w:sz="0" w:space="0" w:color="auto"/>
        <w:right w:val="none" w:sz="0" w:space="0" w:color="auto"/>
      </w:divBdr>
    </w:div>
    <w:div w:id="1079257415">
      <w:bodyDiv w:val="1"/>
      <w:marLeft w:val="0"/>
      <w:marRight w:val="0"/>
      <w:marTop w:val="0"/>
      <w:marBottom w:val="0"/>
      <w:divBdr>
        <w:top w:val="none" w:sz="0" w:space="0" w:color="auto"/>
        <w:left w:val="none" w:sz="0" w:space="0" w:color="auto"/>
        <w:bottom w:val="none" w:sz="0" w:space="0" w:color="auto"/>
        <w:right w:val="none" w:sz="0" w:space="0" w:color="auto"/>
      </w:divBdr>
    </w:div>
    <w:div w:id="1079712395">
      <w:bodyDiv w:val="1"/>
      <w:marLeft w:val="0"/>
      <w:marRight w:val="0"/>
      <w:marTop w:val="0"/>
      <w:marBottom w:val="0"/>
      <w:divBdr>
        <w:top w:val="none" w:sz="0" w:space="0" w:color="auto"/>
        <w:left w:val="none" w:sz="0" w:space="0" w:color="auto"/>
        <w:bottom w:val="none" w:sz="0" w:space="0" w:color="auto"/>
        <w:right w:val="none" w:sz="0" w:space="0" w:color="auto"/>
      </w:divBdr>
    </w:div>
    <w:div w:id="1079981681">
      <w:bodyDiv w:val="1"/>
      <w:marLeft w:val="0"/>
      <w:marRight w:val="0"/>
      <w:marTop w:val="0"/>
      <w:marBottom w:val="0"/>
      <w:divBdr>
        <w:top w:val="none" w:sz="0" w:space="0" w:color="auto"/>
        <w:left w:val="none" w:sz="0" w:space="0" w:color="auto"/>
        <w:bottom w:val="none" w:sz="0" w:space="0" w:color="auto"/>
        <w:right w:val="none" w:sz="0" w:space="0" w:color="auto"/>
      </w:divBdr>
    </w:div>
    <w:div w:id="1081178466">
      <w:bodyDiv w:val="1"/>
      <w:marLeft w:val="0"/>
      <w:marRight w:val="0"/>
      <w:marTop w:val="0"/>
      <w:marBottom w:val="0"/>
      <w:divBdr>
        <w:top w:val="none" w:sz="0" w:space="0" w:color="auto"/>
        <w:left w:val="none" w:sz="0" w:space="0" w:color="auto"/>
        <w:bottom w:val="none" w:sz="0" w:space="0" w:color="auto"/>
        <w:right w:val="none" w:sz="0" w:space="0" w:color="auto"/>
      </w:divBdr>
    </w:div>
    <w:div w:id="1081179263">
      <w:bodyDiv w:val="1"/>
      <w:marLeft w:val="0"/>
      <w:marRight w:val="0"/>
      <w:marTop w:val="0"/>
      <w:marBottom w:val="0"/>
      <w:divBdr>
        <w:top w:val="none" w:sz="0" w:space="0" w:color="auto"/>
        <w:left w:val="none" w:sz="0" w:space="0" w:color="auto"/>
        <w:bottom w:val="none" w:sz="0" w:space="0" w:color="auto"/>
        <w:right w:val="none" w:sz="0" w:space="0" w:color="auto"/>
      </w:divBdr>
    </w:div>
    <w:div w:id="1081179326">
      <w:bodyDiv w:val="1"/>
      <w:marLeft w:val="0"/>
      <w:marRight w:val="0"/>
      <w:marTop w:val="0"/>
      <w:marBottom w:val="0"/>
      <w:divBdr>
        <w:top w:val="none" w:sz="0" w:space="0" w:color="auto"/>
        <w:left w:val="none" w:sz="0" w:space="0" w:color="auto"/>
        <w:bottom w:val="none" w:sz="0" w:space="0" w:color="auto"/>
        <w:right w:val="none" w:sz="0" w:space="0" w:color="auto"/>
      </w:divBdr>
    </w:div>
    <w:div w:id="1081440850">
      <w:bodyDiv w:val="1"/>
      <w:marLeft w:val="0"/>
      <w:marRight w:val="0"/>
      <w:marTop w:val="0"/>
      <w:marBottom w:val="0"/>
      <w:divBdr>
        <w:top w:val="none" w:sz="0" w:space="0" w:color="auto"/>
        <w:left w:val="none" w:sz="0" w:space="0" w:color="auto"/>
        <w:bottom w:val="none" w:sz="0" w:space="0" w:color="auto"/>
        <w:right w:val="none" w:sz="0" w:space="0" w:color="auto"/>
      </w:divBdr>
    </w:div>
    <w:div w:id="1081831253">
      <w:bodyDiv w:val="1"/>
      <w:marLeft w:val="0"/>
      <w:marRight w:val="0"/>
      <w:marTop w:val="0"/>
      <w:marBottom w:val="0"/>
      <w:divBdr>
        <w:top w:val="none" w:sz="0" w:space="0" w:color="auto"/>
        <w:left w:val="none" w:sz="0" w:space="0" w:color="auto"/>
        <w:bottom w:val="none" w:sz="0" w:space="0" w:color="auto"/>
        <w:right w:val="none" w:sz="0" w:space="0" w:color="auto"/>
      </w:divBdr>
    </w:div>
    <w:div w:id="1082528811">
      <w:bodyDiv w:val="1"/>
      <w:marLeft w:val="0"/>
      <w:marRight w:val="0"/>
      <w:marTop w:val="0"/>
      <w:marBottom w:val="0"/>
      <w:divBdr>
        <w:top w:val="none" w:sz="0" w:space="0" w:color="auto"/>
        <w:left w:val="none" w:sz="0" w:space="0" w:color="auto"/>
        <w:bottom w:val="none" w:sz="0" w:space="0" w:color="auto"/>
        <w:right w:val="none" w:sz="0" w:space="0" w:color="auto"/>
      </w:divBdr>
    </w:div>
    <w:div w:id="1082531884">
      <w:bodyDiv w:val="1"/>
      <w:marLeft w:val="0"/>
      <w:marRight w:val="0"/>
      <w:marTop w:val="0"/>
      <w:marBottom w:val="0"/>
      <w:divBdr>
        <w:top w:val="none" w:sz="0" w:space="0" w:color="auto"/>
        <w:left w:val="none" w:sz="0" w:space="0" w:color="auto"/>
        <w:bottom w:val="none" w:sz="0" w:space="0" w:color="auto"/>
        <w:right w:val="none" w:sz="0" w:space="0" w:color="auto"/>
      </w:divBdr>
    </w:div>
    <w:div w:id="1083113475">
      <w:bodyDiv w:val="1"/>
      <w:marLeft w:val="0"/>
      <w:marRight w:val="0"/>
      <w:marTop w:val="0"/>
      <w:marBottom w:val="0"/>
      <w:divBdr>
        <w:top w:val="none" w:sz="0" w:space="0" w:color="auto"/>
        <w:left w:val="none" w:sz="0" w:space="0" w:color="auto"/>
        <w:bottom w:val="none" w:sz="0" w:space="0" w:color="auto"/>
        <w:right w:val="none" w:sz="0" w:space="0" w:color="auto"/>
      </w:divBdr>
    </w:div>
    <w:div w:id="1083187410">
      <w:bodyDiv w:val="1"/>
      <w:marLeft w:val="0"/>
      <w:marRight w:val="0"/>
      <w:marTop w:val="0"/>
      <w:marBottom w:val="0"/>
      <w:divBdr>
        <w:top w:val="none" w:sz="0" w:space="0" w:color="auto"/>
        <w:left w:val="none" w:sz="0" w:space="0" w:color="auto"/>
        <w:bottom w:val="none" w:sz="0" w:space="0" w:color="auto"/>
        <w:right w:val="none" w:sz="0" w:space="0" w:color="auto"/>
      </w:divBdr>
    </w:div>
    <w:div w:id="1083602102">
      <w:bodyDiv w:val="1"/>
      <w:marLeft w:val="0"/>
      <w:marRight w:val="0"/>
      <w:marTop w:val="0"/>
      <w:marBottom w:val="0"/>
      <w:divBdr>
        <w:top w:val="none" w:sz="0" w:space="0" w:color="auto"/>
        <w:left w:val="none" w:sz="0" w:space="0" w:color="auto"/>
        <w:bottom w:val="none" w:sz="0" w:space="0" w:color="auto"/>
        <w:right w:val="none" w:sz="0" w:space="0" w:color="auto"/>
      </w:divBdr>
    </w:div>
    <w:div w:id="1084424676">
      <w:bodyDiv w:val="1"/>
      <w:marLeft w:val="0"/>
      <w:marRight w:val="0"/>
      <w:marTop w:val="0"/>
      <w:marBottom w:val="0"/>
      <w:divBdr>
        <w:top w:val="none" w:sz="0" w:space="0" w:color="auto"/>
        <w:left w:val="none" w:sz="0" w:space="0" w:color="auto"/>
        <w:bottom w:val="none" w:sz="0" w:space="0" w:color="auto"/>
        <w:right w:val="none" w:sz="0" w:space="0" w:color="auto"/>
      </w:divBdr>
    </w:div>
    <w:div w:id="1084766363">
      <w:bodyDiv w:val="1"/>
      <w:marLeft w:val="0"/>
      <w:marRight w:val="0"/>
      <w:marTop w:val="0"/>
      <w:marBottom w:val="0"/>
      <w:divBdr>
        <w:top w:val="none" w:sz="0" w:space="0" w:color="auto"/>
        <w:left w:val="none" w:sz="0" w:space="0" w:color="auto"/>
        <w:bottom w:val="none" w:sz="0" w:space="0" w:color="auto"/>
        <w:right w:val="none" w:sz="0" w:space="0" w:color="auto"/>
      </w:divBdr>
    </w:div>
    <w:div w:id="1085951989">
      <w:bodyDiv w:val="1"/>
      <w:marLeft w:val="0"/>
      <w:marRight w:val="0"/>
      <w:marTop w:val="0"/>
      <w:marBottom w:val="0"/>
      <w:divBdr>
        <w:top w:val="none" w:sz="0" w:space="0" w:color="auto"/>
        <w:left w:val="none" w:sz="0" w:space="0" w:color="auto"/>
        <w:bottom w:val="none" w:sz="0" w:space="0" w:color="auto"/>
        <w:right w:val="none" w:sz="0" w:space="0" w:color="auto"/>
      </w:divBdr>
    </w:div>
    <w:div w:id="1086069851">
      <w:bodyDiv w:val="1"/>
      <w:marLeft w:val="0"/>
      <w:marRight w:val="0"/>
      <w:marTop w:val="0"/>
      <w:marBottom w:val="0"/>
      <w:divBdr>
        <w:top w:val="none" w:sz="0" w:space="0" w:color="auto"/>
        <w:left w:val="none" w:sz="0" w:space="0" w:color="auto"/>
        <w:bottom w:val="none" w:sz="0" w:space="0" w:color="auto"/>
        <w:right w:val="none" w:sz="0" w:space="0" w:color="auto"/>
      </w:divBdr>
    </w:div>
    <w:div w:id="1086146686">
      <w:bodyDiv w:val="1"/>
      <w:marLeft w:val="0"/>
      <w:marRight w:val="0"/>
      <w:marTop w:val="0"/>
      <w:marBottom w:val="0"/>
      <w:divBdr>
        <w:top w:val="none" w:sz="0" w:space="0" w:color="auto"/>
        <w:left w:val="none" w:sz="0" w:space="0" w:color="auto"/>
        <w:bottom w:val="none" w:sz="0" w:space="0" w:color="auto"/>
        <w:right w:val="none" w:sz="0" w:space="0" w:color="auto"/>
      </w:divBdr>
    </w:div>
    <w:div w:id="1086614766">
      <w:bodyDiv w:val="1"/>
      <w:marLeft w:val="0"/>
      <w:marRight w:val="0"/>
      <w:marTop w:val="0"/>
      <w:marBottom w:val="0"/>
      <w:divBdr>
        <w:top w:val="none" w:sz="0" w:space="0" w:color="auto"/>
        <w:left w:val="none" w:sz="0" w:space="0" w:color="auto"/>
        <w:bottom w:val="none" w:sz="0" w:space="0" w:color="auto"/>
        <w:right w:val="none" w:sz="0" w:space="0" w:color="auto"/>
      </w:divBdr>
    </w:div>
    <w:div w:id="1088036847">
      <w:bodyDiv w:val="1"/>
      <w:marLeft w:val="0"/>
      <w:marRight w:val="0"/>
      <w:marTop w:val="0"/>
      <w:marBottom w:val="0"/>
      <w:divBdr>
        <w:top w:val="none" w:sz="0" w:space="0" w:color="auto"/>
        <w:left w:val="none" w:sz="0" w:space="0" w:color="auto"/>
        <w:bottom w:val="none" w:sz="0" w:space="0" w:color="auto"/>
        <w:right w:val="none" w:sz="0" w:space="0" w:color="auto"/>
      </w:divBdr>
    </w:div>
    <w:div w:id="1088497944">
      <w:bodyDiv w:val="1"/>
      <w:marLeft w:val="0"/>
      <w:marRight w:val="0"/>
      <w:marTop w:val="0"/>
      <w:marBottom w:val="0"/>
      <w:divBdr>
        <w:top w:val="none" w:sz="0" w:space="0" w:color="auto"/>
        <w:left w:val="none" w:sz="0" w:space="0" w:color="auto"/>
        <w:bottom w:val="none" w:sz="0" w:space="0" w:color="auto"/>
        <w:right w:val="none" w:sz="0" w:space="0" w:color="auto"/>
      </w:divBdr>
    </w:div>
    <w:div w:id="1088960502">
      <w:bodyDiv w:val="1"/>
      <w:marLeft w:val="0"/>
      <w:marRight w:val="0"/>
      <w:marTop w:val="0"/>
      <w:marBottom w:val="0"/>
      <w:divBdr>
        <w:top w:val="none" w:sz="0" w:space="0" w:color="auto"/>
        <w:left w:val="none" w:sz="0" w:space="0" w:color="auto"/>
        <w:bottom w:val="none" w:sz="0" w:space="0" w:color="auto"/>
        <w:right w:val="none" w:sz="0" w:space="0" w:color="auto"/>
      </w:divBdr>
    </w:div>
    <w:div w:id="1089083600">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663282">
      <w:bodyDiv w:val="1"/>
      <w:marLeft w:val="0"/>
      <w:marRight w:val="0"/>
      <w:marTop w:val="0"/>
      <w:marBottom w:val="0"/>
      <w:divBdr>
        <w:top w:val="none" w:sz="0" w:space="0" w:color="auto"/>
        <w:left w:val="none" w:sz="0" w:space="0" w:color="auto"/>
        <w:bottom w:val="none" w:sz="0" w:space="0" w:color="auto"/>
        <w:right w:val="none" w:sz="0" w:space="0" w:color="auto"/>
      </w:divBdr>
    </w:div>
    <w:div w:id="1091007421">
      <w:bodyDiv w:val="1"/>
      <w:marLeft w:val="0"/>
      <w:marRight w:val="0"/>
      <w:marTop w:val="0"/>
      <w:marBottom w:val="0"/>
      <w:divBdr>
        <w:top w:val="none" w:sz="0" w:space="0" w:color="auto"/>
        <w:left w:val="none" w:sz="0" w:space="0" w:color="auto"/>
        <w:bottom w:val="none" w:sz="0" w:space="0" w:color="auto"/>
        <w:right w:val="none" w:sz="0" w:space="0" w:color="auto"/>
      </w:divBdr>
    </w:div>
    <w:div w:id="1091585717">
      <w:bodyDiv w:val="1"/>
      <w:marLeft w:val="0"/>
      <w:marRight w:val="0"/>
      <w:marTop w:val="0"/>
      <w:marBottom w:val="0"/>
      <w:divBdr>
        <w:top w:val="none" w:sz="0" w:space="0" w:color="auto"/>
        <w:left w:val="none" w:sz="0" w:space="0" w:color="auto"/>
        <w:bottom w:val="none" w:sz="0" w:space="0" w:color="auto"/>
        <w:right w:val="none" w:sz="0" w:space="0" w:color="auto"/>
      </w:divBdr>
    </w:div>
    <w:div w:id="1091967135">
      <w:bodyDiv w:val="1"/>
      <w:marLeft w:val="0"/>
      <w:marRight w:val="0"/>
      <w:marTop w:val="0"/>
      <w:marBottom w:val="0"/>
      <w:divBdr>
        <w:top w:val="none" w:sz="0" w:space="0" w:color="auto"/>
        <w:left w:val="none" w:sz="0" w:space="0" w:color="auto"/>
        <w:bottom w:val="none" w:sz="0" w:space="0" w:color="auto"/>
        <w:right w:val="none" w:sz="0" w:space="0" w:color="auto"/>
      </w:divBdr>
    </w:div>
    <w:div w:id="1091968172">
      <w:bodyDiv w:val="1"/>
      <w:marLeft w:val="0"/>
      <w:marRight w:val="0"/>
      <w:marTop w:val="0"/>
      <w:marBottom w:val="0"/>
      <w:divBdr>
        <w:top w:val="none" w:sz="0" w:space="0" w:color="auto"/>
        <w:left w:val="none" w:sz="0" w:space="0" w:color="auto"/>
        <w:bottom w:val="none" w:sz="0" w:space="0" w:color="auto"/>
        <w:right w:val="none" w:sz="0" w:space="0" w:color="auto"/>
      </w:divBdr>
    </w:div>
    <w:div w:id="1092123070">
      <w:bodyDiv w:val="1"/>
      <w:marLeft w:val="0"/>
      <w:marRight w:val="0"/>
      <w:marTop w:val="0"/>
      <w:marBottom w:val="0"/>
      <w:divBdr>
        <w:top w:val="none" w:sz="0" w:space="0" w:color="auto"/>
        <w:left w:val="none" w:sz="0" w:space="0" w:color="auto"/>
        <w:bottom w:val="none" w:sz="0" w:space="0" w:color="auto"/>
        <w:right w:val="none" w:sz="0" w:space="0" w:color="auto"/>
      </w:divBdr>
    </w:div>
    <w:div w:id="1092629030">
      <w:bodyDiv w:val="1"/>
      <w:marLeft w:val="0"/>
      <w:marRight w:val="0"/>
      <w:marTop w:val="0"/>
      <w:marBottom w:val="0"/>
      <w:divBdr>
        <w:top w:val="none" w:sz="0" w:space="0" w:color="auto"/>
        <w:left w:val="none" w:sz="0" w:space="0" w:color="auto"/>
        <w:bottom w:val="none" w:sz="0" w:space="0" w:color="auto"/>
        <w:right w:val="none" w:sz="0" w:space="0" w:color="auto"/>
      </w:divBdr>
    </w:div>
    <w:div w:id="1092892354">
      <w:bodyDiv w:val="1"/>
      <w:marLeft w:val="0"/>
      <w:marRight w:val="0"/>
      <w:marTop w:val="0"/>
      <w:marBottom w:val="0"/>
      <w:divBdr>
        <w:top w:val="none" w:sz="0" w:space="0" w:color="auto"/>
        <w:left w:val="none" w:sz="0" w:space="0" w:color="auto"/>
        <w:bottom w:val="none" w:sz="0" w:space="0" w:color="auto"/>
        <w:right w:val="none" w:sz="0" w:space="0" w:color="auto"/>
      </w:divBdr>
    </w:div>
    <w:div w:id="1092975143">
      <w:bodyDiv w:val="1"/>
      <w:marLeft w:val="0"/>
      <w:marRight w:val="0"/>
      <w:marTop w:val="0"/>
      <w:marBottom w:val="0"/>
      <w:divBdr>
        <w:top w:val="none" w:sz="0" w:space="0" w:color="auto"/>
        <w:left w:val="none" w:sz="0" w:space="0" w:color="auto"/>
        <w:bottom w:val="none" w:sz="0" w:space="0" w:color="auto"/>
        <w:right w:val="none" w:sz="0" w:space="0" w:color="auto"/>
      </w:divBdr>
    </w:div>
    <w:div w:id="1093016656">
      <w:bodyDiv w:val="1"/>
      <w:marLeft w:val="0"/>
      <w:marRight w:val="0"/>
      <w:marTop w:val="0"/>
      <w:marBottom w:val="0"/>
      <w:divBdr>
        <w:top w:val="none" w:sz="0" w:space="0" w:color="auto"/>
        <w:left w:val="none" w:sz="0" w:space="0" w:color="auto"/>
        <w:bottom w:val="none" w:sz="0" w:space="0" w:color="auto"/>
        <w:right w:val="none" w:sz="0" w:space="0" w:color="auto"/>
      </w:divBdr>
    </w:div>
    <w:div w:id="1093041728">
      <w:bodyDiv w:val="1"/>
      <w:marLeft w:val="0"/>
      <w:marRight w:val="0"/>
      <w:marTop w:val="0"/>
      <w:marBottom w:val="0"/>
      <w:divBdr>
        <w:top w:val="none" w:sz="0" w:space="0" w:color="auto"/>
        <w:left w:val="none" w:sz="0" w:space="0" w:color="auto"/>
        <w:bottom w:val="none" w:sz="0" w:space="0" w:color="auto"/>
        <w:right w:val="none" w:sz="0" w:space="0" w:color="auto"/>
      </w:divBdr>
    </w:div>
    <w:div w:id="1093161054">
      <w:bodyDiv w:val="1"/>
      <w:marLeft w:val="0"/>
      <w:marRight w:val="0"/>
      <w:marTop w:val="0"/>
      <w:marBottom w:val="0"/>
      <w:divBdr>
        <w:top w:val="none" w:sz="0" w:space="0" w:color="auto"/>
        <w:left w:val="none" w:sz="0" w:space="0" w:color="auto"/>
        <w:bottom w:val="none" w:sz="0" w:space="0" w:color="auto"/>
        <w:right w:val="none" w:sz="0" w:space="0" w:color="auto"/>
      </w:divBdr>
    </w:div>
    <w:div w:id="1093428377">
      <w:bodyDiv w:val="1"/>
      <w:marLeft w:val="0"/>
      <w:marRight w:val="0"/>
      <w:marTop w:val="0"/>
      <w:marBottom w:val="0"/>
      <w:divBdr>
        <w:top w:val="none" w:sz="0" w:space="0" w:color="auto"/>
        <w:left w:val="none" w:sz="0" w:space="0" w:color="auto"/>
        <w:bottom w:val="none" w:sz="0" w:space="0" w:color="auto"/>
        <w:right w:val="none" w:sz="0" w:space="0" w:color="auto"/>
      </w:divBdr>
    </w:div>
    <w:div w:id="1093819493">
      <w:bodyDiv w:val="1"/>
      <w:marLeft w:val="0"/>
      <w:marRight w:val="0"/>
      <w:marTop w:val="0"/>
      <w:marBottom w:val="0"/>
      <w:divBdr>
        <w:top w:val="none" w:sz="0" w:space="0" w:color="auto"/>
        <w:left w:val="none" w:sz="0" w:space="0" w:color="auto"/>
        <w:bottom w:val="none" w:sz="0" w:space="0" w:color="auto"/>
        <w:right w:val="none" w:sz="0" w:space="0" w:color="auto"/>
      </w:divBdr>
    </w:div>
    <w:div w:id="1095633926">
      <w:bodyDiv w:val="1"/>
      <w:marLeft w:val="0"/>
      <w:marRight w:val="0"/>
      <w:marTop w:val="0"/>
      <w:marBottom w:val="0"/>
      <w:divBdr>
        <w:top w:val="none" w:sz="0" w:space="0" w:color="auto"/>
        <w:left w:val="none" w:sz="0" w:space="0" w:color="auto"/>
        <w:bottom w:val="none" w:sz="0" w:space="0" w:color="auto"/>
        <w:right w:val="none" w:sz="0" w:space="0" w:color="auto"/>
      </w:divBdr>
    </w:div>
    <w:div w:id="1095781133">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6292009">
      <w:bodyDiv w:val="1"/>
      <w:marLeft w:val="0"/>
      <w:marRight w:val="0"/>
      <w:marTop w:val="0"/>
      <w:marBottom w:val="0"/>
      <w:divBdr>
        <w:top w:val="none" w:sz="0" w:space="0" w:color="auto"/>
        <w:left w:val="none" w:sz="0" w:space="0" w:color="auto"/>
        <w:bottom w:val="none" w:sz="0" w:space="0" w:color="auto"/>
        <w:right w:val="none" w:sz="0" w:space="0" w:color="auto"/>
      </w:divBdr>
    </w:div>
    <w:div w:id="1096442575">
      <w:bodyDiv w:val="1"/>
      <w:marLeft w:val="0"/>
      <w:marRight w:val="0"/>
      <w:marTop w:val="0"/>
      <w:marBottom w:val="0"/>
      <w:divBdr>
        <w:top w:val="none" w:sz="0" w:space="0" w:color="auto"/>
        <w:left w:val="none" w:sz="0" w:space="0" w:color="auto"/>
        <w:bottom w:val="none" w:sz="0" w:space="0" w:color="auto"/>
        <w:right w:val="none" w:sz="0" w:space="0" w:color="auto"/>
      </w:divBdr>
    </w:div>
    <w:div w:id="1096553820">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629441">
      <w:bodyDiv w:val="1"/>
      <w:marLeft w:val="0"/>
      <w:marRight w:val="0"/>
      <w:marTop w:val="0"/>
      <w:marBottom w:val="0"/>
      <w:divBdr>
        <w:top w:val="none" w:sz="0" w:space="0" w:color="auto"/>
        <w:left w:val="none" w:sz="0" w:space="0" w:color="auto"/>
        <w:bottom w:val="none" w:sz="0" w:space="0" w:color="auto"/>
        <w:right w:val="none" w:sz="0" w:space="0" w:color="auto"/>
      </w:divBdr>
    </w:div>
    <w:div w:id="1098328945">
      <w:bodyDiv w:val="1"/>
      <w:marLeft w:val="0"/>
      <w:marRight w:val="0"/>
      <w:marTop w:val="0"/>
      <w:marBottom w:val="0"/>
      <w:divBdr>
        <w:top w:val="none" w:sz="0" w:space="0" w:color="auto"/>
        <w:left w:val="none" w:sz="0" w:space="0" w:color="auto"/>
        <w:bottom w:val="none" w:sz="0" w:space="0" w:color="auto"/>
        <w:right w:val="none" w:sz="0" w:space="0" w:color="auto"/>
      </w:divBdr>
    </w:div>
    <w:div w:id="1098330066">
      <w:bodyDiv w:val="1"/>
      <w:marLeft w:val="0"/>
      <w:marRight w:val="0"/>
      <w:marTop w:val="0"/>
      <w:marBottom w:val="0"/>
      <w:divBdr>
        <w:top w:val="none" w:sz="0" w:space="0" w:color="auto"/>
        <w:left w:val="none" w:sz="0" w:space="0" w:color="auto"/>
        <w:bottom w:val="none" w:sz="0" w:space="0" w:color="auto"/>
        <w:right w:val="none" w:sz="0" w:space="0" w:color="auto"/>
      </w:divBdr>
    </w:div>
    <w:div w:id="1098479496">
      <w:bodyDiv w:val="1"/>
      <w:marLeft w:val="0"/>
      <w:marRight w:val="0"/>
      <w:marTop w:val="0"/>
      <w:marBottom w:val="0"/>
      <w:divBdr>
        <w:top w:val="none" w:sz="0" w:space="0" w:color="auto"/>
        <w:left w:val="none" w:sz="0" w:space="0" w:color="auto"/>
        <w:bottom w:val="none" w:sz="0" w:space="0" w:color="auto"/>
        <w:right w:val="none" w:sz="0" w:space="0" w:color="auto"/>
      </w:divBdr>
    </w:div>
    <w:div w:id="1098522507">
      <w:bodyDiv w:val="1"/>
      <w:marLeft w:val="0"/>
      <w:marRight w:val="0"/>
      <w:marTop w:val="0"/>
      <w:marBottom w:val="0"/>
      <w:divBdr>
        <w:top w:val="none" w:sz="0" w:space="0" w:color="auto"/>
        <w:left w:val="none" w:sz="0" w:space="0" w:color="auto"/>
        <w:bottom w:val="none" w:sz="0" w:space="0" w:color="auto"/>
        <w:right w:val="none" w:sz="0" w:space="0" w:color="auto"/>
      </w:divBdr>
    </w:div>
    <w:div w:id="1098672007">
      <w:bodyDiv w:val="1"/>
      <w:marLeft w:val="0"/>
      <w:marRight w:val="0"/>
      <w:marTop w:val="0"/>
      <w:marBottom w:val="0"/>
      <w:divBdr>
        <w:top w:val="none" w:sz="0" w:space="0" w:color="auto"/>
        <w:left w:val="none" w:sz="0" w:space="0" w:color="auto"/>
        <w:bottom w:val="none" w:sz="0" w:space="0" w:color="auto"/>
        <w:right w:val="none" w:sz="0" w:space="0" w:color="auto"/>
      </w:divBdr>
    </w:div>
    <w:div w:id="1099132276">
      <w:bodyDiv w:val="1"/>
      <w:marLeft w:val="0"/>
      <w:marRight w:val="0"/>
      <w:marTop w:val="0"/>
      <w:marBottom w:val="0"/>
      <w:divBdr>
        <w:top w:val="none" w:sz="0" w:space="0" w:color="auto"/>
        <w:left w:val="none" w:sz="0" w:space="0" w:color="auto"/>
        <w:bottom w:val="none" w:sz="0" w:space="0" w:color="auto"/>
        <w:right w:val="none" w:sz="0" w:space="0" w:color="auto"/>
      </w:divBdr>
    </w:div>
    <w:div w:id="1099329763">
      <w:bodyDiv w:val="1"/>
      <w:marLeft w:val="0"/>
      <w:marRight w:val="0"/>
      <w:marTop w:val="0"/>
      <w:marBottom w:val="0"/>
      <w:divBdr>
        <w:top w:val="none" w:sz="0" w:space="0" w:color="auto"/>
        <w:left w:val="none" w:sz="0" w:space="0" w:color="auto"/>
        <w:bottom w:val="none" w:sz="0" w:space="0" w:color="auto"/>
        <w:right w:val="none" w:sz="0" w:space="0" w:color="auto"/>
      </w:divBdr>
    </w:div>
    <w:div w:id="1099444570">
      <w:bodyDiv w:val="1"/>
      <w:marLeft w:val="0"/>
      <w:marRight w:val="0"/>
      <w:marTop w:val="0"/>
      <w:marBottom w:val="0"/>
      <w:divBdr>
        <w:top w:val="none" w:sz="0" w:space="0" w:color="auto"/>
        <w:left w:val="none" w:sz="0" w:space="0" w:color="auto"/>
        <w:bottom w:val="none" w:sz="0" w:space="0" w:color="auto"/>
        <w:right w:val="none" w:sz="0" w:space="0" w:color="auto"/>
      </w:divBdr>
    </w:div>
    <w:div w:id="1099908523">
      <w:bodyDiv w:val="1"/>
      <w:marLeft w:val="0"/>
      <w:marRight w:val="0"/>
      <w:marTop w:val="0"/>
      <w:marBottom w:val="0"/>
      <w:divBdr>
        <w:top w:val="none" w:sz="0" w:space="0" w:color="auto"/>
        <w:left w:val="none" w:sz="0" w:space="0" w:color="auto"/>
        <w:bottom w:val="none" w:sz="0" w:space="0" w:color="auto"/>
        <w:right w:val="none" w:sz="0" w:space="0" w:color="auto"/>
      </w:divBdr>
    </w:div>
    <w:div w:id="1099988588">
      <w:bodyDiv w:val="1"/>
      <w:marLeft w:val="0"/>
      <w:marRight w:val="0"/>
      <w:marTop w:val="0"/>
      <w:marBottom w:val="0"/>
      <w:divBdr>
        <w:top w:val="none" w:sz="0" w:space="0" w:color="auto"/>
        <w:left w:val="none" w:sz="0" w:space="0" w:color="auto"/>
        <w:bottom w:val="none" w:sz="0" w:space="0" w:color="auto"/>
        <w:right w:val="none" w:sz="0" w:space="0" w:color="auto"/>
      </w:divBdr>
    </w:div>
    <w:div w:id="1100025892">
      <w:bodyDiv w:val="1"/>
      <w:marLeft w:val="0"/>
      <w:marRight w:val="0"/>
      <w:marTop w:val="0"/>
      <w:marBottom w:val="0"/>
      <w:divBdr>
        <w:top w:val="none" w:sz="0" w:space="0" w:color="auto"/>
        <w:left w:val="none" w:sz="0" w:space="0" w:color="auto"/>
        <w:bottom w:val="none" w:sz="0" w:space="0" w:color="auto"/>
        <w:right w:val="none" w:sz="0" w:space="0" w:color="auto"/>
      </w:divBdr>
    </w:div>
    <w:div w:id="1100686024">
      <w:bodyDiv w:val="1"/>
      <w:marLeft w:val="0"/>
      <w:marRight w:val="0"/>
      <w:marTop w:val="0"/>
      <w:marBottom w:val="0"/>
      <w:divBdr>
        <w:top w:val="none" w:sz="0" w:space="0" w:color="auto"/>
        <w:left w:val="none" w:sz="0" w:space="0" w:color="auto"/>
        <w:bottom w:val="none" w:sz="0" w:space="0" w:color="auto"/>
        <w:right w:val="none" w:sz="0" w:space="0" w:color="auto"/>
      </w:divBdr>
    </w:div>
    <w:div w:id="1100831492">
      <w:bodyDiv w:val="1"/>
      <w:marLeft w:val="0"/>
      <w:marRight w:val="0"/>
      <w:marTop w:val="0"/>
      <w:marBottom w:val="0"/>
      <w:divBdr>
        <w:top w:val="none" w:sz="0" w:space="0" w:color="auto"/>
        <w:left w:val="none" w:sz="0" w:space="0" w:color="auto"/>
        <w:bottom w:val="none" w:sz="0" w:space="0" w:color="auto"/>
        <w:right w:val="none" w:sz="0" w:space="0" w:color="auto"/>
      </w:divBdr>
    </w:div>
    <w:div w:id="1100879930">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409900">
      <w:bodyDiv w:val="1"/>
      <w:marLeft w:val="0"/>
      <w:marRight w:val="0"/>
      <w:marTop w:val="0"/>
      <w:marBottom w:val="0"/>
      <w:divBdr>
        <w:top w:val="none" w:sz="0" w:space="0" w:color="auto"/>
        <w:left w:val="none" w:sz="0" w:space="0" w:color="auto"/>
        <w:bottom w:val="none" w:sz="0" w:space="0" w:color="auto"/>
        <w:right w:val="none" w:sz="0" w:space="0" w:color="auto"/>
      </w:divBdr>
    </w:div>
    <w:div w:id="1101532532">
      <w:bodyDiv w:val="1"/>
      <w:marLeft w:val="0"/>
      <w:marRight w:val="0"/>
      <w:marTop w:val="0"/>
      <w:marBottom w:val="0"/>
      <w:divBdr>
        <w:top w:val="none" w:sz="0" w:space="0" w:color="auto"/>
        <w:left w:val="none" w:sz="0" w:space="0" w:color="auto"/>
        <w:bottom w:val="none" w:sz="0" w:space="0" w:color="auto"/>
        <w:right w:val="none" w:sz="0" w:space="0" w:color="auto"/>
      </w:divBdr>
    </w:div>
    <w:div w:id="1101536974">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2914831">
      <w:bodyDiv w:val="1"/>
      <w:marLeft w:val="0"/>
      <w:marRight w:val="0"/>
      <w:marTop w:val="0"/>
      <w:marBottom w:val="0"/>
      <w:divBdr>
        <w:top w:val="none" w:sz="0" w:space="0" w:color="auto"/>
        <w:left w:val="none" w:sz="0" w:space="0" w:color="auto"/>
        <w:bottom w:val="none" w:sz="0" w:space="0" w:color="auto"/>
        <w:right w:val="none" w:sz="0" w:space="0" w:color="auto"/>
      </w:divBdr>
    </w:div>
    <w:div w:id="1104495997">
      <w:bodyDiv w:val="1"/>
      <w:marLeft w:val="0"/>
      <w:marRight w:val="0"/>
      <w:marTop w:val="0"/>
      <w:marBottom w:val="0"/>
      <w:divBdr>
        <w:top w:val="none" w:sz="0" w:space="0" w:color="auto"/>
        <w:left w:val="none" w:sz="0" w:space="0" w:color="auto"/>
        <w:bottom w:val="none" w:sz="0" w:space="0" w:color="auto"/>
        <w:right w:val="none" w:sz="0" w:space="0" w:color="auto"/>
      </w:divBdr>
    </w:div>
    <w:div w:id="1104501727">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4767820">
      <w:bodyDiv w:val="1"/>
      <w:marLeft w:val="0"/>
      <w:marRight w:val="0"/>
      <w:marTop w:val="0"/>
      <w:marBottom w:val="0"/>
      <w:divBdr>
        <w:top w:val="none" w:sz="0" w:space="0" w:color="auto"/>
        <w:left w:val="none" w:sz="0" w:space="0" w:color="auto"/>
        <w:bottom w:val="none" w:sz="0" w:space="0" w:color="auto"/>
        <w:right w:val="none" w:sz="0" w:space="0" w:color="auto"/>
      </w:divBdr>
    </w:div>
    <w:div w:id="1105149880">
      <w:bodyDiv w:val="1"/>
      <w:marLeft w:val="0"/>
      <w:marRight w:val="0"/>
      <w:marTop w:val="0"/>
      <w:marBottom w:val="0"/>
      <w:divBdr>
        <w:top w:val="none" w:sz="0" w:space="0" w:color="auto"/>
        <w:left w:val="none" w:sz="0" w:space="0" w:color="auto"/>
        <w:bottom w:val="none" w:sz="0" w:space="0" w:color="auto"/>
        <w:right w:val="none" w:sz="0" w:space="0" w:color="auto"/>
      </w:divBdr>
    </w:div>
    <w:div w:id="1105150031">
      <w:bodyDiv w:val="1"/>
      <w:marLeft w:val="0"/>
      <w:marRight w:val="0"/>
      <w:marTop w:val="0"/>
      <w:marBottom w:val="0"/>
      <w:divBdr>
        <w:top w:val="none" w:sz="0" w:space="0" w:color="auto"/>
        <w:left w:val="none" w:sz="0" w:space="0" w:color="auto"/>
        <w:bottom w:val="none" w:sz="0" w:space="0" w:color="auto"/>
        <w:right w:val="none" w:sz="0" w:space="0" w:color="auto"/>
      </w:divBdr>
    </w:div>
    <w:div w:id="1105345570">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465841">
      <w:bodyDiv w:val="1"/>
      <w:marLeft w:val="0"/>
      <w:marRight w:val="0"/>
      <w:marTop w:val="0"/>
      <w:marBottom w:val="0"/>
      <w:divBdr>
        <w:top w:val="none" w:sz="0" w:space="0" w:color="auto"/>
        <w:left w:val="none" w:sz="0" w:space="0" w:color="auto"/>
        <w:bottom w:val="none" w:sz="0" w:space="0" w:color="auto"/>
        <w:right w:val="none" w:sz="0" w:space="0" w:color="auto"/>
      </w:divBdr>
    </w:div>
    <w:div w:id="1105927201">
      <w:bodyDiv w:val="1"/>
      <w:marLeft w:val="0"/>
      <w:marRight w:val="0"/>
      <w:marTop w:val="0"/>
      <w:marBottom w:val="0"/>
      <w:divBdr>
        <w:top w:val="none" w:sz="0" w:space="0" w:color="auto"/>
        <w:left w:val="none" w:sz="0" w:space="0" w:color="auto"/>
        <w:bottom w:val="none" w:sz="0" w:space="0" w:color="auto"/>
        <w:right w:val="none" w:sz="0" w:space="0" w:color="auto"/>
      </w:divBdr>
    </w:div>
    <w:div w:id="1105930588">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316478">
      <w:bodyDiv w:val="1"/>
      <w:marLeft w:val="0"/>
      <w:marRight w:val="0"/>
      <w:marTop w:val="0"/>
      <w:marBottom w:val="0"/>
      <w:divBdr>
        <w:top w:val="none" w:sz="0" w:space="0" w:color="auto"/>
        <w:left w:val="none" w:sz="0" w:space="0" w:color="auto"/>
        <w:bottom w:val="none" w:sz="0" w:space="0" w:color="auto"/>
        <w:right w:val="none" w:sz="0" w:space="0" w:color="auto"/>
      </w:divBdr>
    </w:div>
    <w:div w:id="1107043200">
      <w:bodyDiv w:val="1"/>
      <w:marLeft w:val="0"/>
      <w:marRight w:val="0"/>
      <w:marTop w:val="0"/>
      <w:marBottom w:val="0"/>
      <w:divBdr>
        <w:top w:val="none" w:sz="0" w:space="0" w:color="auto"/>
        <w:left w:val="none" w:sz="0" w:space="0" w:color="auto"/>
        <w:bottom w:val="none" w:sz="0" w:space="0" w:color="auto"/>
        <w:right w:val="none" w:sz="0" w:space="0" w:color="auto"/>
      </w:divBdr>
    </w:div>
    <w:div w:id="1107046081">
      <w:bodyDiv w:val="1"/>
      <w:marLeft w:val="0"/>
      <w:marRight w:val="0"/>
      <w:marTop w:val="0"/>
      <w:marBottom w:val="0"/>
      <w:divBdr>
        <w:top w:val="none" w:sz="0" w:space="0" w:color="auto"/>
        <w:left w:val="none" w:sz="0" w:space="0" w:color="auto"/>
        <w:bottom w:val="none" w:sz="0" w:space="0" w:color="auto"/>
        <w:right w:val="none" w:sz="0" w:space="0" w:color="auto"/>
      </w:divBdr>
    </w:div>
    <w:div w:id="1107306730">
      <w:bodyDiv w:val="1"/>
      <w:marLeft w:val="0"/>
      <w:marRight w:val="0"/>
      <w:marTop w:val="0"/>
      <w:marBottom w:val="0"/>
      <w:divBdr>
        <w:top w:val="none" w:sz="0" w:space="0" w:color="auto"/>
        <w:left w:val="none" w:sz="0" w:space="0" w:color="auto"/>
        <w:bottom w:val="none" w:sz="0" w:space="0" w:color="auto"/>
        <w:right w:val="none" w:sz="0" w:space="0" w:color="auto"/>
      </w:divBdr>
    </w:div>
    <w:div w:id="1107387355">
      <w:bodyDiv w:val="1"/>
      <w:marLeft w:val="0"/>
      <w:marRight w:val="0"/>
      <w:marTop w:val="0"/>
      <w:marBottom w:val="0"/>
      <w:divBdr>
        <w:top w:val="none" w:sz="0" w:space="0" w:color="auto"/>
        <w:left w:val="none" w:sz="0" w:space="0" w:color="auto"/>
        <w:bottom w:val="none" w:sz="0" w:space="0" w:color="auto"/>
        <w:right w:val="none" w:sz="0" w:space="0" w:color="auto"/>
      </w:divBdr>
    </w:div>
    <w:div w:id="1107432992">
      <w:bodyDiv w:val="1"/>
      <w:marLeft w:val="0"/>
      <w:marRight w:val="0"/>
      <w:marTop w:val="0"/>
      <w:marBottom w:val="0"/>
      <w:divBdr>
        <w:top w:val="none" w:sz="0" w:space="0" w:color="auto"/>
        <w:left w:val="none" w:sz="0" w:space="0" w:color="auto"/>
        <w:bottom w:val="none" w:sz="0" w:space="0" w:color="auto"/>
        <w:right w:val="none" w:sz="0" w:space="0" w:color="auto"/>
      </w:divBdr>
    </w:div>
    <w:div w:id="1107694585">
      <w:bodyDiv w:val="1"/>
      <w:marLeft w:val="0"/>
      <w:marRight w:val="0"/>
      <w:marTop w:val="0"/>
      <w:marBottom w:val="0"/>
      <w:divBdr>
        <w:top w:val="none" w:sz="0" w:space="0" w:color="auto"/>
        <w:left w:val="none" w:sz="0" w:space="0" w:color="auto"/>
        <w:bottom w:val="none" w:sz="0" w:space="0" w:color="auto"/>
        <w:right w:val="none" w:sz="0" w:space="0" w:color="auto"/>
      </w:divBdr>
    </w:div>
    <w:div w:id="1107967198">
      <w:bodyDiv w:val="1"/>
      <w:marLeft w:val="0"/>
      <w:marRight w:val="0"/>
      <w:marTop w:val="0"/>
      <w:marBottom w:val="0"/>
      <w:divBdr>
        <w:top w:val="none" w:sz="0" w:space="0" w:color="auto"/>
        <w:left w:val="none" w:sz="0" w:space="0" w:color="auto"/>
        <w:bottom w:val="none" w:sz="0" w:space="0" w:color="auto"/>
        <w:right w:val="none" w:sz="0" w:space="0" w:color="auto"/>
      </w:divBdr>
    </w:div>
    <w:div w:id="1108037532">
      <w:bodyDiv w:val="1"/>
      <w:marLeft w:val="0"/>
      <w:marRight w:val="0"/>
      <w:marTop w:val="0"/>
      <w:marBottom w:val="0"/>
      <w:divBdr>
        <w:top w:val="none" w:sz="0" w:space="0" w:color="auto"/>
        <w:left w:val="none" w:sz="0" w:space="0" w:color="auto"/>
        <w:bottom w:val="none" w:sz="0" w:space="0" w:color="auto"/>
        <w:right w:val="none" w:sz="0" w:space="0" w:color="auto"/>
      </w:divBdr>
    </w:div>
    <w:div w:id="1108161569">
      <w:bodyDiv w:val="1"/>
      <w:marLeft w:val="0"/>
      <w:marRight w:val="0"/>
      <w:marTop w:val="0"/>
      <w:marBottom w:val="0"/>
      <w:divBdr>
        <w:top w:val="none" w:sz="0" w:space="0" w:color="auto"/>
        <w:left w:val="none" w:sz="0" w:space="0" w:color="auto"/>
        <w:bottom w:val="none" w:sz="0" w:space="0" w:color="auto"/>
        <w:right w:val="none" w:sz="0" w:space="0" w:color="auto"/>
      </w:divBdr>
    </w:div>
    <w:div w:id="1108350061">
      <w:bodyDiv w:val="1"/>
      <w:marLeft w:val="0"/>
      <w:marRight w:val="0"/>
      <w:marTop w:val="0"/>
      <w:marBottom w:val="0"/>
      <w:divBdr>
        <w:top w:val="none" w:sz="0" w:space="0" w:color="auto"/>
        <w:left w:val="none" w:sz="0" w:space="0" w:color="auto"/>
        <w:bottom w:val="none" w:sz="0" w:space="0" w:color="auto"/>
        <w:right w:val="none" w:sz="0" w:space="0" w:color="auto"/>
      </w:divBdr>
    </w:div>
    <w:div w:id="1108621811">
      <w:bodyDiv w:val="1"/>
      <w:marLeft w:val="0"/>
      <w:marRight w:val="0"/>
      <w:marTop w:val="0"/>
      <w:marBottom w:val="0"/>
      <w:divBdr>
        <w:top w:val="none" w:sz="0" w:space="0" w:color="auto"/>
        <w:left w:val="none" w:sz="0" w:space="0" w:color="auto"/>
        <w:bottom w:val="none" w:sz="0" w:space="0" w:color="auto"/>
        <w:right w:val="none" w:sz="0" w:space="0" w:color="auto"/>
      </w:divBdr>
    </w:div>
    <w:div w:id="1108738802">
      <w:bodyDiv w:val="1"/>
      <w:marLeft w:val="0"/>
      <w:marRight w:val="0"/>
      <w:marTop w:val="0"/>
      <w:marBottom w:val="0"/>
      <w:divBdr>
        <w:top w:val="none" w:sz="0" w:space="0" w:color="auto"/>
        <w:left w:val="none" w:sz="0" w:space="0" w:color="auto"/>
        <w:bottom w:val="none" w:sz="0" w:space="0" w:color="auto"/>
        <w:right w:val="none" w:sz="0" w:space="0" w:color="auto"/>
      </w:divBdr>
    </w:div>
    <w:div w:id="1108892313">
      <w:bodyDiv w:val="1"/>
      <w:marLeft w:val="0"/>
      <w:marRight w:val="0"/>
      <w:marTop w:val="0"/>
      <w:marBottom w:val="0"/>
      <w:divBdr>
        <w:top w:val="none" w:sz="0" w:space="0" w:color="auto"/>
        <w:left w:val="none" w:sz="0" w:space="0" w:color="auto"/>
        <w:bottom w:val="none" w:sz="0" w:space="0" w:color="auto"/>
        <w:right w:val="none" w:sz="0" w:space="0" w:color="auto"/>
      </w:divBdr>
    </w:div>
    <w:div w:id="1110079599">
      <w:bodyDiv w:val="1"/>
      <w:marLeft w:val="0"/>
      <w:marRight w:val="0"/>
      <w:marTop w:val="0"/>
      <w:marBottom w:val="0"/>
      <w:divBdr>
        <w:top w:val="none" w:sz="0" w:space="0" w:color="auto"/>
        <w:left w:val="none" w:sz="0" w:space="0" w:color="auto"/>
        <w:bottom w:val="none" w:sz="0" w:space="0" w:color="auto"/>
        <w:right w:val="none" w:sz="0" w:space="0" w:color="auto"/>
      </w:divBdr>
    </w:div>
    <w:div w:id="1110470173">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1163132">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513647">
      <w:bodyDiv w:val="1"/>
      <w:marLeft w:val="0"/>
      <w:marRight w:val="0"/>
      <w:marTop w:val="0"/>
      <w:marBottom w:val="0"/>
      <w:divBdr>
        <w:top w:val="none" w:sz="0" w:space="0" w:color="auto"/>
        <w:left w:val="none" w:sz="0" w:space="0" w:color="auto"/>
        <w:bottom w:val="none" w:sz="0" w:space="0" w:color="auto"/>
        <w:right w:val="none" w:sz="0" w:space="0" w:color="auto"/>
      </w:divBdr>
    </w:div>
    <w:div w:id="1111703735">
      <w:bodyDiv w:val="1"/>
      <w:marLeft w:val="0"/>
      <w:marRight w:val="0"/>
      <w:marTop w:val="0"/>
      <w:marBottom w:val="0"/>
      <w:divBdr>
        <w:top w:val="none" w:sz="0" w:space="0" w:color="auto"/>
        <w:left w:val="none" w:sz="0" w:space="0" w:color="auto"/>
        <w:bottom w:val="none" w:sz="0" w:space="0" w:color="auto"/>
        <w:right w:val="none" w:sz="0" w:space="0" w:color="auto"/>
      </w:divBdr>
    </w:div>
    <w:div w:id="1111900965">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432404">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3130469">
      <w:bodyDiv w:val="1"/>
      <w:marLeft w:val="0"/>
      <w:marRight w:val="0"/>
      <w:marTop w:val="0"/>
      <w:marBottom w:val="0"/>
      <w:divBdr>
        <w:top w:val="none" w:sz="0" w:space="0" w:color="auto"/>
        <w:left w:val="none" w:sz="0" w:space="0" w:color="auto"/>
        <w:bottom w:val="none" w:sz="0" w:space="0" w:color="auto"/>
        <w:right w:val="none" w:sz="0" w:space="0" w:color="auto"/>
      </w:divBdr>
    </w:div>
    <w:div w:id="1113940069">
      <w:bodyDiv w:val="1"/>
      <w:marLeft w:val="0"/>
      <w:marRight w:val="0"/>
      <w:marTop w:val="0"/>
      <w:marBottom w:val="0"/>
      <w:divBdr>
        <w:top w:val="none" w:sz="0" w:space="0" w:color="auto"/>
        <w:left w:val="none" w:sz="0" w:space="0" w:color="auto"/>
        <w:bottom w:val="none" w:sz="0" w:space="0" w:color="auto"/>
        <w:right w:val="none" w:sz="0" w:space="0" w:color="auto"/>
      </w:divBdr>
    </w:div>
    <w:div w:id="1114400510">
      <w:bodyDiv w:val="1"/>
      <w:marLeft w:val="0"/>
      <w:marRight w:val="0"/>
      <w:marTop w:val="0"/>
      <w:marBottom w:val="0"/>
      <w:divBdr>
        <w:top w:val="none" w:sz="0" w:space="0" w:color="auto"/>
        <w:left w:val="none" w:sz="0" w:space="0" w:color="auto"/>
        <w:bottom w:val="none" w:sz="0" w:space="0" w:color="auto"/>
        <w:right w:val="none" w:sz="0" w:space="0" w:color="auto"/>
      </w:divBdr>
    </w:div>
    <w:div w:id="1114443617">
      <w:bodyDiv w:val="1"/>
      <w:marLeft w:val="0"/>
      <w:marRight w:val="0"/>
      <w:marTop w:val="0"/>
      <w:marBottom w:val="0"/>
      <w:divBdr>
        <w:top w:val="none" w:sz="0" w:space="0" w:color="auto"/>
        <w:left w:val="none" w:sz="0" w:space="0" w:color="auto"/>
        <w:bottom w:val="none" w:sz="0" w:space="0" w:color="auto"/>
        <w:right w:val="none" w:sz="0" w:space="0" w:color="auto"/>
      </w:divBdr>
    </w:div>
    <w:div w:id="1114590056">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979557">
      <w:bodyDiv w:val="1"/>
      <w:marLeft w:val="0"/>
      <w:marRight w:val="0"/>
      <w:marTop w:val="0"/>
      <w:marBottom w:val="0"/>
      <w:divBdr>
        <w:top w:val="none" w:sz="0" w:space="0" w:color="auto"/>
        <w:left w:val="none" w:sz="0" w:space="0" w:color="auto"/>
        <w:bottom w:val="none" w:sz="0" w:space="0" w:color="auto"/>
        <w:right w:val="none" w:sz="0" w:space="0" w:color="auto"/>
      </w:divBdr>
    </w:div>
    <w:div w:id="1115249713">
      <w:bodyDiv w:val="1"/>
      <w:marLeft w:val="0"/>
      <w:marRight w:val="0"/>
      <w:marTop w:val="0"/>
      <w:marBottom w:val="0"/>
      <w:divBdr>
        <w:top w:val="none" w:sz="0" w:space="0" w:color="auto"/>
        <w:left w:val="none" w:sz="0" w:space="0" w:color="auto"/>
        <w:bottom w:val="none" w:sz="0" w:space="0" w:color="auto"/>
        <w:right w:val="none" w:sz="0" w:space="0" w:color="auto"/>
      </w:divBdr>
    </w:div>
    <w:div w:id="1115439103">
      <w:bodyDiv w:val="1"/>
      <w:marLeft w:val="0"/>
      <w:marRight w:val="0"/>
      <w:marTop w:val="0"/>
      <w:marBottom w:val="0"/>
      <w:divBdr>
        <w:top w:val="none" w:sz="0" w:space="0" w:color="auto"/>
        <w:left w:val="none" w:sz="0" w:space="0" w:color="auto"/>
        <w:bottom w:val="none" w:sz="0" w:space="0" w:color="auto"/>
        <w:right w:val="none" w:sz="0" w:space="0" w:color="auto"/>
      </w:divBdr>
    </w:div>
    <w:div w:id="1115514764">
      <w:bodyDiv w:val="1"/>
      <w:marLeft w:val="0"/>
      <w:marRight w:val="0"/>
      <w:marTop w:val="0"/>
      <w:marBottom w:val="0"/>
      <w:divBdr>
        <w:top w:val="none" w:sz="0" w:space="0" w:color="auto"/>
        <w:left w:val="none" w:sz="0" w:space="0" w:color="auto"/>
        <w:bottom w:val="none" w:sz="0" w:space="0" w:color="auto"/>
        <w:right w:val="none" w:sz="0" w:space="0" w:color="auto"/>
      </w:divBdr>
    </w:div>
    <w:div w:id="1115827901">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06730">
      <w:bodyDiv w:val="1"/>
      <w:marLeft w:val="0"/>
      <w:marRight w:val="0"/>
      <w:marTop w:val="0"/>
      <w:marBottom w:val="0"/>
      <w:divBdr>
        <w:top w:val="none" w:sz="0" w:space="0" w:color="auto"/>
        <w:left w:val="none" w:sz="0" w:space="0" w:color="auto"/>
        <w:bottom w:val="none" w:sz="0" w:space="0" w:color="auto"/>
        <w:right w:val="none" w:sz="0" w:space="0" w:color="auto"/>
      </w:divBdr>
    </w:div>
    <w:div w:id="1116020928">
      <w:bodyDiv w:val="1"/>
      <w:marLeft w:val="0"/>
      <w:marRight w:val="0"/>
      <w:marTop w:val="0"/>
      <w:marBottom w:val="0"/>
      <w:divBdr>
        <w:top w:val="none" w:sz="0" w:space="0" w:color="auto"/>
        <w:left w:val="none" w:sz="0" w:space="0" w:color="auto"/>
        <w:bottom w:val="none" w:sz="0" w:space="0" w:color="auto"/>
        <w:right w:val="none" w:sz="0" w:space="0" w:color="auto"/>
      </w:divBdr>
    </w:div>
    <w:div w:id="1116213602">
      <w:bodyDiv w:val="1"/>
      <w:marLeft w:val="0"/>
      <w:marRight w:val="0"/>
      <w:marTop w:val="0"/>
      <w:marBottom w:val="0"/>
      <w:divBdr>
        <w:top w:val="none" w:sz="0" w:space="0" w:color="auto"/>
        <w:left w:val="none" w:sz="0" w:space="0" w:color="auto"/>
        <w:bottom w:val="none" w:sz="0" w:space="0" w:color="auto"/>
        <w:right w:val="none" w:sz="0" w:space="0" w:color="auto"/>
      </w:divBdr>
    </w:div>
    <w:div w:id="1116287613">
      <w:bodyDiv w:val="1"/>
      <w:marLeft w:val="0"/>
      <w:marRight w:val="0"/>
      <w:marTop w:val="0"/>
      <w:marBottom w:val="0"/>
      <w:divBdr>
        <w:top w:val="none" w:sz="0" w:space="0" w:color="auto"/>
        <w:left w:val="none" w:sz="0" w:space="0" w:color="auto"/>
        <w:bottom w:val="none" w:sz="0" w:space="0" w:color="auto"/>
        <w:right w:val="none" w:sz="0" w:space="0" w:color="auto"/>
      </w:divBdr>
    </w:div>
    <w:div w:id="1116290053">
      <w:bodyDiv w:val="1"/>
      <w:marLeft w:val="0"/>
      <w:marRight w:val="0"/>
      <w:marTop w:val="0"/>
      <w:marBottom w:val="0"/>
      <w:divBdr>
        <w:top w:val="none" w:sz="0" w:space="0" w:color="auto"/>
        <w:left w:val="none" w:sz="0" w:space="0" w:color="auto"/>
        <w:bottom w:val="none" w:sz="0" w:space="0" w:color="auto"/>
        <w:right w:val="none" w:sz="0" w:space="0" w:color="auto"/>
      </w:divBdr>
    </w:div>
    <w:div w:id="1116292668">
      <w:bodyDiv w:val="1"/>
      <w:marLeft w:val="0"/>
      <w:marRight w:val="0"/>
      <w:marTop w:val="0"/>
      <w:marBottom w:val="0"/>
      <w:divBdr>
        <w:top w:val="none" w:sz="0" w:space="0" w:color="auto"/>
        <w:left w:val="none" w:sz="0" w:space="0" w:color="auto"/>
        <w:bottom w:val="none" w:sz="0" w:space="0" w:color="auto"/>
        <w:right w:val="none" w:sz="0" w:space="0" w:color="auto"/>
      </w:divBdr>
    </w:div>
    <w:div w:id="1116296853">
      <w:bodyDiv w:val="1"/>
      <w:marLeft w:val="0"/>
      <w:marRight w:val="0"/>
      <w:marTop w:val="0"/>
      <w:marBottom w:val="0"/>
      <w:divBdr>
        <w:top w:val="none" w:sz="0" w:space="0" w:color="auto"/>
        <w:left w:val="none" w:sz="0" w:space="0" w:color="auto"/>
        <w:bottom w:val="none" w:sz="0" w:space="0" w:color="auto"/>
        <w:right w:val="none" w:sz="0" w:space="0" w:color="auto"/>
      </w:divBdr>
    </w:div>
    <w:div w:id="1116604370">
      <w:bodyDiv w:val="1"/>
      <w:marLeft w:val="0"/>
      <w:marRight w:val="0"/>
      <w:marTop w:val="0"/>
      <w:marBottom w:val="0"/>
      <w:divBdr>
        <w:top w:val="none" w:sz="0" w:space="0" w:color="auto"/>
        <w:left w:val="none" w:sz="0" w:space="0" w:color="auto"/>
        <w:bottom w:val="none" w:sz="0" w:space="0" w:color="auto"/>
        <w:right w:val="none" w:sz="0" w:space="0" w:color="auto"/>
      </w:divBdr>
    </w:div>
    <w:div w:id="1116605485">
      <w:bodyDiv w:val="1"/>
      <w:marLeft w:val="0"/>
      <w:marRight w:val="0"/>
      <w:marTop w:val="0"/>
      <w:marBottom w:val="0"/>
      <w:divBdr>
        <w:top w:val="none" w:sz="0" w:space="0" w:color="auto"/>
        <w:left w:val="none" w:sz="0" w:space="0" w:color="auto"/>
        <w:bottom w:val="none" w:sz="0" w:space="0" w:color="auto"/>
        <w:right w:val="none" w:sz="0" w:space="0" w:color="auto"/>
      </w:divBdr>
    </w:div>
    <w:div w:id="1116632042">
      <w:bodyDiv w:val="1"/>
      <w:marLeft w:val="0"/>
      <w:marRight w:val="0"/>
      <w:marTop w:val="0"/>
      <w:marBottom w:val="0"/>
      <w:divBdr>
        <w:top w:val="none" w:sz="0" w:space="0" w:color="auto"/>
        <w:left w:val="none" w:sz="0" w:space="0" w:color="auto"/>
        <w:bottom w:val="none" w:sz="0" w:space="0" w:color="auto"/>
        <w:right w:val="none" w:sz="0" w:space="0" w:color="auto"/>
      </w:divBdr>
    </w:div>
    <w:div w:id="1117598194">
      <w:bodyDiv w:val="1"/>
      <w:marLeft w:val="0"/>
      <w:marRight w:val="0"/>
      <w:marTop w:val="0"/>
      <w:marBottom w:val="0"/>
      <w:divBdr>
        <w:top w:val="none" w:sz="0" w:space="0" w:color="auto"/>
        <w:left w:val="none" w:sz="0" w:space="0" w:color="auto"/>
        <w:bottom w:val="none" w:sz="0" w:space="0" w:color="auto"/>
        <w:right w:val="none" w:sz="0" w:space="0" w:color="auto"/>
      </w:divBdr>
    </w:div>
    <w:div w:id="1117945614">
      <w:bodyDiv w:val="1"/>
      <w:marLeft w:val="0"/>
      <w:marRight w:val="0"/>
      <w:marTop w:val="0"/>
      <w:marBottom w:val="0"/>
      <w:divBdr>
        <w:top w:val="none" w:sz="0" w:space="0" w:color="auto"/>
        <w:left w:val="none" w:sz="0" w:space="0" w:color="auto"/>
        <w:bottom w:val="none" w:sz="0" w:space="0" w:color="auto"/>
        <w:right w:val="none" w:sz="0" w:space="0" w:color="auto"/>
      </w:divBdr>
    </w:div>
    <w:div w:id="1118111391">
      <w:bodyDiv w:val="1"/>
      <w:marLeft w:val="0"/>
      <w:marRight w:val="0"/>
      <w:marTop w:val="0"/>
      <w:marBottom w:val="0"/>
      <w:divBdr>
        <w:top w:val="none" w:sz="0" w:space="0" w:color="auto"/>
        <w:left w:val="none" w:sz="0" w:space="0" w:color="auto"/>
        <w:bottom w:val="none" w:sz="0" w:space="0" w:color="auto"/>
        <w:right w:val="none" w:sz="0" w:space="0" w:color="auto"/>
      </w:divBdr>
    </w:div>
    <w:div w:id="1118597944">
      <w:bodyDiv w:val="1"/>
      <w:marLeft w:val="0"/>
      <w:marRight w:val="0"/>
      <w:marTop w:val="0"/>
      <w:marBottom w:val="0"/>
      <w:divBdr>
        <w:top w:val="none" w:sz="0" w:space="0" w:color="auto"/>
        <w:left w:val="none" w:sz="0" w:space="0" w:color="auto"/>
        <w:bottom w:val="none" w:sz="0" w:space="0" w:color="auto"/>
        <w:right w:val="none" w:sz="0" w:space="0" w:color="auto"/>
      </w:divBdr>
    </w:div>
    <w:div w:id="1119029906">
      <w:bodyDiv w:val="1"/>
      <w:marLeft w:val="0"/>
      <w:marRight w:val="0"/>
      <w:marTop w:val="0"/>
      <w:marBottom w:val="0"/>
      <w:divBdr>
        <w:top w:val="none" w:sz="0" w:space="0" w:color="auto"/>
        <w:left w:val="none" w:sz="0" w:space="0" w:color="auto"/>
        <w:bottom w:val="none" w:sz="0" w:space="0" w:color="auto"/>
        <w:right w:val="none" w:sz="0" w:space="0" w:color="auto"/>
      </w:divBdr>
    </w:div>
    <w:div w:id="1119299408">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19835498">
      <w:bodyDiv w:val="1"/>
      <w:marLeft w:val="0"/>
      <w:marRight w:val="0"/>
      <w:marTop w:val="0"/>
      <w:marBottom w:val="0"/>
      <w:divBdr>
        <w:top w:val="none" w:sz="0" w:space="0" w:color="auto"/>
        <w:left w:val="none" w:sz="0" w:space="0" w:color="auto"/>
        <w:bottom w:val="none" w:sz="0" w:space="0" w:color="auto"/>
        <w:right w:val="none" w:sz="0" w:space="0" w:color="auto"/>
      </w:divBdr>
    </w:div>
    <w:div w:id="1120103980">
      <w:bodyDiv w:val="1"/>
      <w:marLeft w:val="0"/>
      <w:marRight w:val="0"/>
      <w:marTop w:val="0"/>
      <w:marBottom w:val="0"/>
      <w:divBdr>
        <w:top w:val="none" w:sz="0" w:space="0" w:color="auto"/>
        <w:left w:val="none" w:sz="0" w:space="0" w:color="auto"/>
        <w:bottom w:val="none" w:sz="0" w:space="0" w:color="auto"/>
        <w:right w:val="none" w:sz="0" w:space="0" w:color="auto"/>
      </w:divBdr>
    </w:div>
    <w:div w:id="1120762454">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1194713">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339985">
      <w:bodyDiv w:val="1"/>
      <w:marLeft w:val="0"/>
      <w:marRight w:val="0"/>
      <w:marTop w:val="0"/>
      <w:marBottom w:val="0"/>
      <w:divBdr>
        <w:top w:val="none" w:sz="0" w:space="0" w:color="auto"/>
        <w:left w:val="none" w:sz="0" w:space="0" w:color="auto"/>
        <w:bottom w:val="none" w:sz="0" w:space="0" w:color="auto"/>
        <w:right w:val="none" w:sz="0" w:space="0" w:color="auto"/>
      </w:divBdr>
    </w:div>
    <w:div w:id="1121342023">
      <w:bodyDiv w:val="1"/>
      <w:marLeft w:val="0"/>
      <w:marRight w:val="0"/>
      <w:marTop w:val="0"/>
      <w:marBottom w:val="0"/>
      <w:divBdr>
        <w:top w:val="none" w:sz="0" w:space="0" w:color="auto"/>
        <w:left w:val="none" w:sz="0" w:space="0" w:color="auto"/>
        <w:bottom w:val="none" w:sz="0" w:space="0" w:color="auto"/>
        <w:right w:val="none" w:sz="0" w:space="0" w:color="auto"/>
      </w:divBdr>
    </w:div>
    <w:div w:id="1122070608">
      <w:bodyDiv w:val="1"/>
      <w:marLeft w:val="0"/>
      <w:marRight w:val="0"/>
      <w:marTop w:val="0"/>
      <w:marBottom w:val="0"/>
      <w:divBdr>
        <w:top w:val="none" w:sz="0" w:space="0" w:color="auto"/>
        <w:left w:val="none" w:sz="0" w:space="0" w:color="auto"/>
        <w:bottom w:val="none" w:sz="0" w:space="0" w:color="auto"/>
        <w:right w:val="none" w:sz="0" w:space="0" w:color="auto"/>
      </w:divBdr>
    </w:div>
    <w:div w:id="1122071231">
      <w:bodyDiv w:val="1"/>
      <w:marLeft w:val="0"/>
      <w:marRight w:val="0"/>
      <w:marTop w:val="0"/>
      <w:marBottom w:val="0"/>
      <w:divBdr>
        <w:top w:val="none" w:sz="0" w:space="0" w:color="auto"/>
        <w:left w:val="none" w:sz="0" w:space="0" w:color="auto"/>
        <w:bottom w:val="none" w:sz="0" w:space="0" w:color="auto"/>
        <w:right w:val="none" w:sz="0" w:space="0" w:color="auto"/>
      </w:divBdr>
    </w:div>
    <w:div w:id="1122843865">
      <w:bodyDiv w:val="1"/>
      <w:marLeft w:val="0"/>
      <w:marRight w:val="0"/>
      <w:marTop w:val="0"/>
      <w:marBottom w:val="0"/>
      <w:divBdr>
        <w:top w:val="none" w:sz="0" w:space="0" w:color="auto"/>
        <w:left w:val="none" w:sz="0" w:space="0" w:color="auto"/>
        <w:bottom w:val="none" w:sz="0" w:space="0" w:color="auto"/>
        <w:right w:val="none" w:sz="0" w:space="0" w:color="auto"/>
      </w:divBdr>
    </w:div>
    <w:div w:id="1123231154">
      <w:bodyDiv w:val="1"/>
      <w:marLeft w:val="0"/>
      <w:marRight w:val="0"/>
      <w:marTop w:val="0"/>
      <w:marBottom w:val="0"/>
      <w:divBdr>
        <w:top w:val="none" w:sz="0" w:space="0" w:color="auto"/>
        <w:left w:val="none" w:sz="0" w:space="0" w:color="auto"/>
        <w:bottom w:val="none" w:sz="0" w:space="0" w:color="auto"/>
        <w:right w:val="none" w:sz="0" w:space="0" w:color="auto"/>
      </w:divBdr>
    </w:div>
    <w:div w:id="1123378331">
      <w:bodyDiv w:val="1"/>
      <w:marLeft w:val="0"/>
      <w:marRight w:val="0"/>
      <w:marTop w:val="0"/>
      <w:marBottom w:val="0"/>
      <w:divBdr>
        <w:top w:val="none" w:sz="0" w:space="0" w:color="auto"/>
        <w:left w:val="none" w:sz="0" w:space="0" w:color="auto"/>
        <w:bottom w:val="none" w:sz="0" w:space="0" w:color="auto"/>
        <w:right w:val="none" w:sz="0" w:space="0" w:color="auto"/>
      </w:divBdr>
    </w:div>
    <w:div w:id="1123890212">
      <w:bodyDiv w:val="1"/>
      <w:marLeft w:val="0"/>
      <w:marRight w:val="0"/>
      <w:marTop w:val="0"/>
      <w:marBottom w:val="0"/>
      <w:divBdr>
        <w:top w:val="none" w:sz="0" w:space="0" w:color="auto"/>
        <w:left w:val="none" w:sz="0" w:space="0" w:color="auto"/>
        <w:bottom w:val="none" w:sz="0" w:space="0" w:color="auto"/>
        <w:right w:val="none" w:sz="0" w:space="0" w:color="auto"/>
      </w:divBdr>
    </w:div>
    <w:div w:id="1124155055">
      <w:bodyDiv w:val="1"/>
      <w:marLeft w:val="0"/>
      <w:marRight w:val="0"/>
      <w:marTop w:val="0"/>
      <w:marBottom w:val="0"/>
      <w:divBdr>
        <w:top w:val="none" w:sz="0" w:space="0" w:color="auto"/>
        <w:left w:val="none" w:sz="0" w:space="0" w:color="auto"/>
        <w:bottom w:val="none" w:sz="0" w:space="0" w:color="auto"/>
        <w:right w:val="none" w:sz="0" w:space="0" w:color="auto"/>
      </w:divBdr>
    </w:div>
    <w:div w:id="1124156609">
      <w:bodyDiv w:val="1"/>
      <w:marLeft w:val="0"/>
      <w:marRight w:val="0"/>
      <w:marTop w:val="0"/>
      <w:marBottom w:val="0"/>
      <w:divBdr>
        <w:top w:val="none" w:sz="0" w:space="0" w:color="auto"/>
        <w:left w:val="none" w:sz="0" w:space="0" w:color="auto"/>
        <w:bottom w:val="none" w:sz="0" w:space="0" w:color="auto"/>
        <w:right w:val="none" w:sz="0" w:space="0" w:color="auto"/>
      </w:divBdr>
    </w:div>
    <w:div w:id="1124345502">
      <w:bodyDiv w:val="1"/>
      <w:marLeft w:val="0"/>
      <w:marRight w:val="0"/>
      <w:marTop w:val="0"/>
      <w:marBottom w:val="0"/>
      <w:divBdr>
        <w:top w:val="none" w:sz="0" w:space="0" w:color="auto"/>
        <w:left w:val="none" w:sz="0" w:space="0" w:color="auto"/>
        <w:bottom w:val="none" w:sz="0" w:space="0" w:color="auto"/>
        <w:right w:val="none" w:sz="0" w:space="0" w:color="auto"/>
      </w:divBdr>
    </w:div>
    <w:div w:id="1124621506">
      <w:bodyDiv w:val="1"/>
      <w:marLeft w:val="0"/>
      <w:marRight w:val="0"/>
      <w:marTop w:val="0"/>
      <w:marBottom w:val="0"/>
      <w:divBdr>
        <w:top w:val="none" w:sz="0" w:space="0" w:color="auto"/>
        <w:left w:val="none" w:sz="0" w:space="0" w:color="auto"/>
        <w:bottom w:val="none" w:sz="0" w:space="0" w:color="auto"/>
        <w:right w:val="none" w:sz="0" w:space="0" w:color="auto"/>
      </w:divBdr>
    </w:div>
    <w:div w:id="1124689862">
      <w:bodyDiv w:val="1"/>
      <w:marLeft w:val="0"/>
      <w:marRight w:val="0"/>
      <w:marTop w:val="0"/>
      <w:marBottom w:val="0"/>
      <w:divBdr>
        <w:top w:val="none" w:sz="0" w:space="0" w:color="auto"/>
        <w:left w:val="none" w:sz="0" w:space="0" w:color="auto"/>
        <w:bottom w:val="none" w:sz="0" w:space="0" w:color="auto"/>
        <w:right w:val="none" w:sz="0" w:space="0" w:color="auto"/>
      </w:divBdr>
    </w:div>
    <w:div w:id="1124809816">
      <w:bodyDiv w:val="1"/>
      <w:marLeft w:val="0"/>
      <w:marRight w:val="0"/>
      <w:marTop w:val="0"/>
      <w:marBottom w:val="0"/>
      <w:divBdr>
        <w:top w:val="none" w:sz="0" w:space="0" w:color="auto"/>
        <w:left w:val="none" w:sz="0" w:space="0" w:color="auto"/>
        <w:bottom w:val="none" w:sz="0" w:space="0" w:color="auto"/>
        <w:right w:val="none" w:sz="0" w:space="0" w:color="auto"/>
      </w:divBdr>
    </w:div>
    <w:div w:id="1125077399">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611665">
      <w:bodyDiv w:val="1"/>
      <w:marLeft w:val="0"/>
      <w:marRight w:val="0"/>
      <w:marTop w:val="0"/>
      <w:marBottom w:val="0"/>
      <w:divBdr>
        <w:top w:val="none" w:sz="0" w:space="0" w:color="auto"/>
        <w:left w:val="none" w:sz="0" w:space="0" w:color="auto"/>
        <w:bottom w:val="none" w:sz="0" w:space="0" w:color="auto"/>
        <w:right w:val="none" w:sz="0" w:space="0" w:color="auto"/>
      </w:divBdr>
    </w:div>
    <w:div w:id="1125655468">
      <w:bodyDiv w:val="1"/>
      <w:marLeft w:val="0"/>
      <w:marRight w:val="0"/>
      <w:marTop w:val="0"/>
      <w:marBottom w:val="0"/>
      <w:divBdr>
        <w:top w:val="none" w:sz="0" w:space="0" w:color="auto"/>
        <w:left w:val="none" w:sz="0" w:space="0" w:color="auto"/>
        <w:bottom w:val="none" w:sz="0" w:space="0" w:color="auto"/>
        <w:right w:val="none" w:sz="0" w:space="0" w:color="auto"/>
      </w:divBdr>
    </w:div>
    <w:div w:id="1126120057">
      <w:bodyDiv w:val="1"/>
      <w:marLeft w:val="0"/>
      <w:marRight w:val="0"/>
      <w:marTop w:val="0"/>
      <w:marBottom w:val="0"/>
      <w:divBdr>
        <w:top w:val="none" w:sz="0" w:space="0" w:color="auto"/>
        <w:left w:val="none" w:sz="0" w:space="0" w:color="auto"/>
        <w:bottom w:val="none" w:sz="0" w:space="0" w:color="auto"/>
        <w:right w:val="none" w:sz="0" w:space="0" w:color="auto"/>
      </w:divBdr>
    </w:div>
    <w:div w:id="1126124942">
      <w:bodyDiv w:val="1"/>
      <w:marLeft w:val="0"/>
      <w:marRight w:val="0"/>
      <w:marTop w:val="0"/>
      <w:marBottom w:val="0"/>
      <w:divBdr>
        <w:top w:val="none" w:sz="0" w:space="0" w:color="auto"/>
        <w:left w:val="none" w:sz="0" w:space="0" w:color="auto"/>
        <w:bottom w:val="none" w:sz="0" w:space="0" w:color="auto"/>
        <w:right w:val="none" w:sz="0" w:space="0" w:color="auto"/>
      </w:divBdr>
    </w:div>
    <w:div w:id="1127357079">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587541">
      <w:bodyDiv w:val="1"/>
      <w:marLeft w:val="0"/>
      <w:marRight w:val="0"/>
      <w:marTop w:val="0"/>
      <w:marBottom w:val="0"/>
      <w:divBdr>
        <w:top w:val="none" w:sz="0" w:space="0" w:color="auto"/>
        <w:left w:val="none" w:sz="0" w:space="0" w:color="auto"/>
        <w:bottom w:val="none" w:sz="0" w:space="0" w:color="auto"/>
        <w:right w:val="none" w:sz="0" w:space="0" w:color="auto"/>
      </w:divBdr>
    </w:div>
    <w:div w:id="1129855421">
      <w:bodyDiv w:val="1"/>
      <w:marLeft w:val="0"/>
      <w:marRight w:val="0"/>
      <w:marTop w:val="0"/>
      <w:marBottom w:val="0"/>
      <w:divBdr>
        <w:top w:val="none" w:sz="0" w:space="0" w:color="auto"/>
        <w:left w:val="none" w:sz="0" w:space="0" w:color="auto"/>
        <w:bottom w:val="none" w:sz="0" w:space="0" w:color="auto"/>
        <w:right w:val="none" w:sz="0" w:space="0" w:color="auto"/>
      </w:divBdr>
    </w:div>
    <w:div w:id="1131703564">
      <w:bodyDiv w:val="1"/>
      <w:marLeft w:val="0"/>
      <w:marRight w:val="0"/>
      <w:marTop w:val="0"/>
      <w:marBottom w:val="0"/>
      <w:divBdr>
        <w:top w:val="none" w:sz="0" w:space="0" w:color="auto"/>
        <w:left w:val="none" w:sz="0" w:space="0" w:color="auto"/>
        <w:bottom w:val="none" w:sz="0" w:space="0" w:color="auto"/>
        <w:right w:val="none" w:sz="0" w:space="0" w:color="auto"/>
      </w:divBdr>
    </w:div>
    <w:div w:id="1132090367">
      <w:bodyDiv w:val="1"/>
      <w:marLeft w:val="0"/>
      <w:marRight w:val="0"/>
      <w:marTop w:val="0"/>
      <w:marBottom w:val="0"/>
      <w:divBdr>
        <w:top w:val="none" w:sz="0" w:space="0" w:color="auto"/>
        <w:left w:val="none" w:sz="0" w:space="0" w:color="auto"/>
        <w:bottom w:val="none" w:sz="0" w:space="0" w:color="auto"/>
        <w:right w:val="none" w:sz="0" w:space="0" w:color="auto"/>
      </w:divBdr>
    </w:div>
    <w:div w:id="1132136759">
      <w:bodyDiv w:val="1"/>
      <w:marLeft w:val="0"/>
      <w:marRight w:val="0"/>
      <w:marTop w:val="0"/>
      <w:marBottom w:val="0"/>
      <w:divBdr>
        <w:top w:val="none" w:sz="0" w:space="0" w:color="auto"/>
        <w:left w:val="none" w:sz="0" w:space="0" w:color="auto"/>
        <w:bottom w:val="none" w:sz="0" w:space="0" w:color="auto"/>
        <w:right w:val="none" w:sz="0" w:space="0" w:color="auto"/>
      </w:divBdr>
    </w:div>
    <w:div w:id="1132208423">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3058929">
      <w:bodyDiv w:val="1"/>
      <w:marLeft w:val="0"/>
      <w:marRight w:val="0"/>
      <w:marTop w:val="0"/>
      <w:marBottom w:val="0"/>
      <w:divBdr>
        <w:top w:val="none" w:sz="0" w:space="0" w:color="auto"/>
        <w:left w:val="none" w:sz="0" w:space="0" w:color="auto"/>
        <w:bottom w:val="none" w:sz="0" w:space="0" w:color="auto"/>
        <w:right w:val="none" w:sz="0" w:space="0" w:color="auto"/>
      </w:divBdr>
    </w:div>
    <w:div w:id="1133213935">
      <w:bodyDiv w:val="1"/>
      <w:marLeft w:val="0"/>
      <w:marRight w:val="0"/>
      <w:marTop w:val="0"/>
      <w:marBottom w:val="0"/>
      <w:divBdr>
        <w:top w:val="none" w:sz="0" w:space="0" w:color="auto"/>
        <w:left w:val="none" w:sz="0" w:space="0" w:color="auto"/>
        <w:bottom w:val="none" w:sz="0" w:space="0" w:color="auto"/>
        <w:right w:val="none" w:sz="0" w:space="0" w:color="auto"/>
      </w:divBdr>
    </w:div>
    <w:div w:id="1133257732">
      <w:bodyDiv w:val="1"/>
      <w:marLeft w:val="0"/>
      <w:marRight w:val="0"/>
      <w:marTop w:val="0"/>
      <w:marBottom w:val="0"/>
      <w:divBdr>
        <w:top w:val="none" w:sz="0" w:space="0" w:color="auto"/>
        <w:left w:val="none" w:sz="0" w:space="0" w:color="auto"/>
        <w:bottom w:val="none" w:sz="0" w:space="0" w:color="auto"/>
        <w:right w:val="none" w:sz="0" w:space="0" w:color="auto"/>
      </w:divBdr>
    </w:div>
    <w:div w:id="1133594461">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668284">
      <w:bodyDiv w:val="1"/>
      <w:marLeft w:val="0"/>
      <w:marRight w:val="0"/>
      <w:marTop w:val="0"/>
      <w:marBottom w:val="0"/>
      <w:divBdr>
        <w:top w:val="none" w:sz="0" w:space="0" w:color="auto"/>
        <w:left w:val="none" w:sz="0" w:space="0" w:color="auto"/>
        <w:bottom w:val="none" w:sz="0" w:space="0" w:color="auto"/>
        <w:right w:val="none" w:sz="0" w:space="0" w:color="auto"/>
      </w:divBdr>
    </w:div>
    <w:div w:id="1134102626">
      <w:bodyDiv w:val="1"/>
      <w:marLeft w:val="0"/>
      <w:marRight w:val="0"/>
      <w:marTop w:val="0"/>
      <w:marBottom w:val="0"/>
      <w:divBdr>
        <w:top w:val="none" w:sz="0" w:space="0" w:color="auto"/>
        <w:left w:val="none" w:sz="0" w:space="0" w:color="auto"/>
        <w:bottom w:val="none" w:sz="0" w:space="0" w:color="auto"/>
        <w:right w:val="none" w:sz="0" w:space="0" w:color="auto"/>
      </w:divBdr>
    </w:div>
    <w:div w:id="1134300352">
      <w:bodyDiv w:val="1"/>
      <w:marLeft w:val="0"/>
      <w:marRight w:val="0"/>
      <w:marTop w:val="0"/>
      <w:marBottom w:val="0"/>
      <w:divBdr>
        <w:top w:val="none" w:sz="0" w:space="0" w:color="auto"/>
        <w:left w:val="none" w:sz="0" w:space="0" w:color="auto"/>
        <w:bottom w:val="none" w:sz="0" w:space="0" w:color="auto"/>
        <w:right w:val="none" w:sz="0" w:space="0" w:color="auto"/>
      </w:divBdr>
    </w:div>
    <w:div w:id="1134443649">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5174266">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759636">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295618">
      <w:bodyDiv w:val="1"/>
      <w:marLeft w:val="0"/>
      <w:marRight w:val="0"/>
      <w:marTop w:val="0"/>
      <w:marBottom w:val="0"/>
      <w:divBdr>
        <w:top w:val="none" w:sz="0" w:space="0" w:color="auto"/>
        <w:left w:val="none" w:sz="0" w:space="0" w:color="auto"/>
        <w:bottom w:val="none" w:sz="0" w:space="0" w:color="auto"/>
        <w:right w:val="none" w:sz="0" w:space="0" w:color="auto"/>
      </w:divBdr>
    </w:div>
    <w:div w:id="1136338204">
      <w:bodyDiv w:val="1"/>
      <w:marLeft w:val="0"/>
      <w:marRight w:val="0"/>
      <w:marTop w:val="0"/>
      <w:marBottom w:val="0"/>
      <w:divBdr>
        <w:top w:val="none" w:sz="0" w:space="0" w:color="auto"/>
        <w:left w:val="none" w:sz="0" w:space="0" w:color="auto"/>
        <w:bottom w:val="none" w:sz="0" w:space="0" w:color="auto"/>
        <w:right w:val="none" w:sz="0" w:space="0" w:color="auto"/>
      </w:divBdr>
    </w:div>
    <w:div w:id="1136486059">
      <w:bodyDiv w:val="1"/>
      <w:marLeft w:val="0"/>
      <w:marRight w:val="0"/>
      <w:marTop w:val="0"/>
      <w:marBottom w:val="0"/>
      <w:divBdr>
        <w:top w:val="none" w:sz="0" w:space="0" w:color="auto"/>
        <w:left w:val="none" w:sz="0" w:space="0" w:color="auto"/>
        <w:bottom w:val="none" w:sz="0" w:space="0" w:color="auto"/>
        <w:right w:val="none" w:sz="0" w:space="0" w:color="auto"/>
      </w:divBdr>
    </w:div>
    <w:div w:id="1137142745">
      <w:bodyDiv w:val="1"/>
      <w:marLeft w:val="0"/>
      <w:marRight w:val="0"/>
      <w:marTop w:val="0"/>
      <w:marBottom w:val="0"/>
      <w:divBdr>
        <w:top w:val="none" w:sz="0" w:space="0" w:color="auto"/>
        <w:left w:val="none" w:sz="0" w:space="0" w:color="auto"/>
        <w:bottom w:val="none" w:sz="0" w:space="0" w:color="auto"/>
        <w:right w:val="none" w:sz="0" w:space="0" w:color="auto"/>
      </w:divBdr>
    </w:div>
    <w:div w:id="1137334255">
      <w:bodyDiv w:val="1"/>
      <w:marLeft w:val="0"/>
      <w:marRight w:val="0"/>
      <w:marTop w:val="0"/>
      <w:marBottom w:val="0"/>
      <w:divBdr>
        <w:top w:val="none" w:sz="0" w:space="0" w:color="auto"/>
        <w:left w:val="none" w:sz="0" w:space="0" w:color="auto"/>
        <w:bottom w:val="none" w:sz="0" w:space="0" w:color="auto"/>
        <w:right w:val="none" w:sz="0" w:space="0" w:color="auto"/>
      </w:divBdr>
    </w:div>
    <w:div w:id="1137451646">
      <w:bodyDiv w:val="1"/>
      <w:marLeft w:val="0"/>
      <w:marRight w:val="0"/>
      <w:marTop w:val="0"/>
      <w:marBottom w:val="0"/>
      <w:divBdr>
        <w:top w:val="none" w:sz="0" w:space="0" w:color="auto"/>
        <w:left w:val="none" w:sz="0" w:space="0" w:color="auto"/>
        <w:bottom w:val="none" w:sz="0" w:space="0" w:color="auto"/>
        <w:right w:val="none" w:sz="0" w:space="0" w:color="auto"/>
      </w:divBdr>
    </w:div>
    <w:div w:id="1137795041">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7995452">
      <w:bodyDiv w:val="1"/>
      <w:marLeft w:val="0"/>
      <w:marRight w:val="0"/>
      <w:marTop w:val="0"/>
      <w:marBottom w:val="0"/>
      <w:divBdr>
        <w:top w:val="none" w:sz="0" w:space="0" w:color="auto"/>
        <w:left w:val="none" w:sz="0" w:space="0" w:color="auto"/>
        <w:bottom w:val="none" w:sz="0" w:space="0" w:color="auto"/>
        <w:right w:val="none" w:sz="0" w:space="0" w:color="auto"/>
      </w:divBdr>
    </w:div>
    <w:div w:id="1138033179">
      <w:bodyDiv w:val="1"/>
      <w:marLeft w:val="0"/>
      <w:marRight w:val="0"/>
      <w:marTop w:val="0"/>
      <w:marBottom w:val="0"/>
      <w:divBdr>
        <w:top w:val="none" w:sz="0" w:space="0" w:color="auto"/>
        <w:left w:val="none" w:sz="0" w:space="0" w:color="auto"/>
        <w:bottom w:val="none" w:sz="0" w:space="0" w:color="auto"/>
        <w:right w:val="none" w:sz="0" w:space="0" w:color="auto"/>
      </w:divBdr>
    </w:div>
    <w:div w:id="1138181702">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910508">
      <w:bodyDiv w:val="1"/>
      <w:marLeft w:val="0"/>
      <w:marRight w:val="0"/>
      <w:marTop w:val="0"/>
      <w:marBottom w:val="0"/>
      <w:divBdr>
        <w:top w:val="none" w:sz="0" w:space="0" w:color="auto"/>
        <w:left w:val="none" w:sz="0" w:space="0" w:color="auto"/>
        <w:bottom w:val="none" w:sz="0" w:space="0" w:color="auto"/>
        <w:right w:val="none" w:sz="0" w:space="0" w:color="auto"/>
      </w:divBdr>
    </w:div>
    <w:div w:id="1139223744">
      <w:bodyDiv w:val="1"/>
      <w:marLeft w:val="0"/>
      <w:marRight w:val="0"/>
      <w:marTop w:val="0"/>
      <w:marBottom w:val="0"/>
      <w:divBdr>
        <w:top w:val="none" w:sz="0" w:space="0" w:color="auto"/>
        <w:left w:val="none" w:sz="0" w:space="0" w:color="auto"/>
        <w:bottom w:val="none" w:sz="0" w:space="0" w:color="auto"/>
        <w:right w:val="none" w:sz="0" w:space="0" w:color="auto"/>
      </w:divBdr>
    </w:div>
    <w:div w:id="1139299375">
      <w:bodyDiv w:val="1"/>
      <w:marLeft w:val="0"/>
      <w:marRight w:val="0"/>
      <w:marTop w:val="0"/>
      <w:marBottom w:val="0"/>
      <w:divBdr>
        <w:top w:val="none" w:sz="0" w:space="0" w:color="auto"/>
        <w:left w:val="none" w:sz="0" w:space="0" w:color="auto"/>
        <w:bottom w:val="none" w:sz="0" w:space="0" w:color="auto"/>
        <w:right w:val="none" w:sz="0" w:space="0" w:color="auto"/>
      </w:divBdr>
    </w:div>
    <w:div w:id="1139763358">
      <w:bodyDiv w:val="1"/>
      <w:marLeft w:val="0"/>
      <w:marRight w:val="0"/>
      <w:marTop w:val="0"/>
      <w:marBottom w:val="0"/>
      <w:divBdr>
        <w:top w:val="none" w:sz="0" w:space="0" w:color="auto"/>
        <w:left w:val="none" w:sz="0" w:space="0" w:color="auto"/>
        <w:bottom w:val="none" w:sz="0" w:space="0" w:color="auto"/>
        <w:right w:val="none" w:sz="0" w:space="0" w:color="auto"/>
      </w:divBdr>
    </w:div>
    <w:div w:id="1139768650">
      <w:bodyDiv w:val="1"/>
      <w:marLeft w:val="0"/>
      <w:marRight w:val="0"/>
      <w:marTop w:val="0"/>
      <w:marBottom w:val="0"/>
      <w:divBdr>
        <w:top w:val="none" w:sz="0" w:space="0" w:color="auto"/>
        <w:left w:val="none" w:sz="0" w:space="0" w:color="auto"/>
        <w:bottom w:val="none" w:sz="0" w:space="0" w:color="auto"/>
        <w:right w:val="none" w:sz="0" w:space="0" w:color="auto"/>
      </w:divBdr>
    </w:div>
    <w:div w:id="1140150338">
      <w:bodyDiv w:val="1"/>
      <w:marLeft w:val="0"/>
      <w:marRight w:val="0"/>
      <w:marTop w:val="0"/>
      <w:marBottom w:val="0"/>
      <w:divBdr>
        <w:top w:val="none" w:sz="0" w:space="0" w:color="auto"/>
        <w:left w:val="none" w:sz="0" w:space="0" w:color="auto"/>
        <w:bottom w:val="none" w:sz="0" w:space="0" w:color="auto"/>
        <w:right w:val="none" w:sz="0" w:space="0" w:color="auto"/>
      </w:divBdr>
    </w:div>
    <w:div w:id="1140264063">
      <w:bodyDiv w:val="1"/>
      <w:marLeft w:val="0"/>
      <w:marRight w:val="0"/>
      <w:marTop w:val="0"/>
      <w:marBottom w:val="0"/>
      <w:divBdr>
        <w:top w:val="none" w:sz="0" w:space="0" w:color="auto"/>
        <w:left w:val="none" w:sz="0" w:space="0" w:color="auto"/>
        <w:bottom w:val="none" w:sz="0" w:space="0" w:color="auto"/>
        <w:right w:val="none" w:sz="0" w:space="0" w:color="auto"/>
      </w:divBdr>
    </w:div>
    <w:div w:id="1140685513">
      <w:bodyDiv w:val="1"/>
      <w:marLeft w:val="0"/>
      <w:marRight w:val="0"/>
      <w:marTop w:val="0"/>
      <w:marBottom w:val="0"/>
      <w:divBdr>
        <w:top w:val="none" w:sz="0" w:space="0" w:color="auto"/>
        <w:left w:val="none" w:sz="0" w:space="0" w:color="auto"/>
        <w:bottom w:val="none" w:sz="0" w:space="0" w:color="auto"/>
        <w:right w:val="none" w:sz="0" w:space="0" w:color="auto"/>
      </w:divBdr>
    </w:div>
    <w:div w:id="1140734754">
      <w:bodyDiv w:val="1"/>
      <w:marLeft w:val="0"/>
      <w:marRight w:val="0"/>
      <w:marTop w:val="0"/>
      <w:marBottom w:val="0"/>
      <w:divBdr>
        <w:top w:val="none" w:sz="0" w:space="0" w:color="auto"/>
        <w:left w:val="none" w:sz="0" w:space="0" w:color="auto"/>
        <w:bottom w:val="none" w:sz="0" w:space="0" w:color="auto"/>
        <w:right w:val="none" w:sz="0" w:space="0" w:color="auto"/>
      </w:divBdr>
    </w:div>
    <w:div w:id="1141114274">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2190795">
      <w:bodyDiv w:val="1"/>
      <w:marLeft w:val="0"/>
      <w:marRight w:val="0"/>
      <w:marTop w:val="0"/>
      <w:marBottom w:val="0"/>
      <w:divBdr>
        <w:top w:val="none" w:sz="0" w:space="0" w:color="auto"/>
        <w:left w:val="none" w:sz="0" w:space="0" w:color="auto"/>
        <w:bottom w:val="none" w:sz="0" w:space="0" w:color="auto"/>
        <w:right w:val="none" w:sz="0" w:space="0" w:color="auto"/>
      </w:divBdr>
    </w:div>
    <w:div w:id="1142577672">
      <w:bodyDiv w:val="1"/>
      <w:marLeft w:val="0"/>
      <w:marRight w:val="0"/>
      <w:marTop w:val="0"/>
      <w:marBottom w:val="0"/>
      <w:divBdr>
        <w:top w:val="none" w:sz="0" w:space="0" w:color="auto"/>
        <w:left w:val="none" w:sz="0" w:space="0" w:color="auto"/>
        <w:bottom w:val="none" w:sz="0" w:space="0" w:color="auto"/>
        <w:right w:val="none" w:sz="0" w:space="0" w:color="auto"/>
      </w:divBdr>
    </w:div>
    <w:div w:id="1142768037">
      <w:bodyDiv w:val="1"/>
      <w:marLeft w:val="0"/>
      <w:marRight w:val="0"/>
      <w:marTop w:val="0"/>
      <w:marBottom w:val="0"/>
      <w:divBdr>
        <w:top w:val="none" w:sz="0" w:space="0" w:color="auto"/>
        <w:left w:val="none" w:sz="0" w:space="0" w:color="auto"/>
        <w:bottom w:val="none" w:sz="0" w:space="0" w:color="auto"/>
        <w:right w:val="none" w:sz="0" w:space="0" w:color="auto"/>
      </w:divBdr>
    </w:div>
    <w:div w:id="1143043017">
      <w:bodyDiv w:val="1"/>
      <w:marLeft w:val="0"/>
      <w:marRight w:val="0"/>
      <w:marTop w:val="0"/>
      <w:marBottom w:val="0"/>
      <w:divBdr>
        <w:top w:val="none" w:sz="0" w:space="0" w:color="auto"/>
        <w:left w:val="none" w:sz="0" w:space="0" w:color="auto"/>
        <w:bottom w:val="none" w:sz="0" w:space="0" w:color="auto"/>
        <w:right w:val="none" w:sz="0" w:space="0" w:color="auto"/>
      </w:divBdr>
    </w:div>
    <w:div w:id="1143347798">
      <w:bodyDiv w:val="1"/>
      <w:marLeft w:val="0"/>
      <w:marRight w:val="0"/>
      <w:marTop w:val="0"/>
      <w:marBottom w:val="0"/>
      <w:divBdr>
        <w:top w:val="none" w:sz="0" w:space="0" w:color="auto"/>
        <w:left w:val="none" w:sz="0" w:space="0" w:color="auto"/>
        <w:bottom w:val="none" w:sz="0" w:space="0" w:color="auto"/>
        <w:right w:val="none" w:sz="0" w:space="0" w:color="auto"/>
      </w:divBdr>
    </w:div>
    <w:div w:id="1144153582">
      <w:bodyDiv w:val="1"/>
      <w:marLeft w:val="0"/>
      <w:marRight w:val="0"/>
      <w:marTop w:val="0"/>
      <w:marBottom w:val="0"/>
      <w:divBdr>
        <w:top w:val="none" w:sz="0" w:space="0" w:color="auto"/>
        <w:left w:val="none" w:sz="0" w:space="0" w:color="auto"/>
        <w:bottom w:val="none" w:sz="0" w:space="0" w:color="auto"/>
        <w:right w:val="none" w:sz="0" w:space="0" w:color="auto"/>
      </w:divBdr>
    </w:div>
    <w:div w:id="1144349571">
      <w:bodyDiv w:val="1"/>
      <w:marLeft w:val="0"/>
      <w:marRight w:val="0"/>
      <w:marTop w:val="0"/>
      <w:marBottom w:val="0"/>
      <w:divBdr>
        <w:top w:val="none" w:sz="0" w:space="0" w:color="auto"/>
        <w:left w:val="none" w:sz="0" w:space="0" w:color="auto"/>
        <w:bottom w:val="none" w:sz="0" w:space="0" w:color="auto"/>
        <w:right w:val="none" w:sz="0" w:space="0" w:color="auto"/>
      </w:divBdr>
    </w:div>
    <w:div w:id="1144353447">
      <w:bodyDiv w:val="1"/>
      <w:marLeft w:val="0"/>
      <w:marRight w:val="0"/>
      <w:marTop w:val="0"/>
      <w:marBottom w:val="0"/>
      <w:divBdr>
        <w:top w:val="none" w:sz="0" w:space="0" w:color="auto"/>
        <w:left w:val="none" w:sz="0" w:space="0" w:color="auto"/>
        <w:bottom w:val="none" w:sz="0" w:space="0" w:color="auto"/>
        <w:right w:val="none" w:sz="0" w:space="0" w:color="auto"/>
      </w:divBdr>
    </w:div>
    <w:div w:id="1144617504">
      <w:bodyDiv w:val="1"/>
      <w:marLeft w:val="0"/>
      <w:marRight w:val="0"/>
      <w:marTop w:val="0"/>
      <w:marBottom w:val="0"/>
      <w:divBdr>
        <w:top w:val="none" w:sz="0" w:space="0" w:color="auto"/>
        <w:left w:val="none" w:sz="0" w:space="0" w:color="auto"/>
        <w:bottom w:val="none" w:sz="0" w:space="0" w:color="auto"/>
        <w:right w:val="none" w:sz="0" w:space="0" w:color="auto"/>
      </w:divBdr>
    </w:div>
    <w:div w:id="1145125084">
      <w:bodyDiv w:val="1"/>
      <w:marLeft w:val="0"/>
      <w:marRight w:val="0"/>
      <w:marTop w:val="0"/>
      <w:marBottom w:val="0"/>
      <w:divBdr>
        <w:top w:val="none" w:sz="0" w:space="0" w:color="auto"/>
        <w:left w:val="none" w:sz="0" w:space="0" w:color="auto"/>
        <w:bottom w:val="none" w:sz="0" w:space="0" w:color="auto"/>
        <w:right w:val="none" w:sz="0" w:space="0" w:color="auto"/>
      </w:divBdr>
    </w:div>
    <w:div w:id="1145274059">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6242509">
      <w:bodyDiv w:val="1"/>
      <w:marLeft w:val="0"/>
      <w:marRight w:val="0"/>
      <w:marTop w:val="0"/>
      <w:marBottom w:val="0"/>
      <w:divBdr>
        <w:top w:val="none" w:sz="0" w:space="0" w:color="auto"/>
        <w:left w:val="none" w:sz="0" w:space="0" w:color="auto"/>
        <w:bottom w:val="none" w:sz="0" w:space="0" w:color="auto"/>
        <w:right w:val="none" w:sz="0" w:space="0" w:color="auto"/>
      </w:divBdr>
    </w:div>
    <w:div w:id="1146361814">
      <w:bodyDiv w:val="1"/>
      <w:marLeft w:val="0"/>
      <w:marRight w:val="0"/>
      <w:marTop w:val="0"/>
      <w:marBottom w:val="0"/>
      <w:divBdr>
        <w:top w:val="none" w:sz="0" w:space="0" w:color="auto"/>
        <w:left w:val="none" w:sz="0" w:space="0" w:color="auto"/>
        <w:bottom w:val="none" w:sz="0" w:space="0" w:color="auto"/>
        <w:right w:val="none" w:sz="0" w:space="0" w:color="auto"/>
      </w:divBdr>
    </w:div>
    <w:div w:id="1146508264">
      <w:bodyDiv w:val="1"/>
      <w:marLeft w:val="0"/>
      <w:marRight w:val="0"/>
      <w:marTop w:val="0"/>
      <w:marBottom w:val="0"/>
      <w:divBdr>
        <w:top w:val="none" w:sz="0" w:space="0" w:color="auto"/>
        <w:left w:val="none" w:sz="0" w:space="0" w:color="auto"/>
        <w:bottom w:val="none" w:sz="0" w:space="0" w:color="auto"/>
        <w:right w:val="none" w:sz="0" w:space="0" w:color="auto"/>
      </w:divBdr>
    </w:div>
    <w:div w:id="1146511558">
      <w:bodyDiv w:val="1"/>
      <w:marLeft w:val="0"/>
      <w:marRight w:val="0"/>
      <w:marTop w:val="0"/>
      <w:marBottom w:val="0"/>
      <w:divBdr>
        <w:top w:val="none" w:sz="0" w:space="0" w:color="auto"/>
        <w:left w:val="none" w:sz="0" w:space="0" w:color="auto"/>
        <w:bottom w:val="none" w:sz="0" w:space="0" w:color="auto"/>
        <w:right w:val="none" w:sz="0" w:space="0" w:color="auto"/>
      </w:divBdr>
    </w:div>
    <w:div w:id="1146629094">
      <w:bodyDiv w:val="1"/>
      <w:marLeft w:val="0"/>
      <w:marRight w:val="0"/>
      <w:marTop w:val="0"/>
      <w:marBottom w:val="0"/>
      <w:divBdr>
        <w:top w:val="none" w:sz="0" w:space="0" w:color="auto"/>
        <w:left w:val="none" w:sz="0" w:space="0" w:color="auto"/>
        <w:bottom w:val="none" w:sz="0" w:space="0" w:color="auto"/>
        <w:right w:val="none" w:sz="0" w:space="0" w:color="auto"/>
      </w:divBdr>
    </w:div>
    <w:div w:id="1147017573">
      <w:bodyDiv w:val="1"/>
      <w:marLeft w:val="0"/>
      <w:marRight w:val="0"/>
      <w:marTop w:val="0"/>
      <w:marBottom w:val="0"/>
      <w:divBdr>
        <w:top w:val="none" w:sz="0" w:space="0" w:color="auto"/>
        <w:left w:val="none" w:sz="0" w:space="0" w:color="auto"/>
        <w:bottom w:val="none" w:sz="0" w:space="0" w:color="auto"/>
        <w:right w:val="none" w:sz="0" w:space="0" w:color="auto"/>
      </w:divBdr>
    </w:div>
    <w:div w:id="1147087615">
      <w:bodyDiv w:val="1"/>
      <w:marLeft w:val="0"/>
      <w:marRight w:val="0"/>
      <w:marTop w:val="0"/>
      <w:marBottom w:val="0"/>
      <w:divBdr>
        <w:top w:val="none" w:sz="0" w:space="0" w:color="auto"/>
        <w:left w:val="none" w:sz="0" w:space="0" w:color="auto"/>
        <w:bottom w:val="none" w:sz="0" w:space="0" w:color="auto"/>
        <w:right w:val="none" w:sz="0" w:space="0" w:color="auto"/>
      </w:divBdr>
    </w:div>
    <w:div w:id="1147670469">
      <w:bodyDiv w:val="1"/>
      <w:marLeft w:val="0"/>
      <w:marRight w:val="0"/>
      <w:marTop w:val="0"/>
      <w:marBottom w:val="0"/>
      <w:divBdr>
        <w:top w:val="none" w:sz="0" w:space="0" w:color="auto"/>
        <w:left w:val="none" w:sz="0" w:space="0" w:color="auto"/>
        <w:bottom w:val="none" w:sz="0" w:space="0" w:color="auto"/>
        <w:right w:val="none" w:sz="0" w:space="0" w:color="auto"/>
      </w:divBdr>
    </w:div>
    <w:div w:id="1147864763">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8981750">
      <w:bodyDiv w:val="1"/>
      <w:marLeft w:val="0"/>
      <w:marRight w:val="0"/>
      <w:marTop w:val="0"/>
      <w:marBottom w:val="0"/>
      <w:divBdr>
        <w:top w:val="none" w:sz="0" w:space="0" w:color="auto"/>
        <w:left w:val="none" w:sz="0" w:space="0" w:color="auto"/>
        <w:bottom w:val="none" w:sz="0" w:space="0" w:color="auto"/>
        <w:right w:val="none" w:sz="0" w:space="0" w:color="auto"/>
      </w:divBdr>
    </w:div>
    <w:div w:id="1149202203">
      <w:bodyDiv w:val="1"/>
      <w:marLeft w:val="0"/>
      <w:marRight w:val="0"/>
      <w:marTop w:val="0"/>
      <w:marBottom w:val="0"/>
      <w:divBdr>
        <w:top w:val="none" w:sz="0" w:space="0" w:color="auto"/>
        <w:left w:val="none" w:sz="0" w:space="0" w:color="auto"/>
        <w:bottom w:val="none" w:sz="0" w:space="0" w:color="auto"/>
        <w:right w:val="none" w:sz="0" w:space="0" w:color="auto"/>
      </w:divBdr>
    </w:div>
    <w:div w:id="1149326103">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785766">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49976442">
      <w:bodyDiv w:val="1"/>
      <w:marLeft w:val="0"/>
      <w:marRight w:val="0"/>
      <w:marTop w:val="0"/>
      <w:marBottom w:val="0"/>
      <w:divBdr>
        <w:top w:val="none" w:sz="0" w:space="0" w:color="auto"/>
        <w:left w:val="none" w:sz="0" w:space="0" w:color="auto"/>
        <w:bottom w:val="none" w:sz="0" w:space="0" w:color="auto"/>
        <w:right w:val="none" w:sz="0" w:space="0" w:color="auto"/>
      </w:divBdr>
    </w:div>
    <w:div w:id="1150636386">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405170">
      <w:bodyDiv w:val="1"/>
      <w:marLeft w:val="0"/>
      <w:marRight w:val="0"/>
      <w:marTop w:val="0"/>
      <w:marBottom w:val="0"/>
      <w:divBdr>
        <w:top w:val="none" w:sz="0" w:space="0" w:color="auto"/>
        <w:left w:val="none" w:sz="0" w:space="0" w:color="auto"/>
        <w:bottom w:val="none" w:sz="0" w:space="0" w:color="auto"/>
        <w:right w:val="none" w:sz="0" w:space="0" w:color="auto"/>
      </w:divBdr>
    </w:div>
    <w:div w:id="1151483353">
      <w:bodyDiv w:val="1"/>
      <w:marLeft w:val="0"/>
      <w:marRight w:val="0"/>
      <w:marTop w:val="0"/>
      <w:marBottom w:val="0"/>
      <w:divBdr>
        <w:top w:val="none" w:sz="0" w:space="0" w:color="auto"/>
        <w:left w:val="none" w:sz="0" w:space="0" w:color="auto"/>
        <w:bottom w:val="none" w:sz="0" w:space="0" w:color="auto"/>
        <w:right w:val="none" w:sz="0" w:space="0" w:color="auto"/>
      </w:divBdr>
    </w:div>
    <w:div w:id="1151754978">
      <w:bodyDiv w:val="1"/>
      <w:marLeft w:val="0"/>
      <w:marRight w:val="0"/>
      <w:marTop w:val="0"/>
      <w:marBottom w:val="0"/>
      <w:divBdr>
        <w:top w:val="none" w:sz="0" w:space="0" w:color="auto"/>
        <w:left w:val="none" w:sz="0" w:space="0" w:color="auto"/>
        <w:bottom w:val="none" w:sz="0" w:space="0" w:color="auto"/>
        <w:right w:val="none" w:sz="0" w:space="0" w:color="auto"/>
      </w:divBdr>
    </w:div>
    <w:div w:id="1151946487">
      <w:bodyDiv w:val="1"/>
      <w:marLeft w:val="0"/>
      <w:marRight w:val="0"/>
      <w:marTop w:val="0"/>
      <w:marBottom w:val="0"/>
      <w:divBdr>
        <w:top w:val="none" w:sz="0" w:space="0" w:color="auto"/>
        <w:left w:val="none" w:sz="0" w:space="0" w:color="auto"/>
        <w:bottom w:val="none" w:sz="0" w:space="0" w:color="auto"/>
        <w:right w:val="none" w:sz="0" w:space="0" w:color="auto"/>
      </w:divBdr>
    </w:div>
    <w:div w:id="1152672881">
      <w:bodyDiv w:val="1"/>
      <w:marLeft w:val="0"/>
      <w:marRight w:val="0"/>
      <w:marTop w:val="0"/>
      <w:marBottom w:val="0"/>
      <w:divBdr>
        <w:top w:val="none" w:sz="0" w:space="0" w:color="auto"/>
        <w:left w:val="none" w:sz="0" w:space="0" w:color="auto"/>
        <w:bottom w:val="none" w:sz="0" w:space="0" w:color="auto"/>
        <w:right w:val="none" w:sz="0" w:space="0" w:color="auto"/>
      </w:divBdr>
    </w:div>
    <w:div w:id="1152983212">
      <w:bodyDiv w:val="1"/>
      <w:marLeft w:val="0"/>
      <w:marRight w:val="0"/>
      <w:marTop w:val="0"/>
      <w:marBottom w:val="0"/>
      <w:divBdr>
        <w:top w:val="none" w:sz="0" w:space="0" w:color="auto"/>
        <w:left w:val="none" w:sz="0" w:space="0" w:color="auto"/>
        <w:bottom w:val="none" w:sz="0" w:space="0" w:color="auto"/>
        <w:right w:val="none" w:sz="0" w:space="0" w:color="auto"/>
      </w:divBdr>
    </w:div>
    <w:div w:id="1153182429">
      <w:bodyDiv w:val="1"/>
      <w:marLeft w:val="0"/>
      <w:marRight w:val="0"/>
      <w:marTop w:val="0"/>
      <w:marBottom w:val="0"/>
      <w:divBdr>
        <w:top w:val="none" w:sz="0" w:space="0" w:color="auto"/>
        <w:left w:val="none" w:sz="0" w:space="0" w:color="auto"/>
        <w:bottom w:val="none" w:sz="0" w:space="0" w:color="auto"/>
        <w:right w:val="none" w:sz="0" w:space="0" w:color="auto"/>
      </w:divBdr>
    </w:div>
    <w:div w:id="1153372588">
      <w:bodyDiv w:val="1"/>
      <w:marLeft w:val="0"/>
      <w:marRight w:val="0"/>
      <w:marTop w:val="0"/>
      <w:marBottom w:val="0"/>
      <w:divBdr>
        <w:top w:val="none" w:sz="0" w:space="0" w:color="auto"/>
        <w:left w:val="none" w:sz="0" w:space="0" w:color="auto"/>
        <w:bottom w:val="none" w:sz="0" w:space="0" w:color="auto"/>
        <w:right w:val="none" w:sz="0" w:space="0" w:color="auto"/>
      </w:divBdr>
    </w:div>
    <w:div w:id="1153444240">
      <w:bodyDiv w:val="1"/>
      <w:marLeft w:val="0"/>
      <w:marRight w:val="0"/>
      <w:marTop w:val="0"/>
      <w:marBottom w:val="0"/>
      <w:divBdr>
        <w:top w:val="none" w:sz="0" w:space="0" w:color="auto"/>
        <w:left w:val="none" w:sz="0" w:space="0" w:color="auto"/>
        <w:bottom w:val="none" w:sz="0" w:space="0" w:color="auto"/>
        <w:right w:val="none" w:sz="0" w:space="0" w:color="auto"/>
      </w:divBdr>
    </w:div>
    <w:div w:id="1153839673">
      <w:bodyDiv w:val="1"/>
      <w:marLeft w:val="0"/>
      <w:marRight w:val="0"/>
      <w:marTop w:val="0"/>
      <w:marBottom w:val="0"/>
      <w:divBdr>
        <w:top w:val="none" w:sz="0" w:space="0" w:color="auto"/>
        <w:left w:val="none" w:sz="0" w:space="0" w:color="auto"/>
        <w:bottom w:val="none" w:sz="0" w:space="0" w:color="auto"/>
        <w:right w:val="none" w:sz="0" w:space="0" w:color="auto"/>
      </w:divBdr>
    </w:div>
    <w:div w:id="1154179907">
      <w:bodyDiv w:val="1"/>
      <w:marLeft w:val="0"/>
      <w:marRight w:val="0"/>
      <w:marTop w:val="0"/>
      <w:marBottom w:val="0"/>
      <w:divBdr>
        <w:top w:val="none" w:sz="0" w:space="0" w:color="auto"/>
        <w:left w:val="none" w:sz="0" w:space="0" w:color="auto"/>
        <w:bottom w:val="none" w:sz="0" w:space="0" w:color="auto"/>
        <w:right w:val="none" w:sz="0" w:space="0" w:color="auto"/>
      </w:divBdr>
    </w:div>
    <w:div w:id="1154561473">
      <w:bodyDiv w:val="1"/>
      <w:marLeft w:val="0"/>
      <w:marRight w:val="0"/>
      <w:marTop w:val="0"/>
      <w:marBottom w:val="0"/>
      <w:divBdr>
        <w:top w:val="none" w:sz="0" w:space="0" w:color="auto"/>
        <w:left w:val="none" w:sz="0" w:space="0" w:color="auto"/>
        <w:bottom w:val="none" w:sz="0" w:space="0" w:color="auto"/>
        <w:right w:val="none" w:sz="0" w:space="0" w:color="auto"/>
      </w:divBdr>
    </w:div>
    <w:div w:id="1154641111">
      <w:bodyDiv w:val="1"/>
      <w:marLeft w:val="0"/>
      <w:marRight w:val="0"/>
      <w:marTop w:val="0"/>
      <w:marBottom w:val="0"/>
      <w:divBdr>
        <w:top w:val="none" w:sz="0" w:space="0" w:color="auto"/>
        <w:left w:val="none" w:sz="0" w:space="0" w:color="auto"/>
        <w:bottom w:val="none" w:sz="0" w:space="0" w:color="auto"/>
        <w:right w:val="none" w:sz="0" w:space="0" w:color="auto"/>
      </w:divBdr>
    </w:div>
    <w:div w:id="1154762929">
      <w:bodyDiv w:val="1"/>
      <w:marLeft w:val="0"/>
      <w:marRight w:val="0"/>
      <w:marTop w:val="0"/>
      <w:marBottom w:val="0"/>
      <w:divBdr>
        <w:top w:val="none" w:sz="0" w:space="0" w:color="auto"/>
        <w:left w:val="none" w:sz="0" w:space="0" w:color="auto"/>
        <w:bottom w:val="none" w:sz="0" w:space="0" w:color="auto"/>
        <w:right w:val="none" w:sz="0" w:space="0" w:color="auto"/>
      </w:divBdr>
    </w:div>
    <w:div w:id="1155221698">
      <w:bodyDiv w:val="1"/>
      <w:marLeft w:val="0"/>
      <w:marRight w:val="0"/>
      <w:marTop w:val="0"/>
      <w:marBottom w:val="0"/>
      <w:divBdr>
        <w:top w:val="none" w:sz="0" w:space="0" w:color="auto"/>
        <w:left w:val="none" w:sz="0" w:space="0" w:color="auto"/>
        <w:bottom w:val="none" w:sz="0" w:space="0" w:color="auto"/>
        <w:right w:val="none" w:sz="0" w:space="0" w:color="auto"/>
      </w:divBdr>
    </w:div>
    <w:div w:id="1155679286">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387">
      <w:bodyDiv w:val="1"/>
      <w:marLeft w:val="0"/>
      <w:marRight w:val="0"/>
      <w:marTop w:val="0"/>
      <w:marBottom w:val="0"/>
      <w:divBdr>
        <w:top w:val="none" w:sz="0" w:space="0" w:color="auto"/>
        <w:left w:val="none" w:sz="0" w:space="0" w:color="auto"/>
        <w:bottom w:val="none" w:sz="0" w:space="0" w:color="auto"/>
        <w:right w:val="none" w:sz="0" w:space="0" w:color="auto"/>
      </w:divBdr>
    </w:div>
    <w:div w:id="1155952815">
      <w:bodyDiv w:val="1"/>
      <w:marLeft w:val="0"/>
      <w:marRight w:val="0"/>
      <w:marTop w:val="0"/>
      <w:marBottom w:val="0"/>
      <w:divBdr>
        <w:top w:val="none" w:sz="0" w:space="0" w:color="auto"/>
        <w:left w:val="none" w:sz="0" w:space="0" w:color="auto"/>
        <w:bottom w:val="none" w:sz="0" w:space="0" w:color="auto"/>
        <w:right w:val="none" w:sz="0" w:space="0" w:color="auto"/>
      </w:divBdr>
    </w:div>
    <w:div w:id="1156264064">
      <w:bodyDiv w:val="1"/>
      <w:marLeft w:val="0"/>
      <w:marRight w:val="0"/>
      <w:marTop w:val="0"/>
      <w:marBottom w:val="0"/>
      <w:divBdr>
        <w:top w:val="none" w:sz="0" w:space="0" w:color="auto"/>
        <w:left w:val="none" w:sz="0" w:space="0" w:color="auto"/>
        <w:bottom w:val="none" w:sz="0" w:space="0" w:color="auto"/>
        <w:right w:val="none" w:sz="0" w:space="0" w:color="auto"/>
      </w:divBdr>
    </w:div>
    <w:div w:id="1156339936">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611808">
      <w:bodyDiv w:val="1"/>
      <w:marLeft w:val="0"/>
      <w:marRight w:val="0"/>
      <w:marTop w:val="0"/>
      <w:marBottom w:val="0"/>
      <w:divBdr>
        <w:top w:val="none" w:sz="0" w:space="0" w:color="auto"/>
        <w:left w:val="none" w:sz="0" w:space="0" w:color="auto"/>
        <w:bottom w:val="none" w:sz="0" w:space="0" w:color="auto"/>
        <w:right w:val="none" w:sz="0" w:space="0" w:color="auto"/>
      </w:divBdr>
    </w:div>
    <w:div w:id="1156872462">
      <w:bodyDiv w:val="1"/>
      <w:marLeft w:val="0"/>
      <w:marRight w:val="0"/>
      <w:marTop w:val="0"/>
      <w:marBottom w:val="0"/>
      <w:divBdr>
        <w:top w:val="none" w:sz="0" w:space="0" w:color="auto"/>
        <w:left w:val="none" w:sz="0" w:space="0" w:color="auto"/>
        <w:bottom w:val="none" w:sz="0" w:space="0" w:color="auto"/>
        <w:right w:val="none" w:sz="0" w:space="0" w:color="auto"/>
      </w:divBdr>
    </w:div>
    <w:div w:id="1157302661">
      <w:bodyDiv w:val="1"/>
      <w:marLeft w:val="0"/>
      <w:marRight w:val="0"/>
      <w:marTop w:val="0"/>
      <w:marBottom w:val="0"/>
      <w:divBdr>
        <w:top w:val="none" w:sz="0" w:space="0" w:color="auto"/>
        <w:left w:val="none" w:sz="0" w:space="0" w:color="auto"/>
        <w:bottom w:val="none" w:sz="0" w:space="0" w:color="auto"/>
        <w:right w:val="none" w:sz="0" w:space="0" w:color="auto"/>
      </w:divBdr>
    </w:div>
    <w:div w:id="1157380700">
      <w:bodyDiv w:val="1"/>
      <w:marLeft w:val="0"/>
      <w:marRight w:val="0"/>
      <w:marTop w:val="0"/>
      <w:marBottom w:val="0"/>
      <w:divBdr>
        <w:top w:val="none" w:sz="0" w:space="0" w:color="auto"/>
        <w:left w:val="none" w:sz="0" w:space="0" w:color="auto"/>
        <w:bottom w:val="none" w:sz="0" w:space="0" w:color="auto"/>
        <w:right w:val="none" w:sz="0" w:space="0" w:color="auto"/>
      </w:divBdr>
    </w:div>
    <w:div w:id="1157498776">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960946">
      <w:bodyDiv w:val="1"/>
      <w:marLeft w:val="0"/>
      <w:marRight w:val="0"/>
      <w:marTop w:val="0"/>
      <w:marBottom w:val="0"/>
      <w:divBdr>
        <w:top w:val="none" w:sz="0" w:space="0" w:color="auto"/>
        <w:left w:val="none" w:sz="0" w:space="0" w:color="auto"/>
        <w:bottom w:val="none" w:sz="0" w:space="0" w:color="auto"/>
        <w:right w:val="none" w:sz="0" w:space="0" w:color="auto"/>
      </w:divBdr>
    </w:div>
    <w:div w:id="1158183997">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79717">
      <w:bodyDiv w:val="1"/>
      <w:marLeft w:val="0"/>
      <w:marRight w:val="0"/>
      <w:marTop w:val="0"/>
      <w:marBottom w:val="0"/>
      <w:divBdr>
        <w:top w:val="none" w:sz="0" w:space="0" w:color="auto"/>
        <w:left w:val="none" w:sz="0" w:space="0" w:color="auto"/>
        <w:bottom w:val="none" w:sz="0" w:space="0" w:color="auto"/>
        <w:right w:val="none" w:sz="0" w:space="0" w:color="auto"/>
      </w:divBdr>
    </w:div>
    <w:div w:id="1158571911">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810490">
      <w:bodyDiv w:val="1"/>
      <w:marLeft w:val="0"/>
      <w:marRight w:val="0"/>
      <w:marTop w:val="0"/>
      <w:marBottom w:val="0"/>
      <w:divBdr>
        <w:top w:val="none" w:sz="0" w:space="0" w:color="auto"/>
        <w:left w:val="none" w:sz="0" w:space="0" w:color="auto"/>
        <w:bottom w:val="none" w:sz="0" w:space="0" w:color="auto"/>
        <w:right w:val="none" w:sz="0" w:space="0" w:color="auto"/>
      </w:divBdr>
    </w:div>
    <w:div w:id="1158882660">
      <w:bodyDiv w:val="1"/>
      <w:marLeft w:val="0"/>
      <w:marRight w:val="0"/>
      <w:marTop w:val="0"/>
      <w:marBottom w:val="0"/>
      <w:divBdr>
        <w:top w:val="none" w:sz="0" w:space="0" w:color="auto"/>
        <w:left w:val="none" w:sz="0" w:space="0" w:color="auto"/>
        <w:bottom w:val="none" w:sz="0" w:space="0" w:color="auto"/>
        <w:right w:val="none" w:sz="0" w:space="0" w:color="auto"/>
      </w:divBdr>
    </w:div>
    <w:div w:id="1159269940">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733421">
      <w:bodyDiv w:val="1"/>
      <w:marLeft w:val="0"/>
      <w:marRight w:val="0"/>
      <w:marTop w:val="0"/>
      <w:marBottom w:val="0"/>
      <w:divBdr>
        <w:top w:val="none" w:sz="0" w:space="0" w:color="auto"/>
        <w:left w:val="none" w:sz="0" w:space="0" w:color="auto"/>
        <w:bottom w:val="none" w:sz="0" w:space="0" w:color="auto"/>
        <w:right w:val="none" w:sz="0" w:space="0" w:color="auto"/>
      </w:divBdr>
    </w:div>
    <w:div w:id="1159929093">
      <w:bodyDiv w:val="1"/>
      <w:marLeft w:val="0"/>
      <w:marRight w:val="0"/>
      <w:marTop w:val="0"/>
      <w:marBottom w:val="0"/>
      <w:divBdr>
        <w:top w:val="none" w:sz="0" w:space="0" w:color="auto"/>
        <w:left w:val="none" w:sz="0" w:space="0" w:color="auto"/>
        <w:bottom w:val="none" w:sz="0" w:space="0" w:color="auto"/>
        <w:right w:val="none" w:sz="0" w:space="0" w:color="auto"/>
      </w:divBdr>
    </w:div>
    <w:div w:id="1160081583">
      <w:bodyDiv w:val="1"/>
      <w:marLeft w:val="0"/>
      <w:marRight w:val="0"/>
      <w:marTop w:val="0"/>
      <w:marBottom w:val="0"/>
      <w:divBdr>
        <w:top w:val="none" w:sz="0" w:space="0" w:color="auto"/>
        <w:left w:val="none" w:sz="0" w:space="0" w:color="auto"/>
        <w:bottom w:val="none" w:sz="0" w:space="0" w:color="auto"/>
        <w:right w:val="none" w:sz="0" w:space="0" w:color="auto"/>
      </w:divBdr>
    </w:div>
    <w:div w:id="1160081742">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344697">
      <w:bodyDiv w:val="1"/>
      <w:marLeft w:val="0"/>
      <w:marRight w:val="0"/>
      <w:marTop w:val="0"/>
      <w:marBottom w:val="0"/>
      <w:divBdr>
        <w:top w:val="none" w:sz="0" w:space="0" w:color="auto"/>
        <w:left w:val="none" w:sz="0" w:space="0" w:color="auto"/>
        <w:bottom w:val="none" w:sz="0" w:space="0" w:color="auto"/>
        <w:right w:val="none" w:sz="0" w:space="0" w:color="auto"/>
      </w:divBdr>
    </w:div>
    <w:div w:id="1160584771">
      <w:bodyDiv w:val="1"/>
      <w:marLeft w:val="0"/>
      <w:marRight w:val="0"/>
      <w:marTop w:val="0"/>
      <w:marBottom w:val="0"/>
      <w:divBdr>
        <w:top w:val="none" w:sz="0" w:space="0" w:color="auto"/>
        <w:left w:val="none" w:sz="0" w:space="0" w:color="auto"/>
        <w:bottom w:val="none" w:sz="0" w:space="0" w:color="auto"/>
        <w:right w:val="none" w:sz="0" w:space="0" w:color="auto"/>
      </w:divBdr>
    </w:div>
    <w:div w:id="1160660579">
      <w:bodyDiv w:val="1"/>
      <w:marLeft w:val="0"/>
      <w:marRight w:val="0"/>
      <w:marTop w:val="0"/>
      <w:marBottom w:val="0"/>
      <w:divBdr>
        <w:top w:val="none" w:sz="0" w:space="0" w:color="auto"/>
        <w:left w:val="none" w:sz="0" w:space="0" w:color="auto"/>
        <w:bottom w:val="none" w:sz="0" w:space="0" w:color="auto"/>
        <w:right w:val="none" w:sz="0" w:space="0" w:color="auto"/>
      </w:divBdr>
    </w:div>
    <w:div w:id="1160779791">
      <w:bodyDiv w:val="1"/>
      <w:marLeft w:val="0"/>
      <w:marRight w:val="0"/>
      <w:marTop w:val="0"/>
      <w:marBottom w:val="0"/>
      <w:divBdr>
        <w:top w:val="none" w:sz="0" w:space="0" w:color="auto"/>
        <w:left w:val="none" w:sz="0" w:space="0" w:color="auto"/>
        <w:bottom w:val="none" w:sz="0" w:space="0" w:color="auto"/>
        <w:right w:val="none" w:sz="0" w:space="0" w:color="auto"/>
      </w:divBdr>
    </w:div>
    <w:div w:id="1160997989">
      <w:bodyDiv w:val="1"/>
      <w:marLeft w:val="0"/>
      <w:marRight w:val="0"/>
      <w:marTop w:val="0"/>
      <w:marBottom w:val="0"/>
      <w:divBdr>
        <w:top w:val="none" w:sz="0" w:space="0" w:color="auto"/>
        <w:left w:val="none" w:sz="0" w:space="0" w:color="auto"/>
        <w:bottom w:val="none" w:sz="0" w:space="0" w:color="auto"/>
        <w:right w:val="none" w:sz="0" w:space="0" w:color="auto"/>
      </w:divBdr>
    </w:div>
    <w:div w:id="1161432620">
      <w:bodyDiv w:val="1"/>
      <w:marLeft w:val="0"/>
      <w:marRight w:val="0"/>
      <w:marTop w:val="0"/>
      <w:marBottom w:val="0"/>
      <w:divBdr>
        <w:top w:val="none" w:sz="0" w:space="0" w:color="auto"/>
        <w:left w:val="none" w:sz="0" w:space="0" w:color="auto"/>
        <w:bottom w:val="none" w:sz="0" w:space="0" w:color="auto"/>
        <w:right w:val="none" w:sz="0" w:space="0" w:color="auto"/>
      </w:divBdr>
    </w:div>
    <w:div w:id="1161503377">
      <w:bodyDiv w:val="1"/>
      <w:marLeft w:val="0"/>
      <w:marRight w:val="0"/>
      <w:marTop w:val="0"/>
      <w:marBottom w:val="0"/>
      <w:divBdr>
        <w:top w:val="none" w:sz="0" w:space="0" w:color="auto"/>
        <w:left w:val="none" w:sz="0" w:space="0" w:color="auto"/>
        <w:bottom w:val="none" w:sz="0" w:space="0" w:color="auto"/>
        <w:right w:val="none" w:sz="0" w:space="0" w:color="auto"/>
      </w:divBdr>
    </w:div>
    <w:div w:id="1162429398">
      <w:bodyDiv w:val="1"/>
      <w:marLeft w:val="0"/>
      <w:marRight w:val="0"/>
      <w:marTop w:val="0"/>
      <w:marBottom w:val="0"/>
      <w:divBdr>
        <w:top w:val="none" w:sz="0" w:space="0" w:color="auto"/>
        <w:left w:val="none" w:sz="0" w:space="0" w:color="auto"/>
        <w:bottom w:val="none" w:sz="0" w:space="0" w:color="auto"/>
        <w:right w:val="none" w:sz="0" w:space="0" w:color="auto"/>
      </w:divBdr>
    </w:div>
    <w:div w:id="1162503738">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623217">
      <w:bodyDiv w:val="1"/>
      <w:marLeft w:val="0"/>
      <w:marRight w:val="0"/>
      <w:marTop w:val="0"/>
      <w:marBottom w:val="0"/>
      <w:divBdr>
        <w:top w:val="none" w:sz="0" w:space="0" w:color="auto"/>
        <w:left w:val="none" w:sz="0" w:space="0" w:color="auto"/>
        <w:bottom w:val="none" w:sz="0" w:space="0" w:color="auto"/>
        <w:right w:val="none" w:sz="0" w:space="0" w:color="auto"/>
      </w:divBdr>
    </w:div>
    <w:div w:id="1162893213">
      <w:bodyDiv w:val="1"/>
      <w:marLeft w:val="0"/>
      <w:marRight w:val="0"/>
      <w:marTop w:val="0"/>
      <w:marBottom w:val="0"/>
      <w:divBdr>
        <w:top w:val="none" w:sz="0" w:space="0" w:color="auto"/>
        <w:left w:val="none" w:sz="0" w:space="0" w:color="auto"/>
        <w:bottom w:val="none" w:sz="0" w:space="0" w:color="auto"/>
        <w:right w:val="none" w:sz="0" w:space="0" w:color="auto"/>
      </w:divBdr>
    </w:div>
    <w:div w:id="1163856664">
      <w:bodyDiv w:val="1"/>
      <w:marLeft w:val="0"/>
      <w:marRight w:val="0"/>
      <w:marTop w:val="0"/>
      <w:marBottom w:val="0"/>
      <w:divBdr>
        <w:top w:val="none" w:sz="0" w:space="0" w:color="auto"/>
        <w:left w:val="none" w:sz="0" w:space="0" w:color="auto"/>
        <w:bottom w:val="none" w:sz="0" w:space="0" w:color="auto"/>
        <w:right w:val="none" w:sz="0" w:space="0" w:color="auto"/>
      </w:divBdr>
    </w:div>
    <w:div w:id="1164248143">
      <w:bodyDiv w:val="1"/>
      <w:marLeft w:val="0"/>
      <w:marRight w:val="0"/>
      <w:marTop w:val="0"/>
      <w:marBottom w:val="0"/>
      <w:divBdr>
        <w:top w:val="none" w:sz="0" w:space="0" w:color="auto"/>
        <w:left w:val="none" w:sz="0" w:space="0" w:color="auto"/>
        <w:bottom w:val="none" w:sz="0" w:space="0" w:color="auto"/>
        <w:right w:val="none" w:sz="0" w:space="0" w:color="auto"/>
      </w:divBdr>
    </w:div>
    <w:div w:id="1164660624">
      <w:bodyDiv w:val="1"/>
      <w:marLeft w:val="0"/>
      <w:marRight w:val="0"/>
      <w:marTop w:val="0"/>
      <w:marBottom w:val="0"/>
      <w:divBdr>
        <w:top w:val="none" w:sz="0" w:space="0" w:color="auto"/>
        <w:left w:val="none" w:sz="0" w:space="0" w:color="auto"/>
        <w:bottom w:val="none" w:sz="0" w:space="0" w:color="auto"/>
        <w:right w:val="none" w:sz="0" w:space="0" w:color="auto"/>
      </w:divBdr>
    </w:div>
    <w:div w:id="1164903481">
      <w:bodyDiv w:val="1"/>
      <w:marLeft w:val="0"/>
      <w:marRight w:val="0"/>
      <w:marTop w:val="0"/>
      <w:marBottom w:val="0"/>
      <w:divBdr>
        <w:top w:val="none" w:sz="0" w:space="0" w:color="auto"/>
        <w:left w:val="none" w:sz="0" w:space="0" w:color="auto"/>
        <w:bottom w:val="none" w:sz="0" w:space="0" w:color="auto"/>
        <w:right w:val="none" w:sz="0" w:space="0" w:color="auto"/>
      </w:divBdr>
    </w:div>
    <w:div w:id="1165634522">
      <w:bodyDiv w:val="1"/>
      <w:marLeft w:val="0"/>
      <w:marRight w:val="0"/>
      <w:marTop w:val="0"/>
      <w:marBottom w:val="0"/>
      <w:divBdr>
        <w:top w:val="none" w:sz="0" w:space="0" w:color="auto"/>
        <w:left w:val="none" w:sz="0" w:space="0" w:color="auto"/>
        <w:bottom w:val="none" w:sz="0" w:space="0" w:color="auto"/>
        <w:right w:val="none" w:sz="0" w:space="0" w:color="auto"/>
      </w:divBdr>
    </w:div>
    <w:div w:id="1165710772">
      <w:bodyDiv w:val="1"/>
      <w:marLeft w:val="0"/>
      <w:marRight w:val="0"/>
      <w:marTop w:val="0"/>
      <w:marBottom w:val="0"/>
      <w:divBdr>
        <w:top w:val="none" w:sz="0" w:space="0" w:color="auto"/>
        <w:left w:val="none" w:sz="0" w:space="0" w:color="auto"/>
        <w:bottom w:val="none" w:sz="0" w:space="0" w:color="auto"/>
        <w:right w:val="none" w:sz="0" w:space="0" w:color="auto"/>
      </w:divBdr>
    </w:div>
    <w:div w:id="1166019927">
      <w:bodyDiv w:val="1"/>
      <w:marLeft w:val="0"/>
      <w:marRight w:val="0"/>
      <w:marTop w:val="0"/>
      <w:marBottom w:val="0"/>
      <w:divBdr>
        <w:top w:val="none" w:sz="0" w:space="0" w:color="auto"/>
        <w:left w:val="none" w:sz="0" w:space="0" w:color="auto"/>
        <w:bottom w:val="none" w:sz="0" w:space="0" w:color="auto"/>
        <w:right w:val="none" w:sz="0" w:space="0" w:color="auto"/>
      </w:divBdr>
    </w:div>
    <w:div w:id="1166819673">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7329958">
      <w:bodyDiv w:val="1"/>
      <w:marLeft w:val="0"/>
      <w:marRight w:val="0"/>
      <w:marTop w:val="0"/>
      <w:marBottom w:val="0"/>
      <w:divBdr>
        <w:top w:val="none" w:sz="0" w:space="0" w:color="auto"/>
        <w:left w:val="none" w:sz="0" w:space="0" w:color="auto"/>
        <w:bottom w:val="none" w:sz="0" w:space="0" w:color="auto"/>
        <w:right w:val="none" w:sz="0" w:space="0" w:color="auto"/>
      </w:divBdr>
    </w:div>
    <w:div w:id="1167356469">
      <w:bodyDiv w:val="1"/>
      <w:marLeft w:val="0"/>
      <w:marRight w:val="0"/>
      <w:marTop w:val="0"/>
      <w:marBottom w:val="0"/>
      <w:divBdr>
        <w:top w:val="none" w:sz="0" w:space="0" w:color="auto"/>
        <w:left w:val="none" w:sz="0" w:space="0" w:color="auto"/>
        <w:bottom w:val="none" w:sz="0" w:space="0" w:color="auto"/>
        <w:right w:val="none" w:sz="0" w:space="0" w:color="auto"/>
      </w:divBdr>
    </w:div>
    <w:div w:id="1167555739">
      <w:bodyDiv w:val="1"/>
      <w:marLeft w:val="0"/>
      <w:marRight w:val="0"/>
      <w:marTop w:val="0"/>
      <w:marBottom w:val="0"/>
      <w:divBdr>
        <w:top w:val="none" w:sz="0" w:space="0" w:color="auto"/>
        <w:left w:val="none" w:sz="0" w:space="0" w:color="auto"/>
        <w:bottom w:val="none" w:sz="0" w:space="0" w:color="auto"/>
        <w:right w:val="none" w:sz="0" w:space="0" w:color="auto"/>
      </w:divBdr>
    </w:div>
    <w:div w:id="1167982913">
      <w:bodyDiv w:val="1"/>
      <w:marLeft w:val="0"/>
      <w:marRight w:val="0"/>
      <w:marTop w:val="0"/>
      <w:marBottom w:val="0"/>
      <w:divBdr>
        <w:top w:val="none" w:sz="0" w:space="0" w:color="auto"/>
        <w:left w:val="none" w:sz="0" w:space="0" w:color="auto"/>
        <w:bottom w:val="none" w:sz="0" w:space="0" w:color="auto"/>
        <w:right w:val="none" w:sz="0" w:space="0" w:color="auto"/>
      </w:divBdr>
    </w:div>
    <w:div w:id="1168248865">
      <w:bodyDiv w:val="1"/>
      <w:marLeft w:val="0"/>
      <w:marRight w:val="0"/>
      <w:marTop w:val="0"/>
      <w:marBottom w:val="0"/>
      <w:divBdr>
        <w:top w:val="none" w:sz="0" w:space="0" w:color="auto"/>
        <w:left w:val="none" w:sz="0" w:space="0" w:color="auto"/>
        <w:bottom w:val="none" w:sz="0" w:space="0" w:color="auto"/>
        <w:right w:val="none" w:sz="0" w:space="0" w:color="auto"/>
      </w:divBdr>
    </w:div>
    <w:div w:id="1169440579">
      <w:bodyDiv w:val="1"/>
      <w:marLeft w:val="0"/>
      <w:marRight w:val="0"/>
      <w:marTop w:val="0"/>
      <w:marBottom w:val="0"/>
      <w:divBdr>
        <w:top w:val="none" w:sz="0" w:space="0" w:color="auto"/>
        <w:left w:val="none" w:sz="0" w:space="0" w:color="auto"/>
        <w:bottom w:val="none" w:sz="0" w:space="0" w:color="auto"/>
        <w:right w:val="none" w:sz="0" w:space="0" w:color="auto"/>
      </w:divBdr>
    </w:div>
    <w:div w:id="1169709120">
      <w:bodyDiv w:val="1"/>
      <w:marLeft w:val="0"/>
      <w:marRight w:val="0"/>
      <w:marTop w:val="0"/>
      <w:marBottom w:val="0"/>
      <w:divBdr>
        <w:top w:val="none" w:sz="0" w:space="0" w:color="auto"/>
        <w:left w:val="none" w:sz="0" w:space="0" w:color="auto"/>
        <w:bottom w:val="none" w:sz="0" w:space="0" w:color="auto"/>
        <w:right w:val="none" w:sz="0" w:space="0" w:color="auto"/>
      </w:divBdr>
    </w:div>
    <w:div w:id="1169904517">
      <w:bodyDiv w:val="1"/>
      <w:marLeft w:val="0"/>
      <w:marRight w:val="0"/>
      <w:marTop w:val="0"/>
      <w:marBottom w:val="0"/>
      <w:divBdr>
        <w:top w:val="none" w:sz="0" w:space="0" w:color="auto"/>
        <w:left w:val="none" w:sz="0" w:space="0" w:color="auto"/>
        <w:bottom w:val="none" w:sz="0" w:space="0" w:color="auto"/>
        <w:right w:val="none" w:sz="0" w:space="0" w:color="auto"/>
      </w:divBdr>
    </w:div>
    <w:div w:id="1170024254">
      <w:bodyDiv w:val="1"/>
      <w:marLeft w:val="0"/>
      <w:marRight w:val="0"/>
      <w:marTop w:val="0"/>
      <w:marBottom w:val="0"/>
      <w:divBdr>
        <w:top w:val="none" w:sz="0" w:space="0" w:color="auto"/>
        <w:left w:val="none" w:sz="0" w:space="0" w:color="auto"/>
        <w:bottom w:val="none" w:sz="0" w:space="0" w:color="auto"/>
        <w:right w:val="none" w:sz="0" w:space="0" w:color="auto"/>
      </w:divBdr>
    </w:div>
    <w:div w:id="1170100520">
      <w:bodyDiv w:val="1"/>
      <w:marLeft w:val="0"/>
      <w:marRight w:val="0"/>
      <w:marTop w:val="0"/>
      <w:marBottom w:val="0"/>
      <w:divBdr>
        <w:top w:val="none" w:sz="0" w:space="0" w:color="auto"/>
        <w:left w:val="none" w:sz="0" w:space="0" w:color="auto"/>
        <w:bottom w:val="none" w:sz="0" w:space="0" w:color="auto"/>
        <w:right w:val="none" w:sz="0" w:space="0" w:color="auto"/>
      </w:divBdr>
    </w:div>
    <w:div w:id="1170216501">
      <w:bodyDiv w:val="1"/>
      <w:marLeft w:val="0"/>
      <w:marRight w:val="0"/>
      <w:marTop w:val="0"/>
      <w:marBottom w:val="0"/>
      <w:divBdr>
        <w:top w:val="none" w:sz="0" w:space="0" w:color="auto"/>
        <w:left w:val="none" w:sz="0" w:space="0" w:color="auto"/>
        <w:bottom w:val="none" w:sz="0" w:space="0" w:color="auto"/>
        <w:right w:val="none" w:sz="0" w:space="0" w:color="auto"/>
      </w:divBdr>
    </w:div>
    <w:div w:id="1170411868">
      <w:bodyDiv w:val="1"/>
      <w:marLeft w:val="0"/>
      <w:marRight w:val="0"/>
      <w:marTop w:val="0"/>
      <w:marBottom w:val="0"/>
      <w:divBdr>
        <w:top w:val="none" w:sz="0" w:space="0" w:color="auto"/>
        <w:left w:val="none" w:sz="0" w:space="0" w:color="auto"/>
        <w:bottom w:val="none" w:sz="0" w:space="0" w:color="auto"/>
        <w:right w:val="none" w:sz="0" w:space="0" w:color="auto"/>
      </w:divBdr>
    </w:div>
    <w:div w:id="1170564314">
      <w:bodyDiv w:val="1"/>
      <w:marLeft w:val="0"/>
      <w:marRight w:val="0"/>
      <w:marTop w:val="0"/>
      <w:marBottom w:val="0"/>
      <w:divBdr>
        <w:top w:val="none" w:sz="0" w:space="0" w:color="auto"/>
        <w:left w:val="none" w:sz="0" w:space="0" w:color="auto"/>
        <w:bottom w:val="none" w:sz="0" w:space="0" w:color="auto"/>
        <w:right w:val="none" w:sz="0" w:space="0" w:color="auto"/>
      </w:divBdr>
    </w:div>
    <w:div w:id="1170868672">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488628">
      <w:bodyDiv w:val="1"/>
      <w:marLeft w:val="0"/>
      <w:marRight w:val="0"/>
      <w:marTop w:val="0"/>
      <w:marBottom w:val="0"/>
      <w:divBdr>
        <w:top w:val="none" w:sz="0" w:space="0" w:color="auto"/>
        <w:left w:val="none" w:sz="0" w:space="0" w:color="auto"/>
        <w:bottom w:val="none" w:sz="0" w:space="0" w:color="auto"/>
        <w:right w:val="none" w:sz="0" w:space="0" w:color="auto"/>
      </w:divBdr>
    </w:div>
    <w:div w:id="1171527139">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529632">
      <w:bodyDiv w:val="1"/>
      <w:marLeft w:val="0"/>
      <w:marRight w:val="0"/>
      <w:marTop w:val="0"/>
      <w:marBottom w:val="0"/>
      <w:divBdr>
        <w:top w:val="none" w:sz="0" w:space="0" w:color="auto"/>
        <w:left w:val="none" w:sz="0" w:space="0" w:color="auto"/>
        <w:bottom w:val="none" w:sz="0" w:space="0" w:color="auto"/>
        <w:right w:val="none" w:sz="0" w:space="0" w:color="auto"/>
      </w:divBdr>
    </w:div>
    <w:div w:id="1172640431">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3569274">
      <w:bodyDiv w:val="1"/>
      <w:marLeft w:val="0"/>
      <w:marRight w:val="0"/>
      <w:marTop w:val="0"/>
      <w:marBottom w:val="0"/>
      <w:divBdr>
        <w:top w:val="none" w:sz="0" w:space="0" w:color="auto"/>
        <w:left w:val="none" w:sz="0" w:space="0" w:color="auto"/>
        <w:bottom w:val="none" w:sz="0" w:space="0" w:color="auto"/>
        <w:right w:val="none" w:sz="0" w:space="0" w:color="auto"/>
      </w:divBdr>
    </w:div>
    <w:div w:id="1173761329">
      <w:bodyDiv w:val="1"/>
      <w:marLeft w:val="0"/>
      <w:marRight w:val="0"/>
      <w:marTop w:val="0"/>
      <w:marBottom w:val="0"/>
      <w:divBdr>
        <w:top w:val="none" w:sz="0" w:space="0" w:color="auto"/>
        <w:left w:val="none" w:sz="0" w:space="0" w:color="auto"/>
        <w:bottom w:val="none" w:sz="0" w:space="0" w:color="auto"/>
        <w:right w:val="none" w:sz="0" w:space="0" w:color="auto"/>
      </w:divBdr>
    </w:div>
    <w:div w:id="1174227640">
      <w:bodyDiv w:val="1"/>
      <w:marLeft w:val="0"/>
      <w:marRight w:val="0"/>
      <w:marTop w:val="0"/>
      <w:marBottom w:val="0"/>
      <w:divBdr>
        <w:top w:val="none" w:sz="0" w:space="0" w:color="auto"/>
        <w:left w:val="none" w:sz="0" w:space="0" w:color="auto"/>
        <w:bottom w:val="none" w:sz="0" w:space="0" w:color="auto"/>
        <w:right w:val="none" w:sz="0" w:space="0" w:color="auto"/>
      </w:divBdr>
    </w:div>
    <w:div w:id="1174227651">
      <w:bodyDiv w:val="1"/>
      <w:marLeft w:val="0"/>
      <w:marRight w:val="0"/>
      <w:marTop w:val="0"/>
      <w:marBottom w:val="0"/>
      <w:divBdr>
        <w:top w:val="none" w:sz="0" w:space="0" w:color="auto"/>
        <w:left w:val="none" w:sz="0" w:space="0" w:color="auto"/>
        <w:bottom w:val="none" w:sz="0" w:space="0" w:color="auto"/>
        <w:right w:val="none" w:sz="0" w:space="0" w:color="auto"/>
      </w:divBdr>
    </w:div>
    <w:div w:id="1175149176">
      <w:bodyDiv w:val="1"/>
      <w:marLeft w:val="0"/>
      <w:marRight w:val="0"/>
      <w:marTop w:val="0"/>
      <w:marBottom w:val="0"/>
      <w:divBdr>
        <w:top w:val="none" w:sz="0" w:space="0" w:color="auto"/>
        <w:left w:val="none" w:sz="0" w:space="0" w:color="auto"/>
        <w:bottom w:val="none" w:sz="0" w:space="0" w:color="auto"/>
        <w:right w:val="none" w:sz="0" w:space="0" w:color="auto"/>
      </w:divBdr>
    </w:div>
    <w:div w:id="1175337523">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7111665">
      <w:bodyDiv w:val="1"/>
      <w:marLeft w:val="0"/>
      <w:marRight w:val="0"/>
      <w:marTop w:val="0"/>
      <w:marBottom w:val="0"/>
      <w:divBdr>
        <w:top w:val="none" w:sz="0" w:space="0" w:color="auto"/>
        <w:left w:val="none" w:sz="0" w:space="0" w:color="auto"/>
        <w:bottom w:val="none" w:sz="0" w:space="0" w:color="auto"/>
        <w:right w:val="none" w:sz="0" w:space="0" w:color="auto"/>
      </w:divBdr>
    </w:div>
    <w:div w:id="1177114166">
      <w:bodyDiv w:val="1"/>
      <w:marLeft w:val="0"/>
      <w:marRight w:val="0"/>
      <w:marTop w:val="0"/>
      <w:marBottom w:val="0"/>
      <w:divBdr>
        <w:top w:val="none" w:sz="0" w:space="0" w:color="auto"/>
        <w:left w:val="none" w:sz="0" w:space="0" w:color="auto"/>
        <w:bottom w:val="none" w:sz="0" w:space="0" w:color="auto"/>
        <w:right w:val="none" w:sz="0" w:space="0" w:color="auto"/>
      </w:divBdr>
    </w:div>
    <w:div w:id="1177770488">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84441">
      <w:bodyDiv w:val="1"/>
      <w:marLeft w:val="0"/>
      <w:marRight w:val="0"/>
      <w:marTop w:val="0"/>
      <w:marBottom w:val="0"/>
      <w:divBdr>
        <w:top w:val="none" w:sz="0" w:space="0" w:color="auto"/>
        <w:left w:val="none" w:sz="0" w:space="0" w:color="auto"/>
        <w:bottom w:val="none" w:sz="0" w:space="0" w:color="auto"/>
        <w:right w:val="none" w:sz="0" w:space="0" w:color="auto"/>
      </w:divBdr>
    </w:div>
    <w:div w:id="1178227934">
      <w:bodyDiv w:val="1"/>
      <w:marLeft w:val="0"/>
      <w:marRight w:val="0"/>
      <w:marTop w:val="0"/>
      <w:marBottom w:val="0"/>
      <w:divBdr>
        <w:top w:val="none" w:sz="0" w:space="0" w:color="auto"/>
        <w:left w:val="none" w:sz="0" w:space="0" w:color="auto"/>
        <w:bottom w:val="none" w:sz="0" w:space="0" w:color="auto"/>
        <w:right w:val="none" w:sz="0" w:space="0" w:color="auto"/>
      </w:divBdr>
    </w:div>
    <w:div w:id="1178233147">
      <w:bodyDiv w:val="1"/>
      <w:marLeft w:val="0"/>
      <w:marRight w:val="0"/>
      <w:marTop w:val="0"/>
      <w:marBottom w:val="0"/>
      <w:divBdr>
        <w:top w:val="none" w:sz="0" w:space="0" w:color="auto"/>
        <w:left w:val="none" w:sz="0" w:space="0" w:color="auto"/>
        <w:bottom w:val="none" w:sz="0" w:space="0" w:color="auto"/>
        <w:right w:val="none" w:sz="0" w:space="0" w:color="auto"/>
      </w:divBdr>
    </w:div>
    <w:div w:id="1178424170">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736119">
      <w:bodyDiv w:val="1"/>
      <w:marLeft w:val="0"/>
      <w:marRight w:val="0"/>
      <w:marTop w:val="0"/>
      <w:marBottom w:val="0"/>
      <w:divBdr>
        <w:top w:val="none" w:sz="0" w:space="0" w:color="auto"/>
        <w:left w:val="none" w:sz="0" w:space="0" w:color="auto"/>
        <w:bottom w:val="none" w:sz="0" w:space="0" w:color="auto"/>
        <w:right w:val="none" w:sz="0" w:space="0" w:color="auto"/>
      </w:divBdr>
    </w:div>
    <w:div w:id="1178739857">
      <w:bodyDiv w:val="1"/>
      <w:marLeft w:val="0"/>
      <w:marRight w:val="0"/>
      <w:marTop w:val="0"/>
      <w:marBottom w:val="0"/>
      <w:divBdr>
        <w:top w:val="none" w:sz="0" w:space="0" w:color="auto"/>
        <w:left w:val="none" w:sz="0" w:space="0" w:color="auto"/>
        <w:bottom w:val="none" w:sz="0" w:space="0" w:color="auto"/>
        <w:right w:val="none" w:sz="0" w:space="0" w:color="auto"/>
      </w:divBdr>
    </w:div>
    <w:div w:id="1179006861">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80001329">
      <w:bodyDiv w:val="1"/>
      <w:marLeft w:val="0"/>
      <w:marRight w:val="0"/>
      <w:marTop w:val="0"/>
      <w:marBottom w:val="0"/>
      <w:divBdr>
        <w:top w:val="none" w:sz="0" w:space="0" w:color="auto"/>
        <w:left w:val="none" w:sz="0" w:space="0" w:color="auto"/>
        <w:bottom w:val="none" w:sz="0" w:space="0" w:color="auto"/>
        <w:right w:val="none" w:sz="0" w:space="0" w:color="auto"/>
      </w:divBdr>
    </w:div>
    <w:div w:id="1180697747">
      <w:bodyDiv w:val="1"/>
      <w:marLeft w:val="0"/>
      <w:marRight w:val="0"/>
      <w:marTop w:val="0"/>
      <w:marBottom w:val="0"/>
      <w:divBdr>
        <w:top w:val="none" w:sz="0" w:space="0" w:color="auto"/>
        <w:left w:val="none" w:sz="0" w:space="0" w:color="auto"/>
        <w:bottom w:val="none" w:sz="0" w:space="0" w:color="auto"/>
        <w:right w:val="none" w:sz="0" w:space="0" w:color="auto"/>
      </w:divBdr>
    </w:div>
    <w:div w:id="1181122390">
      <w:bodyDiv w:val="1"/>
      <w:marLeft w:val="0"/>
      <w:marRight w:val="0"/>
      <w:marTop w:val="0"/>
      <w:marBottom w:val="0"/>
      <w:divBdr>
        <w:top w:val="none" w:sz="0" w:space="0" w:color="auto"/>
        <w:left w:val="none" w:sz="0" w:space="0" w:color="auto"/>
        <w:bottom w:val="none" w:sz="0" w:space="0" w:color="auto"/>
        <w:right w:val="none" w:sz="0" w:space="0" w:color="auto"/>
      </w:divBdr>
    </w:div>
    <w:div w:id="1181435088">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698771">
      <w:bodyDiv w:val="1"/>
      <w:marLeft w:val="0"/>
      <w:marRight w:val="0"/>
      <w:marTop w:val="0"/>
      <w:marBottom w:val="0"/>
      <w:divBdr>
        <w:top w:val="none" w:sz="0" w:space="0" w:color="auto"/>
        <w:left w:val="none" w:sz="0" w:space="0" w:color="auto"/>
        <w:bottom w:val="none" w:sz="0" w:space="0" w:color="auto"/>
        <w:right w:val="none" w:sz="0" w:space="0" w:color="auto"/>
      </w:divBdr>
    </w:div>
    <w:div w:id="1181815550">
      <w:bodyDiv w:val="1"/>
      <w:marLeft w:val="0"/>
      <w:marRight w:val="0"/>
      <w:marTop w:val="0"/>
      <w:marBottom w:val="0"/>
      <w:divBdr>
        <w:top w:val="none" w:sz="0" w:space="0" w:color="auto"/>
        <w:left w:val="none" w:sz="0" w:space="0" w:color="auto"/>
        <w:bottom w:val="none" w:sz="0" w:space="0" w:color="auto"/>
        <w:right w:val="none" w:sz="0" w:space="0" w:color="auto"/>
      </w:divBdr>
    </w:div>
    <w:div w:id="1181898528">
      <w:bodyDiv w:val="1"/>
      <w:marLeft w:val="0"/>
      <w:marRight w:val="0"/>
      <w:marTop w:val="0"/>
      <w:marBottom w:val="0"/>
      <w:divBdr>
        <w:top w:val="none" w:sz="0" w:space="0" w:color="auto"/>
        <w:left w:val="none" w:sz="0" w:space="0" w:color="auto"/>
        <w:bottom w:val="none" w:sz="0" w:space="0" w:color="auto"/>
        <w:right w:val="none" w:sz="0" w:space="0" w:color="auto"/>
      </w:divBdr>
    </w:div>
    <w:div w:id="1182864899">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201135">
      <w:bodyDiv w:val="1"/>
      <w:marLeft w:val="0"/>
      <w:marRight w:val="0"/>
      <w:marTop w:val="0"/>
      <w:marBottom w:val="0"/>
      <w:divBdr>
        <w:top w:val="none" w:sz="0" w:space="0" w:color="auto"/>
        <w:left w:val="none" w:sz="0" w:space="0" w:color="auto"/>
        <w:bottom w:val="none" w:sz="0" w:space="0" w:color="auto"/>
        <w:right w:val="none" w:sz="0" w:space="0" w:color="auto"/>
      </w:divBdr>
    </w:div>
    <w:div w:id="1183207566">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5168360">
      <w:bodyDiv w:val="1"/>
      <w:marLeft w:val="0"/>
      <w:marRight w:val="0"/>
      <w:marTop w:val="0"/>
      <w:marBottom w:val="0"/>
      <w:divBdr>
        <w:top w:val="none" w:sz="0" w:space="0" w:color="auto"/>
        <w:left w:val="none" w:sz="0" w:space="0" w:color="auto"/>
        <w:bottom w:val="none" w:sz="0" w:space="0" w:color="auto"/>
        <w:right w:val="none" w:sz="0" w:space="0" w:color="auto"/>
      </w:divBdr>
    </w:div>
    <w:div w:id="1185170668">
      <w:bodyDiv w:val="1"/>
      <w:marLeft w:val="0"/>
      <w:marRight w:val="0"/>
      <w:marTop w:val="0"/>
      <w:marBottom w:val="0"/>
      <w:divBdr>
        <w:top w:val="none" w:sz="0" w:space="0" w:color="auto"/>
        <w:left w:val="none" w:sz="0" w:space="0" w:color="auto"/>
        <w:bottom w:val="none" w:sz="0" w:space="0" w:color="auto"/>
        <w:right w:val="none" w:sz="0" w:space="0" w:color="auto"/>
      </w:divBdr>
    </w:div>
    <w:div w:id="1185359659">
      <w:bodyDiv w:val="1"/>
      <w:marLeft w:val="0"/>
      <w:marRight w:val="0"/>
      <w:marTop w:val="0"/>
      <w:marBottom w:val="0"/>
      <w:divBdr>
        <w:top w:val="none" w:sz="0" w:space="0" w:color="auto"/>
        <w:left w:val="none" w:sz="0" w:space="0" w:color="auto"/>
        <w:bottom w:val="none" w:sz="0" w:space="0" w:color="auto"/>
        <w:right w:val="none" w:sz="0" w:space="0" w:color="auto"/>
      </w:divBdr>
    </w:div>
    <w:div w:id="1185435252">
      <w:bodyDiv w:val="1"/>
      <w:marLeft w:val="0"/>
      <w:marRight w:val="0"/>
      <w:marTop w:val="0"/>
      <w:marBottom w:val="0"/>
      <w:divBdr>
        <w:top w:val="none" w:sz="0" w:space="0" w:color="auto"/>
        <w:left w:val="none" w:sz="0" w:space="0" w:color="auto"/>
        <w:bottom w:val="none" w:sz="0" w:space="0" w:color="auto"/>
        <w:right w:val="none" w:sz="0" w:space="0" w:color="auto"/>
      </w:divBdr>
    </w:div>
    <w:div w:id="1185904424">
      <w:bodyDiv w:val="1"/>
      <w:marLeft w:val="0"/>
      <w:marRight w:val="0"/>
      <w:marTop w:val="0"/>
      <w:marBottom w:val="0"/>
      <w:divBdr>
        <w:top w:val="none" w:sz="0" w:space="0" w:color="auto"/>
        <w:left w:val="none" w:sz="0" w:space="0" w:color="auto"/>
        <w:bottom w:val="none" w:sz="0" w:space="0" w:color="auto"/>
        <w:right w:val="none" w:sz="0" w:space="0" w:color="auto"/>
      </w:divBdr>
    </w:div>
    <w:div w:id="1186212615">
      <w:bodyDiv w:val="1"/>
      <w:marLeft w:val="0"/>
      <w:marRight w:val="0"/>
      <w:marTop w:val="0"/>
      <w:marBottom w:val="0"/>
      <w:divBdr>
        <w:top w:val="none" w:sz="0" w:space="0" w:color="auto"/>
        <w:left w:val="none" w:sz="0" w:space="0" w:color="auto"/>
        <w:bottom w:val="none" w:sz="0" w:space="0" w:color="auto"/>
        <w:right w:val="none" w:sz="0" w:space="0" w:color="auto"/>
      </w:divBdr>
    </w:div>
    <w:div w:id="1186598951">
      <w:bodyDiv w:val="1"/>
      <w:marLeft w:val="0"/>
      <w:marRight w:val="0"/>
      <w:marTop w:val="0"/>
      <w:marBottom w:val="0"/>
      <w:divBdr>
        <w:top w:val="none" w:sz="0" w:space="0" w:color="auto"/>
        <w:left w:val="none" w:sz="0" w:space="0" w:color="auto"/>
        <w:bottom w:val="none" w:sz="0" w:space="0" w:color="auto"/>
        <w:right w:val="none" w:sz="0" w:space="0" w:color="auto"/>
      </w:divBdr>
    </w:div>
    <w:div w:id="1186748149">
      <w:bodyDiv w:val="1"/>
      <w:marLeft w:val="0"/>
      <w:marRight w:val="0"/>
      <w:marTop w:val="0"/>
      <w:marBottom w:val="0"/>
      <w:divBdr>
        <w:top w:val="none" w:sz="0" w:space="0" w:color="auto"/>
        <w:left w:val="none" w:sz="0" w:space="0" w:color="auto"/>
        <w:bottom w:val="none" w:sz="0" w:space="0" w:color="auto"/>
        <w:right w:val="none" w:sz="0" w:space="0" w:color="auto"/>
      </w:divBdr>
    </w:div>
    <w:div w:id="1187593610">
      <w:bodyDiv w:val="1"/>
      <w:marLeft w:val="0"/>
      <w:marRight w:val="0"/>
      <w:marTop w:val="0"/>
      <w:marBottom w:val="0"/>
      <w:divBdr>
        <w:top w:val="none" w:sz="0" w:space="0" w:color="auto"/>
        <w:left w:val="none" w:sz="0" w:space="0" w:color="auto"/>
        <w:bottom w:val="none" w:sz="0" w:space="0" w:color="auto"/>
        <w:right w:val="none" w:sz="0" w:space="0" w:color="auto"/>
      </w:divBdr>
    </w:div>
    <w:div w:id="1187601256">
      <w:bodyDiv w:val="1"/>
      <w:marLeft w:val="0"/>
      <w:marRight w:val="0"/>
      <w:marTop w:val="0"/>
      <w:marBottom w:val="0"/>
      <w:divBdr>
        <w:top w:val="none" w:sz="0" w:space="0" w:color="auto"/>
        <w:left w:val="none" w:sz="0" w:space="0" w:color="auto"/>
        <w:bottom w:val="none" w:sz="0" w:space="0" w:color="auto"/>
        <w:right w:val="none" w:sz="0" w:space="0" w:color="auto"/>
      </w:divBdr>
    </w:div>
    <w:div w:id="1188064646">
      <w:bodyDiv w:val="1"/>
      <w:marLeft w:val="0"/>
      <w:marRight w:val="0"/>
      <w:marTop w:val="0"/>
      <w:marBottom w:val="0"/>
      <w:divBdr>
        <w:top w:val="none" w:sz="0" w:space="0" w:color="auto"/>
        <w:left w:val="none" w:sz="0" w:space="0" w:color="auto"/>
        <w:bottom w:val="none" w:sz="0" w:space="0" w:color="auto"/>
        <w:right w:val="none" w:sz="0" w:space="0" w:color="auto"/>
      </w:divBdr>
    </w:div>
    <w:div w:id="1188451424">
      <w:bodyDiv w:val="1"/>
      <w:marLeft w:val="0"/>
      <w:marRight w:val="0"/>
      <w:marTop w:val="0"/>
      <w:marBottom w:val="0"/>
      <w:divBdr>
        <w:top w:val="none" w:sz="0" w:space="0" w:color="auto"/>
        <w:left w:val="none" w:sz="0" w:space="0" w:color="auto"/>
        <w:bottom w:val="none" w:sz="0" w:space="0" w:color="auto"/>
        <w:right w:val="none" w:sz="0" w:space="0" w:color="auto"/>
      </w:divBdr>
    </w:div>
    <w:div w:id="1189293614">
      <w:bodyDiv w:val="1"/>
      <w:marLeft w:val="0"/>
      <w:marRight w:val="0"/>
      <w:marTop w:val="0"/>
      <w:marBottom w:val="0"/>
      <w:divBdr>
        <w:top w:val="none" w:sz="0" w:space="0" w:color="auto"/>
        <w:left w:val="none" w:sz="0" w:space="0" w:color="auto"/>
        <w:bottom w:val="none" w:sz="0" w:space="0" w:color="auto"/>
        <w:right w:val="none" w:sz="0" w:space="0" w:color="auto"/>
      </w:divBdr>
    </w:div>
    <w:div w:id="1189371504">
      <w:bodyDiv w:val="1"/>
      <w:marLeft w:val="0"/>
      <w:marRight w:val="0"/>
      <w:marTop w:val="0"/>
      <w:marBottom w:val="0"/>
      <w:divBdr>
        <w:top w:val="none" w:sz="0" w:space="0" w:color="auto"/>
        <w:left w:val="none" w:sz="0" w:space="0" w:color="auto"/>
        <w:bottom w:val="none" w:sz="0" w:space="0" w:color="auto"/>
        <w:right w:val="none" w:sz="0" w:space="0" w:color="auto"/>
      </w:divBdr>
    </w:div>
    <w:div w:id="1189641671">
      <w:bodyDiv w:val="1"/>
      <w:marLeft w:val="0"/>
      <w:marRight w:val="0"/>
      <w:marTop w:val="0"/>
      <w:marBottom w:val="0"/>
      <w:divBdr>
        <w:top w:val="none" w:sz="0" w:space="0" w:color="auto"/>
        <w:left w:val="none" w:sz="0" w:space="0" w:color="auto"/>
        <w:bottom w:val="none" w:sz="0" w:space="0" w:color="auto"/>
        <w:right w:val="none" w:sz="0" w:space="0" w:color="auto"/>
      </w:divBdr>
    </w:div>
    <w:div w:id="1189678286">
      <w:bodyDiv w:val="1"/>
      <w:marLeft w:val="0"/>
      <w:marRight w:val="0"/>
      <w:marTop w:val="0"/>
      <w:marBottom w:val="0"/>
      <w:divBdr>
        <w:top w:val="none" w:sz="0" w:space="0" w:color="auto"/>
        <w:left w:val="none" w:sz="0" w:space="0" w:color="auto"/>
        <w:bottom w:val="none" w:sz="0" w:space="0" w:color="auto"/>
        <w:right w:val="none" w:sz="0" w:space="0" w:color="auto"/>
      </w:divBdr>
    </w:div>
    <w:div w:id="1189830559">
      <w:bodyDiv w:val="1"/>
      <w:marLeft w:val="0"/>
      <w:marRight w:val="0"/>
      <w:marTop w:val="0"/>
      <w:marBottom w:val="0"/>
      <w:divBdr>
        <w:top w:val="none" w:sz="0" w:space="0" w:color="auto"/>
        <w:left w:val="none" w:sz="0" w:space="0" w:color="auto"/>
        <w:bottom w:val="none" w:sz="0" w:space="0" w:color="auto"/>
        <w:right w:val="none" w:sz="0" w:space="0" w:color="auto"/>
      </w:divBdr>
    </w:div>
    <w:div w:id="1190030685">
      <w:bodyDiv w:val="1"/>
      <w:marLeft w:val="0"/>
      <w:marRight w:val="0"/>
      <w:marTop w:val="0"/>
      <w:marBottom w:val="0"/>
      <w:divBdr>
        <w:top w:val="none" w:sz="0" w:space="0" w:color="auto"/>
        <w:left w:val="none" w:sz="0" w:space="0" w:color="auto"/>
        <w:bottom w:val="none" w:sz="0" w:space="0" w:color="auto"/>
        <w:right w:val="none" w:sz="0" w:space="0" w:color="auto"/>
      </w:divBdr>
    </w:div>
    <w:div w:id="1190099068">
      <w:bodyDiv w:val="1"/>
      <w:marLeft w:val="0"/>
      <w:marRight w:val="0"/>
      <w:marTop w:val="0"/>
      <w:marBottom w:val="0"/>
      <w:divBdr>
        <w:top w:val="none" w:sz="0" w:space="0" w:color="auto"/>
        <w:left w:val="none" w:sz="0" w:space="0" w:color="auto"/>
        <w:bottom w:val="none" w:sz="0" w:space="0" w:color="auto"/>
        <w:right w:val="none" w:sz="0" w:space="0" w:color="auto"/>
      </w:divBdr>
    </w:div>
    <w:div w:id="1190290761">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410960">
      <w:bodyDiv w:val="1"/>
      <w:marLeft w:val="0"/>
      <w:marRight w:val="0"/>
      <w:marTop w:val="0"/>
      <w:marBottom w:val="0"/>
      <w:divBdr>
        <w:top w:val="none" w:sz="0" w:space="0" w:color="auto"/>
        <w:left w:val="none" w:sz="0" w:space="0" w:color="auto"/>
        <w:bottom w:val="none" w:sz="0" w:space="0" w:color="auto"/>
        <w:right w:val="none" w:sz="0" w:space="0" w:color="auto"/>
      </w:divBdr>
    </w:div>
    <w:div w:id="1190921299">
      <w:bodyDiv w:val="1"/>
      <w:marLeft w:val="0"/>
      <w:marRight w:val="0"/>
      <w:marTop w:val="0"/>
      <w:marBottom w:val="0"/>
      <w:divBdr>
        <w:top w:val="none" w:sz="0" w:space="0" w:color="auto"/>
        <w:left w:val="none" w:sz="0" w:space="0" w:color="auto"/>
        <w:bottom w:val="none" w:sz="0" w:space="0" w:color="auto"/>
        <w:right w:val="none" w:sz="0" w:space="0" w:color="auto"/>
      </w:divBdr>
    </w:div>
    <w:div w:id="1191256800">
      <w:bodyDiv w:val="1"/>
      <w:marLeft w:val="0"/>
      <w:marRight w:val="0"/>
      <w:marTop w:val="0"/>
      <w:marBottom w:val="0"/>
      <w:divBdr>
        <w:top w:val="none" w:sz="0" w:space="0" w:color="auto"/>
        <w:left w:val="none" w:sz="0" w:space="0" w:color="auto"/>
        <w:bottom w:val="none" w:sz="0" w:space="0" w:color="auto"/>
        <w:right w:val="none" w:sz="0" w:space="0" w:color="auto"/>
      </w:divBdr>
    </w:div>
    <w:div w:id="1191263188">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1917643">
      <w:bodyDiv w:val="1"/>
      <w:marLeft w:val="0"/>
      <w:marRight w:val="0"/>
      <w:marTop w:val="0"/>
      <w:marBottom w:val="0"/>
      <w:divBdr>
        <w:top w:val="none" w:sz="0" w:space="0" w:color="auto"/>
        <w:left w:val="none" w:sz="0" w:space="0" w:color="auto"/>
        <w:bottom w:val="none" w:sz="0" w:space="0" w:color="auto"/>
        <w:right w:val="none" w:sz="0" w:space="0" w:color="auto"/>
      </w:divBdr>
    </w:div>
    <w:div w:id="1192767054">
      <w:bodyDiv w:val="1"/>
      <w:marLeft w:val="0"/>
      <w:marRight w:val="0"/>
      <w:marTop w:val="0"/>
      <w:marBottom w:val="0"/>
      <w:divBdr>
        <w:top w:val="none" w:sz="0" w:space="0" w:color="auto"/>
        <w:left w:val="none" w:sz="0" w:space="0" w:color="auto"/>
        <w:bottom w:val="none" w:sz="0" w:space="0" w:color="auto"/>
        <w:right w:val="none" w:sz="0" w:space="0" w:color="auto"/>
      </w:divBdr>
    </w:div>
    <w:div w:id="1193107188">
      <w:bodyDiv w:val="1"/>
      <w:marLeft w:val="0"/>
      <w:marRight w:val="0"/>
      <w:marTop w:val="0"/>
      <w:marBottom w:val="0"/>
      <w:divBdr>
        <w:top w:val="none" w:sz="0" w:space="0" w:color="auto"/>
        <w:left w:val="none" w:sz="0" w:space="0" w:color="auto"/>
        <w:bottom w:val="none" w:sz="0" w:space="0" w:color="auto"/>
        <w:right w:val="none" w:sz="0" w:space="0" w:color="auto"/>
      </w:divBdr>
    </w:div>
    <w:div w:id="1193227039">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4416668">
      <w:bodyDiv w:val="1"/>
      <w:marLeft w:val="0"/>
      <w:marRight w:val="0"/>
      <w:marTop w:val="0"/>
      <w:marBottom w:val="0"/>
      <w:divBdr>
        <w:top w:val="none" w:sz="0" w:space="0" w:color="auto"/>
        <w:left w:val="none" w:sz="0" w:space="0" w:color="auto"/>
        <w:bottom w:val="none" w:sz="0" w:space="0" w:color="auto"/>
        <w:right w:val="none" w:sz="0" w:space="0" w:color="auto"/>
      </w:divBdr>
    </w:div>
    <w:div w:id="1194612297">
      <w:bodyDiv w:val="1"/>
      <w:marLeft w:val="0"/>
      <w:marRight w:val="0"/>
      <w:marTop w:val="0"/>
      <w:marBottom w:val="0"/>
      <w:divBdr>
        <w:top w:val="none" w:sz="0" w:space="0" w:color="auto"/>
        <w:left w:val="none" w:sz="0" w:space="0" w:color="auto"/>
        <w:bottom w:val="none" w:sz="0" w:space="0" w:color="auto"/>
        <w:right w:val="none" w:sz="0" w:space="0" w:color="auto"/>
      </w:divBdr>
    </w:div>
    <w:div w:id="1194731867">
      <w:bodyDiv w:val="1"/>
      <w:marLeft w:val="0"/>
      <w:marRight w:val="0"/>
      <w:marTop w:val="0"/>
      <w:marBottom w:val="0"/>
      <w:divBdr>
        <w:top w:val="none" w:sz="0" w:space="0" w:color="auto"/>
        <w:left w:val="none" w:sz="0" w:space="0" w:color="auto"/>
        <w:bottom w:val="none" w:sz="0" w:space="0" w:color="auto"/>
        <w:right w:val="none" w:sz="0" w:space="0" w:color="auto"/>
      </w:divBdr>
    </w:div>
    <w:div w:id="1195071669">
      <w:bodyDiv w:val="1"/>
      <w:marLeft w:val="0"/>
      <w:marRight w:val="0"/>
      <w:marTop w:val="0"/>
      <w:marBottom w:val="0"/>
      <w:divBdr>
        <w:top w:val="none" w:sz="0" w:space="0" w:color="auto"/>
        <w:left w:val="none" w:sz="0" w:space="0" w:color="auto"/>
        <w:bottom w:val="none" w:sz="0" w:space="0" w:color="auto"/>
        <w:right w:val="none" w:sz="0" w:space="0" w:color="auto"/>
      </w:divBdr>
    </w:div>
    <w:div w:id="1195189690">
      <w:bodyDiv w:val="1"/>
      <w:marLeft w:val="0"/>
      <w:marRight w:val="0"/>
      <w:marTop w:val="0"/>
      <w:marBottom w:val="0"/>
      <w:divBdr>
        <w:top w:val="none" w:sz="0" w:space="0" w:color="auto"/>
        <w:left w:val="none" w:sz="0" w:space="0" w:color="auto"/>
        <w:bottom w:val="none" w:sz="0" w:space="0" w:color="auto"/>
        <w:right w:val="none" w:sz="0" w:space="0" w:color="auto"/>
      </w:divBdr>
    </w:div>
    <w:div w:id="1195461237">
      <w:bodyDiv w:val="1"/>
      <w:marLeft w:val="0"/>
      <w:marRight w:val="0"/>
      <w:marTop w:val="0"/>
      <w:marBottom w:val="0"/>
      <w:divBdr>
        <w:top w:val="none" w:sz="0" w:space="0" w:color="auto"/>
        <w:left w:val="none" w:sz="0" w:space="0" w:color="auto"/>
        <w:bottom w:val="none" w:sz="0" w:space="0" w:color="auto"/>
        <w:right w:val="none" w:sz="0" w:space="0" w:color="auto"/>
      </w:divBdr>
    </w:div>
    <w:div w:id="1195656470">
      <w:bodyDiv w:val="1"/>
      <w:marLeft w:val="0"/>
      <w:marRight w:val="0"/>
      <w:marTop w:val="0"/>
      <w:marBottom w:val="0"/>
      <w:divBdr>
        <w:top w:val="none" w:sz="0" w:space="0" w:color="auto"/>
        <w:left w:val="none" w:sz="0" w:space="0" w:color="auto"/>
        <w:bottom w:val="none" w:sz="0" w:space="0" w:color="auto"/>
        <w:right w:val="none" w:sz="0" w:space="0" w:color="auto"/>
      </w:divBdr>
    </w:div>
    <w:div w:id="1195846751">
      <w:bodyDiv w:val="1"/>
      <w:marLeft w:val="0"/>
      <w:marRight w:val="0"/>
      <w:marTop w:val="0"/>
      <w:marBottom w:val="0"/>
      <w:divBdr>
        <w:top w:val="none" w:sz="0" w:space="0" w:color="auto"/>
        <w:left w:val="none" w:sz="0" w:space="0" w:color="auto"/>
        <w:bottom w:val="none" w:sz="0" w:space="0" w:color="auto"/>
        <w:right w:val="none" w:sz="0" w:space="0" w:color="auto"/>
      </w:divBdr>
    </w:div>
    <w:div w:id="1196187586">
      <w:bodyDiv w:val="1"/>
      <w:marLeft w:val="0"/>
      <w:marRight w:val="0"/>
      <w:marTop w:val="0"/>
      <w:marBottom w:val="0"/>
      <w:divBdr>
        <w:top w:val="none" w:sz="0" w:space="0" w:color="auto"/>
        <w:left w:val="none" w:sz="0" w:space="0" w:color="auto"/>
        <w:bottom w:val="none" w:sz="0" w:space="0" w:color="auto"/>
        <w:right w:val="none" w:sz="0" w:space="0" w:color="auto"/>
      </w:divBdr>
    </w:div>
    <w:div w:id="1196195230">
      <w:bodyDiv w:val="1"/>
      <w:marLeft w:val="0"/>
      <w:marRight w:val="0"/>
      <w:marTop w:val="0"/>
      <w:marBottom w:val="0"/>
      <w:divBdr>
        <w:top w:val="none" w:sz="0" w:space="0" w:color="auto"/>
        <w:left w:val="none" w:sz="0" w:space="0" w:color="auto"/>
        <w:bottom w:val="none" w:sz="0" w:space="0" w:color="auto"/>
        <w:right w:val="none" w:sz="0" w:space="0" w:color="auto"/>
      </w:divBdr>
    </w:div>
    <w:div w:id="1196623667">
      <w:bodyDiv w:val="1"/>
      <w:marLeft w:val="0"/>
      <w:marRight w:val="0"/>
      <w:marTop w:val="0"/>
      <w:marBottom w:val="0"/>
      <w:divBdr>
        <w:top w:val="none" w:sz="0" w:space="0" w:color="auto"/>
        <w:left w:val="none" w:sz="0" w:space="0" w:color="auto"/>
        <w:bottom w:val="none" w:sz="0" w:space="0" w:color="auto"/>
        <w:right w:val="none" w:sz="0" w:space="0" w:color="auto"/>
      </w:divBdr>
    </w:div>
    <w:div w:id="1197044645">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7814902">
      <w:bodyDiv w:val="1"/>
      <w:marLeft w:val="0"/>
      <w:marRight w:val="0"/>
      <w:marTop w:val="0"/>
      <w:marBottom w:val="0"/>
      <w:divBdr>
        <w:top w:val="none" w:sz="0" w:space="0" w:color="auto"/>
        <w:left w:val="none" w:sz="0" w:space="0" w:color="auto"/>
        <w:bottom w:val="none" w:sz="0" w:space="0" w:color="auto"/>
        <w:right w:val="none" w:sz="0" w:space="0" w:color="auto"/>
      </w:divBdr>
    </w:div>
    <w:div w:id="1197892769">
      <w:bodyDiv w:val="1"/>
      <w:marLeft w:val="0"/>
      <w:marRight w:val="0"/>
      <w:marTop w:val="0"/>
      <w:marBottom w:val="0"/>
      <w:divBdr>
        <w:top w:val="none" w:sz="0" w:space="0" w:color="auto"/>
        <w:left w:val="none" w:sz="0" w:space="0" w:color="auto"/>
        <w:bottom w:val="none" w:sz="0" w:space="0" w:color="auto"/>
        <w:right w:val="none" w:sz="0" w:space="0" w:color="auto"/>
      </w:divBdr>
    </w:div>
    <w:div w:id="1198198457">
      <w:bodyDiv w:val="1"/>
      <w:marLeft w:val="0"/>
      <w:marRight w:val="0"/>
      <w:marTop w:val="0"/>
      <w:marBottom w:val="0"/>
      <w:divBdr>
        <w:top w:val="none" w:sz="0" w:space="0" w:color="auto"/>
        <w:left w:val="none" w:sz="0" w:space="0" w:color="auto"/>
        <w:bottom w:val="none" w:sz="0" w:space="0" w:color="auto"/>
        <w:right w:val="none" w:sz="0" w:space="0" w:color="auto"/>
      </w:divBdr>
    </w:div>
    <w:div w:id="119866150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666315">
      <w:bodyDiv w:val="1"/>
      <w:marLeft w:val="0"/>
      <w:marRight w:val="0"/>
      <w:marTop w:val="0"/>
      <w:marBottom w:val="0"/>
      <w:divBdr>
        <w:top w:val="none" w:sz="0" w:space="0" w:color="auto"/>
        <w:left w:val="none" w:sz="0" w:space="0" w:color="auto"/>
        <w:bottom w:val="none" w:sz="0" w:space="0" w:color="auto"/>
        <w:right w:val="none" w:sz="0" w:space="0" w:color="auto"/>
      </w:divBdr>
    </w:div>
    <w:div w:id="1199780470">
      <w:bodyDiv w:val="1"/>
      <w:marLeft w:val="0"/>
      <w:marRight w:val="0"/>
      <w:marTop w:val="0"/>
      <w:marBottom w:val="0"/>
      <w:divBdr>
        <w:top w:val="none" w:sz="0" w:space="0" w:color="auto"/>
        <w:left w:val="none" w:sz="0" w:space="0" w:color="auto"/>
        <w:bottom w:val="none" w:sz="0" w:space="0" w:color="auto"/>
        <w:right w:val="none" w:sz="0" w:space="0" w:color="auto"/>
      </w:divBdr>
    </w:div>
    <w:div w:id="1199780917">
      <w:bodyDiv w:val="1"/>
      <w:marLeft w:val="0"/>
      <w:marRight w:val="0"/>
      <w:marTop w:val="0"/>
      <w:marBottom w:val="0"/>
      <w:divBdr>
        <w:top w:val="none" w:sz="0" w:space="0" w:color="auto"/>
        <w:left w:val="none" w:sz="0" w:space="0" w:color="auto"/>
        <w:bottom w:val="none" w:sz="0" w:space="0" w:color="auto"/>
        <w:right w:val="none" w:sz="0" w:space="0" w:color="auto"/>
      </w:divBdr>
    </w:div>
    <w:div w:id="1199851459">
      <w:bodyDiv w:val="1"/>
      <w:marLeft w:val="0"/>
      <w:marRight w:val="0"/>
      <w:marTop w:val="0"/>
      <w:marBottom w:val="0"/>
      <w:divBdr>
        <w:top w:val="none" w:sz="0" w:space="0" w:color="auto"/>
        <w:left w:val="none" w:sz="0" w:space="0" w:color="auto"/>
        <w:bottom w:val="none" w:sz="0" w:space="0" w:color="auto"/>
        <w:right w:val="none" w:sz="0" w:space="0" w:color="auto"/>
      </w:divBdr>
    </w:div>
    <w:div w:id="1199859419">
      <w:bodyDiv w:val="1"/>
      <w:marLeft w:val="0"/>
      <w:marRight w:val="0"/>
      <w:marTop w:val="0"/>
      <w:marBottom w:val="0"/>
      <w:divBdr>
        <w:top w:val="none" w:sz="0" w:space="0" w:color="auto"/>
        <w:left w:val="none" w:sz="0" w:space="0" w:color="auto"/>
        <w:bottom w:val="none" w:sz="0" w:space="0" w:color="auto"/>
        <w:right w:val="none" w:sz="0" w:space="0" w:color="auto"/>
      </w:divBdr>
    </w:div>
    <w:div w:id="1200121263">
      <w:bodyDiv w:val="1"/>
      <w:marLeft w:val="0"/>
      <w:marRight w:val="0"/>
      <w:marTop w:val="0"/>
      <w:marBottom w:val="0"/>
      <w:divBdr>
        <w:top w:val="none" w:sz="0" w:space="0" w:color="auto"/>
        <w:left w:val="none" w:sz="0" w:space="0" w:color="auto"/>
        <w:bottom w:val="none" w:sz="0" w:space="0" w:color="auto"/>
        <w:right w:val="none" w:sz="0" w:space="0" w:color="auto"/>
      </w:divBdr>
    </w:div>
    <w:div w:id="1200170320">
      <w:bodyDiv w:val="1"/>
      <w:marLeft w:val="0"/>
      <w:marRight w:val="0"/>
      <w:marTop w:val="0"/>
      <w:marBottom w:val="0"/>
      <w:divBdr>
        <w:top w:val="none" w:sz="0" w:space="0" w:color="auto"/>
        <w:left w:val="none" w:sz="0" w:space="0" w:color="auto"/>
        <w:bottom w:val="none" w:sz="0" w:space="0" w:color="auto"/>
        <w:right w:val="none" w:sz="0" w:space="0" w:color="auto"/>
      </w:divBdr>
    </w:div>
    <w:div w:id="1201169659">
      <w:bodyDiv w:val="1"/>
      <w:marLeft w:val="0"/>
      <w:marRight w:val="0"/>
      <w:marTop w:val="0"/>
      <w:marBottom w:val="0"/>
      <w:divBdr>
        <w:top w:val="none" w:sz="0" w:space="0" w:color="auto"/>
        <w:left w:val="none" w:sz="0" w:space="0" w:color="auto"/>
        <w:bottom w:val="none" w:sz="0" w:space="0" w:color="auto"/>
        <w:right w:val="none" w:sz="0" w:space="0" w:color="auto"/>
      </w:divBdr>
    </w:div>
    <w:div w:id="1201280721">
      <w:bodyDiv w:val="1"/>
      <w:marLeft w:val="0"/>
      <w:marRight w:val="0"/>
      <w:marTop w:val="0"/>
      <w:marBottom w:val="0"/>
      <w:divBdr>
        <w:top w:val="none" w:sz="0" w:space="0" w:color="auto"/>
        <w:left w:val="none" w:sz="0" w:space="0" w:color="auto"/>
        <w:bottom w:val="none" w:sz="0" w:space="0" w:color="auto"/>
        <w:right w:val="none" w:sz="0" w:space="0" w:color="auto"/>
      </w:divBdr>
    </w:div>
    <w:div w:id="1201359287">
      <w:bodyDiv w:val="1"/>
      <w:marLeft w:val="0"/>
      <w:marRight w:val="0"/>
      <w:marTop w:val="0"/>
      <w:marBottom w:val="0"/>
      <w:divBdr>
        <w:top w:val="none" w:sz="0" w:space="0" w:color="auto"/>
        <w:left w:val="none" w:sz="0" w:space="0" w:color="auto"/>
        <w:bottom w:val="none" w:sz="0" w:space="0" w:color="auto"/>
        <w:right w:val="none" w:sz="0" w:space="0" w:color="auto"/>
      </w:divBdr>
    </w:div>
    <w:div w:id="1202013867">
      <w:bodyDiv w:val="1"/>
      <w:marLeft w:val="0"/>
      <w:marRight w:val="0"/>
      <w:marTop w:val="0"/>
      <w:marBottom w:val="0"/>
      <w:divBdr>
        <w:top w:val="none" w:sz="0" w:space="0" w:color="auto"/>
        <w:left w:val="none" w:sz="0" w:space="0" w:color="auto"/>
        <w:bottom w:val="none" w:sz="0" w:space="0" w:color="auto"/>
        <w:right w:val="none" w:sz="0" w:space="0" w:color="auto"/>
      </w:divBdr>
    </w:div>
    <w:div w:id="1202789039">
      <w:bodyDiv w:val="1"/>
      <w:marLeft w:val="0"/>
      <w:marRight w:val="0"/>
      <w:marTop w:val="0"/>
      <w:marBottom w:val="0"/>
      <w:divBdr>
        <w:top w:val="none" w:sz="0" w:space="0" w:color="auto"/>
        <w:left w:val="none" w:sz="0" w:space="0" w:color="auto"/>
        <w:bottom w:val="none" w:sz="0" w:space="0" w:color="auto"/>
        <w:right w:val="none" w:sz="0" w:space="0" w:color="auto"/>
      </w:divBdr>
    </w:div>
    <w:div w:id="1203857582">
      <w:bodyDiv w:val="1"/>
      <w:marLeft w:val="0"/>
      <w:marRight w:val="0"/>
      <w:marTop w:val="0"/>
      <w:marBottom w:val="0"/>
      <w:divBdr>
        <w:top w:val="none" w:sz="0" w:space="0" w:color="auto"/>
        <w:left w:val="none" w:sz="0" w:space="0" w:color="auto"/>
        <w:bottom w:val="none" w:sz="0" w:space="0" w:color="auto"/>
        <w:right w:val="none" w:sz="0" w:space="0" w:color="auto"/>
      </w:divBdr>
    </w:div>
    <w:div w:id="1204294456">
      <w:bodyDiv w:val="1"/>
      <w:marLeft w:val="0"/>
      <w:marRight w:val="0"/>
      <w:marTop w:val="0"/>
      <w:marBottom w:val="0"/>
      <w:divBdr>
        <w:top w:val="none" w:sz="0" w:space="0" w:color="auto"/>
        <w:left w:val="none" w:sz="0" w:space="0" w:color="auto"/>
        <w:bottom w:val="none" w:sz="0" w:space="0" w:color="auto"/>
        <w:right w:val="none" w:sz="0" w:space="0" w:color="auto"/>
      </w:divBdr>
    </w:div>
    <w:div w:id="1204367036">
      <w:bodyDiv w:val="1"/>
      <w:marLeft w:val="0"/>
      <w:marRight w:val="0"/>
      <w:marTop w:val="0"/>
      <w:marBottom w:val="0"/>
      <w:divBdr>
        <w:top w:val="none" w:sz="0" w:space="0" w:color="auto"/>
        <w:left w:val="none" w:sz="0" w:space="0" w:color="auto"/>
        <w:bottom w:val="none" w:sz="0" w:space="0" w:color="auto"/>
        <w:right w:val="none" w:sz="0" w:space="0" w:color="auto"/>
      </w:divBdr>
    </w:div>
    <w:div w:id="1204948976">
      <w:bodyDiv w:val="1"/>
      <w:marLeft w:val="0"/>
      <w:marRight w:val="0"/>
      <w:marTop w:val="0"/>
      <w:marBottom w:val="0"/>
      <w:divBdr>
        <w:top w:val="none" w:sz="0" w:space="0" w:color="auto"/>
        <w:left w:val="none" w:sz="0" w:space="0" w:color="auto"/>
        <w:bottom w:val="none" w:sz="0" w:space="0" w:color="auto"/>
        <w:right w:val="none" w:sz="0" w:space="0" w:color="auto"/>
      </w:divBdr>
    </w:div>
    <w:div w:id="1206064669">
      <w:bodyDiv w:val="1"/>
      <w:marLeft w:val="0"/>
      <w:marRight w:val="0"/>
      <w:marTop w:val="0"/>
      <w:marBottom w:val="0"/>
      <w:divBdr>
        <w:top w:val="none" w:sz="0" w:space="0" w:color="auto"/>
        <w:left w:val="none" w:sz="0" w:space="0" w:color="auto"/>
        <w:bottom w:val="none" w:sz="0" w:space="0" w:color="auto"/>
        <w:right w:val="none" w:sz="0" w:space="0" w:color="auto"/>
      </w:divBdr>
    </w:div>
    <w:div w:id="1206141480">
      <w:bodyDiv w:val="1"/>
      <w:marLeft w:val="0"/>
      <w:marRight w:val="0"/>
      <w:marTop w:val="0"/>
      <w:marBottom w:val="0"/>
      <w:divBdr>
        <w:top w:val="none" w:sz="0" w:space="0" w:color="auto"/>
        <w:left w:val="none" w:sz="0" w:space="0" w:color="auto"/>
        <w:bottom w:val="none" w:sz="0" w:space="0" w:color="auto"/>
        <w:right w:val="none" w:sz="0" w:space="0" w:color="auto"/>
      </w:divBdr>
    </w:div>
    <w:div w:id="1206672654">
      <w:bodyDiv w:val="1"/>
      <w:marLeft w:val="0"/>
      <w:marRight w:val="0"/>
      <w:marTop w:val="0"/>
      <w:marBottom w:val="0"/>
      <w:divBdr>
        <w:top w:val="none" w:sz="0" w:space="0" w:color="auto"/>
        <w:left w:val="none" w:sz="0" w:space="0" w:color="auto"/>
        <w:bottom w:val="none" w:sz="0" w:space="0" w:color="auto"/>
        <w:right w:val="none" w:sz="0" w:space="0" w:color="auto"/>
      </w:divBdr>
    </w:div>
    <w:div w:id="1206716965">
      <w:bodyDiv w:val="1"/>
      <w:marLeft w:val="0"/>
      <w:marRight w:val="0"/>
      <w:marTop w:val="0"/>
      <w:marBottom w:val="0"/>
      <w:divBdr>
        <w:top w:val="none" w:sz="0" w:space="0" w:color="auto"/>
        <w:left w:val="none" w:sz="0" w:space="0" w:color="auto"/>
        <w:bottom w:val="none" w:sz="0" w:space="0" w:color="auto"/>
        <w:right w:val="none" w:sz="0" w:space="0" w:color="auto"/>
      </w:divBdr>
    </w:div>
    <w:div w:id="1206989654">
      <w:bodyDiv w:val="1"/>
      <w:marLeft w:val="0"/>
      <w:marRight w:val="0"/>
      <w:marTop w:val="0"/>
      <w:marBottom w:val="0"/>
      <w:divBdr>
        <w:top w:val="none" w:sz="0" w:space="0" w:color="auto"/>
        <w:left w:val="none" w:sz="0" w:space="0" w:color="auto"/>
        <w:bottom w:val="none" w:sz="0" w:space="0" w:color="auto"/>
        <w:right w:val="none" w:sz="0" w:space="0" w:color="auto"/>
      </w:divBdr>
    </w:div>
    <w:div w:id="1207256380">
      <w:bodyDiv w:val="1"/>
      <w:marLeft w:val="0"/>
      <w:marRight w:val="0"/>
      <w:marTop w:val="0"/>
      <w:marBottom w:val="0"/>
      <w:divBdr>
        <w:top w:val="none" w:sz="0" w:space="0" w:color="auto"/>
        <w:left w:val="none" w:sz="0" w:space="0" w:color="auto"/>
        <w:bottom w:val="none" w:sz="0" w:space="0" w:color="auto"/>
        <w:right w:val="none" w:sz="0" w:space="0" w:color="auto"/>
      </w:divBdr>
    </w:div>
    <w:div w:id="1207521544">
      <w:bodyDiv w:val="1"/>
      <w:marLeft w:val="0"/>
      <w:marRight w:val="0"/>
      <w:marTop w:val="0"/>
      <w:marBottom w:val="0"/>
      <w:divBdr>
        <w:top w:val="none" w:sz="0" w:space="0" w:color="auto"/>
        <w:left w:val="none" w:sz="0" w:space="0" w:color="auto"/>
        <w:bottom w:val="none" w:sz="0" w:space="0" w:color="auto"/>
        <w:right w:val="none" w:sz="0" w:space="0" w:color="auto"/>
      </w:divBdr>
    </w:div>
    <w:div w:id="1208183091">
      <w:bodyDiv w:val="1"/>
      <w:marLeft w:val="0"/>
      <w:marRight w:val="0"/>
      <w:marTop w:val="0"/>
      <w:marBottom w:val="0"/>
      <w:divBdr>
        <w:top w:val="none" w:sz="0" w:space="0" w:color="auto"/>
        <w:left w:val="none" w:sz="0" w:space="0" w:color="auto"/>
        <w:bottom w:val="none" w:sz="0" w:space="0" w:color="auto"/>
        <w:right w:val="none" w:sz="0" w:space="0" w:color="auto"/>
      </w:divBdr>
    </w:div>
    <w:div w:id="1208252069">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90374">
      <w:bodyDiv w:val="1"/>
      <w:marLeft w:val="0"/>
      <w:marRight w:val="0"/>
      <w:marTop w:val="0"/>
      <w:marBottom w:val="0"/>
      <w:divBdr>
        <w:top w:val="none" w:sz="0" w:space="0" w:color="auto"/>
        <w:left w:val="none" w:sz="0" w:space="0" w:color="auto"/>
        <w:bottom w:val="none" w:sz="0" w:space="0" w:color="auto"/>
        <w:right w:val="none" w:sz="0" w:space="0" w:color="auto"/>
      </w:divBdr>
    </w:div>
    <w:div w:id="1208567993">
      <w:bodyDiv w:val="1"/>
      <w:marLeft w:val="0"/>
      <w:marRight w:val="0"/>
      <w:marTop w:val="0"/>
      <w:marBottom w:val="0"/>
      <w:divBdr>
        <w:top w:val="none" w:sz="0" w:space="0" w:color="auto"/>
        <w:left w:val="none" w:sz="0" w:space="0" w:color="auto"/>
        <w:bottom w:val="none" w:sz="0" w:space="0" w:color="auto"/>
        <w:right w:val="none" w:sz="0" w:space="0" w:color="auto"/>
      </w:divBdr>
    </w:div>
    <w:div w:id="1208835953">
      <w:bodyDiv w:val="1"/>
      <w:marLeft w:val="0"/>
      <w:marRight w:val="0"/>
      <w:marTop w:val="0"/>
      <w:marBottom w:val="0"/>
      <w:divBdr>
        <w:top w:val="none" w:sz="0" w:space="0" w:color="auto"/>
        <w:left w:val="none" w:sz="0" w:space="0" w:color="auto"/>
        <w:bottom w:val="none" w:sz="0" w:space="0" w:color="auto"/>
        <w:right w:val="none" w:sz="0" w:space="0" w:color="auto"/>
      </w:divBdr>
    </w:div>
    <w:div w:id="1209296586">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684621">
      <w:bodyDiv w:val="1"/>
      <w:marLeft w:val="0"/>
      <w:marRight w:val="0"/>
      <w:marTop w:val="0"/>
      <w:marBottom w:val="0"/>
      <w:divBdr>
        <w:top w:val="none" w:sz="0" w:space="0" w:color="auto"/>
        <w:left w:val="none" w:sz="0" w:space="0" w:color="auto"/>
        <w:bottom w:val="none" w:sz="0" w:space="0" w:color="auto"/>
        <w:right w:val="none" w:sz="0" w:space="0" w:color="auto"/>
      </w:divBdr>
    </w:div>
    <w:div w:id="1209803100">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456898">
      <w:bodyDiv w:val="1"/>
      <w:marLeft w:val="0"/>
      <w:marRight w:val="0"/>
      <w:marTop w:val="0"/>
      <w:marBottom w:val="0"/>
      <w:divBdr>
        <w:top w:val="none" w:sz="0" w:space="0" w:color="auto"/>
        <w:left w:val="none" w:sz="0" w:space="0" w:color="auto"/>
        <w:bottom w:val="none" w:sz="0" w:space="0" w:color="auto"/>
        <w:right w:val="none" w:sz="0" w:space="0" w:color="auto"/>
      </w:divBdr>
    </w:div>
    <w:div w:id="1210921082">
      <w:bodyDiv w:val="1"/>
      <w:marLeft w:val="0"/>
      <w:marRight w:val="0"/>
      <w:marTop w:val="0"/>
      <w:marBottom w:val="0"/>
      <w:divBdr>
        <w:top w:val="none" w:sz="0" w:space="0" w:color="auto"/>
        <w:left w:val="none" w:sz="0" w:space="0" w:color="auto"/>
        <w:bottom w:val="none" w:sz="0" w:space="0" w:color="auto"/>
        <w:right w:val="none" w:sz="0" w:space="0" w:color="auto"/>
      </w:divBdr>
    </w:div>
    <w:div w:id="1210990783">
      <w:bodyDiv w:val="1"/>
      <w:marLeft w:val="0"/>
      <w:marRight w:val="0"/>
      <w:marTop w:val="0"/>
      <w:marBottom w:val="0"/>
      <w:divBdr>
        <w:top w:val="none" w:sz="0" w:space="0" w:color="auto"/>
        <w:left w:val="none" w:sz="0" w:space="0" w:color="auto"/>
        <w:bottom w:val="none" w:sz="0" w:space="0" w:color="auto"/>
        <w:right w:val="none" w:sz="0" w:space="0" w:color="auto"/>
      </w:divBdr>
    </w:div>
    <w:div w:id="1211070795">
      <w:bodyDiv w:val="1"/>
      <w:marLeft w:val="0"/>
      <w:marRight w:val="0"/>
      <w:marTop w:val="0"/>
      <w:marBottom w:val="0"/>
      <w:divBdr>
        <w:top w:val="none" w:sz="0" w:space="0" w:color="auto"/>
        <w:left w:val="none" w:sz="0" w:space="0" w:color="auto"/>
        <w:bottom w:val="none" w:sz="0" w:space="0" w:color="auto"/>
        <w:right w:val="none" w:sz="0" w:space="0" w:color="auto"/>
      </w:divBdr>
    </w:div>
    <w:div w:id="1211960942">
      <w:bodyDiv w:val="1"/>
      <w:marLeft w:val="0"/>
      <w:marRight w:val="0"/>
      <w:marTop w:val="0"/>
      <w:marBottom w:val="0"/>
      <w:divBdr>
        <w:top w:val="none" w:sz="0" w:space="0" w:color="auto"/>
        <w:left w:val="none" w:sz="0" w:space="0" w:color="auto"/>
        <w:bottom w:val="none" w:sz="0" w:space="0" w:color="auto"/>
        <w:right w:val="none" w:sz="0" w:space="0" w:color="auto"/>
      </w:divBdr>
    </w:div>
    <w:div w:id="1211961387">
      <w:bodyDiv w:val="1"/>
      <w:marLeft w:val="0"/>
      <w:marRight w:val="0"/>
      <w:marTop w:val="0"/>
      <w:marBottom w:val="0"/>
      <w:divBdr>
        <w:top w:val="none" w:sz="0" w:space="0" w:color="auto"/>
        <w:left w:val="none" w:sz="0" w:space="0" w:color="auto"/>
        <w:bottom w:val="none" w:sz="0" w:space="0" w:color="auto"/>
        <w:right w:val="none" w:sz="0" w:space="0" w:color="auto"/>
      </w:divBdr>
    </w:div>
    <w:div w:id="1212378071">
      <w:bodyDiv w:val="1"/>
      <w:marLeft w:val="0"/>
      <w:marRight w:val="0"/>
      <w:marTop w:val="0"/>
      <w:marBottom w:val="0"/>
      <w:divBdr>
        <w:top w:val="none" w:sz="0" w:space="0" w:color="auto"/>
        <w:left w:val="none" w:sz="0" w:space="0" w:color="auto"/>
        <w:bottom w:val="none" w:sz="0" w:space="0" w:color="auto"/>
        <w:right w:val="none" w:sz="0" w:space="0" w:color="auto"/>
      </w:divBdr>
    </w:div>
    <w:div w:id="1212571641">
      <w:bodyDiv w:val="1"/>
      <w:marLeft w:val="0"/>
      <w:marRight w:val="0"/>
      <w:marTop w:val="0"/>
      <w:marBottom w:val="0"/>
      <w:divBdr>
        <w:top w:val="none" w:sz="0" w:space="0" w:color="auto"/>
        <w:left w:val="none" w:sz="0" w:space="0" w:color="auto"/>
        <w:bottom w:val="none" w:sz="0" w:space="0" w:color="auto"/>
        <w:right w:val="none" w:sz="0" w:space="0" w:color="auto"/>
      </w:divBdr>
    </w:div>
    <w:div w:id="1212621416">
      <w:bodyDiv w:val="1"/>
      <w:marLeft w:val="0"/>
      <w:marRight w:val="0"/>
      <w:marTop w:val="0"/>
      <w:marBottom w:val="0"/>
      <w:divBdr>
        <w:top w:val="none" w:sz="0" w:space="0" w:color="auto"/>
        <w:left w:val="none" w:sz="0" w:space="0" w:color="auto"/>
        <w:bottom w:val="none" w:sz="0" w:space="0" w:color="auto"/>
        <w:right w:val="none" w:sz="0" w:space="0" w:color="auto"/>
      </w:divBdr>
    </w:div>
    <w:div w:id="1212960857">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4125194">
      <w:bodyDiv w:val="1"/>
      <w:marLeft w:val="0"/>
      <w:marRight w:val="0"/>
      <w:marTop w:val="0"/>
      <w:marBottom w:val="0"/>
      <w:divBdr>
        <w:top w:val="none" w:sz="0" w:space="0" w:color="auto"/>
        <w:left w:val="none" w:sz="0" w:space="0" w:color="auto"/>
        <w:bottom w:val="none" w:sz="0" w:space="0" w:color="auto"/>
        <w:right w:val="none" w:sz="0" w:space="0" w:color="auto"/>
      </w:divBdr>
    </w:div>
    <w:div w:id="1214540006">
      <w:bodyDiv w:val="1"/>
      <w:marLeft w:val="0"/>
      <w:marRight w:val="0"/>
      <w:marTop w:val="0"/>
      <w:marBottom w:val="0"/>
      <w:divBdr>
        <w:top w:val="none" w:sz="0" w:space="0" w:color="auto"/>
        <w:left w:val="none" w:sz="0" w:space="0" w:color="auto"/>
        <w:bottom w:val="none" w:sz="0" w:space="0" w:color="auto"/>
        <w:right w:val="none" w:sz="0" w:space="0" w:color="auto"/>
      </w:divBdr>
    </w:div>
    <w:div w:id="1214736645">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5778723">
      <w:bodyDiv w:val="1"/>
      <w:marLeft w:val="0"/>
      <w:marRight w:val="0"/>
      <w:marTop w:val="0"/>
      <w:marBottom w:val="0"/>
      <w:divBdr>
        <w:top w:val="none" w:sz="0" w:space="0" w:color="auto"/>
        <w:left w:val="none" w:sz="0" w:space="0" w:color="auto"/>
        <w:bottom w:val="none" w:sz="0" w:space="0" w:color="auto"/>
        <w:right w:val="none" w:sz="0" w:space="0" w:color="auto"/>
      </w:divBdr>
    </w:div>
    <w:div w:id="1216161137">
      <w:bodyDiv w:val="1"/>
      <w:marLeft w:val="0"/>
      <w:marRight w:val="0"/>
      <w:marTop w:val="0"/>
      <w:marBottom w:val="0"/>
      <w:divBdr>
        <w:top w:val="none" w:sz="0" w:space="0" w:color="auto"/>
        <w:left w:val="none" w:sz="0" w:space="0" w:color="auto"/>
        <w:bottom w:val="none" w:sz="0" w:space="0" w:color="auto"/>
        <w:right w:val="none" w:sz="0" w:space="0" w:color="auto"/>
      </w:divBdr>
    </w:div>
    <w:div w:id="1216549551">
      <w:bodyDiv w:val="1"/>
      <w:marLeft w:val="0"/>
      <w:marRight w:val="0"/>
      <w:marTop w:val="0"/>
      <w:marBottom w:val="0"/>
      <w:divBdr>
        <w:top w:val="none" w:sz="0" w:space="0" w:color="auto"/>
        <w:left w:val="none" w:sz="0" w:space="0" w:color="auto"/>
        <w:bottom w:val="none" w:sz="0" w:space="0" w:color="auto"/>
        <w:right w:val="none" w:sz="0" w:space="0" w:color="auto"/>
      </w:divBdr>
    </w:div>
    <w:div w:id="1216820877">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57804">
      <w:bodyDiv w:val="1"/>
      <w:marLeft w:val="0"/>
      <w:marRight w:val="0"/>
      <w:marTop w:val="0"/>
      <w:marBottom w:val="0"/>
      <w:divBdr>
        <w:top w:val="none" w:sz="0" w:space="0" w:color="auto"/>
        <w:left w:val="none" w:sz="0" w:space="0" w:color="auto"/>
        <w:bottom w:val="none" w:sz="0" w:space="0" w:color="auto"/>
        <w:right w:val="none" w:sz="0" w:space="0" w:color="auto"/>
      </w:divBdr>
    </w:div>
    <w:div w:id="1217400440">
      <w:bodyDiv w:val="1"/>
      <w:marLeft w:val="0"/>
      <w:marRight w:val="0"/>
      <w:marTop w:val="0"/>
      <w:marBottom w:val="0"/>
      <w:divBdr>
        <w:top w:val="none" w:sz="0" w:space="0" w:color="auto"/>
        <w:left w:val="none" w:sz="0" w:space="0" w:color="auto"/>
        <w:bottom w:val="none" w:sz="0" w:space="0" w:color="auto"/>
        <w:right w:val="none" w:sz="0" w:space="0" w:color="auto"/>
      </w:divBdr>
    </w:div>
    <w:div w:id="1217429116">
      <w:bodyDiv w:val="1"/>
      <w:marLeft w:val="0"/>
      <w:marRight w:val="0"/>
      <w:marTop w:val="0"/>
      <w:marBottom w:val="0"/>
      <w:divBdr>
        <w:top w:val="none" w:sz="0" w:space="0" w:color="auto"/>
        <w:left w:val="none" w:sz="0" w:space="0" w:color="auto"/>
        <w:bottom w:val="none" w:sz="0" w:space="0" w:color="auto"/>
        <w:right w:val="none" w:sz="0" w:space="0" w:color="auto"/>
      </w:divBdr>
    </w:div>
    <w:div w:id="1218131040">
      <w:bodyDiv w:val="1"/>
      <w:marLeft w:val="0"/>
      <w:marRight w:val="0"/>
      <w:marTop w:val="0"/>
      <w:marBottom w:val="0"/>
      <w:divBdr>
        <w:top w:val="none" w:sz="0" w:space="0" w:color="auto"/>
        <w:left w:val="none" w:sz="0" w:space="0" w:color="auto"/>
        <w:bottom w:val="none" w:sz="0" w:space="0" w:color="auto"/>
        <w:right w:val="none" w:sz="0" w:space="0" w:color="auto"/>
      </w:divBdr>
    </w:div>
    <w:div w:id="1218323802">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931418">
      <w:bodyDiv w:val="1"/>
      <w:marLeft w:val="0"/>
      <w:marRight w:val="0"/>
      <w:marTop w:val="0"/>
      <w:marBottom w:val="0"/>
      <w:divBdr>
        <w:top w:val="none" w:sz="0" w:space="0" w:color="auto"/>
        <w:left w:val="none" w:sz="0" w:space="0" w:color="auto"/>
        <w:bottom w:val="none" w:sz="0" w:space="0" w:color="auto"/>
        <w:right w:val="none" w:sz="0" w:space="0" w:color="auto"/>
      </w:divBdr>
    </w:div>
    <w:div w:id="1219049796">
      <w:bodyDiv w:val="1"/>
      <w:marLeft w:val="0"/>
      <w:marRight w:val="0"/>
      <w:marTop w:val="0"/>
      <w:marBottom w:val="0"/>
      <w:divBdr>
        <w:top w:val="none" w:sz="0" w:space="0" w:color="auto"/>
        <w:left w:val="none" w:sz="0" w:space="0" w:color="auto"/>
        <w:bottom w:val="none" w:sz="0" w:space="0" w:color="auto"/>
        <w:right w:val="none" w:sz="0" w:space="0" w:color="auto"/>
      </w:divBdr>
    </w:div>
    <w:div w:id="1219783744">
      <w:bodyDiv w:val="1"/>
      <w:marLeft w:val="0"/>
      <w:marRight w:val="0"/>
      <w:marTop w:val="0"/>
      <w:marBottom w:val="0"/>
      <w:divBdr>
        <w:top w:val="none" w:sz="0" w:space="0" w:color="auto"/>
        <w:left w:val="none" w:sz="0" w:space="0" w:color="auto"/>
        <w:bottom w:val="none" w:sz="0" w:space="0" w:color="auto"/>
        <w:right w:val="none" w:sz="0" w:space="0" w:color="auto"/>
      </w:divBdr>
    </w:div>
    <w:div w:id="1219897143">
      <w:bodyDiv w:val="1"/>
      <w:marLeft w:val="0"/>
      <w:marRight w:val="0"/>
      <w:marTop w:val="0"/>
      <w:marBottom w:val="0"/>
      <w:divBdr>
        <w:top w:val="none" w:sz="0" w:space="0" w:color="auto"/>
        <w:left w:val="none" w:sz="0" w:space="0" w:color="auto"/>
        <w:bottom w:val="none" w:sz="0" w:space="0" w:color="auto"/>
        <w:right w:val="none" w:sz="0" w:space="0" w:color="auto"/>
      </w:divBdr>
    </w:div>
    <w:div w:id="1220480490">
      <w:bodyDiv w:val="1"/>
      <w:marLeft w:val="0"/>
      <w:marRight w:val="0"/>
      <w:marTop w:val="0"/>
      <w:marBottom w:val="0"/>
      <w:divBdr>
        <w:top w:val="none" w:sz="0" w:space="0" w:color="auto"/>
        <w:left w:val="none" w:sz="0" w:space="0" w:color="auto"/>
        <w:bottom w:val="none" w:sz="0" w:space="0" w:color="auto"/>
        <w:right w:val="none" w:sz="0" w:space="0" w:color="auto"/>
      </w:divBdr>
    </w:div>
    <w:div w:id="1220626695">
      <w:bodyDiv w:val="1"/>
      <w:marLeft w:val="0"/>
      <w:marRight w:val="0"/>
      <w:marTop w:val="0"/>
      <w:marBottom w:val="0"/>
      <w:divBdr>
        <w:top w:val="none" w:sz="0" w:space="0" w:color="auto"/>
        <w:left w:val="none" w:sz="0" w:space="0" w:color="auto"/>
        <w:bottom w:val="none" w:sz="0" w:space="0" w:color="auto"/>
        <w:right w:val="none" w:sz="0" w:space="0" w:color="auto"/>
      </w:divBdr>
    </w:div>
    <w:div w:id="1220748199">
      <w:bodyDiv w:val="1"/>
      <w:marLeft w:val="0"/>
      <w:marRight w:val="0"/>
      <w:marTop w:val="0"/>
      <w:marBottom w:val="0"/>
      <w:divBdr>
        <w:top w:val="none" w:sz="0" w:space="0" w:color="auto"/>
        <w:left w:val="none" w:sz="0" w:space="0" w:color="auto"/>
        <w:bottom w:val="none" w:sz="0" w:space="0" w:color="auto"/>
        <w:right w:val="none" w:sz="0" w:space="0" w:color="auto"/>
      </w:divBdr>
    </w:div>
    <w:div w:id="1220749454">
      <w:bodyDiv w:val="1"/>
      <w:marLeft w:val="0"/>
      <w:marRight w:val="0"/>
      <w:marTop w:val="0"/>
      <w:marBottom w:val="0"/>
      <w:divBdr>
        <w:top w:val="none" w:sz="0" w:space="0" w:color="auto"/>
        <w:left w:val="none" w:sz="0" w:space="0" w:color="auto"/>
        <w:bottom w:val="none" w:sz="0" w:space="0" w:color="auto"/>
        <w:right w:val="none" w:sz="0" w:space="0" w:color="auto"/>
      </w:divBdr>
    </w:div>
    <w:div w:id="1221358225">
      <w:bodyDiv w:val="1"/>
      <w:marLeft w:val="0"/>
      <w:marRight w:val="0"/>
      <w:marTop w:val="0"/>
      <w:marBottom w:val="0"/>
      <w:divBdr>
        <w:top w:val="none" w:sz="0" w:space="0" w:color="auto"/>
        <w:left w:val="none" w:sz="0" w:space="0" w:color="auto"/>
        <w:bottom w:val="none" w:sz="0" w:space="0" w:color="auto"/>
        <w:right w:val="none" w:sz="0" w:space="0" w:color="auto"/>
      </w:divBdr>
    </w:div>
    <w:div w:id="1221401767">
      <w:bodyDiv w:val="1"/>
      <w:marLeft w:val="0"/>
      <w:marRight w:val="0"/>
      <w:marTop w:val="0"/>
      <w:marBottom w:val="0"/>
      <w:divBdr>
        <w:top w:val="none" w:sz="0" w:space="0" w:color="auto"/>
        <w:left w:val="none" w:sz="0" w:space="0" w:color="auto"/>
        <w:bottom w:val="none" w:sz="0" w:space="0" w:color="auto"/>
        <w:right w:val="none" w:sz="0" w:space="0" w:color="auto"/>
      </w:divBdr>
    </w:div>
    <w:div w:id="1222210410">
      <w:bodyDiv w:val="1"/>
      <w:marLeft w:val="0"/>
      <w:marRight w:val="0"/>
      <w:marTop w:val="0"/>
      <w:marBottom w:val="0"/>
      <w:divBdr>
        <w:top w:val="none" w:sz="0" w:space="0" w:color="auto"/>
        <w:left w:val="none" w:sz="0" w:space="0" w:color="auto"/>
        <w:bottom w:val="none" w:sz="0" w:space="0" w:color="auto"/>
        <w:right w:val="none" w:sz="0" w:space="0" w:color="auto"/>
      </w:divBdr>
    </w:div>
    <w:div w:id="1222601002">
      <w:bodyDiv w:val="1"/>
      <w:marLeft w:val="0"/>
      <w:marRight w:val="0"/>
      <w:marTop w:val="0"/>
      <w:marBottom w:val="0"/>
      <w:divBdr>
        <w:top w:val="none" w:sz="0" w:space="0" w:color="auto"/>
        <w:left w:val="none" w:sz="0" w:space="0" w:color="auto"/>
        <w:bottom w:val="none" w:sz="0" w:space="0" w:color="auto"/>
        <w:right w:val="none" w:sz="0" w:space="0" w:color="auto"/>
      </w:divBdr>
    </w:div>
    <w:div w:id="1223978537">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5218897">
      <w:bodyDiv w:val="1"/>
      <w:marLeft w:val="0"/>
      <w:marRight w:val="0"/>
      <w:marTop w:val="0"/>
      <w:marBottom w:val="0"/>
      <w:divBdr>
        <w:top w:val="none" w:sz="0" w:space="0" w:color="auto"/>
        <w:left w:val="none" w:sz="0" w:space="0" w:color="auto"/>
        <w:bottom w:val="none" w:sz="0" w:space="0" w:color="auto"/>
        <w:right w:val="none" w:sz="0" w:space="0" w:color="auto"/>
      </w:divBdr>
    </w:div>
    <w:div w:id="1226380593">
      <w:bodyDiv w:val="1"/>
      <w:marLeft w:val="0"/>
      <w:marRight w:val="0"/>
      <w:marTop w:val="0"/>
      <w:marBottom w:val="0"/>
      <w:divBdr>
        <w:top w:val="none" w:sz="0" w:space="0" w:color="auto"/>
        <w:left w:val="none" w:sz="0" w:space="0" w:color="auto"/>
        <w:bottom w:val="none" w:sz="0" w:space="0" w:color="auto"/>
        <w:right w:val="none" w:sz="0" w:space="0" w:color="auto"/>
      </w:divBdr>
    </w:div>
    <w:div w:id="1226457012">
      <w:bodyDiv w:val="1"/>
      <w:marLeft w:val="0"/>
      <w:marRight w:val="0"/>
      <w:marTop w:val="0"/>
      <w:marBottom w:val="0"/>
      <w:divBdr>
        <w:top w:val="none" w:sz="0" w:space="0" w:color="auto"/>
        <w:left w:val="none" w:sz="0" w:space="0" w:color="auto"/>
        <w:bottom w:val="none" w:sz="0" w:space="0" w:color="auto"/>
        <w:right w:val="none" w:sz="0" w:space="0" w:color="auto"/>
      </w:divBdr>
    </w:div>
    <w:div w:id="1226724227">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725151">
      <w:bodyDiv w:val="1"/>
      <w:marLeft w:val="0"/>
      <w:marRight w:val="0"/>
      <w:marTop w:val="0"/>
      <w:marBottom w:val="0"/>
      <w:divBdr>
        <w:top w:val="none" w:sz="0" w:space="0" w:color="auto"/>
        <w:left w:val="none" w:sz="0" w:space="0" w:color="auto"/>
        <w:bottom w:val="none" w:sz="0" w:space="0" w:color="auto"/>
        <w:right w:val="none" w:sz="0" w:space="0" w:color="auto"/>
      </w:divBdr>
    </w:div>
    <w:div w:id="1226843209">
      <w:bodyDiv w:val="1"/>
      <w:marLeft w:val="0"/>
      <w:marRight w:val="0"/>
      <w:marTop w:val="0"/>
      <w:marBottom w:val="0"/>
      <w:divBdr>
        <w:top w:val="none" w:sz="0" w:space="0" w:color="auto"/>
        <w:left w:val="none" w:sz="0" w:space="0" w:color="auto"/>
        <w:bottom w:val="none" w:sz="0" w:space="0" w:color="auto"/>
        <w:right w:val="none" w:sz="0" w:space="0" w:color="auto"/>
      </w:divBdr>
    </w:div>
    <w:div w:id="1227109178">
      <w:bodyDiv w:val="1"/>
      <w:marLeft w:val="0"/>
      <w:marRight w:val="0"/>
      <w:marTop w:val="0"/>
      <w:marBottom w:val="0"/>
      <w:divBdr>
        <w:top w:val="none" w:sz="0" w:space="0" w:color="auto"/>
        <w:left w:val="none" w:sz="0" w:space="0" w:color="auto"/>
        <w:bottom w:val="none" w:sz="0" w:space="0" w:color="auto"/>
        <w:right w:val="none" w:sz="0" w:space="0" w:color="auto"/>
      </w:divBdr>
    </w:div>
    <w:div w:id="1227456400">
      <w:bodyDiv w:val="1"/>
      <w:marLeft w:val="0"/>
      <w:marRight w:val="0"/>
      <w:marTop w:val="0"/>
      <w:marBottom w:val="0"/>
      <w:divBdr>
        <w:top w:val="none" w:sz="0" w:space="0" w:color="auto"/>
        <w:left w:val="none" w:sz="0" w:space="0" w:color="auto"/>
        <w:bottom w:val="none" w:sz="0" w:space="0" w:color="auto"/>
        <w:right w:val="none" w:sz="0" w:space="0" w:color="auto"/>
      </w:divBdr>
    </w:div>
    <w:div w:id="1227491279">
      <w:bodyDiv w:val="1"/>
      <w:marLeft w:val="0"/>
      <w:marRight w:val="0"/>
      <w:marTop w:val="0"/>
      <w:marBottom w:val="0"/>
      <w:divBdr>
        <w:top w:val="none" w:sz="0" w:space="0" w:color="auto"/>
        <w:left w:val="none" w:sz="0" w:space="0" w:color="auto"/>
        <w:bottom w:val="none" w:sz="0" w:space="0" w:color="auto"/>
        <w:right w:val="none" w:sz="0" w:space="0" w:color="auto"/>
      </w:divBdr>
    </w:div>
    <w:div w:id="1227765200">
      <w:bodyDiv w:val="1"/>
      <w:marLeft w:val="0"/>
      <w:marRight w:val="0"/>
      <w:marTop w:val="0"/>
      <w:marBottom w:val="0"/>
      <w:divBdr>
        <w:top w:val="none" w:sz="0" w:space="0" w:color="auto"/>
        <w:left w:val="none" w:sz="0" w:space="0" w:color="auto"/>
        <w:bottom w:val="none" w:sz="0" w:space="0" w:color="auto"/>
        <w:right w:val="none" w:sz="0" w:space="0" w:color="auto"/>
      </w:divBdr>
    </w:div>
    <w:div w:id="1227838138">
      <w:bodyDiv w:val="1"/>
      <w:marLeft w:val="0"/>
      <w:marRight w:val="0"/>
      <w:marTop w:val="0"/>
      <w:marBottom w:val="0"/>
      <w:divBdr>
        <w:top w:val="none" w:sz="0" w:space="0" w:color="auto"/>
        <w:left w:val="none" w:sz="0" w:space="0" w:color="auto"/>
        <w:bottom w:val="none" w:sz="0" w:space="0" w:color="auto"/>
        <w:right w:val="none" w:sz="0" w:space="0" w:color="auto"/>
      </w:divBdr>
    </w:div>
    <w:div w:id="1228304710">
      <w:bodyDiv w:val="1"/>
      <w:marLeft w:val="0"/>
      <w:marRight w:val="0"/>
      <w:marTop w:val="0"/>
      <w:marBottom w:val="0"/>
      <w:divBdr>
        <w:top w:val="none" w:sz="0" w:space="0" w:color="auto"/>
        <w:left w:val="none" w:sz="0" w:space="0" w:color="auto"/>
        <w:bottom w:val="none" w:sz="0" w:space="0" w:color="auto"/>
        <w:right w:val="none" w:sz="0" w:space="0" w:color="auto"/>
      </w:divBdr>
    </w:div>
    <w:div w:id="1229076960">
      <w:bodyDiv w:val="1"/>
      <w:marLeft w:val="0"/>
      <w:marRight w:val="0"/>
      <w:marTop w:val="0"/>
      <w:marBottom w:val="0"/>
      <w:divBdr>
        <w:top w:val="none" w:sz="0" w:space="0" w:color="auto"/>
        <w:left w:val="none" w:sz="0" w:space="0" w:color="auto"/>
        <w:bottom w:val="none" w:sz="0" w:space="0" w:color="auto"/>
        <w:right w:val="none" w:sz="0" w:space="0" w:color="auto"/>
      </w:divBdr>
    </w:div>
    <w:div w:id="1229341165">
      <w:bodyDiv w:val="1"/>
      <w:marLeft w:val="0"/>
      <w:marRight w:val="0"/>
      <w:marTop w:val="0"/>
      <w:marBottom w:val="0"/>
      <w:divBdr>
        <w:top w:val="none" w:sz="0" w:space="0" w:color="auto"/>
        <w:left w:val="none" w:sz="0" w:space="0" w:color="auto"/>
        <w:bottom w:val="none" w:sz="0" w:space="0" w:color="auto"/>
        <w:right w:val="none" w:sz="0" w:space="0" w:color="auto"/>
      </w:divBdr>
    </w:div>
    <w:div w:id="1229457199">
      <w:bodyDiv w:val="1"/>
      <w:marLeft w:val="0"/>
      <w:marRight w:val="0"/>
      <w:marTop w:val="0"/>
      <w:marBottom w:val="0"/>
      <w:divBdr>
        <w:top w:val="none" w:sz="0" w:space="0" w:color="auto"/>
        <w:left w:val="none" w:sz="0" w:space="0" w:color="auto"/>
        <w:bottom w:val="none" w:sz="0" w:space="0" w:color="auto"/>
        <w:right w:val="none" w:sz="0" w:space="0" w:color="auto"/>
      </w:divBdr>
    </w:div>
    <w:div w:id="1229730836">
      <w:bodyDiv w:val="1"/>
      <w:marLeft w:val="0"/>
      <w:marRight w:val="0"/>
      <w:marTop w:val="0"/>
      <w:marBottom w:val="0"/>
      <w:divBdr>
        <w:top w:val="none" w:sz="0" w:space="0" w:color="auto"/>
        <w:left w:val="none" w:sz="0" w:space="0" w:color="auto"/>
        <w:bottom w:val="none" w:sz="0" w:space="0" w:color="auto"/>
        <w:right w:val="none" w:sz="0" w:space="0" w:color="auto"/>
      </w:divBdr>
    </w:div>
    <w:div w:id="1229995988">
      <w:bodyDiv w:val="1"/>
      <w:marLeft w:val="0"/>
      <w:marRight w:val="0"/>
      <w:marTop w:val="0"/>
      <w:marBottom w:val="0"/>
      <w:divBdr>
        <w:top w:val="none" w:sz="0" w:space="0" w:color="auto"/>
        <w:left w:val="none" w:sz="0" w:space="0" w:color="auto"/>
        <w:bottom w:val="none" w:sz="0" w:space="0" w:color="auto"/>
        <w:right w:val="none" w:sz="0" w:space="0" w:color="auto"/>
      </w:divBdr>
    </w:div>
    <w:div w:id="1230069393">
      <w:bodyDiv w:val="1"/>
      <w:marLeft w:val="0"/>
      <w:marRight w:val="0"/>
      <w:marTop w:val="0"/>
      <w:marBottom w:val="0"/>
      <w:divBdr>
        <w:top w:val="none" w:sz="0" w:space="0" w:color="auto"/>
        <w:left w:val="none" w:sz="0" w:space="0" w:color="auto"/>
        <w:bottom w:val="none" w:sz="0" w:space="0" w:color="auto"/>
        <w:right w:val="none" w:sz="0" w:space="0" w:color="auto"/>
      </w:divBdr>
    </w:div>
    <w:div w:id="1230192938">
      <w:bodyDiv w:val="1"/>
      <w:marLeft w:val="0"/>
      <w:marRight w:val="0"/>
      <w:marTop w:val="0"/>
      <w:marBottom w:val="0"/>
      <w:divBdr>
        <w:top w:val="none" w:sz="0" w:space="0" w:color="auto"/>
        <w:left w:val="none" w:sz="0" w:space="0" w:color="auto"/>
        <w:bottom w:val="none" w:sz="0" w:space="0" w:color="auto"/>
        <w:right w:val="none" w:sz="0" w:space="0" w:color="auto"/>
      </w:divBdr>
    </w:div>
    <w:div w:id="1230725445">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2541102">
      <w:bodyDiv w:val="1"/>
      <w:marLeft w:val="0"/>
      <w:marRight w:val="0"/>
      <w:marTop w:val="0"/>
      <w:marBottom w:val="0"/>
      <w:divBdr>
        <w:top w:val="none" w:sz="0" w:space="0" w:color="auto"/>
        <w:left w:val="none" w:sz="0" w:space="0" w:color="auto"/>
        <w:bottom w:val="none" w:sz="0" w:space="0" w:color="auto"/>
        <w:right w:val="none" w:sz="0" w:space="0" w:color="auto"/>
      </w:divBdr>
    </w:div>
    <w:div w:id="1232546202">
      <w:bodyDiv w:val="1"/>
      <w:marLeft w:val="0"/>
      <w:marRight w:val="0"/>
      <w:marTop w:val="0"/>
      <w:marBottom w:val="0"/>
      <w:divBdr>
        <w:top w:val="none" w:sz="0" w:space="0" w:color="auto"/>
        <w:left w:val="none" w:sz="0" w:space="0" w:color="auto"/>
        <w:bottom w:val="none" w:sz="0" w:space="0" w:color="auto"/>
        <w:right w:val="none" w:sz="0" w:space="0" w:color="auto"/>
      </w:divBdr>
    </w:div>
    <w:div w:id="1232623147">
      <w:bodyDiv w:val="1"/>
      <w:marLeft w:val="0"/>
      <w:marRight w:val="0"/>
      <w:marTop w:val="0"/>
      <w:marBottom w:val="0"/>
      <w:divBdr>
        <w:top w:val="none" w:sz="0" w:space="0" w:color="auto"/>
        <w:left w:val="none" w:sz="0" w:space="0" w:color="auto"/>
        <w:bottom w:val="none" w:sz="0" w:space="0" w:color="auto"/>
        <w:right w:val="none" w:sz="0" w:space="0" w:color="auto"/>
      </w:divBdr>
    </w:div>
    <w:div w:id="1232737493">
      <w:bodyDiv w:val="1"/>
      <w:marLeft w:val="0"/>
      <w:marRight w:val="0"/>
      <w:marTop w:val="0"/>
      <w:marBottom w:val="0"/>
      <w:divBdr>
        <w:top w:val="none" w:sz="0" w:space="0" w:color="auto"/>
        <w:left w:val="none" w:sz="0" w:space="0" w:color="auto"/>
        <w:bottom w:val="none" w:sz="0" w:space="0" w:color="auto"/>
        <w:right w:val="none" w:sz="0" w:space="0" w:color="auto"/>
      </w:divBdr>
    </w:div>
    <w:div w:id="1232891318">
      <w:bodyDiv w:val="1"/>
      <w:marLeft w:val="0"/>
      <w:marRight w:val="0"/>
      <w:marTop w:val="0"/>
      <w:marBottom w:val="0"/>
      <w:divBdr>
        <w:top w:val="none" w:sz="0" w:space="0" w:color="auto"/>
        <w:left w:val="none" w:sz="0" w:space="0" w:color="auto"/>
        <w:bottom w:val="none" w:sz="0" w:space="0" w:color="auto"/>
        <w:right w:val="none" w:sz="0" w:space="0" w:color="auto"/>
      </w:divBdr>
    </w:div>
    <w:div w:id="1234848377">
      <w:bodyDiv w:val="1"/>
      <w:marLeft w:val="0"/>
      <w:marRight w:val="0"/>
      <w:marTop w:val="0"/>
      <w:marBottom w:val="0"/>
      <w:divBdr>
        <w:top w:val="none" w:sz="0" w:space="0" w:color="auto"/>
        <w:left w:val="none" w:sz="0" w:space="0" w:color="auto"/>
        <w:bottom w:val="none" w:sz="0" w:space="0" w:color="auto"/>
        <w:right w:val="none" w:sz="0" w:space="0" w:color="auto"/>
      </w:divBdr>
    </w:div>
    <w:div w:id="1235121427">
      <w:bodyDiv w:val="1"/>
      <w:marLeft w:val="0"/>
      <w:marRight w:val="0"/>
      <w:marTop w:val="0"/>
      <w:marBottom w:val="0"/>
      <w:divBdr>
        <w:top w:val="none" w:sz="0" w:space="0" w:color="auto"/>
        <w:left w:val="none" w:sz="0" w:space="0" w:color="auto"/>
        <w:bottom w:val="none" w:sz="0" w:space="0" w:color="auto"/>
        <w:right w:val="none" w:sz="0" w:space="0" w:color="auto"/>
      </w:divBdr>
    </w:div>
    <w:div w:id="1235554600">
      <w:bodyDiv w:val="1"/>
      <w:marLeft w:val="0"/>
      <w:marRight w:val="0"/>
      <w:marTop w:val="0"/>
      <w:marBottom w:val="0"/>
      <w:divBdr>
        <w:top w:val="none" w:sz="0" w:space="0" w:color="auto"/>
        <w:left w:val="none" w:sz="0" w:space="0" w:color="auto"/>
        <w:bottom w:val="none" w:sz="0" w:space="0" w:color="auto"/>
        <w:right w:val="none" w:sz="0" w:space="0" w:color="auto"/>
      </w:divBdr>
    </w:div>
    <w:div w:id="1235706363">
      <w:bodyDiv w:val="1"/>
      <w:marLeft w:val="0"/>
      <w:marRight w:val="0"/>
      <w:marTop w:val="0"/>
      <w:marBottom w:val="0"/>
      <w:divBdr>
        <w:top w:val="none" w:sz="0" w:space="0" w:color="auto"/>
        <w:left w:val="none" w:sz="0" w:space="0" w:color="auto"/>
        <w:bottom w:val="none" w:sz="0" w:space="0" w:color="auto"/>
        <w:right w:val="none" w:sz="0" w:space="0" w:color="auto"/>
      </w:divBdr>
    </w:div>
    <w:div w:id="1236666982">
      <w:bodyDiv w:val="1"/>
      <w:marLeft w:val="0"/>
      <w:marRight w:val="0"/>
      <w:marTop w:val="0"/>
      <w:marBottom w:val="0"/>
      <w:divBdr>
        <w:top w:val="none" w:sz="0" w:space="0" w:color="auto"/>
        <w:left w:val="none" w:sz="0" w:space="0" w:color="auto"/>
        <w:bottom w:val="none" w:sz="0" w:space="0" w:color="auto"/>
        <w:right w:val="none" w:sz="0" w:space="0" w:color="auto"/>
      </w:divBdr>
    </w:div>
    <w:div w:id="1236862499">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400850">
      <w:bodyDiv w:val="1"/>
      <w:marLeft w:val="0"/>
      <w:marRight w:val="0"/>
      <w:marTop w:val="0"/>
      <w:marBottom w:val="0"/>
      <w:divBdr>
        <w:top w:val="none" w:sz="0" w:space="0" w:color="auto"/>
        <w:left w:val="none" w:sz="0" w:space="0" w:color="auto"/>
        <w:bottom w:val="none" w:sz="0" w:space="0" w:color="auto"/>
        <w:right w:val="none" w:sz="0" w:space="0" w:color="auto"/>
      </w:divBdr>
    </w:div>
    <w:div w:id="1237401832">
      <w:bodyDiv w:val="1"/>
      <w:marLeft w:val="0"/>
      <w:marRight w:val="0"/>
      <w:marTop w:val="0"/>
      <w:marBottom w:val="0"/>
      <w:divBdr>
        <w:top w:val="none" w:sz="0" w:space="0" w:color="auto"/>
        <w:left w:val="none" w:sz="0" w:space="0" w:color="auto"/>
        <w:bottom w:val="none" w:sz="0" w:space="0" w:color="auto"/>
        <w:right w:val="none" w:sz="0" w:space="0" w:color="auto"/>
      </w:divBdr>
    </w:div>
    <w:div w:id="1237519186">
      <w:bodyDiv w:val="1"/>
      <w:marLeft w:val="0"/>
      <w:marRight w:val="0"/>
      <w:marTop w:val="0"/>
      <w:marBottom w:val="0"/>
      <w:divBdr>
        <w:top w:val="none" w:sz="0" w:space="0" w:color="auto"/>
        <w:left w:val="none" w:sz="0" w:space="0" w:color="auto"/>
        <w:bottom w:val="none" w:sz="0" w:space="0" w:color="auto"/>
        <w:right w:val="none" w:sz="0" w:space="0" w:color="auto"/>
      </w:divBdr>
    </w:div>
    <w:div w:id="1237595306">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934233">
      <w:bodyDiv w:val="1"/>
      <w:marLeft w:val="0"/>
      <w:marRight w:val="0"/>
      <w:marTop w:val="0"/>
      <w:marBottom w:val="0"/>
      <w:divBdr>
        <w:top w:val="none" w:sz="0" w:space="0" w:color="auto"/>
        <w:left w:val="none" w:sz="0" w:space="0" w:color="auto"/>
        <w:bottom w:val="none" w:sz="0" w:space="0" w:color="auto"/>
        <w:right w:val="none" w:sz="0" w:space="0" w:color="auto"/>
      </w:divBdr>
    </w:div>
    <w:div w:id="1238244004">
      <w:bodyDiv w:val="1"/>
      <w:marLeft w:val="0"/>
      <w:marRight w:val="0"/>
      <w:marTop w:val="0"/>
      <w:marBottom w:val="0"/>
      <w:divBdr>
        <w:top w:val="none" w:sz="0" w:space="0" w:color="auto"/>
        <w:left w:val="none" w:sz="0" w:space="0" w:color="auto"/>
        <w:bottom w:val="none" w:sz="0" w:space="0" w:color="auto"/>
        <w:right w:val="none" w:sz="0" w:space="0" w:color="auto"/>
      </w:divBdr>
    </w:div>
    <w:div w:id="1238321840">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40411117">
      <w:bodyDiv w:val="1"/>
      <w:marLeft w:val="0"/>
      <w:marRight w:val="0"/>
      <w:marTop w:val="0"/>
      <w:marBottom w:val="0"/>
      <w:divBdr>
        <w:top w:val="none" w:sz="0" w:space="0" w:color="auto"/>
        <w:left w:val="none" w:sz="0" w:space="0" w:color="auto"/>
        <w:bottom w:val="none" w:sz="0" w:space="0" w:color="auto"/>
        <w:right w:val="none" w:sz="0" w:space="0" w:color="auto"/>
      </w:divBdr>
    </w:div>
    <w:div w:id="1240597017">
      <w:bodyDiv w:val="1"/>
      <w:marLeft w:val="0"/>
      <w:marRight w:val="0"/>
      <w:marTop w:val="0"/>
      <w:marBottom w:val="0"/>
      <w:divBdr>
        <w:top w:val="none" w:sz="0" w:space="0" w:color="auto"/>
        <w:left w:val="none" w:sz="0" w:space="0" w:color="auto"/>
        <w:bottom w:val="none" w:sz="0" w:space="0" w:color="auto"/>
        <w:right w:val="none" w:sz="0" w:space="0" w:color="auto"/>
      </w:divBdr>
    </w:div>
    <w:div w:id="1241021184">
      <w:bodyDiv w:val="1"/>
      <w:marLeft w:val="0"/>
      <w:marRight w:val="0"/>
      <w:marTop w:val="0"/>
      <w:marBottom w:val="0"/>
      <w:divBdr>
        <w:top w:val="none" w:sz="0" w:space="0" w:color="auto"/>
        <w:left w:val="none" w:sz="0" w:space="0" w:color="auto"/>
        <w:bottom w:val="none" w:sz="0" w:space="0" w:color="auto"/>
        <w:right w:val="none" w:sz="0" w:space="0" w:color="auto"/>
      </w:divBdr>
    </w:div>
    <w:div w:id="1241060941">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911578">
      <w:bodyDiv w:val="1"/>
      <w:marLeft w:val="0"/>
      <w:marRight w:val="0"/>
      <w:marTop w:val="0"/>
      <w:marBottom w:val="0"/>
      <w:divBdr>
        <w:top w:val="none" w:sz="0" w:space="0" w:color="auto"/>
        <w:left w:val="none" w:sz="0" w:space="0" w:color="auto"/>
        <w:bottom w:val="none" w:sz="0" w:space="0" w:color="auto"/>
        <w:right w:val="none" w:sz="0" w:space="0" w:color="auto"/>
      </w:divBdr>
    </w:div>
    <w:div w:id="1241987158">
      <w:bodyDiv w:val="1"/>
      <w:marLeft w:val="0"/>
      <w:marRight w:val="0"/>
      <w:marTop w:val="0"/>
      <w:marBottom w:val="0"/>
      <w:divBdr>
        <w:top w:val="none" w:sz="0" w:space="0" w:color="auto"/>
        <w:left w:val="none" w:sz="0" w:space="0" w:color="auto"/>
        <w:bottom w:val="none" w:sz="0" w:space="0" w:color="auto"/>
        <w:right w:val="none" w:sz="0" w:space="0" w:color="auto"/>
      </w:divBdr>
    </w:div>
    <w:div w:id="1242644820">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371932">
      <w:bodyDiv w:val="1"/>
      <w:marLeft w:val="0"/>
      <w:marRight w:val="0"/>
      <w:marTop w:val="0"/>
      <w:marBottom w:val="0"/>
      <w:divBdr>
        <w:top w:val="none" w:sz="0" w:space="0" w:color="auto"/>
        <w:left w:val="none" w:sz="0" w:space="0" w:color="auto"/>
        <w:bottom w:val="none" w:sz="0" w:space="0" w:color="auto"/>
        <w:right w:val="none" w:sz="0" w:space="0" w:color="auto"/>
      </w:divBdr>
    </w:div>
    <w:div w:id="1243417513">
      <w:bodyDiv w:val="1"/>
      <w:marLeft w:val="0"/>
      <w:marRight w:val="0"/>
      <w:marTop w:val="0"/>
      <w:marBottom w:val="0"/>
      <w:divBdr>
        <w:top w:val="none" w:sz="0" w:space="0" w:color="auto"/>
        <w:left w:val="none" w:sz="0" w:space="0" w:color="auto"/>
        <w:bottom w:val="none" w:sz="0" w:space="0" w:color="auto"/>
        <w:right w:val="none" w:sz="0" w:space="0" w:color="auto"/>
      </w:divBdr>
    </w:div>
    <w:div w:id="1243491470">
      <w:bodyDiv w:val="1"/>
      <w:marLeft w:val="0"/>
      <w:marRight w:val="0"/>
      <w:marTop w:val="0"/>
      <w:marBottom w:val="0"/>
      <w:divBdr>
        <w:top w:val="none" w:sz="0" w:space="0" w:color="auto"/>
        <w:left w:val="none" w:sz="0" w:space="0" w:color="auto"/>
        <w:bottom w:val="none" w:sz="0" w:space="0" w:color="auto"/>
        <w:right w:val="none" w:sz="0" w:space="0" w:color="auto"/>
      </w:divBdr>
    </w:div>
    <w:div w:id="1244531280">
      <w:bodyDiv w:val="1"/>
      <w:marLeft w:val="0"/>
      <w:marRight w:val="0"/>
      <w:marTop w:val="0"/>
      <w:marBottom w:val="0"/>
      <w:divBdr>
        <w:top w:val="none" w:sz="0" w:space="0" w:color="auto"/>
        <w:left w:val="none" w:sz="0" w:space="0" w:color="auto"/>
        <w:bottom w:val="none" w:sz="0" w:space="0" w:color="auto"/>
        <w:right w:val="none" w:sz="0" w:space="0" w:color="auto"/>
      </w:divBdr>
    </w:div>
    <w:div w:id="1244990332">
      <w:bodyDiv w:val="1"/>
      <w:marLeft w:val="0"/>
      <w:marRight w:val="0"/>
      <w:marTop w:val="0"/>
      <w:marBottom w:val="0"/>
      <w:divBdr>
        <w:top w:val="none" w:sz="0" w:space="0" w:color="auto"/>
        <w:left w:val="none" w:sz="0" w:space="0" w:color="auto"/>
        <w:bottom w:val="none" w:sz="0" w:space="0" w:color="auto"/>
        <w:right w:val="none" w:sz="0" w:space="0" w:color="auto"/>
      </w:divBdr>
    </w:div>
    <w:div w:id="124499266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142854">
      <w:bodyDiv w:val="1"/>
      <w:marLeft w:val="0"/>
      <w:marRight w:val="0"/>
      <w:marTop w:val="0"/>
      <w:marBottom w:val="0"/>
      <w:divBdr>
        <w:top w:val="none" w:sz="0" w:space="0" w:color="auto"/>
        <w:left w:val="none" w:sz="0" w:space="0" w:color="auto"/>
        <w:bottom w:val="none" w:sz="0" w:space="0" w:color="auto"/>
        <w:right w:val="none" w:sz="0" w:space="0" w:color="auto"/>
      </w:divBdr>
    </w:div>
    <w:div w:id="1245258991">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577653">
      <w:bodyDiv w:val="1"/>
      <w:marLeft w:val="0"/>
      <w:marRight w:val="0"/>
      <w:marTop w:val="0"/>
      <w:marBottom w:val="0"/>
      <w:divBdr>
        <w:top w:val="none" w:sz="0" w:space="0" w:color="auto"/>
        <w:left w:val="none" w:sz="0" w:space="0" w:color="auto"/>
        <w:bottom w:val="none" w:sz="0" w:space="0" w:color="auto"/>
        <w:right w:val="none" w:sz="0" w:space="0" w:color="auto"/>
      </w:divBdr>
    </w:div>
    <w:div w:id="1245722889">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5918799">
      <w:bodyDiv w:val="1"/>
      <w:marLeft w:val="0"/>
      <w:marRight w:val="0"/>
      <w:marTop w:val="0"/>
      <w:marBottom w:val="0"/>
      <w:divBdr>
        <w:top w:val="none" w:sz="0" w:space="0" w:color="auto"/>
        <w:left w:val="none" w:sz="0" w:space="0" w:color="auto"/>
        <w:bottom w:val="none" w:sz="0" w:space="0" w:color="auto"/>
        <w:right w:val="none" w:sz="0" w:space="0" w:color="auto"/>
      </w:divBdr>
    </w:div>
    <w:div w:id="1246188495">
      <w:bodyDiv w:val="1"/>
      <w:marLeft w:val="0"/>
      <w:marRight w:val="0"/>
      <w:marTop w:val="0"/>
      <w:marBottom w:val="0"/>
      <w:divBdr>
        <w:top w:val="none" w:sz="0" w:space="0" w:color="auto"/>
        <w:left w:val="none" w:sz="0" w:space="0" w:color="auto"/>
        <w:bottom w:val="none" w:sz="0" w:space="0" w:color="auto"/>
        <w:right w:val="none" w:sz="0" w:space="0" w:color="auto"/>
      </w:divBdr>
    </w:div>
    <w:div w:id="1246264726">
      <w:bodyDiv w:val="1"/>
      <w:marLeft w:val="0"/>
      <w:marRight w:val="0"/>
      <w:marTop w:val="0"/>
      <w:marBottom w:val="0"/>
      <w:divBdr>
        <w:top w:val="none" w:sz="0" w:space="0" w:color="auto"/>
        <w:left w:val="none" w:sz="0" w:space="0" w:color="auto"/>
        <w:bottom w:val="none" w:sz="0" w:space="0" w:color="auto"/>
        <w:right w:val="none" w:sz="0" w:space="0" w:color="auto"/>
      </w:divBdr>
    </w:div>
    <w:div w:id="1246571540">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8078588">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66038">
      <w:bodyDiv w:val="1"/>
      <w:marLeft w:val="0"/>
      <w:marRight w:val="0"/>
      <w:marTop w:val="0"/>
      <w:marBottom w:val="0"/>
      <w:divBdr>
        <w:top w:val="none" w:sz="0" w:space="0" w:color="auto"/>
        <w:left w:val="none" w:sz="0" w:space="0" w:color="auto"/>
        <w:bottom w:val="none" w:sz="0" w:space="0" w:color="auto"/>
        <w:right w:val="none" w:sz="0" w:space="0" w:color="auto"/>
      </w:divBdr>
    </w:div>
    <w:div w:id="1248418215">
      <w:bodyDiv w:val="1"/>
      <w:marLeft w:val="0"/>
      <w:marRight w:val="0"/>
      <w:marTop w:val="0"/>
      <w:marBottom w:val="0"/>
      <w:divBdr>
        <w:top w:val="none" w:sz="0" w:space="0" w:color="auto"/>
        <w:left w:val="none" w:sz="0" w:space="0" w:color="auto"/>
        <w:bottom w:val="none" w:sz="0" w:space="0" w:color="auto"/>
        <w:right w:val="none" w:sz="0" w:space="0" w:color="auto"/>
      </w:divBdr>
    </w:div>
    <w:div w:id="1248542551">
      <w:bodyDiv w:val="1"/>
      <w:marLeft w:val="0"/>
      <w:marRight w:val="0"/>
      <w:marTop w:val="0"/>
      <w:marBottom w:val="0"/>
      <w:divBdr>
        <w:top w:val="none" w:sz="0" w:space="0" w:color="auto"/>
        <w:left w:val="none" w:sz="0" w:space="0" w:color="auto"/>
        <w:bottom w:val="none" w:sz="0" w:space="0" w:color="auto"/>
        <w:right w:val="none" w:sz="0" w:space="0" w:color="auto"/>
      </w:divBdr>
    </w:div>
    <w:div w:id="1248685430">
      <w:bodyDiv w:val="1"/>
      <w:marLeft w:val="0"/>
      <w:marRight w:val="0"/>
      <w:marTop w:val="0"/>
      <w:marBottom w:val="0"/>
      <w:divBdr>
        <w:top w:val="none" w:sz="0" w:space="0" w:color="auto"/>
        <w:left w:val="none" w:sz="0" w:space="0" w:color="auto"/>
        <w:bottom w:val="none" w:sz="0" w:space="0" w:color="auto"/>
        <w:right w:val="none" w:sz="0" w:space="0" w:color="auto"/>
      </w:divBdr>
    </w:div>
    <w:div w:id="1249196255">
      <w:bodyDiv w:val="1"/>
      <w:marLeft w:val="0"/>
      <w:marRight w:val="0"/>
      <w:marTop w:val="0"/>
      <w:marBottom w:val="0"/>
      <w:divBdr>
        <w:top w:val="none" w:sz="0" w:space="0" w:color="auto"/>
        <w:left w:val="none" w:sz="0" w:space="0" w:color="auto"/>
        <w:bottom w:val="none" w:sz="0" w:space="0" w:color="auto"/>
        <w:right w:val="none" w:sz="0" w:space="0" w:color="auto"/>
      </w:divBdr>
    </w:div>
    <w:div w:id="1249581549">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50113481">
      <w:bodyDiv w:val="1"/>
      <w:marLeft w:val="0"/>
      <w:marRight w:val="0"/>
      <w:marTop w:val="0"/>
      <w:marBottom w:val="0"/>
      <w:divBdr>
        <w:top w:val="none" w:sz="0" w:space="0" w:color="auto"/>
        <w:left w:val="none" w:sz="0" w:space="0" w:color="auto"/>
        <w:bottom w:val="none" w:sz="0" w:space="0" w:color="auto"/>
        <w:right w:val="none" w:sz="0" w:space="0" w:color="auto"/>
      </w:divBdr>
    </w:div>
    <w:div w:id="1250771914">
      <w:bodyDiv w:val="1"/>
      <w:marLeft w:val="0"/>
      <w:marRight w:val="0"/>
      <w:marTop w:val="0"/>
      <w:marBottom w:val="0"/>
      <w:divBdr>
        <w:top w:val="none" w:sz="0" w:space="0" w:color="auto"/>
        <w:left w:val="none" w:sz="0" w:space="0" w:color="auto"/>
        <w:bottom w:val="none" w:sz="0" w:space="0" w:color="auto"/>
        <w:right w:val="none" w:sz="0" w:space="0" w:color="auto"/>
      </w:divBdr>
    </w:div>
    <w:div w:id="1250893914">
      <w:bodyDiv w:val="1"/>
      <w:marLeft w:val="0"/>
      <w:marRight w:val="0"/>
      <w:marTop w:val="0"/>
      <w:marBottom w:val="0"/>
      <w:divBdr>
        <w:top w:val="none" w:sz="0" w:space="0" w:color="auto"/>
        <w:left w:val="none" w:sz="0" w:space="0" w:color="auto"/>
        <w:bottom w:val="none" w:sz="0" w:space="0" w:color="auto"/>
        <w:right w:val="none" w:sz="0" w:space="0" w:color="auto"/>
      </w:divBdr>
    </w:div>
    <w:div w:id="1251039670">
      <w:bodyDiv w:val="1"/>
      <w:marLeft w:val="0"/>
      <w:marRight w:val="0"/>
      <w:marTop w:val="0"/>
      <w:marBottom w:val="0"/>
      <w:divBdr>
        <w:top w:val="none" w:sz="0" w:space="0" w:color="auto"/>
        <w:left w:val="none" w:sz="0" w:space="0" w:color="auto"/>
        <w:bottom w:val="none" w:sz="0" w:space="0" w:color="auto"/>
        <w:right w:val="none" w:sz="0" w:space="0" w:color="auto"/>
      </w:divBdr>
    </w:div>
    <w:div w:id="1251088366">
      <w:bodyDiv w:val="1"/>
      <w:marLeft w:val="0"/>
      <w:marRight w:val="0"/>
      <w:marTop w:val="0"/>
      <w:marBottom w:val="0"/>
      <w:divBdr>
        <w:top w:val="none" w:sz="0" w:space="0" w:color="auto"/>
        <w:left w:val="none" w:sz="0" w:space="0" w:color="auto"/>
        <w:bottom w:val="none" w:sz="0" w:space="0" w:color="auto"/>
        <w:right w:val="none" w:sz="0" w:space="0" w:color="auto"/>
      </w:divBdr>
    </w:div>
    <w:div w:id="1251937350">
      <w:bodyDiv w:val="1"/>
      <w:marLeft w:val="0"/>
      <w:marRight w:val="0"/>
      <w:marTop w:val="0"/>
      <w:marBottom w:val="0"/>
      <w:divBdr>
        <w:top w:val="none" w:sz="0" w:space="0" w:color="auto"/>
        <w:left w:val="none" w:sz="0" w:space="0" w:color="auto"/>
        <w:bottom w:val="none" w:sz="0" w:space="0" w:color="auto"/>
        <w:right w:val="none" w:sz="0" w:space="0" w:color="auto"/>
      </w:divBdr>
    </w:div>
    <w:div w:id="1252350008">
      <w:bodyDiv w:val="1"/>
      <w:marLeft w:val="0"/>
      <w:marRight w:val="0"/>
      <w:marTop w:val="0"/>
      <w:marBottom w:val="0"/>
      <w:divBdr>
        <w:top w:val="none" w:sz="0" w:space="0" w:color="auto"/>
        <w:left w:val="none" w:sz="0" w:space="0" w:color="auto"/>
        <w:bottom w:val="none" w:sz="0" w:space="0" w:color="auto"/>
        <w:right w:val="none" w:sz="0" w:space="0" w:color="auto"/>
      </w:divBdr>
    </w:div>
    <w:div w:id="1252393281">
      <w:bodyDiv w:val="1"/>
      <w:marLeft w:val="0"/>
      <w:marRight w:val="0"/>
      <w:marTop w:val="0"/>
      <w:marBottom w:val="0"/>
      <w:divBdr>
        <w:top w:val="none" w:sz="0" w:space="0" w:color="auto"/>
        <w:left w:val="none" w:sz="0" w:space="0" w:color="auto"/>
        <w:bottom w:val="none" w:sz="0" w:space="0" w:color="auto"/>
        <w:right w:val="none" w:sz="0" w:space="0" w:color="auto"/>
      </w:divBdr>
    </w:div>
    <w:div w:id="1252663946">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398751">
      <w:bodyDiv w:val="1"/>
      <w:marLeft w:val="0"/>
      <w:marRight w:val="0"/>
      <w:marTop w:val="0"/>
      <w:marBottom w:val="0"/>
      <w:divBdr>
        <w:top w:val="none" w:sz="0" w:space="0" w:color="auto"/>
        <w:left w:val="none" w:sz="0" w:space="0" w:color="auto"/>
        <w:bottom w:val="none" w:sz="0" w:space="0" w:color="auto"/>
        <w:right w:val="none" w:sz="0" w:space="0" w:color="auto"/>
      </w:divBdr>
    </w:div>
    <w:div w:id="1254894789">
      <w:bodyDiv w:val="1"/>
      <w:marLeft w:val="0"/>
      <w:marRight w:val="0"/>
      <w:marTop w:val="0"/>
      <w:marBottom w:val="0"/>
      <w:divBdr>
        <w:top w:val="none" w:sz="0" w:space="0" w:color="auto"/>
        <w:left w:val="none" w:sz="0" w:space="0" w:color="auto"/>
        <w:bottom w:val="none" w:sz="0" w:space="0" w:color="auto"/>
        <w:right w:val="none" w:sz="0" w:space="0" w:color="auto"/>
      </w:divBdr>
    </w:div>
    <w:div w:id="1255213569">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329522">
      <w:bodyDiv w:val="1"/>
      <w:marLeft w:val="0"/>
      <w:marRight w:val="0"/>
      <w:marTop w:val="0"/>
      <w:marBottom w:val="0"/>
      <w:divBdr>
        <w:top w:val="none" w:sz="0" w:space="0" w:color="auto"/>
        <w:left w:val="none" w:sz="0" w:space="0" w:color="auto"/>
        <w:bottom w:val="none" w:sz="0" w:space="0" w:color="auto"/>
        <w:right w:val="none" w:sz="0" w:space="0" w:color="auto"/>
      </w:divBdr>
    </w:div>
    <w:div w:id="1256355013">
      <w:bodyDiv w:val="1"/>
      <w:marLeft w:val="0"/>
      <w:marRight w:val="0"/>
      <w:marTop w:val="0"/>
      <w:marBottom w:val="0"/>
      <w:divBdr>
        <w:top w:val="none" w:sz="0" w:space="0" w:color="auto"/>
        <w:left w:val="none" w:sz="0" w:space="0" w:color="auto"/>
        <w:bottom w:val="none" w:sz="0" w:space="0" w:color="auto"/>
        <w:right w:val="none" w:sz="0" w:space="0" w:color="auto"/>
      </w:divBdr>
    </w:div>
    <w:div w:id="1256472970">
      <w:bodyDiv w:val="1"/>
      <w:marLeft w:val="0"/>
      <w:marRight w:val="0"/>
      <w:marTop w:val="0"/>
      <w:marBottom w:val="0"/>
      <w:divBdr>
        <w:top w:val="none" w:sz="0" w:space="0" w:color="auto"/>
        <w:left w:val="none" w:sz="0" w:space="0" w:color="auto"/>
        <w:bottom w:val="none" w:sz="0" w:space="0" w:color="auto"/>
        <w:right w:val="none" w:sz="0" w:space="0" w:color="auto"/>
      </w:divBdr>
    </w:div>
    <w:div w:id="1256741050">
      <w:bodyDiv w:val="1"/>
      <w:marLeft w:val="0"/>
      <w:marRight w:val="0"/>
      <w:marTop w:val="0"/>
      <w:marBottom w:val="0"/>
      <w:divBdr>
        <w:top w:val="none" w:sz="0" w:space="0" w:color="auto"/>
        <w:left w:val="none" w:sz="0" w:space="0" w:color="auto"/>
        <w:bottom w:val="none" w:sz="0" w:space="0" w:color="auto"/>
        <w:right w:val="none" w:sz="0" w:space="0" w:color="auto"/>
      </w:divBdr>
    </w:div>
    <w:div w:id="1256790603">
      <w:bodyDiv w:val="1"/>
      <w:marLeft w:val="0"/>
      <w:marRight w:val="0"/>
      <w:marTop w:val="0"/>
      <w:marBottom w:val="0"/>
      <w:divBdr>
        <w:top w:val="none" w:sz="0" w:space="0" w:color="auto"/>
        <w:left w:val="none" w:sz="0" w:space="0" w:color="auto"/>
        <w:bottom w:val="none" w:sz="0" w:space="0" w:color="auto"/>
        <w:right w:val="none" w:sz="0" w:space="0" w:color="auto"/>
      </w:divBdr>
    </w:div>
    <w:div w:id="1256934527">
      <w:bodyDiv w:val="1"/>
      <w:marLeft w:val="0"/>
      <w:marRight w:val="0"/>
      <w:marTop w:val="0"/>
      <w:marBottom w:val="0"/>
      <w:divBdr>
        <w:top w:val="none" w:sz="0" w:space="0" w:color="auto"/>
        <w:left w:val="none" w:sz="0" w:space="0" w:color="auto"/>
        <w:bottom w:val="none" w:sz="0" w:space="0" w:color="auto"/>
        <w:right w:val="none" w:sz="0" w:space="0" w:color="auto"/>
      </w:divBdr>
    </w:div>
    <w:div w:id="1257128942">
      <w:bodyDiv w:val="1"/>
      <w:marLeft w:val="0"/>
      <w:marRight w:val="0"/>
      <w:marTop w:val="0"/>
      <w:marBottom w:val="0"/>
      <w:divBdr>
        <w:top w:val="none" w:sz="0" w:space="0" w:color="auto"/>
        <w:left w:val="none" w:sz="0" w:space="0" w:color="auto"/>
        <w:bottom w:val="none" w:sz="0" w:space="0" w:color="auto"/>
        <w:right w:val="none" w:sz="0" w:space="0" w:color="auto"/>
      </w:divBdr>
    </w:div>
    <w:div w:id="1257245777">
      <w:bodyDiv w:val="1"/>
      <w:marLeft w:val="0"/>
      <w:marRight w:val="0"/>
      <w:marTop w:val="0"/>
      <w:marBottom w:val="0"/>
      <w:divBdr>
        <w:top w:val="none" w:sz="0" w:space="0" w:color="auto"/>
        <w:left w:val="none" w:sz="0" w:space="0" w:color="auto"/>
        <w:bottom w:val="none" w:sz="0" w:space="0" w:color="auto"/>
        <w:right w:val="none" w:sz="0" w:space="0" w:color="auto"/>
      </w:divBdr>
    </w:div>
    <w:div w:id="1257521613">
      <w:bodyDiv w:val="1"/>
      <w:marLeft w:val="0"/>
      <w:marRight w:val="0"/>
      <w:marTop w:val="0"/>
      <w:marBottom w:val="0"/>
      <w:divBdr>
        <w:top w:val="none" w:sz="0" w:space="0" w:color="auto"/>
        <w:left w:val="none" w:sz="0" w:space="0" w:color="auto"/>
        <w:bottom w:val="none" w:sz="0" w:space="0" w:color="auto"/>
        <w:right w:val="none" w:sz="0" w:space="0" w:color="auto"/>
      </w:divBdr>
    </w:div>
    <w:div w:id="1257593798">
      <w:bodyDiv w:val="1"/>
      <w:marLeft w:val="0"/>
      <w:marRight w:val="0"/>
      <w:marTop w:val="0"/>
      <w:marBottom w:val="0"/>
      <w:divBdr>
        <w:top w:val="none" w:sz="0" w:space="0" w:color="auto"/>
        <w:left w:val="none" w:sz="0" w:space="0" w:color="auto"/>
        <w:bottom w:val="none" w:sz="0" w:space="0" w:color="auto"/>
        <w:right w:val="none" w:sz="0" w:space="0" w:color="auto"/>
      </w:divBdr>
    </w:div>
    <w:div w:id="1257981827">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097616">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750653">
      <w:bodyDiv w:val="1"/>
      <w:marLeft w:val="0"/>
      <w:marRight w:val="0"/>
      <w:marTop w:val="0"/>
      <w:marBottom w:val="0"/>
      <w:divBdr>
        <w:top w:val="none" w:sz="0" w:space="0" w:color="auto"/>
        <w:left w:val="none" w:sz="0" w:space="0" w:color="auto"/>
        <w:bottom w:val="none" w:sz="0" w:space="0" w:color="auto"/>
        <w:right w:val="none" w:sz="0" w:space="0" w:color="auto"/>
      </w:divBdr>
    </w:div>
    <w:div w:id="1258755289">
      <w:bodyDiv w:val="1"/>
      <w:marLeft w:val="0"/>
      <w:marRight w:val="0"/>
      <w:marTop w:val="0"/>
      <w:marBottom w:val="0"/>
      <w:divBdr>
        <w:top w:val="none" w:sz="0" w:space="0" w:color="auto"/>
        <w:left w:val="none" w:sz="0" w:space="0" w:color="auto"/>
        <w:bottom w:val="none" w:sz="0" w:space="0" w:color="auto"/>
        <w:right w:val="none" w:sz="0" w:space="0" w:color="auto"/>
      </w:divBdr>
    </w:div>
    <w:div w:id="1259023028">
      <w:bodyDiv w:val="1"/>
      <w:marLeft w:val="0"/>
      <w:marRight w:val="0"/>
      <w:marTop w:val="0"/>
      <w:marBottom w:val="0"/>
      <w:divBdr>
        <w:top w:val="none" w:sz="0" w:space="0" w:color="auto"/>
        <w:left w:val="none" w:sz="0" w:space="0" w:color="auto"/>
        <w:bottom w:val="none" w:sz="0" w:space="0" w:color="auto"/>
        <w:right w:val="none" w:sz="0" w:space="0" w:color="auto"/>
      </w:divBdr>
    </w:div>
    <w:div w:id="1259219060">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482173">
      <w:bodyDiv w:val="1"/>
      <w:marLeft w:val="0"/>
      <w:marRight w:val="0"/>
      <w:marTop w:val="0"/>
      <w:marBottom w:val="0"/>
      <w:divBdr>
        <w:top w:val="none" w:sz="0" w:space="0" w:color="auto"/>
        <w:left w:val="none" w:sz="0" w:space="0" w:color="auto"/>
        <w:bottom w:val="none" w:sz="0" w:space="0" w:color="auto"/>
        <w:right w:val="none" w:sz="0" w:space="0" w:color="auto"/>
      </w:divBdr>
    </w:div>
    <w:div w:id="1259632585">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480121">
      <w:bodyDiv w:val="1"/>
      <w:marLeft w:val="0"/>
      <w:marRight w:val="0"/>
      <w:marTop w:val="0"/>
      <w:marBottom w:val="0"/>
      <w:divBdr>
        <w:top w:val="none" w:sz="0" w:space="0" w:color="auto"/>
        <w:left w:val="none" w:sz="0" w:space="0" w:color="auto"/>
        <w:bottom w:val="none" w:sz="0" w:space="0" w:color="auto"/>
        <w:right w:val="none" w:sz="0" w:space="0" w:color="auto"/>
      </w:divBdr>
    </w:div>
    <w:div w:id="1261330226">
      <w:bodyDiv w:val="1"/>
      <w:marLeft w:val="0"/>
      <w:marRight w:val="0"/>
      <w:marTop w:val="0"/>
      <w:marBottom w:val="0"/>
      <w:divBdr>
        <w:top w:val="none" w:sz="0" w:space="0" w:color="auto"/>
        <w:left w:val="none" w:sz="0" w:space="0" w:color="auto"/>
        <w:bottom w:val="none" w:sz="0" w:space="0" w:color="auto"/>
        <w:right w:val="none" w:sz="0" w:space="0" w:color="auto"/>
      </w:divBdr>
    </w:div>
    <w:div w:id="1261797182">
      <w:bodyDiv w:val="1"/>
      <w:marLeft w:val="0"/>
      <w:marRight w:val="0"/>
      <w:marTop w:val="0"/>
      <w:marBottom w:val="0"/>
      <w:divBdr>
        <w:top w:val="none" w:sz="0" w:space="0" w:color="auto"/>
        <w:left w:val="none" w:sz="0" w:space="0" w:color="auto"/>
        <w:bottom w:val="none" w:sz="0" w:space="0" w:color="auto"/>
        <w:right w:val="none" w:sz="0" w:space="0" w:color="auto"/>
      </w:divBdr>
    </w:div>
    <w:div w:id="1261912141">
      <w:bodyDiv w:val="1"/>
      <w:marLeft w:val="0"/>
      <w:marRight w:val="0"/>
      <w:marTop w:val="0"/>
      <w:marBottom w:val="0"/>
      <w:divBdr>
        <w:top w:val="none" w:sz="0" w:space="0" w:color="auto"/>
        <w:left w:val="none" w:sz="0" w:space="0" w:color="auto"/>
        <w:bottom w:val="none" w:sz="0" w:space="0" w:color="auto"/>
        <w:right w:val="none" w:sz="0" w:space="0" w:color="auto"/>
      </w:divBdr>
    </w:div>
    <w:div w:id="1262109761">
      <w:bodyDiv w:val="1"/>
      <w:marLeft w:val="0"/>
      <w:marRight w:val="0"/>
      <w:marTop w:val="0"/>
      <w:marBottom w:val="0"/>
      <w:divBdr>
        <w:top w:val="none" w:sz="0" w:space="0" w:color="auto"/>
        <w:left w:val="none" w:sz="0" w:space="0" w:color="auto"/>
        <w:bottom w:val="none" w:sz="0" w:space="0" w:color="auto"/>
        <w:right w:val="none" w:sz="0" w:space="0" w:color="auto"/>
      </w:divBdr>
    </w:div>
    <w:div w:id="1262252976">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2445649">
      <w:bodyDiv w:val="1"/>
      <w:marLeft w:val="0"/>
      <w:marRight w:val="0"/>
      <w:marTop w:val="0"/>
      <w:marBottom w:val="0"/>
      <w:divBdr>
        <w:top w:val="none" w:sz="0" w:space="0" w:color="auto"/>
        <w:left w:val="none" w:sz="0" w:space="0" w:color="auto"/>
        <w:bottom w:val="none" w:sz="0" w:space="0" w:color="auto"/>
        <w:right w:val="none" w:sz="0" w:space="0" w:color="auto"/>
      </w:divBdr>
    </w:div>
    <w:div w:id="1263412922">
      <w:bodyDiv w:val="1"/>
      <w:marLeft w:val="0"/>
      <w:marRight w:val="0"/>
      <w:marTop w:val="0"/>
      <w:marBottom w:val="0"/>
      <w:divBdr>
        <w:top w:val="none" w:sz="0" w:space="0" w:color="auto"/>
        <w:left w:val="none" w:sz="0" w:space="0" w:color="auto"/>
        <w:bottom w:val="none" w:sz="0" w:space="0" w:color="auto"/>
        <w:right w:val="none" w:sz="0" w:space="0" w:color="auto"/>
      </w:divBdr>
    </w:div>
    <w:div w:id="1263539098">
      <w:bodyDiv w:val="1"/>
      <w:marLeft w:val="0"/>
      <w:marRight w:val="0"/>
      <w:marTop w:val="0"/>
      <w:marBottom w:val="0"/>
      <w:divBdr>
        <w:top w:val="none" w:sz="0" w:space="0" w:color="auto"/>
        <w:left w:val="none" w:sz="0" w:space="0" w:color="auto"/>
        <w:bottom w:val="none" w:sz="0" w:space="0" w:color="auto"/>
        <w:right w:val="none" w:sz="0" w:space="0" w:color="auto"/>
      </w:divBdr>
    </w:div>
    <w:div w:id="1264073685">
      <w:bodyDiv w:val="1"/>
      <w:marLeft w:val="0"/>
      <w:marRight w:val="0"/>
      <w:marTop w:val="0"/>
      <w:marBottom w:val="0"/>
      <w:divBdr>
        <w:top w:val="none" w:sz="0" w:space="0" w:color="auto"/>
        <w:left w:val="none" w:sz="0" w:space="0" w:color="auto"/>
        <w:bottom w:val="none" w:sz="0" w:space="0" w:color="auto"/>
        <w:right w:val="none" w:sz="0" w:space="0" w:color="auto"/>
      </w:divBdr>
    </w:div>
    <w:div w:id="1264605124">
      <w:bodyDiv w:val="1"/>
      <w:marLeft w:val="0"/>
      <w:marRight w:val="0"/>
      <w:marTop w:val="0"/>
      <w:marBottom w:val="0"/>
      <w:divBdr>
        <w:top w:val="none" w:sz="0" w:space="0" w:color="auto"/>
        <w:left w:val="none" w:sz="0" w:space="0" w:color="auto"/>
        <w:bottom w:val="none" w:sz="0" w:space="0" w:color="auto"/>
        <w:right w:val="none" w:sz="0" w:space="0" w:color="auto"/>
      </w:divBdr>
    </w:div>
    <w:div w:id="1264845657">
      <w:bodyDiv w:val="1"/>
      <w:marLeft w:val="0"/>
      <w:marRight w:val="0"/>
      <w:marTop w:val="0"/>
      <w:marBottom w:val="0"/>
      <w:divBdr>
        <w:top w:val="none" w:sz="0" w:space="0" w:color="auto"/>
        <w:left w:val="none" w:sz="0" w:space="0" w:color="auto"/>
        <w:bottom w:val="none" w:sz="0" w:space="0" w:color="auto"/>
        <w:right w:val="none" w:sz="0" w:space="0" w:color="auto"/>
      </w:divBdr>
    </w:div>
    <w:div w:id="1264846704">
      <w:bodyDiv w:val="1"/>
      <w:marLeft w:val="0"/>
      <w:marRight w:val="0"/>
      <w:marTop w:val="0"/>
      <w:marBottom w:val="0"/>
      <w:divBdr>
        <w:top w:val="none" w:sz="0" w:space="0" w:color="auto"/>
        <w:left w:val="none" w:sz="0" w:space="0" w:color="auto"/>
        <w:bottom w:val="none" w:sz="0" w:space="0" w:color="auto"/>
        <w:right w:val="none" w:sz="0" w:space="0" w:color="auto"/>
      </w:divBdr>
    </w:div>
    <w:div w:id="1264874017">
      <w:bodyDiv w:val="1"/>
      <w:marLeft w:val="0"/>
      <w:marRight w:val="0"/>
      <w:marTop w:val="0"/>
      <w:marBottom w:val="0"/>
      <w:divBdr>
        <w:top w:val="none" w:sz="0" w:space="0" w:color="auto"/>
        <w:left w:val="none" w:sz="0" w:space="0" w:color="auto"/>
        <w:bottom w:val="none" w:sz="0" w:space="0" w:color="auto"/>
        <w:right w:val="none" w:sz="0" w:space="0" w:color="auto"/>
      </w:divBdr>
    </w:div>
    <w:div w:id="1265379237">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423830">
      <w:bodyDiv w:val="1"/>
      <w:marLeft w:val="0"/>
      <w:marRight w:val="0"/>
      <w:marTop w:val="0"/>
      <w:marBottom w:val="0"/>
      <w:divBdr>
        <w:top w:val="none" w:sz="0" w:space="0" w:color="auto"/>
        <w:left w:val="none" w:sz="0" w:space="0" w:color="auto"/>
        <w:bottom w:val="none" w:sz="0" w:space="0" w:color="auto"/>
        <w:right w:val="none" w:sz="0" w:space="0" w:color="auto"/>
      </w:divBdr>
    </w:div>
    <w:div w:id="1266619848">
      <w:bodyDiv w:val="1"/>
      <w:marLeft w:val="0"/>
      <w:marRight w:val="0"/>
      <w:marTop w:val="0"/>
      <w:marBottom w:val="0"/>
      <w:divBdr>
        <w:top w:val="none" w:sz="0" w:space="0" w:color="auto"/>
        <w:left w:val="none" w:sz="0" w:space="0" w:color="auto"/>
        <w:bottom w:val="none" w:sz="0" w:space="0" w:color="auto"/>
        <w:right w:val="none" w:sz="0" w:space="0" w:color="auto"/>
      </w:divBdr>
    </w:div>
    <w:div w:id="1266688846">
      <w:bodyDiv w:val="1"/>
      <w:marLeft w:val="0"/>
      <w:marRight w:val="0"/>
      <w:marTop w:val="0"/>
      <w:marBottom w:val="0"/>
      <w:divBdr>
        <w:top w:val="none" w:sz="0" w:space="0" w:color="auto"/>
        <w:left w:val="none" w:sz="0" w:space="0" w:color="auto"/>
        <w:bottom w:val="none" w:sz="0" w:space="0" w:color="auto"/>
        <w:right w:val="none" w:sz="0" w:space="0" w:color="auto"/>
      </w:divBdr>
    </w:div>
    <w:div w:id="1267276687">
      <w:bodyDiv w:val="1"/>
      <w:marLeft w:val="0"/>
      <w:marRight w:val="0"/>
      <w:marTop w:val="0"/>
      <w:marBottom w:val="0"/>
      <w:divBdr>
        <w:top w:val="none" w:sz="0" w:space="0" w:color="auto"/>
        <w:left w:val="none" w:sz="0" w:space="0" w:color="auto"/>
        <w:bottom w:val="none" w:sz="0" w:space="0" w:color="auto"/>
        <w:right w:val="none" w:sz="0" w:space="0" w:color="auto"/>
      </w:divBdr>
    </w:div>
    <w:div w:id="1268075575">
      <w:bodyDiv w:val="1"/>
      <w:marLeft w:val="0"/>
      <w:marRight w:val="0"/>
      <w:marTop w:val="0"/>
      <w:marBottom w:val="0"/>
      <w:divBdr>
        <w:top w:val="none" w:sz="0" w:space="0" w:color="auto"/>
        <w:left w:val="none" w:sz="0" w:space="0" w:color="auto"/>
        <w:bottom w:val="none" w:sz="0" w:space="0" w:color="auto"/>
        <w:right w:val="none" w:sz="0" w:space="0" w:color="auto"/>
      </w:divBdr>
    </w:div>
    <w:div w:id="1268348705">
      <w:bodyDiv w:val="1"/>
      <w:marLeft w:val="0"/>
      <w:marRight w:val="0"/>
      <w:marTop w:val="0"/>
      <w:marBottom w:val="0"/>
      <w:divBdr>
        <w:top w:val="none" w:sz="0" w:space="0" w:color="auto"/>
        <w:left w:val="none" w:sz="0" w:space="0" w:color="auto"/>
        <w:bottom w:val="none" w:sz="0" w:space="0" w:color="auto"/>
        <w:right w:val="none" w:sz="0" w:space="0" w:color="auto"/>
      </w:divBdr>
    </w:div>
    <w:div w:id="1268463977">
      <w:bodyDiv w:val="1"/>
      <w:marLeft w:val="0"/>
      <w:marRight w:val="0"/>
      <w:marTop w:val="0"/>
      <w:marBottom w:val="0"/>
      <w:divBdr>
        <w:top w:val="none" w:sz="0" w:space="0" w:color="auto"/>
        <w:left w:val="none" w:sz="0" w:space="0" w:color="auto"/>
        <w:bottom w:val="none" w:sz="0" w:space="0" w:color="auto"/>
        <w:right w:val="none" w:sz="0" w:space="0" w:color="auto"/>
      </w:divBdr>
    </w:div>
    <w:div w:id="1268539162">
      <w:bodyDiv w:val="1"/>
      <w:marLeft w:val="0"/>
      <w:marRight w:val="0"/>
      <w:marTop w:val="0"/>
      <w:marBottom w:val="0"/>
      <w:divBdr>
        <w:top w:val="none" w:sz="0" w:space="0" w:color="auto"/>
        <w:left w:val="none" w:sz="0" w:space="0" w:color="auto"/>
        <w:bottom w:val="none" w:sz="0" w:space="0" w:color="auto"/>
        <w:right w:val="none" w:sz="0" w:space="0" w:color="auto"/>
      </w:divBdr>
    </w:div>
    <w:div w:id="1268849111">
      <w:bodyDiv w:val="1"/>
      <w:marLeft w:val="0"/>
      <w:marRight w:val="0"/>
      <w:marTop w:val="0"/>
      <w:marBottom w:val="0"/>
      <w:divBdr>
        <w:top w:val="none" w:sz="0" w:space="0" w:color="auto"/>
        <w:left w:val="none" w:sz="0" w:space="0" w:color="auto"/>
        <w:bottom w:val="none" w:sz="0" w:space="0" w:color="auto"/>
        <w:right w:val="none" w:sz="0" w:space="0" w:color="auto"/>
      </w:divBdr>
    </w:div>
    <w:div w:id="1269121358">
      <w:bodyDiv w:val="1"/>
      <w:marLeft w:val="0"/>
      <w:marRight w:val="0"/>
      <w:marTop w:val="0"/>
      <w:marBottom w:val="0"/>
      <w:divBdr>
        <w:top w:val="none" w:sz="0" w:space="0" w:color="auto"/>
        <w:left w:val="none" w:sz="0" w:space="0" w:color="auto"/>
        <w:bottom w:val="none" w:sz="0" w:space="0" w:color="auto"/>
        <w:right w:val="none" w:sz="0" w:space="0" w:color="auto"/>
      </w:divBdr>
    </w:div>
    <w:div w:id="1269774566">
      <w:bodyDiv w:val="1"/>
      <w:marLeft w:val="0"/>
      <w:marRight w:val="0"/>
      <w:marTop w:val="0"/>
      <w:marBottom w:val="0"/>
      <w:divBdr>
        <w:top w:val="none" w:sz="0" w:space="0" w:color="auto"/>
        <w:left w:val="none" w:sz="0" w:space="0" w:color="auto"/>
        <w:bottom w:val="none" w:sz="0" w:space="0" w:color="auto"/>
        <w:right w:val="none" w:sz="0" w:space="0" w:color="auto"/>
      </w:divBdr>
    </w:div>
    <w:div w:id="1269777666">
      <w:bodyDiv w:val="1"/>
      <w:marLeft w:val="0"/>
      <w:marRight w:val="0"/>
      <w:marTop w:val="0"/>
      <w:marBottom w:val="0"/>
      <w:divBdr>
        <w:top w:val="none" w:sz="0" w:space="0" w:color="auto"/>
        <w:left w:val="none" w:sz="0" w:space="0" w:color="auto"/>
        <w:bottom w:val="none" w:sz="0" w:space="0" w:color="auto"/>
        <w:right w:val="none" w:sz="0" w:space="0" w:color="auto"/>
      </w:divBdr>
    </w:div>
    <w:div w:id="1270236268">
      <w:bodyDiv w:val="1"/>
      <w:marLeft w:val="0"/>
      <w:marRight w:val="0"/>
      <w:marTop w:val="0"/>
      <w:marBottom w:val="0"/>
      <w:divBdr>
        <w:top w:val="none" w:sz="0" w:space="0" w:color="auto"/>
        <w:left w:val="none" w:sz="0" w:space="0" w:color="auto"/>
        <w:bottom w:val="none" w:sz="0" w:space="0" w:color="auto"/>
        <w:right w:val="none" w:sz="0" w:space="0" w:color="auto"/>
      </w:divBdr>
    </w:div>
    <w:div w:id="1270317050">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1740235">
      <w:bodyDiv w:val="1"/>
      <w:marLeft w:val="0"/>
      <w:marRight w:val="0"/>
      <w:marTop w:val="0"/>
      <w:marBottom w:val="0"/>
      <w:divBdr>
        <w:top w:val="none" w:sz="0" w:space="0" w:color="auto"/>
        <w:left w:val="none" w:sz="0" w:space="0" w:color="auto"/>
        <w:bottom w:val="none" w:sz="0" w:space="0" w:color="auto"/>
        <w:right w:val="none" w:sz="0" w:space="0" w:color="auto"/>
      </w:divBdr>
    </w:div>
    <w:div w:id="1272056298">
      <w:bodyDiv w:val="1"/>
      <w:marLeft w:val="0"/>
      <w:marRight w:val="0"/>
      <w:marTop w:val="0"/>
      <w:marBottom w:val="0"/>
      <w:divBdr>
        <w:top w:val="none" w:sz="0" w:space="0" w:color="auto"/>
        <w:left w:val="none" w:sz="0" w:space="0" w:color="auto"/>
        <w:bottom w:val="none" w:sz="0" w:space="0" w:color="auto"/>
        <w:right w:val="none" w:sz="0" w:space="0" w:color="auto"/>
      </w:divBdr>
    </w:div>
    <w:div w:id="1272124926">
      <w:bodyDiv w:val="1"/>
      <w:marLeft w:val="0"/>
      <w:marRight w:val="0"/>
      <w:marTop w:val="0"/>
      <w:marBottom w:val="0"/>
      <w:divBdr>
        <w:top w:val="none" w:sz="0" w:space="0" w:color="auto"/>
        <w:left w:val="none" w:sz="0" w:space="0" w:color="auto"/>
        <w:bottom w:val="none" w:sz="0" w:space="0" w:color="auto"/>
        <w:right w:val="none" w:sz="0" w:space="0" w:color="auto"/>
      </w:divBdr>
    </w:div>
    <w:div w:id="1272281101">
      <w:bodyDiv w:val="1"/>
      <w:marLeft w:val="0"/>
      <w:marRight w:val="0"/>
      <w:marTop w:val="0"/>
      <w:marBottom w:val="0"/>
      <w:divBdr>
        <w:top w:val="none" w:sz="0" w:space="0" w:color="auto"/>
        <w:left w:val="none" w:sz="0" w:space="0" w:color="auto"/>
        <w:bottom w:val="none" w:sz="0" w:space="0" w:color="auto"/>
        <w:right w:val="none" w:sz="0" w:space="0" w:color="auto"/>
      </w:divBdr>
    </w:div>
    <w:div w:id="1273048831">
      <w:bodyDiv w:val="1"/>
      <w:marLeft w:val="0"/>
      <w:marRight w:val="0"/>
      <w:marTop w:val="0"/>
      <w:marBottom w:val="0"/>
      <w:divBdr>
        <w:top w:val="none" w:sz="0" w:space="0" w:color="auto"/>
        <w:left w:val="none" w:sz="0" w:space="0" w:color="auto"/>
        <w:bottom w:val="none" w:sz="0" w:space="0" w:color="auto"/>
        <w:right w:val="none" w:sz="0" w:space="0" w:color="auto"/>
      </w:divBdr>
    </w:div>
    <w:div w:id="1273707315">
      <w:bodyDiv w:val="1"/>
      <w:marLeft w:val="0"/>
      <w:marRight w:val="0"/>
      <w:marTop w:val="0"/>
      <w:marBottom w:val="0"/>
      <w:divBdr>
        <w:top w:val="none" w:sz="0" w:space="0" w:color="auto"/>
        <w:left w:val="none" w:sz="0" w:space="0" w:color="auto"/>
        <w:bottom w:val="none" w:sz="0" w:space="0" w:color="auto"/>
        <w:right w:val="none" w:sz="0" w:space="0" w:color="auto"/>
      </w:divBdr>
    </w:div>
    <w:div w:id="1273898325">
      <w:bodyDiv w:val="1"/>
      <w:marLeft w:val="0"/>
      <w:marRight w:val="0"/>
      <w:marTop w:val="0"/>
      <w:marBottom w:val="0"/>
      <w:divBdr>
        <w:top w:val="none" w:sz="0" w:space="0" w:color="auto"/>
        <w:left w:val="none" w:sz="0" w:space="0" w:color="auto"/>
        <w:bottom w:val="none" w:sz="0" w:space="0" w:color="auto"/>
        <w:right w:val="none" w:sz="0" w:space="0" w:color="auto"/>
      </w:divBdr>
    </w:div>
    <w:div w:id="1274440163">
      <w:bodyDiv w:val="1"/>
      <w:marLeft w:val="0"/>
      <w:marRight w:val="0"/>
      <w:marTop w:val="0"/>
      <w:marBottom w:val="0"/>
      <w:divBdr>
        <w:top w:val="none" w:sz="0" w:space="0" w:color="auto"/>
        <w:left w:val="none" w:sz="0" w:space="0" w:color="auto"/>
        <w:bottom w:val="none" w:sz="0" w:space="0" w:color="auto"/>
        <w:right w:val="none" w:sz="0" w:space="0" w:color="auto"/>
      </w:divBdr>
    </w:div>
    <w:div w:id="1274483818">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5553079">
      <w:bodyDiv w:val="1"/>
      <w:marLeft w:val="0"/>
      <w:marRight w:val="0"/>
      <w:marTop w:val="0"/>
      <w:marBottom w:val="0"/>
      <w:divBdr>
        <w:top w:val="none" w:sz="0" w:space="0" w:color="auto"/>
        <w:left w:val="none" w:sz="0" w:space="0" w:color="auto"/>
        <w:bottom w:val="none" w:sz="0" w:space="0" w:color="auto"/>
        <w:right w:val="none" w:sz="0" w:space="0" w:color="auto"/>
      </w:divBdr>
    </w:div>
    <w:div w:id="1276870469">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6907102">
      <w:bodyDiv w:val="1"/>
      <w:marLeft w:val="0"/>
      <w:marRight w:val="0"/>
      <w:marTop w:val="0"/>
      <w:marBottom w:val="0"/>
      <w:divBdr>
        <w:top w:val="none" w:sz="0" w:space="0" w:color="auto"/>
        <w:left w:val="none" w:sz="0" w:space="0" w:color="auto"/>
        <w:bottom w:val="none" w:sz="0" w:space="0" w:color="auto"/>
        <w:right w:val="none" w:sz="0" w:space="0" w:color="auto"/>
      </w:divBdr>
    </w:div>
    <w:div w:id="1277100332">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761456">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8296800">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8676788">
      <w:bodyDiv w:val="1"/>
      <w:marLeft w:val="0"/>
      <w:marRight w:val="0"/>
      <w:marTop w:val="0"/>
      <w:marBottom w:val="0"/>
      <w:divBdr>
        <w:top w:val="none" w:sz="0" w:space="0" w:color="auto"/>
        <w:left w:val="none" w:sz="0" w:space="0" w:color="auto"/>
        <w:bottom w:val="none" w:sz="0" w:space="0" w:color="auto"/>
        <w:right w:val="none" w:sz="0" w:space="0" w:color="auto"/>
      </w:divBdr>
    </w:div>
    <w:div w:id="1278829765">
      <w:bodyDiv w:val="1"/>
      <w:marLeft w:val="0"/>
      <w:marRight w:val="0"/>
      <w:marTop w:val="0"/>
      <w:marBottom w:val="0"/>
      <w:divBdr>
        <w:top w:val="none" w:sz="0" w:space="0" w:color="auto"/>
        <w:left w:val="none" w:sz="0" w:space="0" w:color="auto"/>
        <w:bottom w:val="none" w:sz="0" w:space="0" w:color="auto"/>
        <w:right w:val="none" w:sz="0" w:space="0" w:color="auto"/>
      </w:divBdr>
    </w:div>
    <w:div w:id="1279408004">
      <w:bodyDiv w:val="1"/>
      <w:marLeft w:val="0"/>
      <w:marRight w:val="0"/>
      <w:marTop w:val="0"/>
      <w:marBottom w:val="0"/>
      <w:divBdr>
        <w:top w:val="none" w:sz="0" w:space="0" w:color="auto"/>
        <w:left w:val="none" w:sz="0" w:space="0" w:color="auto"/>
        <w:bottom w:val="none" w:sz="0" w:space="0" w:color="auto"/>
        <w:right w:val="none" w:sz="0" w:space="0" w:color="auto"/>
      </w:divBdr>
    </w:div>
    <w:div w:id="1279490444">
      <w:bodyDiv w:val="1"/>
      <w:marLeft w:val="0"/>
      <w:marRight w:val="0"/>
      <w:marTop w:val="0"/>
      <w:marBottom w:val="0"/>
      <w:divBdr>
        <w:top w:val="none" w:sz="0" w:space="0" w:color="auto"/>
        <w:left w:val="none" w:sz="0" w:space="0" w:color="auto"/>
        <w:bottom w:val="none" w:sz="0" w:space="0" w:color="auto"/>
        <w:right w:val="none" w:sz="0" w:space="0" w:color="auto"/>
      </w:divBdr>
    </w:div>
    <w:div w:id="1279684019">
      <w:bodyDiv w:val="1"/>
      <w:marLeft w:val="0"/>
      <w:marRight w:val="0"/>
      <w:marTop w:val="0"/>
      <w:marBottom w:val="0"/>
      <w:divBdr>
        <w:top w:val="none" w:sz="0" w:space="0" w:color="auto"/>
        <w:left w:val="none" w:sz="0" w:space="0" w:color="auto"/>
        <w:bottom w:val="none" w:sz="0" w:space="0" w:color="auto"/>
        <w:right w:val="none" w:sz="0" w:space="0" w:color="auto"/>
      </w:divBdr>
    </w:div>
    <w:div w:id="1280144026">
      <w:bodyDiv w:val="1"/>
      <w:marLeft w:val="0"/>
      <w:marRight w:val="0"/>
      <w:marTop w:val="0"/>
      <w:marBottom w:val="0"/>
      <w:divBdr>
        <w:top w:val="none" w:sz="0" w:space="0" w:color="auto"/>
        <w:left w:val="none" w:sz="0" w:space="0" w:color="auto"/>
        <w:bottom w:val="none" w:sz="0" w:space="0" w:color="auto"/>
        <w:right w:val="none" w:sz="0" w:space="0" w:color="auto"/>
      </w:divBdr>
    </w:div>
    <w:div w:id="1280452553">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641946">
      <w:bodyDiv w:val="1"/>
      <w:marLeft w:val="0"/>
      <w:marRight w:val="0"/>
      <w:marTop w:val="0"/>
      <w:marBottom w:val="0"/>
      <w:divBdr>
        <w:top w:val="none" w:sz="0" w:space="0" w:color="auto"/>
        <w:left w:val="none" w:sz="0" w:space="0" w:color="auto"/>
        <w:bottom w:val="none" w:sz="0" w:space="0" w:color="auto"/>
        <w:right w:val="none" w:sz="0" w:space="0" w:color="auto"/>
      </w:divBdr>
    </w:div>
    <w:div w:id="1280911546">
      <w:bodyDiv w:val="1"/>
      <w:marLeft w:val="0"/>
      <w:marRight w:val="0"/>
      <w:marTop w:val="0"/>
      <w:marBottom w:val="0"/>
      <w:divBdr>
        <w:top w:val="none" w:sz="0" w:space="0" w:color="auto"/>
        <w:left w:val="none" w:sz="0" w:space="0" w:color="auto"/>
        <w:bottom w:val="none" w:sz="0" w:space="0" w:color="auto"/>
        <w:right w:val="none" w:sz="0" w:space="0" w:color="auto"/>
      </w:divBdr>
    </w:div>
    <w:div w:id="1281035660">
      <w:bodyDiv w:val="1"/>
      <w:marLeft w:val="0"/>
      <w:marRight w:val="0"/>
      <w:marTop w:val="0"/>
      <w:marBottom w:val="0"/>
      <w:divBdr>
        <w:top w:val="none" w:sz="0" w:space="0" w:color="auto"/>
        <w:left w:val="none" w:sz="0" w:space="0" w:color="auto"/>
        <w:bottom w:val="none" w:sz="0" w:space="0" w:color="auto"/>
        <w:right w:val="none" w:sz="0" w:space="0" w:color="auto"/>
      </w:divBdr>
    </w:div>
    <w:div w:id="1281302582">
      <w:bodyDiv w:val="1"/>
      <w:marLeft w:val="0"/>
      <w:marRight w:val="0"/>
      <w:marTop w:val="0"/>
      <w:marBottom w:val="0"/>
      <w:divBdr>
        <w:top w:val="none" w:sz="0" w:space="0" w:color="auto"/>
        <w:left w:val="none" w:sz="0" w:space="0" w:color="auto"/>
        <w:bottom w:val="none" w:sz="0" w:space="0" w:color="auto"/>
        <w:right w:val="none" w:sz="0" w:space="0" w:color="auto"/>
      </w:divBdr>
    </w:div>
    <w:div w:id="1281380890">
      <w:bodyDiv w:val="1"/>
      <w:marLeft w:val="0"/>
      <w:marRight w:val="0"/>
      <w:marTop w:val="0"/>
      <w:marBottom w:val="0"/>
      <w:divBdr>
        <w:top w:val="none" w:sz="0" w:space="0" w:color="auto"/>
        <w:left w:val="none" w:sz="0" w:space="0" w:color="auto"/>
        <w:bottom w:val="none" w:sz="0" w:space="0" w:color="auto"/>
        <w:right w:val="none" w:sz="0" w:space="0" w:color="auto"/>
      </w:divBdr>
    </w:div>
    <w:div w:id="1281688572">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2154427">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808454">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4848963">
      <w:bodyDiv w:val="1"/>
      <w:marLeft w:val="0"/>
      <w:marRight w:val="0"/>
      <w:marTop w:val="0"/>
      <w:marBottom w:val="0"/>
      <w:divBdr>
        <w:top w:val="none" w:sz="0" w:space="0" w:color="auto"/>
        <w:left w:val="none" w:sz="0" w:space="0" w:color="auto"/>
        <w:bottom w:val="none" w:sz="0" w:space="0" w:color="auto"/>
        <w:right w:val="none" w:sz="0" w:space="0" w:color="auto"/>
      </w:divBdr>
    </w:div>
    <w:div w:id="1285305445">
      <w:bodyDiv w:val="1"/>
      <w:marLeft w:val="0"/>
      <w:marRight w:val="0"/>
      <w:marTop w:val="0"/>
      <w:marBottom w:val="0"/>
      <w:divBdr>
        <w:top w:val="none" w:sz="0" w:space="0" w:color="auto"/>
        <w:left w:val="none" w:sz="0" w:space="0" w:color="auto"/>
        <w:bottom w:val="none" w:sz="0" w:space="0" w:color="auto"/>
        <w:right w:val="none" w:sz="0" w:space="0" w:color="auto"/>
      </w:divBdr>
    </w:div>
    <w:div w:id="1285582215">
      <w:bodyDiv w:val="1"/>
      <w:marLeft w:val="0"/>
      <w:marRight w:val="0"/>
      <w:marTop w:val="0"/>
      <w:marBottom w:val="0"/>
      <w:divBdr>
        <w:top w:val="none" w:sz="0" w:space="0" w:color="auto"/>
        <w:left w:val="none" w:sz="0" w:space="0" w:color="auto"/>
        <w:bottom w:val="none" w:sz="0" w:space="0" w:color="auto"/>
        <w:right w:val="none" w:sz="0" w:space="0" w:color="auto"/>
      </w:divBdr>
    </w:div>
    <w:div w:id="1285622019">
      <w:bodyDiv w:val="1"/>
      <w:marLeft w:val="0"/>
      <w:marRight w:val="0"/>
      <w:marTop w:val="0"/>
      <w:marBottom w:val="0"/>
      <w:divBdr>
        <w:top w:val="none" w:sz="0" w:space="0" w:color="auto"/>
        <w:left w:val="none" w:sz="0" w:space="0" w:color="auto"/>
        <w:bottom w:val="none" w:sz="0" w:space="0" w:color="auto"/>
        <w:right w:val="none" w:sz="0" w:space="0" w:color="auto"/>
      </w:divBdr>
    </w:div>
    <w:div w:id="1286037298">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307134">
      <w:bodyDiv w:val="1"/>
      <w:marLeft w:val="0"/>
      <w:marRight w:val="0"/>
      <w:marTop w:val="0"/>
      <w:marBottom w:val="0"/>
      <w:divBdr>
        <w:top w:val="none" w:sz="0" w:space="0" w:color="auto"/>
        <w:left w:val="none" w:sz="0" w:space="0" w:color="auto"/>
        <w:bottom w:val="none" w:sz="0" w:space="0" w:color="auto"/>
        <w:right w:val="none" w:sz="0" w:space="0" w:color="auto"/>
      </w:divBdr>
    </w:div>
    <w:div w:id="1287004617">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8469012">
      <w:bodyDiv w:val="1"/>
      <w:marLeft w:val="0"/>
      <w:marRight w:val="0"/>
      <w:marTop w:val="0"/>
      <w:marBottom w:val="0"/>
      <w:divBdr>
        <w:top w:val="none" w:sz="0" w:space="0" w:color="auto"/>
        <w:left w:val="none" w:sz="0" w:space="0" w:color="auto"/>
        <w:bottom w:val="none" w:sz="0" w:space="0" w:color="auto"/>
        <w:right w:val="none" w:sz="0" w:space="0" w:color="auto"/>
      </w:divBdr>
    </w:div>
    <w:div w:id="1288926437">
      <w:bodyDiv w:val="1"/>
      <w:marLeft w:val="0"/>
      <w:marRight w:val="0"/>
      <w:marTop w:val="0"/>
      <w:marBottom w:val="0"/>
      <w:divBdr>
        <w:top w:val="none" w:sz="0" w:space="0" w:color="auto"/>
        <w:left w:val="none" w:sz="0" w:space="0" w:color="auto"/>
        <w:bottom w:val="none" w:sz="0" w:space="0" w:color="auto"/>
        <w:right w:val="none" w:sz="0" w:space="0" w:color="auto"/>
      </w:divBdr>
    </w:div>
    <w:div w:id="1289387220">
      <w:bodyDiv w:val="1"/>
      <w:marLeft w:val="0"/>
      <w:marRight w:val="0"/>
      <w:marTop w:val="0"/>
      <w:marBottom w:val="0"/>
      <w:divBdr>
        <w:top w:val="none" w:sz="0" w:space="0" w:color="auto"/>
        <w:left w:val="none" w:sz="0" w:space="0" w:color="auto"/>
        <w:bottom w:val="none" w:sz="0" w:space="0" w:color="auto"/>
        <w:right w:val="none" w:sz="0" w:space="0" w:color="auto"/>
      </w:divBdr>
    </w:div>
    <w:div w:id="1289584532">
      <w:bodyDiv w:val="1"/>
      <w:marLeft w:val="0"/>
      <w:marRight w:val="0"/>
      <w:marTop w:val="0"/>
      <w:marBottom w:val="0"/>
      <w:divBdr>
        <w:top w:val="none" w:sz="0" w:space="0" w:color="auto"/>
        <w:left w:val="none" w:sz="0" w:space="0" w:color="auto"/>
        <w:bottom w:val="none" w:sz="0" w:space="0" w:color="auto"/>
        <w:right w:val="none" w:sz="0" w:space="0" w:color="auto"/>
      </w:divBdr>
    </w:div>
    <w:div w:id="1289776132">
      <w:bodyDiv w:val="1"/>
      <w:marLeft w:val="0"/>
      <w:marRight w:val="0"/>
      <w:marTop w:val="0"/>
      <w:marBottom w:val="0"/>
      <w:divBdr>
        <w:top w:val="none" w:sz="0" w:space="0" w:color="auto"/>
        <w:left w:val="none" w:sz="0" w:space="0" w:color="auto"/>
        <w:bottom w:val="none" w:sz="0" w:space="0" w:color="auto"/>
        <w:right w:val="none" w:sz="0" w:space="0" w:color="auto"/>
      </w:divBdr>
    </w:div>
    <w:div w:id="1289781058">
      <w:bodyDiv w:val="1"/>
      <w:marLeft w:val="0"/>
      <w:marRight w:val="0"/>
      <w:marTop w:val="0"/>
      <w:marBottom w:val="0"/>
      <w:divBdr>
        <w:top w:val="none" w:sz="0" w:space="0" w:color="auto"/>
        <w:left w:val="none" w:sz="0" w:space="0" w:color="auto"/>
        <w:bottom w:val="none" w:sz="0" w:space="0" w:color="auto"/>
        <w:right w:val="none" w:sz="0" w:space="0" w:color="auto"/>
      </w:divBdr>
    </w:div>
    <w:div w:id="1290012736">
      <w:bodyDiv w:val="1"/>
      <w:marLeft w:val="0"/>
      <w:marRight w:val="0"/>
      <w:marTop w:val="0"/>
      <w:marBottom w:val="0"/>
      <w:divBdr>
        <w:top w:val="none" w:sz="0" w:space="0" w:color="auto"/>
        <w:left w:val="none" w:sz="0" w:space="0" w:color="auto"/>
        <w:bottom w:val="none" w:sz="0" w:space="0" w:color="auto"/>
        <w:right w:val="none" w:sz="0" w:space="0" w:color="auto"/>
      </w:divBdr>
    </w:div>
    <w:div w:id="1290236591">
      <w:bodyDiv w:val="1"/>
      <w:marLeft w:val="0"/>
      <w:marRight w:val="0"/>
      <w:marTop w:val="0"/>
      <w:marBottom w:val="0"/>
      <w:divBdr>
        <w:top w:val="none" w:sz="0" w:space="0" w:color="auto"/>
        <w:left w:val="none" w:sz="0" w:space="0" w:color="auto"/>
        <w:bottom w:val="none" w:sz="0" w:space="0" w:color="auto"/>
        <w:right w:val="none" w:sz="0" w:space="0" w:color="auto"/>
      </w:divBdr>
    </w:div>
    <w:div w:id="1290622065">
      <w:bodyDiv w:val="1"/>
      <w:marLeft w:val="0"/>
      <w:marRight w:val="0"/>
      <w:marTop w:val="0"/>
      <w:marBottom w:val="0"/>
      <w:divBdr>
        <w:top w:val="none" w:sz="0" w:space="0" w:color="auto"/>
        <w:left w:val="none" w:sz="0" w:space="0" w:color="auto"/>
        <w:bottom w:val="none" w:sz="0" w:space="0" w:color="auto"/>
        <w:right w:val="none" w:sz="0" w:space="0" w:color="auto"/>
      </w:divBdr>
    </w:div>
    <w:div w:id="1291085884">
      <w:bodyDiv w:val="1"/>
      <w:marLeft w:val="0"/>
      <w:marRight w:val="0"/>
      <w:marTop w:val="0"/>
      <w:marBottom w:val="0"/>
      <w:divBdr>
        <w:top w:val="none" w:sz="0" w:space="0" w:color="auto"/>
        <w:left w:val="none" w:sz="0" w:space="0" w:color="auto"/>
        <w:bottom w:val="none" w:sz="0" w:space="0" w:color="auto"/>
        <w:right w:val="none" w:sz="0" w:space="0" w:color="auto"/>
      </w:divBdr>
    </w:div>
    <w:div w:id="1291595038">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398882">
      <w:bodyDiv w:val="1"/>
      <w:marLeft w:val="0"/>
      <w:marRight w:val="0"/>
      <w:marTop w:val="0"/>
      <w:marBottom w:val="0"/>
      <w:divBdr>
        <w:top w:val="none" w:sz="0" w:space="0" w:color="auto"/>
        <w:left w:val="none" w:sz="0" w:space="0" w:color="auto"/>
        <w:bottom w:val="none" w:sz="0" w:space="0" w:color="auto"/>
        <w:right w:val="none" w:sz="0" w:space="0" w:color="auto"/>
      </w:divBdr>
    </w:div>
    <w:div w:id="1292593519">
      <w:bodyDiv w:val="1"/>
      <w:marLeft w:val="0"/>
      <w:marRight w:val="0"/>
      <w:marTop w:val="0"/>
      <w:marBottom w:val="0"/>
      <w:divBdr>
        <w:top w:val="none" w:sz="0" w:space="0" w:color="auto"/>
        <w:left w:val="none" w:sz="0" w:space="0" w:color="auto"/>
        <w:bottom w:val="none" w:sz="0" w:space="0" w:color="auto"/>
        <w:right w:val="none" w:sz="0" w:space="0" w:color="auto"/>
      </w:divBdr>
    </w:div>
    <w:div w:id="1292709995">
      <w:bodyDiv w:val="1"/>
      <w:marLeft w:val="0"/>
      <w:marRight w:val="0"/>
      <w:marTop w:val="0"/>
      <w:marBottom w:val="0"/>
      <w:divBdr>
        <w:top w:val="none" w:sz="0" w:space="0" w:color="auto"/>
        <w:left w:val="none" w:sz="0" w:space="0" w:color="auto"/>
        <w:bottom w:val="none" w:sz="0" w:space="0" w:color="auto"/>
        <w:right w:val="none" w:sz="0" w:space="0" w:color="auto"/>
      </w:divBdr>
    </w:div>
    <w:div w:id="1293054728">
      <w:bodyDiv w:val="1"/>
      <w:marLeft w:val="0"/>
      <w:marRight w:val="0"/>
      <w:marTop w:val="0"/>
      <w:marBottom w:val="0"/>
      <w:divBdr>
        <w:top w:val="none" w:sz="0" w:space="0" w:color="auto"/>
        <w:left w:val="none" w:sz="0" w:space="0" w:color="auto"/>
        <w:bottom w:val="none" w:sz="0" w:space="0" w:color="auto"/>
        <w:right w:val="none" w:sz="0" w:space="0" w:color="auto"/>
      </w:divBdr>
    </w:div>
    <w:div w:id="1293244158">
      <w:bodyDiv w:val="1"/>
      <w:marLeft w:val="0"/>
      <w:marRight w:val="0"/>
      <w:marTop w:val="0"/>
      <w:marBottom w:val="0"/>
      <w:divBdr>
        <w:top w:val="none" w:sz="0" w:space="0" w:color="auto"/>
        <w:left w:val="none" w:sz="0" w:space="0" w:color="auto"/>
        <w:bottom w:val="none" w:sz="0" w:space="0" w:color="auto"/>
        <w:right w:val="none" w:sz="0" w:space="0" w:color="auto"/>
      </w:divBdr>
    </w:div>
    <w:div w:id="1293557398">
      <w:bodyDiv w:val="1"/>
      <w:marLeft w:val="0"/>
      <w:marRight w:val="0"/>
      <w:marTop w:val="0"/>
      <w:marBottom w:val="0"/>
      <w:divBdr>
        <w:top w:val="none" w:sz="0" w:space="0" w:color="auto"/>
        <w:left w:val="none" w:sz="0" w:space="0" w:color="auto"/>
        <w:bottom w:val="none" w:sz="0" w:space="0" w:color="auto"/>
        <w:right w:val="none" w:sz="0" w:space="0" w:color="auto"/>
      </w:divBdr>
    </w:div>
    <w:div w:id="1293756473">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3907012">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5599071">
      <w:bodyDiv w:val="1"/>
      <w:marLeft w:val="0"/>
      <w:marRight w:val="0"/>
      <w:marTop w:val="0"/>
      <w:marBottom w:val="0"/>
      <w:divBdr>
        <w:top w:val="none" w:sz="0" w:space="0" w:color="auto"/>
        <w:left w:val="none" w:sz="0" w:space="0" w:color="auto"/>
        <w:bottom w:val="none" w:sz="0" w:space="0" w:color="auto"/>
        <w:right w:val="none" w:sz="0" w:space="0" w:color="auto"/>
      </w:divBdr>
    </w:div>
    <w:div w:id="1295984075">
      <w:bodyDiv w:val="1"/>
      <w:marLeft w:val="0"/>
      <w:marRight w:val="0"/>
      <w:marTop w:val="0"/>
      <w:marBottom w:val="0"/>
      <w:divBdr>
        <w:top w:val="none" w:sz="0" w:space="0" w:color="auto"/>
        <w:left w:val="none" w:sz="0" w:space="0" w:color="auto"/>
        <w:bottom w:val="none" w:sz="0" w:space="0" w:color="auto"/>
        <w:right w:val="none" w:sz="0" w:space="0" w:color="auto"/>
      </w:divBdr>
    </w:div>
    <w:div w:id="1296258362">
      <w:bodyDiv w:val="1"/>
      <w:marLeft w:val="0"/>
      <w:marRight w:val="0"/>
      <w:marTop w:val="0"/>
      <w:marBottom w:val="0"/>
      <w:divBdr>
        <w:top w:val="none" w:sz="0" w:space="0" w:color="auto"/>
        <w:left w:val="none" w:sz="0" w:space="0" w:color="auto"/>
        <w:bottom w:val="none" w:sz="0" w:space="0" w:color="auto"/>
        <w:right w:val="none" w:sz="0" w:space="0" w:color="auto"/>
      </w:divBdr>
    </w:div>
    <w:div w:id="1297027483">
      <w:bodyDiv w:val="1"/>
      <w:marLeft w:val="0"/>
      <w:marRight w:val="0"/>
      <w:marTop w:val="0"/>
      <w:marBottom w:val="0"/>
      <w:divBdr>
        <w:top w:val="none" w:sz="0" w:space="0" w:color="auto"/>
        <w:left w:val="none" w:sz="0" w:space="0" w:color="auto"/>
        <w:bottom w:val="none" w:sz="0" w:space="0" w:color="auto"/>
        <w:right w:val="none" w:sz="0" w:space="0" w:color="auto"/>
      </w:divBdr>
    </w:div>
    <w:div w:id="1297222558">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298354">
      <w:bodyDiv w:val="1"/>
      <w:marLeft w:val="0"/>
      <w:marRight w:val="0"/>
      <w:marTop w:val="0"/>
      <w:marBottom w:val="0"/>
      <w:divBdr>
        <w:top w:val="none" w:sz="0" w:space="0" w:color="auto"/>
        <w:left w:val="none" w:sz="0" w:space="0" w:color="auto"/>
        <w:bottom w:val="none" w:sz="0" w:space="0" w:color="auto"/>
        <w:right w:val="none" w:sz="0" w:space="0" w:color="auto"/>
      </w:divBdr>
    </w:div>
    <w:div w:id="1298337907">
      <w:bodyDiv w:val="1"/>
      <w:marLeft w:val="0"/>
      <w:marRight w:val="0"/>
      <w:marTop w:val="0"/>
      <w:marBottom w:val="0"/>
      <w:divBdr>
        <w:top w:val="none" w:sz="0" w:space="0" w:color="auto"/>
        <w:left w:val="none" w:sz="0" w:space="0" w:color="auto"/>
        <w:bottom w:val="none" w:sz="0" w:space="0" w:color="auto"/>
        <w:right w:val="none" w:sz="0" w:space="0" w:color="auto"/>
      </w:divBdr>
    </w:div>
    <w:div w:id="1298757909">
      <w:bodyDiv w:val="1"/>
      <w:marLeft w:val="0"/>
      <w:marRight w:val="0"/>
      <w:marTop w:val="0"/>
      <w:marBottom w:val="0"/>
      <w:divBdr>
        <w:top w:val="none" w:sz="0" w:space="0" w:color="auto"/>
        <w:left w:val="none" w:sz="0" w:space="0" w:color="auto"/>
        <w:bottom w:val="none" w:sz="0" w:space="0" w:color="auto"/>
        <w:right w:val="none" w:sz="0" w:space="0" w:color="auto"/>
      </w:divBdr>
    </w:div>
    <w:div w:id="1298798426">
      <w:bodyDiv w:val="1"/>
      <w:marLeft w:val="0"/>
      <w:marRight w:val="0"/>
      <w:marTop w:val="0"/>
      <w:marBottom w:val="0"/>
      <w:divBdr>
        <w:top w:val="none" w:sz="0" w:space="0" w:color="auto"/>
        <w:left w:val="none" w:sz="0" w:space="0" w:color="auto"/>
        <w:bottom w:val="none" w:sz="0" w:space="0" w:color="auto"/>
        <w:right w:val="none" w:sz="0" w:space="0" w:color="auto"/>
      </w:divBdr>
    </w:div>
    <w:div w:id="1298954079">
      <w:bodyDiv w:val="1"/>
      <w:marLeft w:val="0"/>
      <w:marRight w:val="0"/>
      <w:marTop w:val="0"/>
      <w:marBottom w:val="0"/>
      <w:divBdr>
        <w:top w:val="none" w:sz="0" w:space="0" w:color="auto"/>
        <w:left w:val="none" w:sz="0" w:space="0" w:color="auto"/>
        <w:bottom w:val="none" w:sz="0" w:space="0" w:color="auto"/>
        <w:right w:val="none" w:sz="0" w:space="0" w:color="auto"/>
      </w:divBdr>
    </w:div>
    <w:div w:id="1298989731">
      <w:bodyDiv w:val="1"/>
      <w:marLeft w:val="0"/>
      <w:marRight w:val="0"/>
      <w:marTop w:val="0"/>
      <w:marBottom w:val="0"/>
      <w:divBdr>
        <w:top w:val="none" w:sz="0" w:space="0" w:color="auto"/>
        <w:left w:val="none" w:sz="0" w:space="0" w:color="auto"/>
        <w:bottom w:val="none" w:sz="0" w:space="0" w:color="auto"/>
        <w:right w:val="none" w:sz="0" w:space="0" w:color="auto"/>
      </w:divBdr>
    </w:div>
    <w:div w:id="1298992752">
      <w:bodyDiv w:val="1"/>
      <w:marLeft w:val="0"/>
      <w:marRight w:val="0"/>
      <w:marTop w:val="0"/>
      <w:marBottom w:val="0"/>
      <w:divBdr>
        <w:top w:val="none" w:sz="0" w:space="0" w:color="auto"/>
        <w:left w:val="none" w:sz="0" w:space="0" w:color="auto"/>
        <w:bottom w:val="none" w:sz="0" w:space="0" w:color="auto"/>
        <w:right w:val="none" w:sz="0" w:space="0" w:color="auto"/>
      </w:divBdr>
    </w:div>
    <w:div w:id="1299333602">
      <w:bodyDiv w:val="1"/>
      <w:marLeft w:val="0"/>
      <w:marRight w:val="0"/>
      <w:marTop w:val="0"/>
      <w:marBottom w:val="0"/>
      <w:divBdr>
        <w:top w:val="none" w:sz="0" w:space="0" w:color="auto"/>
        <w:left w:val="none" w:sz="0" w:space="0" w:color="auto"/>
        <w:bottom w:val="none" w:sz="0" w:space="0" w:color="auto"/>
        <w:right w:val="none" w:sz="0" w:space="0" w:color="auto"/>
      </w:divBdr>
    </w:div>
    <w:div w:id="1299341213">
      <w:bodyDiv w:val="1"/>
      <w:marLeft w:val="0"/>
      <w:marRight w:val="0"/>
      <w:marTop w:val="0"/>
      <w:marBottom w:val="0"/>
      <w:divBdr>
        <w:top w:val="none" w:sz="0" w:space="0" w:color="auto"/>
        <w:left w:val="none" w:sz="0" w:space="0" w:color="auto"/>
        <w:bottom w:val="none" w:sz="0" w:space="0" w:color="auto"/>
        <w:right w:val="none" w:sz="0" w:space="0" w:color="auto"/>
      </w:divBdr>
    </w:div>
    <w:div w:id="1299341326">
      <w:bodyDiv w:val="1"/>
      <w:marLeft w:val="0"/>
      <w:marRight w:val="0"/>
      <w:marTop w:val="0"/>
      <w:marBottom w:val="0"/>
      <w:divBdr>
        <w:top w:val="none" w:sz="0" w:space="0" w:color="auto"/>
        <w:left w:val="none" w:sz="0" w:space="0" w:color="auto"/>
        <w:bottom w:val="none" w:sz="0" w:space="0" w:color="auto"/>
        <w:right w:val="none" w:sz="0" w:space="0" w:color="auto"/>
      </w:divBdr>
    </w:div>
    <w:div w:id="1299341347">
      <w:bodyDiv w:val="1"/>
      <w:marLeft w:val="0"/>
      <w:marRight w:val="0"/>
      <w:marTop w:val="0"/>
      <w:marBottom w:val="0"/>
      <w:divBdr>
        <w:top w:val="none" w:sz="0" w:space="0" w:color="auto"/>
        <w:left w:val="none" w:sz="0" w:space="0" w:color="auto"/>
        <w:bottom w:val="none" w:sz="0" w:space="0" w:color="auto"/>
        <w:right w:val="none" w:sz="0" w:space="0" w:color="auto"/>
      </w:divBdr>
    </w:div>
    <w:div w:id="1300039690">
      <w:bodyDiv w:val="1"/>
      <w:marLeft w:val="0"/>
      <w:marRight w:val="0"/>
      <w:marTop w:val="0"/>
      <w:marBottom w:val="0"/>
      <w:divBdr>
        <w:top w:val="none" w:sz="0" w:space="0" w:color="auto"/>
        <w:left w:val="none" w:sz="0" w:space="0" w:color="auto"/>
        <w:bottom w:val="none" w:sz="0" w:space="0" w:color="auto"/>
        <w:right w:val="none" w:sz="0" w:space="0" w:color="auto"/>
      </w:divBdr>
    </w:div>
    <w:div w:id="1300499497">
      <w:bodyDiv w:val="1"/>
      <w:marLeft w:val="0"/>
      <w:marRight w:val="0"/>
      <w:marTop w:val="0"/>
      <w:marBottom w:val="0"/>
      <w:divBdr>
        <w:top w:val="none" w:sz="0" w:space="0" w:color="auto"/>
        <w:left w:val="none" w:sz="0" w:space="0" w:color="auto"/>
        <w:bottom w:val="none" w:sz="0" w:space="0" w:color="auto"/>
        <w:right w:val="none" w:sz="0" w:space="0" w:color="auto"/>
      </w:divBdr>
    </w:div>
    <w:div w:id="1300528065">
      <w:bodyDiv w:val="1"/>
      <w:marLeft w:val="0"/>
      <w:marRight w:val="0"/>
      <w:marTop w:val="0"/>
      <w:marBottom w:val="0"/>
      <w:divBdr>
        <w:top w:val="none" w:sz="0" w:space="0" w:color="auto"/>
        <w:left w:val="none" w:sz="0" w:space="0" w:color="auto"/>
        <w:bottom w:val="none" w:sz="0" w:space="0" w:color="auto"/>
        <w:right w:val="none" w:sz="0" w:space="0" w:color="auto"/>
      </w:divBdr>
    </w:div>
    <w:div w:id="1300724826">
      <w:bodyDiv w:val="1"/>
      <w:marLeft w:val="0"/>
      <w:marRight w:val="0"/>
      <w:marTop w:val="0"/>
      <w:marBottom w:val="0"/>
      <w:divBdr>
        <w:top w:val="none" w:sz="0" w:space="0" w:color="auto"/>
        <w:left w:val="none" w:sz="0" w:space="0" w:color="auto"/>
        <w:bottom w:val="none" w:sz="0" w:space="0" w:color="auto"/>
        <w:right w:val="none" w:sz="0" w:space="0" w:color="auto"/>
      </w:divBdr>
    </w:div>
    <w:div w:id="1301157964">
      <w:bodyDiv w:val="1"/>
      <w:marLeft w:val="0"/>
      <w:marRight w:val="0"/>
      <w:marTop w:val="0"/>
      <w:marBottom w:val="0"/>
      <w:divBdr>
        <w:top w:val="none" w:sz="0" w:space="0" w:color="auto"/>
        <w:left w:val="none" w:sz="0" w:space="0" w:color="auto"/>
        <w:bottom w:val="none" w:sz="0" w:space="0" w:color="auto"/>
        <w:right w:val="none" w:sz="0" w:space="0" w:color="auto"/>
      </w:divBdr>
    </w:div>
    <w:div w:id="1301574679">
      <w:bodyDiv w:val="1"/>
      <w:marLeft w:val="0"/>
      <w:marRight w:val="0"/>
      <w:marTop w:val="0"/>
      <w:marBottom w:val="0"/>
      <w:divBdr>
        <w:top w:val="none" w:sz="0" w:space="0" w:color="auto"/>
        <w:left w:val="none" w:sz="0" w:space="0" w:color="auto"/>
        <w:bottom w:val="none" w:sz="0" w:space="0" w:color="auto"/>
        <w:right w:val="none" w:sz="0" w:space="0" w:color="auto"/>
      </w:divBdr>
    </w:div>
    <w:div w:id="1302077472">
      <w:bodyDiv w:val="1"/>
      <w:marLeft w:val="0"/>
      <w:marRight w:val="0"/>
      <w:marTop w:val="0"/>
      <w:marBottom w:val="0"/>
      <w:divBdr>
        <w:top w:val="none" w:sz="0" w:space="0" w:color="auto"/>
        <w:left w:val="none" w:sz="0" w:space="0" w:color="auto"/>
        <w:bottom w:val="none" w:sz="0" w:space="0" w:color="auto"/>
        <w:right w:val="none" w:sz="0" w:space="0" w:color="auto"/>
      </w:divBdr>
    </w:div>
    <w:div w:id="1302464486">
      <w:bodyDiv w:val="1"/>
      <w:marLeft w:val="0"/>
      <w:marRight w:val="0"/>
      <w:marTop w:val="0"/>
      <w:marBottom w:val="0"/>
      <w:divBdr>
        <w:top w:val="none" w:sz="0" w:space="0" w:color="auto"/>
        <w:left w:val="none" w:sz="0" w:space="0" w:color="auto"/>
        <w:bottom w:val="none" w:sz="0" w:space="0" w:color="auto"/>
        <w:right w:val="none" w:sz="0" w:space="0" w:color="auto"/>
      </w:divBdr>
    </w:div>
    <w:div w:id="1302734306">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731595">
      <w:bodyDiv w:val="1"/>
      <w:marLeft w:val="0"/>
      <w:marRight w:val="0"/>
      <w:marTop w:val="0"/>
      <w:marBottom w:val="0"/>
      <w:divBdr>
        <w:top w:val="none" w:sz="0" w:space="0" w:color="auto"/>
        <w:left w:val="none" w:sz="0" w:space="0" w:color="auto"/>
        <w:bottom w:val="none" w:sz="0" w:space="0" w:color="auto"/>
        <w:right w:val="none" w:sz="0" w:space="0" w:color="auto"/>
      </w:divBdr>
    </w:div>
    <w:div w:id="1304045599">
      <w:bodyDiv w:val="1"/>
      <w:marLeft w:val="0"/>
      <w:marRight w:val="0"/>
      <w:marTop w:val="0"/>
      <w:marBottom w:val="0"/>
      <w:divBdr>
        <w:top w:val="none" w:sz="0" w:space="0" w:color="auto"/>
        <w:left w:val="none" w:sz="0" w:space="0" w:color="auto"/>
        <w:bottom w:val="none" w:sz="0" w:space="0" w:color="auto"/>
        <w:right w:val="none" w:sz="0" w:space="0" w:color="auto"/>
      </w:divBdr>
    </w:div>
    <w:div w:id="1304046510">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189454">
      <w:bodyDiv w:val="1"/>
      <w:marLeft w:val="0"/>
      <w:marRight w:val="0"/>
      <w:marTop w:val="0"/>
      <w:marBottom w:val="0"/>
      <w:divBdr>
        <w:top w:val="none" w:sz="0" w:space="0" w:color="auto"/>
        <w:left w:val="none" w:sz="0" w:space="0" w:color="auto"/>
        <w:bottom w:val="none" w:sz="0" w:space="0" w:color="auto"/>
        <w:right w:val="none" w:sz="0" w:space="0" w:color="auto"/>
      </w:divBdr>
    </w:div>
    <w:div w:id="1304309373">
      <w:bodyDiv w:val="1"/>
      <w:marLeft w:val="0"/>
      <w:marRight w:val="0"/>
      <w:marTop w:val="0"/>
      <w:marBottom w:val="0"/>
      <w:divBdr>
        <w:top w:val="none" w:sz="0" w:space="0" w:color="auto"/>
        <w:left w:val="none" w:sz="0" w:space="0" w:color="auto"/>
        <w:bottom w:val="none" w:sz="0" w:space="0" w:color="auto"/>
        <w:right w:val="none" w:sz="0" w:space="0" w:color="auto"/>
      </w:divBdr>
    </w:div>
    <w:div w:id="1304702872">
      <w:bodyDiv w:val="1"/>
      <w:marLeft w:val="0"/>
      <w:marRight w:val="0"/>
      <w:marTop w:val="0"/>
      <w:marBottom w:val="0"/>
      <w:divBdr>
        <w:top w:val="none" w:sz="0" w:space="0" w:color="auto"/>
        <w:left w:val="none" w:sz="0" w:space="0" w:color="auto"/>
        <w:bottom w:val="none" w:sz="0" w:space="0" w:color="auto"/>
        <w:right w:val="none" w:sz="0" w:space="0" w:color="auto"/>
      </w:divBdr>
    </w:div>
    <w:div w:id="1305306142">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623580">
      <w:bodyDiv w:val="1"/>
      <w:marLeft w:val="0"/>
      <w:marRight w:val="0"/>
      <w:marTop w:val="0"/>
      <w:marBottom w:val="0"/>
      <w:divBdr>
        <w:top w:val="none" w:sz="0" w:space="0" w:color="auto"/>
        <w:left w:val="none" w:sz="0" w:space="0" w:color="auto"/>
        <w:bottom w:val="none" w:sz="0" w:space="0" w:color="auto"/>
        <w:right w:val="none" w:sz="0" w:space="0" w:color="auto"/>
      </w:divBdr>
    </w:div>
    <w:div w:id="1305963870">
      <w:bodyDiv w:val="1"/>
      <w:marLeft w:val="0"/>
      <w:marRight w:val="0"/>
      <w:marTop w:val="0"/>
      <w:marBottom w:val="0"/>
      <w:divBdr>
        <w:top w:val="none" w:sz="0" w:space="0" w:color="auto"/>
        <w:left w:val="none" w:sz="0" w:space="0" w:color="auto"/>
        <w:bottom w:val="none" w:sz="0" w:space="0" w:color="auto"/>
        <w:right w:val="none" w:sz="0" w:space="0" w:color="auto"/>
      </w:divBdr>
    </w:div>
    <w:div w:id="1306081101">
      <w:bodyDiv w:val="1"/>
      <w:marLeft w:val="0"/>
      <w:marRight w:val="0"/>
      <w:marTop w:val="0"/>
      <w:marBottom w:val="0"/>
      <w:divBdr>
        <w:top w:val="none" w:sz="0" w:space="0" w:color="auto"/>
        <w:left w:val="none" w:sz="0" w:space="0" w:color="auto"/>
        <w:bottom w:val="none" w:sz="0" w:space="0" w:color="auto"/>
        <w:right w:val="none" w:sz="0" w:space="0" w:color="auto"/>
      </w:divBdr>
    </w:div>
    <w:div w:id="1306274232">
      <w:bodyDiv w:val="1"/>
      <w:marLeft w:val="0"/>
      <w:marRight w:val="0"/>
      <w:marTop w:val="0"/>
      <w:marBottom w:val="0"/>
      <w:divBdr>
        <w:top w:val="none" w:sz="0" w:space="0" w:color="auto"/>
        <w:left w:val="none" w:sz="0" w:space="0" w:color="auto"/>
        <w:bottom w:val="none" w:sz="0" w:space="0" w:color="auto"/>
        <w:right w:val="none" w:sz="0" w:space="0" w:color="auto"/>
      </w:divBdr>
    </w:div>
    <w:div w:id="1306424818">
      <w:bodyDiv w:val="1"/>
      <w:marLeft w:val="0"/>
      <w:marRight w:val="0"/>
      <w:marTop w:val="0"/>
      <w:marBottom w:val="0"/>
      <w:divBdr>
        <w:top w:val="none" w:sz="0" w:space="0" w:color="auto"/>
        <w:left w:val="none" w:sz="0" w:space="0" w:color="auto"/>
        <w:bottom w:val="none" w:sz="0" w:space="0" w:color="auto"/>
        <w:right w:val="none" w:sz="0" w:space="0" w:color="auto"/>
      </w:divBdr>
    </w:div>
    <w:div w:id="1306469576">
      <w:bodyDiv w:val="1"/>
      <w:marLeft w:val="0"/>
      <w:marRight w:val="0"/>
      <w:marTop w:val="0"/>
      <w:marBottom w:val="0"/>
      <w:divBdr>
        <w:top w:val="none" w:sz="0" w:space="0" w:color="auto"/>
        <w:left w:val="none" w:sz="0" w:space="0" w:color="auto"/>
        <w:bottom w:val="none" w:sz="0" w:space="0" w:color="auto"/>
        <w:right w:val="none" w:sz="0" w:space="0" w:color="auto"/>
      </w:divBdr>
    </w:div>
    <w:div w:id="1306858842">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827599">
      <w:bodyDiv w:val="1"/>
      <w:marLeft w:val="0"/>
      <w:marRight w:val="0"/>
      <w:marTop w:val="0"/>
      <w:marBottom w:val="0"/>
      <w:divBdr>
        <w:top w:val="none" w:sz="0" w:space="0" w:color="auto"/>
        <w:left w:val="none" w:sz="0" w:space="0" w:color="auto"/>
        <w:bottom w:val="none" w:sz="0" w:space="0" w:color="auto"/>
        <w:right w:val="none" w:sz="0" w:space="0" w:color="auto"/>
      </w:divBdr>
    </w:div>
    <w:div w:id="1309016187">
      <w:bodyDiv w:val="1"/>
      <w:marLeft w:val="0"/>
      <w:marRight w:val="0"/>
      <w:marTop w:val="0"/>
      <w:marBottom w:val="0"/>
      <w:divBdr>
        <w:top w:val="none" w:sz="0" w:space="0" w:color="auto"/>
        <w:left w:val="none" w:sz="0" w:space="0" w:color="auto"/>
        <w:bottom w:val="none" w:sz="0" w:space="0" w:color="auto"/>
        <w:right w:val="none" w:sz="0" w:space="0" w:color="auto"/>
      </w:divBdr>
    </w:div>
    <w:div w:id="1309285712">
      <w:bodyDiv w:val="1"/>
      <w:marLeft w:val="0"/>
      <w:marRight w:val="0"/>
      <w:marTop w:val="0"/>
      <w:marBottom w:val="0"/>
      <w:divBdr>
        <w:top w:val="none" w:sz="0" w:space="0" w:color="auto"/>
        <w:left w:val="none" w:sz="0" w:space="0" w:color="auto"/>
        <w:bottom w:val="none" w:sz="0" w:space="0" w:color="auto"/>
        <w:right w:val="none" w:sz="0" w:space="0" w:color="auto"/>
      </w:divBdr>
    </w:div>
    <w:div w:id="1309704014">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0940752">
      <w:bodyDiv w:val="1"/>
      <w:marLeft w:val="0"/>
      <w:marRight w:val="0"/>
      <w:marTop w:val="0"/>
      <w:marBottom w:val="0"/>
      <w:divBdr>
        <w:top w:val="none" w:sz="0" w:space="0" w:color="auto"/>
        <w:left w:val="none" w:sz="0" w:space="0" w:color="auto"/>
        <w:bottom w:val="none" w:sz="0" w:space="0" w:color="auto"/>
        <w:right w:val="none" w:sz="0" w:space="0" w:color="auto"/>
      </w:divBdr>
    </w:div>
    <w:div w:id="1311708097">
      <w:bodyDiv w:val="1"/>
      <w:marLeft w:val="0"/>
      <w:marRight w:val="0"/>
      <w:marTop w:val="0"/>
      <w:marBottom w:val="0"/>
      <w:divBdr>
        <w:top w:val="none" w:sz="0" w:space="0" w:color="auto"/>
        <w:left w:val="none" w:sz="0" w:space="0" w:color="auto"/>
        <w:bottom w:val="none" w:sz="0" w:space="0" w:color="auto"/>
        <w:right w:val="none" w:sz="0" w:space="0" w:color="auto"/>
      </w:divBdr>
    </w:div>
    <w:div w:id="1312440098">
      <w:bodyDiv w:val="1"/>
      <w:marLeft w:val="0"/>
      <w:marRight w:val="0"/>
      <w:marTop w:val="0"/>
      <w:marBottom w:val="0"/>
      <w:divBdr>
        <w:top w:val="none" w:sz="0" w:space="0" w:color="auto"/>
        <w:left w:val="none" w:sz="0" w:space="0" w:color="auto"/>
        <w:bottom w:val="none" w:sz="0" w:space="0" w:color="auto"/>
        <w:right w:val="none" w:sz="0" w:space="0" w:color="auto"/>
      </w:divBdr>
    </w:div>
    <w:div w:id="1312977322">
      <w:bodyDiv w:val="1"/>
      <w:marLeft w:val="0"/>
      <w:marRight w:val="0"/>
      <w:marTop w:val="0"/>
      <w:marBottom w:val="0"/>
      <w:divBdr>
        <w:top w:val="none" w:sz="0" w:space="0" w:color="auto"/>
        <w:left w:val="none" w:sz="0" w:space="0" w:color="auto"/>
        <w:bottom w:val="none" w:sz="0" w:space="0" w:color="auto"/>
        <w:right w:val="none" w:sz="0" w:space="0" w:color="auto"/>
      </w:divBdr>
    </w:div>
    <w:div w:id="1313947652">
      <w:bodyDiv w:val="1"/>
      <w:marLeft w:val="0"/>
      <w:marRight w:val="0"/>
      <w:marTop w:val="0"/>
      <w:marBottom w:val="0"/>
      <w:divBdr>
        <w:top w:val="none" w:sz="0" w:space="0" w:color="auto"/>
        <w:left w:val="none" w:sz="0" w:space="0" w:color="auto"/>
        <w:bottom w:val="none" w:sz="0" w:space="0" w:color="auto"/>
        <w:right w:val="none" w:sz="0" w:space="0" w:color="auto"/>
      </w:divBdr>
    </w:div>
    <w:div w:id="1314137754">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870683">
      <w:bodyDiv w:val="1"/>
      <w:marLeft w:val="0"/>
      <w:marRight w:val="0"/>
      <w:marTop w:val="0"/>
      <w:marBottom w:val="0"/>
      <w:divBdr>
        <w:top w:val="none" w:sz="0" w:space="0" w:color="auto"/>
        <w:left w:val="none" w:sz="0" w:space="0" w:color="auto"/>
        <w:bottom w:val="none" w:sz="0" w:space="0" w:color="auto"/>
        <w:right w:val="none" w:sz="0" w:space="0" w:color="auto"/>
      </w:divBdr>
    </w:div>
    <w:div w:id="1314914600">
      <w:bodyDiv w:val="1"/>
      <w:marLeft w:val="0"/>
      <w:marRight w:val="0"/>
      <w:marTop w:val="0"/>
      <w:marBottom w:val="0"/>
      <w:divBdr>
        <w:top w:val="none" w:sz="0" w:space="0" w:color="auto"/>
        <w:left w:val="none" w:sz="0" w:space="0" w:color="auto"/>
        <w:bottom w:val="none" w:sz="0" w:space="0" w:color="auto"/>
        <w:right w:val="none" w:sz="0" w:space="0" w:color="auto"/>
      </w:divBdr>
    </w:div>
    <w:div w:id="1314943620">
      <w:bodyDiv w:val="1"/>
      <w:marLeft w:val="0"/>
      <w:marRight w:val="0"/>
      <w:marTop w:val="0"/>
      <w:marBottom w:val="0"/>
      <w:divBdr>
        <w:top w:val="none" w:sz="0" w:space="0" w:color="auto"/>
        <w:left w:val="none" w:sz="0" w:space="0" w:color="auto"/>
        <w:bottom w:val="none" w:sz="0" w:space="0" w:color="auto"/>
        <w:right w:val="none" w:sz="0" w:space="0" w:color="auto"/>
      </w:divBdr>
    </w:div>
    <w:div w:id="1315333599">
      <w:bodyDiv w:val="1"/>
      <w:marLeft w:val="0"/>
      <w:marRight w:val="0"/>
      <w:marTop w:val="0"/>
      <w:marBottom w:val="0"/>
      <w:divBdr>
        <w:top w:val="none" w:sz="0" w:space="0" w:color="auto"/>
        <w:left w:val="none" w:sz="0" w:space="0" w:color="auto"/>
        <w:bottom w:val="none" w:sz="0" w:space="0" w:color="auto"/>
        <w:right w:val="none" w:sz="0" w:space="0" w:color="auto"/>
      </w:divBdr>
    </w:div>
    <w:div w:id="1316107280">
      <w:bodyDiv w:val="1"/>
      <w:marLeft w:val="0"/>
      <w:marRight w:val="0"/>
      <w:marTop w:val="0"/>
      <w:marBottom w:val="0"/>
      <w:divBdr>
        <w:top w:val="none" w:sz="0" w:space="0" w:color="auto"/>
        <w:left w:val="none" w:sz="0" w:space="0" w:color="auto"/>
        <w:bottom w:val="none" w:sz="0" w:space="0" w:color="auto"/>
        <w:right w:val="none" w:sz="0" w:space="0" w:color="auto"/>
      </w:divBdr>
    </w:div>
    <w:div w:id="1316182608">
      <w:bodyDiv w:val="1"/>
      <w:marLeft w:val="0"/>
      <w:marRight w:val="0"/>
      <w:marTop w:val="0"/>
      <w:marBottom w:val="0"/>
      <w:divBdr>
        <w:top w:val="none" w:sz="0" w:space="0" w:color="auto"/>
        <w:left w:val="none" w:sz="0" w:space="0" w:color="auto"/>
        <w:bottom w:val="none" w:sz="0" w:space="0" w:color="auto"/>
        <w:right w:val="none" w:sz="0" w:space="0" w:color="auto"/>
      </w:divBdr>
    </w:div>
    <w:div w:id="1316253178">
      <w:bodyDiv w:val="1"/>
      <w:marLeft w:val="0"/>
      <w:marRight w:val="0"/>
      <w:marTop w:val="0"/>
      <w:marBottom w:val="0"/>
      <w:divBdr>
        <w:top w:val="none" w:sz="0" w:space="0" w:color="auto"/>
        <w:left w:val="none" w:sz="0" w:space="0" w:color="auto"/>
        <w:bottom w:val="none" w:sz="0" w:space="0" w:color="auto"/>
        <w:right w:val="none" w:sz="0" w:space="0" w:color="auto"/>
      </w:divBdr>
    </w:div>
    <w:div w:id="1317025595">
      <w:bodyDiv w:val="1"/>
      <w:marLeft w:val="0"/>
      <w:marRight w:val="0"/>
      <w:marTop w:val="0"/>
      <w:marBottom w:val="0"/>
      <w:divBdr>
        <w:top w:val="none" w:sz="0" w:space="0" w:color="auto"/>
        <w:left w:val="none" w:sz="0" w:space="0" w:color="auto"/>
        <w:bottom w:val="none" w:sz="0" w:space="0" w:color="auto"/>
        <w:right w:val="none" w:sz="0" w:space="0" w:color="auto"/>
      </w:divBdr>
    </w:div>
    <w:div w:id="1317294411">
      <w:bodyDiv w:val="1"/>
      <w:marLeft w:val="0"/>
      <w:marRight w:val="0"/>
      <w:marTop w:val="0"/>
      <w:marBottom w:val="0"/>
      <w:divBdr>
        <w:top w:val="none" w:sz="0" w:space="0" w:color="auto"/>
        <w:left w:val="none" w:sz="0" w:space="0" w:color="auto"/>
        <w:bottom w:val="none" w:sz="0" w:space="0" w:color="auto"/>
        <w:right w:val="none" w:sz="0" w:space="0" w:color="auto"/>
      </w:divBdr>
    </w:div>
    <w:div w:id="1317418707">
      <w:bodyDiv w:val="1"/>
      <w:marLeft w:val="0"/>
      <w:marRight w:val="0"/>
      <w:marTop w:val="0"/>
      <w:marBottom w:val="0"/>
      <w:divBdr>
        <w:top w:val="none" w:sz="0" w:space="0" w:color="auto"/>
        <w:left w:val="none" w:sz="0" w:space="0" w:color="auto"/>
        <w:bottom w:val="none" w:sz="0" w:space="0" w:color="auto"/>
        <w:right w:val="none" w:sz="0" w:space="0" w:color="auto"/>
      </w:divBdr>
    </w:div>
    <w:div w:id="1318413025">
      <w:bodyDiv w:val="1"/>
      <w:marLeft w:val="0"/>
      <w:marRight w:val="0"/>
      <w:marTop w:val="0"/>
      <w:marBottom w:val="0"/>
      <w:divBdr>
        <w:top w:val="none" w:sz="0" w:space="0" w:color="auto"/>
        <w:left w:val="none" w:sz="0" w:space="0" w:color="auto"/>
        <w:bottom w:val="none" w:sz="0" w:space="0" w:color="auto"/>
        <w:right w:val="none" w:sz="0" w:space="0" w:color="auto"/>
      </w:divBdr>
    </w:div>
    <w:div w:id="1318413029">
      <w:bodyDiv w:val="1"/>
      <w:marLeft w:val="0"/>
      <w:marRight w:val="0"/>
      <w:marTop w:val="0"/>
      <w:marBottom w:val="0"/>
      <w:divBdr>
        <w:top w:val="none" w:sz="0" w:space="0" w:color="auto"/>
        <w:left w:val="none" w:sz="0" w:space="0" w:color="auto"/>
        <w:bottom w:val="none" w:sz="0" w:space="0" w:color="auto"/>
        <w:right w:val="none" w:sz="0" w:space="0" w:color="auto"/>
      </w:divBdr>
    </w:div>
    <w:div w:id="1318612274">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19263288">
      <w:bodyDiv w:val="1"/>
      <w:marLeft w:val="0"/>
      <w:marRight w:val="0"/>
      <w:marTop w:val="0"/>
      <w:marBottom w:val="0"/>
      <w:divBdr>
        <w:top w:val="none" w:sz="0" w:space="0" w:color="auto"/>
        <w:left w:val="none" w:sz="0" w:space="0" w:color="auto"/>
        <w:bottom w:val="none" w:sz="0" w:space="0" w:color="auto"/>
        <w:right w:val="none" w:sz="0" w:space="0" w:color="auto"/>
      </w:divBdr>
    </w:div>
    <w:div w:id="1319335456">
      <w:bodyDiv w:val="1"/>
      <w:marLeft w:val="0"/>
      <w:marRight w:val="0"/>
      <w:marTop w:val="0"/>
      <w:marBottom w:val="0"/>
      <w:divBdr>
        <w:top w:val="none" w:sz="0" w:space="0" w:color="auto"/>
        <w:left w:val="none" w:sz="0" w:space="0" w:color="auto"/>
        <w:bottom w:val="none" w:sz="0" w:space="0" w:color="auto"/>
        <w:right w:val="none" w:sz="0" w:space="0" w:color="auto"/>
      </w:divBdr>
    </w:div>
    <w:div w:id="1320227069">
      <w:bodyDiv w:val="1"/>
      <w:marLeft w:val="0"/>
      <w:marRight w:val="0"/>
      <w:marTop w:val="0"/>
      <w:marBottom w:val="0"/>
      <w:divBdr>
        <w:top w:val="none" w:sz="0" w:space="0" w:color="auto"/>
        <w:left w:val="none" w:sz="0" w:space="0" w:color="auto"/>
        <w:bottom w:val="none" w:sz="0" w:space="0" w:color="auto"/>
        <w:right w:val="none" w:sz="0" w:space="0" w:color="auto"/>
      </w:divBdr>
    </w:div>
    <w:div w:id="1320379936">
      <w:bodyDiv w:val="1"/>
      <w:marLeft w:val="0"/>
      <w:marRight w:val="0"/>
      <w:marTop w:val="0"/>
      <w:marBottom w:val="0"/>
      <w:divBdr>
        <w:top w:val="none" w:sz="0" w:space="0" w:color="auto"/>
        <w:left w:val="none" w:sz="0" w:space="0" w:color="auto"/>
        <w:bottom w:val="none" w:sz="0" w:space="0" w:color="auto"/>
        <w:right w:val="none" w:sz="0" w:space="0" w:color="auto"/>
      </w:divBdr>
    </w:div>
    <w:div w:id="1320579019">
      <w:bodyDiv w:val="1"/>
      <w:marLeft w:val="0"/>
      <w:marRight w:val="0"/>
      <w:marTop w:val="0"/>
      <w:marBottom w:val="0"/>
      <w:divBdr>
        <w:top w:val="none" w:sz="0" w:space="0" w:color="auto"/>
        <w:left w:val="none" w:sz="0" w:space="0" w:color="auto"/>
        <w:bottom w:val="none" w:sz="0" w:space="0" w:color="auto"/>
        <w:right w:val="none" w:sz="0" w:space="0" w:color="auto"/>
      </w:divBdr>
    </w:div>
    <w:div w:id="1320622394">
      <w:bodyDiv w:val="1"/>
      <w:marLeft w:val="0"/>
      <w:marRight w:val="0"/>
      <w:marTop w:val="0"/>
      <w:marBottom w:val="0"/>
      <w:divBdr>
        <w:top w:val="none" w:sz="0" w:space="0" w:color="auto"/>
        <w:left w:val="none" w:sz="0" w:space="0" w:color="auto"/>
        <w:bottom w:val="none" w:sz="0" w:space="0" w:color="auto"/>
        <w:right w:val="none" w:sz="0" w:space="0" w:color="auto"/>
      </w:divBdr>
    </w:div>
    <w:div w:id="1320696623">
      <w:bodyDiv w:val="1"/>
      <w:marLeft w:val="0"/>
      <w:marRight w:val="0"/>
      <w:marTop w:val="0"/>
      <w:marBottom w:val="0"/>
      <w:divBdr>
        <w:top w:val="none" w:sz="0" w:space="0" w:color="auto"/>
        <w:left w:val="none" w:sz="0" w:space="0" w:color="auto"/>
        <w:bottom w:val="none" w:sz="0" w:space="0" w:color="auto"/>
        <w:right w:val="none" w:sz="0" w:space="0" w:color="auto"/>
      </w:divBdr>
    </w:div>
    <w:div w:id="1321275444">
      <w:bodyDiv w:val="1"/>
      <w:marLeft w:val="0"/>
      <w:marRight w:val="0"/>
      <w:marTop w:val="0"/>
      <w:marBottom w:val="0"/>
      <w:divBdr>
        <w:top w:val="none" w:sz="0" w:space="0" w:color="auto"/>
        <w:left w:val="none" w:sz="0" w:space="0" w:color="auto"/>
        <w:bottom w:val="none" w:sz="0" w:space="0" w:color="auto"/>
        <w:right w:val="none" w:sz="0" w:space="0" w:color="auto"/>
      </w:divBdr>
    </w:div>
    <w:div w:id="1321422970">
      <w:bodyDiv w:val="1"/>
      <w:marLeft w:val="0"/>
      <w:marRight w:val="0"/>
      <w:marTop w:val="0"/>
      <w:marBottom w:val="0"/>
      <w:divBdr>
        <w:top w:val="none" w:sz="0" w:space="0" w:color="auto"/>
        <w:left w:val="none" w:sz="0" w:space="0" w:color="auto"/>
        <w:bottom w:val="none" w:sz="0" w:space="0" w:color="auto"/>
        <w:right w:val="none" w:sz="0" w:space="0" w:color="auto"/>
      </w:divBdr>
    </w:div>
    <w:div w:id="1322074848">
      <w:bodyDiv w:val="1"/>
      <w:marLeft w:val="0"/>
      <w:marRight w:val="0"/>
      <w:marTop w:val="0"/>
      <w:marBottom w:val="0"/>
      <w:divBdr>
        <w:top w:val="none" w:sz="0" w:space="0" w:color="auto"/>
        <w:left w:val="none" w:sz="0" w:space="0" w:color="auto"/>
        <w:bottom w:val="none" w:sz="0" w:space="0" w:color="auto"/>
        <w:right w:val="none" w:sz="0" w:space="0" w:color="auto"/>
      </w:divBdr>
    </w:div>
    <w:div w:id="1322586482">
      <w:bodyDiv w:val="1"/>
      <w:marLeft w:val="0"/>
      <w:marRight w:val="0"/>
      <w:marTop w:val="0"/>
      <w:marBottom w:val="0"/>
      <w:divBdr>
        <w:top w:val="none" w:sz="0" w:space="0" w:color="auto"/>
        <w:left w:val="none" w:sz="0" w:space="0" w:color="auto"/>
        <w:bottom w:val="none" w:sz="0" w:space="0" w:color="auto"/>
        <w:right w:val="none" w:sz="0" w:space="0" w:color="auto"/>
      </w:divBdr>
    </w:div>
    <w:div w:id="1322661747">
      <w:bodyDiv w:val="1"/>
      <w:marLeft w:val="0"/>
      <w:marRight w:val="0"/>
      <w:marTop w:val="0"/>
      <w:marBottom w:val="0"/>
      <w:divBdr>
        <w:top w:val="none" w:sz="0" w:space="0" w:color="auto"/>
        <w:left w:val="none" w:sz="0" w:space="0" w:color="auto"/>
        <w:bottom w:val="none" w:sz="0" w:space="0" w:color="auto"/>
        <w:right w:val="none" w:sz="0" w:space="0" w:color="auto"/>
      </w:divBdr>
    </w:div>
    <w:div w:id="1322779001">
      <w:bodyDiv w:val="1"/>
      <w:marLeft w:val="0"/>
      <w:marRight w:val="0"/>
      <w:marTop w:val="0"/>
      <w:marBottom w:val="0"/>
      <w:divBdr>
        <w:top w:val="none" w:sz="0" w:space="0" w:color="auto"/>
        <w:left w:val="none" w:sz="0" w:space="0" w:color="auto"/>
        <w:bottom w:val="none" w:sz="0" w:space="0" w:color="auto"/>
        <w:right w:val="none" w:sz="0" w:space="0" w:color="auto"/>
      </w:divBdr>
    </w:div>
    <w:div w:id="1323240112">
      <w:bodyDiv w:val="1"/>
      <w:marLeft w:val="0"/>
      <w:marRight w:val="0"/>
      <w:marTop w:val="0"/>
      <w:marBottom w:val="0"/>
      <w:divBdr>
        <w:top w:val="none" w:sz="0" w:space="0" w:color="auto"/>
        <w:left w:val="none" w:sz="0" w:space="0" w:color="auto"/>
        <w:bottom w:val="none" w:sz="0" w:space="0" w:color="auto"/>
        <w:right w:val="none" w:sz="0" w:space="0" w:color="auto"/>
      </w:divBdr>
    </w:div>
    <w:div w:id="1323895460">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5204482">
      <w:bodyDiv w:val="1"/>
      <w:marLeft w:val="0"/>
      <w:marRight w:val="0"/>
      <w:marTop w:val="0"/>
      <w:marBottom w:val="0"/>
      <w:divBdr>
        <w:top w:val="none" w:sz="0" w:space="0" w:color="auto"/>
        <w:left w:val="none" w:sz="0" w:space="0" w:color="auto"/>
        <w:bottom w:val="none" w:sz="0" w:space="0" w:color="auto"/>
        <w:right w:val="none" w:sz="0" w:space="0" w:color="auto"/>
      </w:divBdr>
    </w:div>
    <w:div w:id="1325427156">
      <w:bodyDiv w:val="1"/>
      <w:marLeft w:val="0"/>
      <w:marRight w:val="0"/>
      <w:marTop w:val="0"/>
      <w:marBottom w:val="0"/>
      <w:divBdr>
        <w:top w:val="none" w:sz="0" w:space="0" w:color="auto"/>
        <w:left w:val="none" w:sz="0" w:space="0" w:color="auto"/>
        <w:bottom w:val="none" w:sz="0" w:space="0" w:color="auto"/>
        <w:right w:val="none" w:sz="0" w:space="0" w:color="auto"/>
      </w:divBdr>
    </w:div>
    <w:div w:id="1325544330">
      <w:bodyDiv w:val="1"/>
      <w:marLeft w:val="0"/>
      <w:marRight w:val="0"/>
      <w:marTop w:val="0"/>
      <w:marBottom w:val="0"/>
      <w:divBdr>
        <w:top w:val="none" w:sz="0" w:space="0" w:color="auto"/>
        <w:left w:val="none" w:sz="0" w:space="0" w:color="auto"/>
        <w:bottom w:val="none" w:sz="0" w:space="0" w:color="auto"/>
        <w:right w:val="none" w:sz="0" w:space="0" w:color="auto"/>
      </w:divBdr>
    </w:div>
    <w:div w:id="1325626456">
      <w:bodyDiv w:val="1"/>
      <w:marLeft w:val="0"/>
      <w:marRight w:val="0"/>
      <w:marTop w:val="0"/>
      <w:marBottom w:val="0"/>
      <w:divBdr>
        <w:top w:val="none" w:sz="0" w:space="0" w:color="auto"/>
        <w:left w:val="none" w:sz="0" w:space="0" w:color="auto"/>
        <w:bottom w:val="none" w:sz="0" w:space="0" w:color="auto"/>
        <w:right w:val="none" w:sz="0" w:space="0" w:color="auto"/>
      </w:divBdr>
    </w:div>
    <w:div w:id="1326739484">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435936">
      <w:bodyDiv w:val="1"/>
      <w:marLeft w:val="0"/>
      <w:marRight w:val="0"/>
      <w:marTop w:val="0"/>
      <w:marBottom w:val="0"/>
      <w:divBdr>
        <w:top w:val="none" w:sz="0" w:space="0" w:color="auto"/>
        <w:left w:val="none" w:sz="0" w:space="0" w:color="auto"/>
        <w:bottom w:val="none" w:sz="0" w:space="0" w:color="auto"/>
        <w:right w:val="none" w:sz="0" w:space="0" w:color="auto"/>
      </w:divBdr>
    </w:div>
    <w:div w:id="1327517914">
      <w:bodyDiv w:val="1"/>
      <w:marLeft w:val="0"/>
      <w:marRight w:val="0"/>
      <w:marTop w:val="0"/>
      <w:marBottom w:val="0"/>
      <w:divBdr>
        <w:top w:val="none" w:sz="0" w:space="0" w:color="auto"/>
        <w:left w:val="none" w:sz="0" w:space="0" w:color="auto"/>
        <w:bottom w:val="none" w:sz="0" w:space="0" w:color="auto"/>
        <w:right w:val="none" w:sz="0" w:space="0" w:color="auto"/>
      </w:divBdr>
    </w:div>
    <w:div w:id="1327782227">
      <w:bodyDiv w:val="1"/>
      <w:marLeft w:val="0"/>
      <w:marRight w:val="0"/>
      <w:marTop w:val="0"/>
      <w:marBottom w:val="0"/>
      <w:divBdr>
        <w:top w:val="none" w:sz="0" w:space="0" w:color="auto"/>
        <w:left w:val="none" w:sz="0" w:space="0" w:color="auto"/>
        <w:bottom w:val="none" w:sz="0" w:space="0" w:color="auto"/>
        <w:right w:val="none" w:sz="0" w:space="0" w:color="auto"/>
      </w:divBdr>
    </w:div>
    <w:div w:id="1327825019">
      <w:bodyDiv w:val="1"/>
      <w:marLeft w:val="0"/>
      <w:marRight w:val="0"/>
      <w:marTop w:val="0"/>
      <w:marBottom w:val="0"/>
      <w:divBdr>
        <w:top w:val="none" w:sz="0" w:space="0" w:color="auto"/>
        <w:left w:val="none" w:sz="0" w:space="0" w:color="auto"/>
        <w:bottom w:val="none" w:sz="0" w:space="0" w:color="auto"/>
        <w:right w:val="none" w:sz="0" w:space="0" w:color="auto"/>
      </w:divBdr>
    </w:div>
    <w:div w:id="1327826239">
      <w:bodyDiv w:val="1"/>
      <w:marLeft w:val="0"/>
      <w:marRight w:val="0"/>
      <w:marTop w:val="0"/>
      <w:marBottom w:val="0"/>
      <w:divBdr>
        <w:top w:val="none" w:sz="0" w:space="0" w:color="auto"/>
        <w:left w:val="none" w:sz="0" w:space="0" w:color="auto"/>
        <w:bottom w:val="none" w:sz="0" w:space="0" w:color="auto"/>
        <w:right w:val="none" w:sz="0" w:space="0" w:color="auto"/>
      </w:divBdr>
    </w:div>
    <w:div w:id="1327977936">
      <w:bodyDiv w:val="1"/>
      <w:marLeft w:val="0"/>
      <w:marRight w:val="0"/>
      <w:marTop w:val="0"/>
      <w:marBottom w:val="0"/>
      <w:divBdr>
        <w:top w:val="none" w:sz="0" w:space="0" w:color="auto"/>
        <w:left w:val="none" w:sz="0" w:space="0" w:color="auto"/>
        <w:bottom w:val="none" w:sz="0" w:space="0" w:color="auto"/>
        <w:right w:val="none" w:sz="0" w:space="0" w:color="auto"/>
      </w:divBdr>
    </w:div>
    <w:div w:id="1328053477">
      <w:bodyDiv w:val="1"/>
      <w:marLeft w:val="0"/>
      <w:marRight w:val="0"/>
      <w:marTop w:val="0"/>
      <w:marBottom w:val="0"/>
      <w:divBdr>
        <w:top w:val="none" w:sz="0" w:space="0" w:color="auto"/>
        <w:left w:val="none" w:sz="0" w:space="0" w:color="auto"/>
        <w:bottom w:val="none" w:sz="0" w:space="0" w:color="auto"/>
        <w:right w:val="none" w:sz="0" w:space="0" w:color="auto"/>
      </w:divBdr>
    </w:div>
    <w:div w:id="1328560772">
      <w:bodyDiv w:val="1"/>
      <w:marLeft w:val="0"/>
      <w:marRight w:val="0"/>
      <w:marTop w:val="0"/>
      <w:marBottom w:val="0"/>
      <w:divBdr>
        <w:top w:val="none" w:sz="0" w:space="0" w:color="auto"/>
        <w:left w:val="none" w:sz="0" w:space="0" w:color="auto"/>
        <w:bottom w:val="none" w:sz="0" w:space="0" w:color="auto"/>
        <w:right w:val="none" w:sz="0" w:space="0" w:color="auto"/>
      </w:divBdr>
    </w:div>
    <w:div w:id="1328632231">
      <w:bodyDiv w:val="1"/>
      <w:marLeft w:val="0"/>
      <w:marRight w:val="0"/>
      <w:marTop w:val="0"/>
      <w:marBottom w:val="0"/>
      <w:divBdr>
        <w:top w:val="none" w:sz="0" w:space="0" w:color="auto"/>
        <w:left w:val="none" w:sz="0" w:space="0" w:color="auto"/>
        <w:bottom w:val="none" w:sz="0" w:space="0" w:color="auto"/>
        <w:right w:val="none" w:sz="0" w:space="0" w:color="auto"/>
      </w:divBdr>
    </w:div>
    <w:div w:id="1328677783">
      <w:bodyDiv w:val="1"/>
      <w:marLeft w:val="0"/>
      <w:marRight w:val="0"/>
      <w:marTop w:val="0"/>
      <w:marBottom w:val="0"/>
      <w:divBdr>
        <w:top w:val="none" w:sz="0" w:space="0" w:color="auto"/>
        <w:left w:val="none" w:sz="0" w:space="0" w:color="auto"/>
        <w:bottom w:val="none" w:sz="0" w:space="0" w:color="auto"/>
        <w:right w:val="none" w:sz="0" w:space="0" w:color="auto"/>
      </w:divBdr>
    </w:div>
    <w:div w:id="1328821134">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942007">
      <w:bodyDiv w:val="1"/>
      <w:marLeft w:val="0"/>
      <w:marRight w:val="0"/>
      <w:marTop w:val="0"/>
      <w:marBottom w:val="0"/>
      <w:divBdr>
        <w:top w:val="none" w:sz="0" w:space="0" w:color="auto"/>
        <w:left w:val="none" w:sz="0" w:space="0" w:color="auto"/>
        <w:bottom w:val="none" w:sz="0" w:space="0" w:color="auto"/>
        <w:right w:val="none" w:sz="0" w:space="0" w:color="auto"/>
      </w:divBdr>
    </w:div>
    <w:div w:id="1329943634">
      <w:bodyDiv w:val="1"/>
      <w:marLeft w:val="0"/>
      <w:marRight w:val="0"/>
      <w:marTop w:val="0"/>
      <w:marBottom w:val="0"/>
      <w:divBdr>
        <w:top w:val="none" w:sz="0" w:space="0" w:color="auto"/>
        <w:left w:val="none" w:sz="0" w:space="0" w:color="auto"/>
        <w:bottom w:val="none" w:sz="0" w:space="0" w:color="auto"/>
        <w:right w:val="none" w:sz="0" w:space="0" w:color="auto"/>
      </w:divBdr>
    </w:div>
    <w:div w:id="1330405309">
      <w:bodyDiv w:val="1"/>
      <w:marLeft w:val="0"/>
      <w:marRight w:val="0"/>
      <w:marTop w:val="0"/>
      <w:marBottom w:val="0"/>
      <w:divBdr>
        <w:top w:val="none" w:sz="0" w:space="0" w:color="auto"/>
        <w:left w:val="none" w:sz="0" w:space="0" w:color="auto"/>
        <w:bottom w:val="none" w:sz="0" w:space="0" w:color="auto"/>
        <w:right w:val="none" w:sz="0" w:space="0" w:color="auto"/>
      </w:divBdr>
    </w:div>
    <w:div w:id="1330711540">
      <w:bodyDiv w:val="1"/>
      <w:marLeft w:val="0"/>
      <w:marRight w:val="0"/>
      <w:marTop w:val="0"/>
      <w:marBottom w:val="0"/>
      <w:divBdr>
        <w:top w:val="none" w:sz="0" w:space="0" w:color="auto"/>
        <w:left w:val="none" w:sz="0" w:space="0" w:color="auto"/>
        <w:bottom w:val="none" w:sz="0" w:space="0" w:color="auto"/>
        <w:right w:val="none" w:sz="0" w:space="0" w:color="auto"/>
      </w:divBdr>
    </w:div>
    <w:div w:id="1330912316">
      <w:bodyDiv w:val="1"/>
      <w:marLeft w:val="0"/>
      <w:marRight w:val="0"/>
      <w:marTop w:val="0"/>
      <w:marBottom w:val="0"/>
      <w:divBdr>
        <w:top w:val="none" w:sz="0" w:space="0" w:color="auto"/>
        <w:left w:val="none" w:sz="0" w:space="0" w:color="auto"/>
        <w:bottom w:val="none" w:sz="0" w:space="0" w:color="auto"/>
        <w:right w:val="none" w:sz="0" w:space="0" w:color="auto"/>
      </w:divBdr>
    </w:div>
    <w:div w:id="1330937760">
      <w:bodyDiv w:val="1"/>
      <w:marLeft w:val="0"/>
      <w:marRight w:val="0"/>
      <w:marTop w:val="0"/>
      <w:marBottom w:val="0"/>
      <w:divBdr>
        <w:top w:val="none" w:sz="0" w:space="0" w:color="auto"/>
        <w:left w:val="none" w:sz="0" w:space="0" w:color="auto"/>
        <w:bottom w:val="none" w:sz="0" w:space="0" w:color="auto"/>
        <w:right w:val="none" w:sz="0" w:space="0" w:color="auto"/>
      </w:divBdr>
    </w:div>
    <w:div w:id="1331175953">
      <w:bodyDiv w:val="1"/>
      <w:marLeft w:val="0"/>
      <w:marRight w:val="0"/>
      <w:marTop w:val="0"/>
      <w:marBottom w:val="0"/>
      <w:divBdr>
        <w:top w:val="none" w:sz="0" w:space="0" w:color="auto"/>
        <w:left w:val="none" w:sz="0" w:space="0" w:color="auto"/>
        <w:bottom w:val="none" w:sz="0" w:space="0" w:color="auto"/>
        <w:right w:val="none" w:sz="0" w:space="0" w:color="auto"/>
      </w:divBdr>
    </w:div>
    <w:div w:id="1332176370">
      <w:bodyDiv w:val="1"/>
      <w:marLeft w:val="0"/>
      <w:marRight w:val="0"/>
      <w:marTop w:val="0"/>
      <w:marBottom w:val="0"/>
      <w:divBdr>
        <w:top w:val="none" w:sz="0" w:space="0" w:color="auto"/>
        <w:left w:val="none" w:sz="0" w:space="0" w:color="auto"/>
        <w:bottom w:val="none" w:sz="0" w:space="0" w:color="auto"/>
        <w:right w:val="none" w:sz="0" w:space="0" w:color="auto"/>
      </w:divBdr>
    </w:div>
    <w:div w:id="1332415699">
      <w:bodyDiv w:val="1"/>
      <w:marLeft w:val="0"/>
      <w:marRight w:val="0"/>
      <w:marTop w:val="0"/>
      <w:marBottom w:val="0"/>
      <w:divBdr>
        <w:top w:val="none" w:sz="0" w:space="0" w:color="auto"/>
        <w:left w:val="none" w:sz="0" w:space="0" w:color="auto"/>
        <w:bottom w:val="none" w:sz="0" w:space="0" w:color="auto"/>
        <w:right w:val="none" w:sz="0" w:space="0" w:color="auto"/>
      </w:divBdr>
    </w:div>
    <w:div w:id="1333025973">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725673">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871434">
      <w:bodyDiv w:val="1"/>
      <w:marLeft w:val="0"/>
      <w:marRight w:val="0"/>
      <w:marTop w:val="0"/>
      <w:marBottom w:val="0"/>
      <w:divBdr>
        <w:top w:val="none" w:sz="0" w:space="0" w:color="auto"/>
        <w:left w:val="none" w:sz="0" w:space="0" w:color="auto"/>
        <w:bottom w:val="none" w:sz="0" w:space="0" w:color="auto"/>
        <w:right w:val="none" w:sz="0" w:space="0" w:color="auto"/>
      </w:divBdr>
    </w:div>
    <w:div w:id="1333872538">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455025">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257205">
      <w:bodyDiv w:val="1"/>
      <w:marLeft w:val="0"/>
      <w:marRight w:val="0"/>
      <w:marTop w:val="0"/>
      <w:marBottom w:val="0"/>
      <w:divBdr>
        <w:top w:val="none" w:sz="0" w:space="0" w:color="auto"/>
        <w:left w:val="none" w:sz="0" w:space="0" w:color="auto"/>
        <w:bottom w:val="none" w:sz="0" w:space="0" w:color="auto"/>
        <w:right w:val="none" w:sz="0" w:space="0" w:color="auto"/>
      </w:divBdr>
    </w:div>
    <w:div w:id="1335839438">
      <w:bodyDiv w:val="1"/>
      <w:marLeft w:val="0"/>
      <w:marRight w:val="0"/>
      <w:marTop w:val="0"/>
      <w:marBottom w:val="0"/>
      <w:divBdr>
        <w:top w:val="none" w:sz="0" w:space="0" w:color="auto"/>
        <w:left w:val="none" w:sz="0" w:space="0" w:color="auto"/>
        <w:bottom w:val="none" w:sz="0" w:space="0" w:color="auto"/>
        <w:right w:val="none" w:sz="0" w:space="0" w:color="auto"/>
      </w:divBdr>
    </w:div>
    <w:div w:id="1336421942">
      <w:bodyDiv w:val="1"/>
      <w:marLeft w:val="0"/>
      <w:marRight w:val="0"/>
      <w:marTop w:val="0"/>
      <w:marBottom w:val="0"/>
      <w:divBdr>
        <w:top w:val="none" w:sz="0" w:space="0" w:color="auto"/>
        <w:left w:val="none" w:sz="0" w:space="0" w:color="auto"/>
        <w:bottom w:val="none" w:sz="0" w:space="0" w:color="auto"/>
        <w:right w:val="none" w:sz="0" w:space="0" w:color="auto"/>
      </w:divBdr>
    </w:div>
    <w:div w:id="1336882868">
      <w:bodyDiv w:val="1"/>
      <w:marLeft w:val="0"/>
      <w:marRight w:val="0"/>
      <w:marTop w:val="0"/>
      <w:marBottom w:val="0"/>
      <w:divBdr>
        <w:top w:val="none" w:sz="0" w:space="0" w:color="auto"/>
        <w:left w:val="none" w:sz="0" w:space="0" w:color="auto"/>
        <w:bottom w:val="none" w:sz="0" w:space="0" w:color="auto"/>
        <w:right w:val="none" w:sz="0" w:space="0" w:color="auto"/>
      </w:divBdr>
    </w:div>
    <w:div w:id="1337003894">
      <w:bodyDiv w:val="1"/>
      <w:marLeft w:val="0"/>
      <w:marRight w:val="0"/>
      <w:marTop w:val="0"/>
      <w:marBottom w:val="0"/>
      <w:divBdr>
        <w:top w:val="none" w:sz="0" w:space="0" w:color="auto"/>
        <w:left w:val="none" w:sz="0" w:space="0" w:color="auto"/>
        <w:bottom w:val="none" w:sz="0" w:space="0" w:color="auto"/>
        <w:right w:val="none" w:sz="0" w:space="0" w:color="auto"/>
      </w:divBdr>
    </w:div>
    <w:div w:id="1337149981">
      <w:bodyDiv w:val="1"/>
      <w:marLeft w:val="0"/>
      <w:marRight w:val="0"/>
      <w:marTop w:val="0"/>
      <w:marBottom w:val="0"/>
      <w:divBdr>
        <w:top w:val="none" w:sz="0" w:space="0" w:color="auto"/>
        <w:left w:val="none" w:sz="0" w:space="0" w:color="auto"/>
        <w:bottom w:val="none" w:sz="0" w:space="0" w:color="auto"/>
        <w:right w:val="none" w:sz="0" w:space="0" w:color="auto"/>
      </w:divBdr>
    </w:div>
    <w:div w:id="1337414343">
      <w:bodyDiv w:val="1"/>
      <w:marLeft w:val="0"/>
      <w:marRight w:val="0"/>
      <w:marTop w:val="0"/>
      <w:marBottom w:val="0"/>
      <w:divBdr>
        <w:top w:val="none" w:sz="0" w:space="0" w:color="auto"/>
        <w:left w:val="none" w:sz="0" w:space="0" w:color="auto"/>
        <w:bottom w:val="none" w:sz="0" w:space="0" w:color="auto"/>
        <w:right w:val="none" w:sz="0" w:space="0" w:color="auto"/>
      </w:divBdr>
    </w:div>
    <w:div w:id="1337540352">
      <w:bodyDiv w:val="1"/>
      <w:marLeft w:val="0"/>
      <w:marRight w:val="0"/>
      <w:marTop w:val="0"/>
      <w:marBottom w:val="0"/>
      <w:divBdr>
        <w:top w:val="none" w:sz="0" w:space="0" w:color="auto"/>
        <w:left w:val="none" w:sz="0" w:space="0" w:color="auto"/>
        <w:bottom w:val="none" w:sz="0" w:space="0" w:color="auto"/>
        <w:right w:val="none" w:sz="0" w:space="0" w:color="auto"/>
      </w:divBdr>
    </w:div>
    <w:div w:id="1337607994">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7730551">
      <w:bodyDiv w:val="1"/>
      <w:marLeft w:val="0"/>
      <w:marRight w:val="0"/>
      <w:marTop w:val="0"/>
      <w:marBottom w:val="0"/>
      <w:divBdr>
        <w:top w:val="none" w:sz="0" w:space="0" w:color="auto"/>
        <w:left w:val="none" w:sz="0" w:space="0" w:color="auto"/>
        <w:bottom w:val="none" w:sz="0" w:space="0" w:color="auto"/>
        <w:right w:val="none" w:sz="0" w:space="0" w:color="auto"/>
      </w:divBdr>
    </w:div>
    <w:div w:id="1338076207">
      <w:bodyDiv w:val="1"/>
      <w:marLeft w:val="0"/>
      <w:marRight w:val="0"/>
      <w:marTop w:val="0"/>
      <w:marBottom w:val="0"/>
      <w:divBdr>
        <w:top w:val="none" w:sz="0" w:space="0" w:color="auto"/>
        <w:left w:val="none" w:sz="0" w:space="0" w:color="auto"/>
        <w:bottom w:val="none" w:sz="0" w:space="0" w:color="auto"/>
        <w:right w:val="none" w:sz="0" w:space="0" w:color="auto"/>
      </w:divBdr>
    </w:div>
    <w:div w:id="1338385253">
      <w:bodyDiv w:val="1"/>
      <w:marLeft w:val="0"/>
      <w:marRight w:val="0"/>
      <w:marTop w:val="0"/>
      <w:marBottom w:val="0"/>
      <w:divBdr>
        <w:top w:val="none" w:sz="0" w:space="0" w:color="auto"/>
        <w:left w:val="none" w:sz="0" w:space="0" w:color="auto"/>
        <w:bottom w:val="none" w:sz="0" w:space="0" w:color="auto"/>
        <w:right w:val="none" w:sz="0" w:space="0" w:color="auto"/>
      </w:divBdr>
    </w:div>
    <w:div w:id="1338582834">
      <w:bodyDiv w:val="1"/>
      <w:marLeft w:val="0"/>
      <w:marRight w:val="0"/>
      <w:marTop w:val="0"/>
      <w:marBottom w:val="0"/>
      <w:divBdr>
        <w:top w:val="none" w:sz="0" w:space="0" w:color="auto"/>
        <w:left w:val="none" w:sz="0" w:space="0" w:color="auto"/>
        <w:bottom w:val="none" w:sz="0" w:space="0" w:color="auto"/>
        <w:right w:val="none" w:sz="0" w:space="0" w:color="auto"/>
      </w:divBdr>
    </w:div>
    <w:div w:id="1338724981">
      <w:bodyDiv w:val="1"/>
      <w:marLeft w:val="0"/>
      <w:marRight w:val="0"/>
      <w:marTop w:val="0"/>
      <w:marBottom w:val="0"/>
      <w:divBdr>
        <w:top w:val="none" w:sz="0" w:space="0" w:color="auto"/>
        <w:left w:val="none" w:sz="0" w:space="0" w:color="auto"/>
        <w:bottom w:val="none" w:sz="0" w:space="0" w:color="auto"/>
        <w:right w:val="none" w:sz="0" w:space="0" w:color="auto"/>
      </w:divBdr>
    </w:div>
    <w:div w:id="1338969087">
      <w:bodyDiv w:val="1"/>
      <w:marLeft w:val="0"/>
      <w:marRight w:val="0"/>
      <w:marTop w:val="0"/>
      <w:marBottom w:val="0"/>
      <w:divBdr>
        <w:top w:val="none" w:sz="0" w:space="0" w:color="auto"/>
        <w:left w:val="none" w:sz="0" w:space="0" w:color="auto"/>
        <w:bottom w:val="none" w:sz="0" w:space="0" w:color="auto"/>
        <w:right w:val="none" w:sz="0" w:space="0" w:color="auto"/>
      </w:divBdr>
    </w:div>
    <w:div w:id="1339426437">
      <w:bodyDiv w:val="1"/>
      <w:marLeft w:val="0"/>
      <w:marRight w:val="0"/>
      <w:marTop w:val="0"/>
      <w:marBottom w:val="0"/>
      <w:divBdr>
        <w:top w:val="none" w:sz="0" w:space="0" w:color="auto"/>
        <w:left w:val="none" w:sz="0" w:space="0" w:color="auto"/>
        <w:bottom w:val="none" w:sz="0" w:space="0" w:color="auto"/>
        <w:right w:val="none" w:sz="0" w:space="0" w:color="auto"/>
      </w:divBdr>
    </w:div>
    <w:div w:id="1340037701">
      <w:bodyDiv w:val="1"/>
      <w:marLeft w:val="0"/>
      <w:marRight w:val="0"/>
      <w:marTop w:val="0"/>
      <w:marBottom w:val="0"/>
      <w:divBdr>
        <w:top w:val="none" w:sz="0" w:space="0" w:color="auto"/>
        <w:left w:val="none" w:sz="0" w:space="0" w:color="auto"/>
        <w:bottom w:val="none" w:sz="0" w:space="0" w:color="auto"/>
        <w:right w:val="none" w:sz="0" w:space="0" w:color="auto"/>
      </w:divBdr>
    </w:div>
    <w:div w:id="1340353805">
      <w:bodyDiv w:val="1"/>
      <w:marLeft w:val="0"/>
      <w:marRight w:val="0"/>
      <w:marTop w:val="0"/>
      <w:marBottom w:val="0"/>
      <w:divBdr>
        <w:top w:val="none" w:sz="0" w:space="0" w:color="auto"/>
        <w:left w:val="none" w:sz="0" w:space="0" w:color="auto"/>
        <w:bottom w:val="none" w:sz="0" w:space="0" w:color="auto"/>
        <w:right w:val="none" w:sz="0" w:space="0" w:color="auto"/>
      </w:divBdr>
    </w:div>
    <w:div w:id="1340816189">
      <w:bodyDiv w:val="1"/>
      <w:marLeft w:val="0"/>
      <w:marRight w:val="0"/>
      <w:marTop w:val="0"/>
      <w:marBottom w:val="0"/>
      <w:divBdr>
        <w:top w:val="none" w:sz="0" w:space="0" w:color="auto"/>
        <w:left w:val="none" w:sz="0" w:space="0" w:color="auto"/>
        <w:bottom w:val="none" w:sz="0" w:space="0" w:color="auto"/>
        <w:right w:val="none" w:sz="0" w:space="0" w:color="auto"/>
      </w:divBdr>
    </w:div>
    <w:div w:id="1340933488">
      <w:bodyDiv w:val="1"/>
      <w:marLeft w:val="0"/>
      <w:marRight w:val="0"/>
      <w:marTop w:val="0"/>
      <w:marBottom w:val="0"/>
      <w:divBdr>
        <w:top w:val="none" w:sz="0" w:space="0" w:color="auto"/>
        <w:left w:val="none" w:sz="0" w:space="0" w:color="auto"/>
        <w:bottom w:val="none" w:sz="0" w:space="0" w:color="auto"/>
        <w:right w:val="none" w:sz="0" w:space="0" w:color="auto"/>
      </w:divBdr>
    </w:div>
    <w:div w:id="1341350671">
      <w:bodyDiv w:val="1"/>
      <w:marLeft w:val="0"/>
      <w:marRight w:val="0"/>
      <w:marTop w:val="0"/>
      <w:marBottom w:val="0"/>
      <w:divBdr>
        <w:top w:val="none" w:sz="0" w:space="0" w:color="auto"/>
        <w:left w:val="none" w:sz="0" w:space="0" w:color="auto"/>
        <w:bottom w:val="none" w:sz="0" w:space="0" w:color="auto"/>
        <w:right w:val="none" w:sz="0" w:space="0" w:color="auto"/>
      </w:divBdr>
    </w:div>
    <w:div w:id="1341931453">
      <w:bodyDiv w:val="1"/>
      <w:marLeft w:val="0"/>
      <w:marRight w:val="0"/>
      <w:marTop w:val="0"/>
      <w:marBottom w:val="0"/>
      <w:divBdr>
        <w:top w:val="none" w:sz="0" w:space="0" w:color="auto"/>
        <w:left w:val="none" w:sz="0" w:space="0" w:color="auto"/>
        <w:bottom w:val="none" w:sz="0" w:space="0" w:color="auto"/>
        <w:right w:val="none" w:sz="0" w:space="0" w:color="auto"/>
      </w:divBdr>
    </w:div>
    <w:div w:id="1342052425">
      <w:bodyDiv w:val="1"/>
      <w:marLeft w:val="0"/>
      <w:marRight w:val="0"/>
      <w:marTop w:val="0"/>
      <w:marBottom w:val="0"/>
      <w:divBdr>
        <w:top w:val="none" w:sz="0" w:space="0" w:color="auto"/>
        <w:left w:val="none" w:sz="0" w:space="0" w:color="auto"/>
        <w:bottom w:val="none" w:sz="0" w:space="0" w:color="auto"/>
        <w:right w:val="none" w:sz="0" w:space="0" w:color="auto"/>
      </w:divBdr>
    </w:div>
    <w:div w:id="1342198416">
      <w:bodyDiv w:val="1"/>
      <w:marLeft w:val="0"/>
      <w:marRight w:val="0"/>
      <w:marTop w:val="0"/>
      <w:marBottom w:val="0"/>
      <w:divBdr>
        <w:top w:val="none" w:sz="0" w:space="0" w:color="auto"/>
        <w:left w:val="none" w:sz="0" w:space="0" w:color="auto"/>
        <w:bottom w:val="none" w:sz="0" w:space="0" w:color="auto"/>
        <w:right w:val="none" w:sz="0" w:space="0" w:color="auto"/>
      </w:divBdr>
    </w:div>
    <w:div w:id="1343044217">
      <w:bodyDiv w:val="1"/>
      <w:marLeft w:val="0"/>
      <w:marRight w:val="0"/>
      <w:marTop w:val="0"/>
      <w:marBottom w:val="0"/>
      <w:divBdr>
        <w:top w:val="none" w:sz="0" w:space="0" w:color="auto"/>
        <w:left w:val="none" w:sz="0" w:space="0" w:color="auto"/>
        <w:bottom w:val="none" w:sz="0" w:space="0" w:color="auto"/>
        <w:right w:val="none" w:sz="0" w:space="0" w:color="auto"/>
      </w:divBdr>
    </w:div>
    <w:div w:id="1343555435">
      <w:bodyDiv w:val="1"/>
      <w:marLeft w:val="0"/>
      <w:marRight w:val="0"/>
      <w:marTop w:val="0"/>
      <w:marBottom w:val="0"/>
      <w:divBdr>
        <w:top w:val="none" w:sz="0" w:space="0" w:color="auto"/>
        <w:left w:val="none" w:sz="0" w:space="0" w:color="auto"/>
        <w:bottom w:val="none" w:sz="0" w:space="0" w:color="auto"/>
        <w:right w:val="none" w:sz="0" w:space="0" w:color="auto"/>
      </w:divBdr>
    </w:div>
    <w:div w:id="1343777693">
      <w:bodyDiv w:val="1"/>
      <w:marLeft w:val="0"/>
      <w:marRight w:val="0"/>
      <w:marTop w:val="0"/>
      <w:marBottom w:val="0"/>
      <w:divBdr>
        <w:top w:val="none" w:sz="0" w:space="0" w:color="auto"/>
        <w:left w:val="none" w:sz="0" w:space="0" w:color="auto"/>
        <w:bottom w:val="none" w:sz="0" w:space="0" w:color="auto"/>
        <w:right w:val="none" w:sz="0" w:space="0" w:color="auto"/>
      </w:divBdr>
    </w:div>
    <w:div w:id="1343780163">
      <w:bodyDiv w:val="1"/>
      <w:marLeft w:val="0"/>
      <w:marRight w:val="0"/>
      <w:marTop w:val="0"/>
      <w:marBottom w:val="0"/>
      <w:divBdr>
        <w:top w:val="none" w:sz="0" w:space="0" w:color="auto"/>
        <w:left w:val="none" w:sz="0" w:space="0" w:color="auto"/>
        <w:bottom w:val="none" w:sz="0" w:space="0" w:color="auto"/>
        <w:right w:val="none" w:sz="0" w:space="0" w:color="auto"/>
      </w:divBdr>
    </w:div>
    <w:div w:id="1344432649">
      <w:bodyDiv w:val="1"/>
      <w:marLeft w:val="0"/>
      <w:marRight w:val="0"/>
      <w:marTop w:val="0"/>
      <w:marBottom w:val="0"/>
      <w:divBdr>
        <w:top w:val="none" w:sz="0" w:space="0" w:color="auto"/>
        <w:left w:val="none" w:sz="0" w:space="0" w:color="auto"/>
        <w:bottom w:val="none" w:sz="0" w:space="0" w:color="auto"/>
        <w:right w:val="none" w:sz="0" w:space="0" w:color="auto"/>
      </w:divBdr>
    </w:div>
    <w:div w:id="1344672150">
      <w:bodyDiv w:val="1"/>
      <w:marLeft w:val="0"/>
      <w:marRight w:val="0"/>
      <w:marTop w:val="0"/>
      <w:marBottom w:val="0"/>
      <w:divBdr>
        <w:top w:val="none" w:sz="0" w:space="0" w:color="auto"/>
        <w:left w:val="none" w:sz="0" w:space="0" w:color="auto"/>
        <w:bottom w:val="none" w:sz="0" w:space="0" w:color="auto"/>
        <w:right w:val="none" w:sz="0" w:space="0" w:color="auto"/>
      </w:divBdr>
    </w:div>
    <w:div w:id="1344816216">
      <w:bodyDiv w:val="1"/>
      <w:marLeft w:val="0"/>
      <w:marRight w:val="0"/>
      <w:marTop w:val="0"/>
      <w:marBottom w:val="0"/>
      <w:divBdr>
        <w:top w:val="none" w:sz="0" w:space="0" w:color="auto"/>
        <w:left w:val="none" w:sz="0" w:space="0" w:color="auto"/>
        <w:bottom w:val="none" w:sz="0" w:space="0" w:color="auto"/>
        <w:right w:val="none" w:sz="0" w:space="0" w:color="auto"/>
      </w:divBdr>
    </w:div>
    <w:div w:id="1344825283">
      <w:bodyDiv w:val="1"/>
      <w:marLeft w:val="0"/>
      <w:marRight w:val="0"/>
      <w:marTop w:val="0"/>
      <w:marBottom w:val="0"/>
      <w:divBdr>
        <w:top w:val="none" w:sz="0" w:space="0" w:color="auto"/>
        <w:left w:val="none" w:sz="0" w:space="0" w:color="auto"/>
        <w:bottom w:val="none" w:sz="0" w:space="0" w:color="auto"/>
        <w:right w:val="none" w:sz="0" w:space="0" w:color="auto"/>
      </w:divBdr>
    </w:div>
    <w:div w:id="1345401763">
      <w:bodyDiv w:val="1"/>
      <w:marLeft w:val="0"/>
      <w:marRight w:val="0"/>
      <w:marTop w:val="0"/>
      <w:marBottom w:val="0"/>
      <w:divBdr>
        <w:top w:val="none" w:sz="0" w:space="0" w:color="auto"/>
        <w:left w:val="none" w:sz="0" w:space="0" w:color="auto"/>
        <w:bottom w:val="none" w:sz="0" w:space="0" w:color="auto"/>
        <w:right w:val="none" w:sz="0" w:space="0" w:color="auto"/>
      </w:divBdr>
    </w:div>
    <w:div w:id="1345405107">
      <w:bodyDiv w:val="1"/>
      <w:marLeft w:val="0"/>
      <w:marRight w:val="0"/>
      <w:marTop w:val="0"/>
      <w:marBottom w:val="0"/>
      <w:divBdr>
        <w:top w:val="none" w:sz="0" w:space="0" w:color="auto"/>
        <w:left w:val="none" w:sz="0" w:space="0" w:color="auto"/>
        <w:bottom w:val="none" w:sz="0" w:space="0" w:color="auto"/>
        <w:right w:val="none" w:sz="0" w:space="0" w:color="auto"/>
      </w:divBdr>
    </w:div>
    <w:div w:id="1345547543">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743997">
      <w:bodyDiv w:val="1"/>
      <w:marLeft w:val="0"/>
      <w:marRight w:val="0"/>
      <w:marTop w:val="0"/>
      <w:marBottom w:val="0"/>
      <w:divBdr>
        <w:top w:val="none" w:sz="0" w:space="0" w:color="auto"/>
        <w:left w:val="none" w:sz="0" w:space="0" w:color="auto"/>
        <w:bottom w:val="none" w:sz="0" w:space="0" w:color="auto"/>
        <w:right w:val="none" w:sz="0" w:space="0" w:color="auto"/>
      </w:divBdr>
    </w:div>
    <w:div w:id="1345789710">
      <w:bodyDiv w:val="1"/>
      <w:marLeft w:val="0"/>
      <w:marRight w:val="0"/>
      <w:marTop w:val="0"/>
      <w:marBottom w:val="0"/>
      <w:divBdr>
        <w:top w:val="none" w:sz="0" w:space="0" w:color="auto"/>
        <w:left w:val="none" w:sz="0" w:space="0" w:color="auto"/>
        <w:bottom w:val="none" w:sz="0" w:space="0" w:color="auto"/>
        <w:right w:val="none" w:sz="0" w:space="0" w:color="auto"/>
      </w:divBdr>
    </w:div>
    <w:div w:id="1345983203">
      <w:bodyDiv w:val="1"/>
      <w:marLeft w:val="0"/>
      <w:marRight w:val="0"/>
      <w:marTop w:val="0"/>
      <w:marBottom w:val="0"/>
      <w:divBdr>
        <w:top w:val="none" w:sz="0" w:space="0" w:color="auto"/>
        <w:left w:val="none" w:sz="0" w:space="0" w:color="auto"/>
        <w:bottom w:val="none" w:sz="0" w:space="0" w:color="auto"/>
        <w:right w:val="none" w:sz="0" w:space="0" w:color="auto"/>
      </w:divBdr>
    </w:div>
    <w:div w:id="1346053112">
      <w:bodyDiv w:val="1"/>
      <w:marLeft w:val="0"/>
      <w:marRight w:val="0"/>
      <w:marTop w:val="0"/>
      <w:marBottom w:val="0"/>
      <w:divBdr>
        <w:top w:val="none" w:sz="0" w:space="0" w:color="auto"/>
        <w:left w:val="none" w:sz="0" w:space="0" w:color="auto"/>
        <w:bottom w:val="none" w:sz="0" w:space="0" w:color="auto"/>
        <w:right w:val="none" w:sz="0" w:space="0" w:color="auto"/>
      </w:divBdr>
    </w:div>
    <w:div w:id="1346519092">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47749">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8023453">
      <w:bodyDiv w:val="1"/>
      <w:marLeft w:val="0"/>
      <w:marRight w:val="0"/>
      <w:marTop w:val="0"/>
      <w:marBottom w:val="0"/>
      <w:divBdr>
        <w:top w:val="none" w:sz="0" w:space="0" w:color="auto"/>
        <w:left w:val="none" w:sz="0" w:space="0" w:color="auto"/>
        <w:bottom w:val="none" w:sz="0" w:space="0" w:color="auto"/>
        <w:right w:val="none" w:sz="0" w:space="0" w:color="auto"/>
      </w:divBdr>
    </w:div>
    <w:div w:id="1348290398">
      <w:bodyDiv w:val="1"/>
      <w:marLeft w:val="0"/>
      <w:marRight w:val="0"/>
      <w:marTop w:val="0"/>
      <w:marBottom w:val="0"/>
      <w:divBdr>
        <w:top w:val="none" w:sz="0" w:space="0" w:color="auto"/>
        <w:left w:val="none" w:sz="0" w:space="0" w:color="auto"/>
        <w:bottom w:val="none" w:sz="0" w:space="0" w:color="auto"/>
        <w:right w:val="none" w:sz="0" w:space="0" w:color="auto"/>
      </w:divBdr>
    </w:div>
    <w:div w:id="1348679057">
      <w:bodyDiv w:val="1"/>
      <w:marLeft w:val="0"/>
      <w:marRight w:val="0"/>
      <w:marTop w:val="0"/>
      <w:marBottom w:val="0"/>
      <w:divBdr>
        <w:top w:val="none" w:sz="0" w:space="0" w:color="auto"/>
        <w:left w:val="none" w:sz="0" w:space="0" w:color="auto"/>
        <w:bottom w:val="none" w:sz="0" w:space="0" w:color="auto"/>
        <w:right w:val="none" w:sz="0" w:space="0" w:color="auto"/>
      </w:divBdr>
    </w:div>
    <w:div w:id="1348680183">
      <w:bodyDiv w:val="1"/>
      <w:marLeft w:val="0"/>
      <w:marRight w:val="0"/>
      <w:marTop w:val="0"/>
      <w:marBottom w:val="0"/>
      <w:divBdr>
        <w:top w:val="none" w:sz="0" w:space="0" w:color="auto"/>
        <w:left w:val="none" w:sz="0" w:space="0" w:color="auto"/>
        <w:bottom w:val="none" w:sz="0" w:space="0" w:color="auto"/>
        <w:right w:val="none" w:sz="0" w:space="0" w:color="auto"/>
      </w:divBdr>
    </w:div>
    <w:div w:id="1349868170">
      <w:bodyDiv w:val="1"/>
      <w:marLeft w:val="0"/>
      <w:marRight w:val="0"/>
      <w:marTop w:val="0"/>
      <w:marBottom w:val="0"/>
      <w:divBdr>
        <w:top w:val="none" w:sz="0" w:space="0" w:color="auto"/>
        <w:left w:val="none" w:sz="0" w:space="0" w:color="auto"/>
        <w:bottom w:val="none" w:sz="0" w:space="0" w:color="auto"/>
        <w:right w:val="none" w:sz="0" w:space="0" w:color="auto"/>
      </w:divBdr>
    </w:div>
    <w:div w:id="1350330194">
      <w:bodyDiv w:val="1"/>
      <w:marLeft w:val="0"/>
      <w:marRight w:val="0"/>
      <w:marTop w:val="0"/>
      <w:marBottom w:val="0"/>
      <w:divBdr>
        <w:top w:val="none" w:sz="0" w:space="0" w:color="auto"/>
        <w:left w:val="none" w:sz="0" w:space="0" w:color="auto"/>
        <w:bottom w:val="none" w:sz="0" w:space="0" w:color="auto"/>
        <w:right w:val="none" w:sz="0" w:space="0" w:color="auto"/>
      </w:divBdr>
    </w:div>
    <w:div w:id="1350377082">
      <w:bodyDiv w:val="1"/>
      <w:marLeft w:val="0"/>
      <w:marRight w:val="0"/>
      <w:marTop w:val="0"/>
      <w:marBottom w:val="0"/>
      <w:divBdr>
        <w:top w:val="none" w:sz="0" w:space="0" w:color="auto"/>
        <w:left w:val="none" w:sz="0" w:space="0" w:color="auto"/>
        <w:bottom w:val="none" w:sz="0" w:space="0" w:color="auto"/>
        <w:right w:val="none" w:sz="0" w:space="0" w:color="auto"/>
      </w:divBdr>
    </w:div>
    <w:div w:id="1350451743">
      <w:bodyDiv w:val="1"/>
      <w:marLeft w:val="0"/>
      <w:marRight w:val="0"/>
      <w:marTop w:val="0"/>
      <w:marBottom w:val="0"/>
      <w:divBdr>
        <w:top w:val="none" w:sz="0" w:space="0" w:color="auto"/>
        <w:left w:val="none" w:sz="0" w:space="0" w:color="auto"/>
        <w:bottom w:val="none" w:sz="0" w:space="0" w:color="auto"/>
        <w:right w:val="none" w:sz="0" w:space="0" w:color="auto"/>
      </w:divBdr>
    </w:div>
    <w:div w:id="1350453355">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0837322">
      <w:bodyDiv w:val="1"/>
      <w:marLeft w:val="0"/>
      <w:marRight w:val="0"/>
      <w:marTop w:val="0"/>
      <w:marBottom w:val="0"/>
      <w:divBdr>
        <w:top w:val="none" w:sz="0" w:space="0" w:color="auto"/>
        <w:left w:val="none" w:sz="0" w:space="0" w:color="auto"/>
        <w:bottom w:val="none" w:sz="0" w:space="0" w:color="auto"/>
        <w:right w:val="none" w:sz="0" w:space="0" w:color="auto"/>
      </w:divBdr>
    </w:div>
    <w:div w:id="1351567299">
      <w:bodyDiv w:val="1"/>
      <w:marLeft w:val="0"/>
      <w:marRight w:val="0"/>
      <w:marTop w:val="0"/>
      <w:marBottom w:val="0"/>
      <w:divBdr>
        <w:top w:val="none" w:sz="0" w:space="0" w:color="auto"/>
        <w:left w:val="none" w:sz="0" w:space="0" w:color="auto"/>
        <w:bottom w:val="none" w:sz="0" w:space="0" w:color="auto"/>
        <w:right w:val="none" w:sz="0" w:space="0" w:color="auto"/>
      </w:divBdr>
    </w:div>
    <w:div w:id="1352101453">
      <w:bodyDiv w:val="1"/>
      <w:marLeft w:val="0"/>
      <w:marRight w:val="0"/>
      <w:marTop w:val="0"/>
      <w:marBottom w:val="0"/>
      <w:divBdr>
        <w:top w:val="none" w:sz="0" w:space="0" w:color="auto"/>
        <w:left w:val="none" w:sz="0" w:space="0" w:color="auto"/>
        <w:bottom w:val="none" w:sz="0" w:space="0" w:color="auto"/>
        <w:right w:val="none" w:sz="0" w:space="0" w:color="auto"/>
      </w:divBdr>
    </w:div>
    <w:div w:id="1352219290">
      <w:bodyDiv w:val="1"/>
      <w:marLeft w:val="0"/>
      <w:marRight w:val="0"/>
      <w:marTop w:val="0"/>
      <w:marBottom w:val="0"/>
      <w:divBdr>
        <w:top w:val="none" w:sz="0" w:space="0" w:color="auto"/>
        <w:left w:val="none" w:sz="0" w:space="0" w:color="auto"/>
        <w:bottom w:val="none" w:sz="0" w:space="0" w:color="auto"/>
        <w:right w:val="none" w:sz="0" w:space="0" w:color="auto"/>
      </w:divBdr>
    </w:div>
    <w:div w:id="1352532699">
      <w:bodyDiv w:val="1"/>
      <w:marLeft w:val="0"/>
      <w:marRight w:val="0"/>
      <w:marTop w:val="0"/>
      <w:marBottom w:val="0"/>
      <w:divBdr>
        <w:top w:val="none" w:sz="0" w:space="0" w:color="auto"/>
        <w:left w:val="none" w:sz="0" w:space="0" w:color="auto"/>
        <w:bottom w:val="none" w:sz="0" w:space="0" w:color="auto"/>
        <w:right w:val="none" w:sz="0" w:space="0" w:color="auto"/>
      </w:divBdr>
    </w:div>
    <w:div w:id="1352730351">
      <w:bodyDiv w:val="1"/>
      <w:marLeft w:val="0"/>
      <w:marRight w:val="0"/>
      <w:marTop w:val="0"/>
      <w:marBottom w:val="0"/>
      <w:divBdr>
        <w:top w:val="none" w:sz="0" w:space="0" w:color="auto"/>
        <w:left w:val="none" w:sz="0" w:space="0" w:color="auto"/>
        <w:bottom w:val="none" w:sz="0" w:space="0" w:color="auto"/>
        <w:right w:val="none" w:sz="0" w:space="0" w:color="auto"/>
      </w:divBdr>
    </w:div>
    <w:div w:id="1352730939">
      <w:bodyDiv w:val="1"/>
      <w:marLeft w:val="0"/>
      <w:marRight w:val="0"/>
      <w:marTop w:val="0"/>
      <w:marBottom w:val="0"/>
      <w:divBdr>
        <w:top w:val="none" w:sz="0" w:space="0" w:color="auto"/>
        <w:left w:val="none" w:sz="0" w:space="0" w:color="auto"/>
        <w:bottom w:val="none" w:sz="0" w:space="0" w:color="auto"/>
        <w:right w:val="none" w:sz="0" w:space="0" w:color="auto"/>
      </w:divBdr>
    </w:div>
    <w:div w:id="1352760881">
      <w:bodyDiv w:val="1"/>
      <w:marLeft w:val="0"/>
      <w:marRight w:val="0"/>
      <w:marTop w:val="0"/>
      <w:marBottom w:val="0"/>
      <w:divBdr>
        <w:top w:val="none" w:sz="0" w:space="0" w:color="auto"/>
        <w:left w:val="none" w:sz="0" w:space="0" w:color="auto"/>
        <w:bottom w:val="none" w:sz="0" w:space="0" w:color="auto"/>
        <w:right w:val="none" w:sz="0" w:space="0" w:color="auto"/>
      </w:divBdr>
    </w:div>
    <w:div w:id="1353148660">
      <w:bodyDiv w:val="1"/>
      <w:marLeft w:val="0"/>
      <w:marRight w:val="0"/>
      <w:marTop w:val="0"/>
      <w:marBottom w:val="0"/>
      <w:divBdr>
        <w:top w:val="none" w:sz="0" w:space="0" w:color="auto"/>
        <w:left w:val="none" w:sz="0" w:space="0" w:color="auto"/>
        <w:bottom w:val="none" w:sz="0" w:space="0" w:color="auto"/>
        <w:right w:val="none" w:sz="0" w:space="0" w:color="auto"/>
      </w:divBdr>
    </w:div>
    <w:div w:id="1353219632">
      <w:bodyDiv w:val="1"/>
      <w:marLeft w:val="0"/>
      <w:marRight w:val="0"/>
      <w:marTop w:val="0"/>
      <w:marBottom w:val="0"/>
      <w:divBdr>
        <w:top w:val="none" w:sz="0" w:space="0" w:color="auto"/>
        <w:left w:val="none" w:sz="0" w:space="0" w:color="auto"/>
        <w:bottom w:val="none" w:sz="0" w:space="0" w:color="auto"/>
        <w:right w:val="none" w:sz="0" w:space="0" w:color="auto"/>
      </w:divBdr>
    </w:div>
    <w:div w:id="1353653862">
      <w:bodyDiv w:val="1"/>
      <w:marLeft w:val="0"/>
      <w:marRight w:val="0"/>
      <w:marTop w:val="0"/>
      <w:marBottom w:val="0"/>
      <w:divBdr>
        <w:top w:val="none" w:sz="0" w:space="0" w:color="auto"/>
        <w:left w:val="none" w:sz="0" w:space="0" w:color="auto"/>
        <w:bottom w:val="none" w:sz="0" w:space="0" w:color="auto"/>
        <w:right w:val="none" w:sz="0" w:space="0" w:color="auto"/>
      </w:divBdr>
    </w:div>
    <w:div w:id="1354379771">
      <w:bodyDiv w:val="1"/>
      <w:marLeft w:val="0"/>
      <w:marRight w:val="0"/>
      <w:marTop w:val="0"/>
      <w:marBottom w:val="0"/>
      <w:divBdr>
        <w:top w:val="none" w:sz="0" w:space="0" w:color="auto"/>
        <w:left w:val="none" w:sz="0" w:space="0" w:color="auto"/>
        <w:bottom w:val="none" w:sz="0" w:space="0" w:color="auto"/>
        <w:right w:val="none" w:sz="0" w:space="0" w:color="auto"/>
      </w:divBdr>
    </w:div>
    <w:div w:id="1354455297">
      <w:bodyDiv w:val="1"/>
      <w:marLeft w:val="0"/>
      <w:marRight w:val="0"/>
      <w:marTop w:val="0"/>
      <w:marBottom w:val="0"/>
      <w:divBdr>
        <w:top w:val="none" w:sz="0" w:space="0" w:color="auto"/>
        <w:left w:val="none" w:sz="0" w:space="0" w:color="auto"/>
        <w:bottom w:val="none" w:sz="0" w:space="0" w:color="auto"/>
        <w:right w:val="none" w:sz="0" w:space="0" w:color="auto"/>
      </w:divBdr>
    </w:div>
    <w:div w:id="1354529125">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71535">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5762892">
      <w:bodyDiv w:val="1"/>
      <w:marLeft w:val="0"/>
      <w:marRight w:val="0"/>
      <w:marTop w:val="0"/>
      <w:marBottom w:val="0"/>
      <w:divBdr>
        <w:top w:val="none" w:sz="0" w:space="0" w:color="auto"/>
        <w:left w:val="none" w:sz="0" w:space="0" w:color="auto"/>
        <w:bottom w:val="none" w:sz="0" w:space="0" w:color="auto"/>
        <w:right w:val="none" w:sz="0" w:space="0" w:color="auto"/>
      </w:divBdr>
    </w:div>
    <w:div w:id="1355837965">
      <w:bodyDiv w:val="1"/>
      <w:marLeft w:val="0"/>
      <w:marRight w:val="0"/>
      <w:marTop w:val="0"/>
      <w:marBottom w:val="0"/>
      <w:divBdr>
        <w:top w:val="none" w:sz="0" w:space="0" w:color="auto"/>
        <w:left w:val="none" w:sz="0" w:space="0" w:color="auto"/>
        <w:bottom w:val="none" w:sz="0" w:space="0" w:color="auto"/>
        <w:right w:val="none" w:sz="0" w:space="0" w:color="auto"/>
      </w:divBdr>
    </w:div>
    <w:div w:id="1355962107">
      <w:bodyDiv w:val="1"/>
      <w:marLeft w:val="0"/>
      <w:marRight w:val="0"/>
      <w:marTop w:val="0"/>
      <w:marBottom w:val="0"/>
      <w:divBdr>
        <w:top w:val="none" w:sz="0" w:space="0" w:color="auto"/>
        <w:left w:val="none" w:sz="0" w:space="0" w:color="auto"/>
        <w:bottom w:val="none" w:sz="0" w:space="0" w:color="auto"/>
        <w:right w:val="none" w:sz="0" w:space="0" w:color="auto"/>
      </w:divBdr>
    </w:div>
    <w:div w:id="1356033817">
      <w:bodyDiv w:val="1"/>
      <w:marLeft w:val="0"/>
      <w:marRight w:val="0"/>
      <w:marTop w:val="0"/>
      <w:marBottom w:val="0"/>
      <w:divBdr>
        <w:top w:val="none" w:sz="0" w:space="0" w:color="auto"/>
        <w:left w:val="none" w:sz="0" w:space="0" w:color="auto"/>
        <w:bottom w:val="none" w:sz="0" w:space="0" w:color="auto"/>
        <w:right w:val="none" w:sz="0" w:space="0" w:color="auto"/>
      </w:divBdr>
    </w:div>
    <w:div w:id="1356036308">
      <w:bodyDiv w:val="1"/>
      <w:marLeft w:val="0"/>
      <w:marRight w:val="0"/>
      <w:marTop w:val="0"/>
      <w:marBottom w:val="0"/>
      <w:divBdr>
        <w:top w:val="none" w:sz="0" w:space="0" w:color="auto"/>
        <w:left w:val="none" w:sz="0" w:space="0" w:color="auto"/>
        <w:bottom w:val="none" w:sz="0" w:space="0" w:color="auto"/>
        <w:right w:val="none" w:sz="0" w:space="0" w:color="auto"/>
      </w:divBdr>
    </w:div>
    <w:div w:id="1356158183">
      <w:bodyDiv w:val="1"/>
      <w:marLeft w:val="0"/>
      <w:marRight w:val="0"/>
      <w:marTop w:val="0"/>
      <w:marBottom w:val="0"/>
      <w:divBdr>
        <w:top w:val="none" w:sz="0" w:space="0" w:color="auto"/>
        <w:left w:val="none" w:sz="0" w:space="0" w:color="auto"/>
        <w:bottom w:val="none" w:sz="0" w:space="0" w:color="auto"/>
        <w:right w:val="none" w:sz="0" w:space="0" w:color="auto"/>
      </w:divBdr>
    </w:div>
    <w:div w:id="1356349265">
      <w:bodyDiv w:val="1"/>
      <w:marLeft w:val="0"/>
      <w:marRight w:val="0"/>
      <w:marTop w:val="0"/>
      <w:marBottom w:val="0"/>
      <w:divBdr>
        <w:top w:val="none" w:sz="0" w:space="0" w:color="auto"/>
        <w:left w:val="none" w:sz="0" w:space="0" w:color="auto"/>
        <w:bottom w:val="none" w:sz="0" w:space="0" w:color="auto"/>
        <w:right w:val="none" w:sz="0" w:space="0" w:color="auto"/>
      </w:divBdr>
    </w:div>
    <w:div w:id="1356420712">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882541">
      <w:bodyDiv w:val="1"/>
      <w:marLeft w:val="0"/>
      <w:marRight w:val="0"/>
      <w:marTop w:val="0"/>
      <w:marBottom w:val="0"/>
      <w:divBdr>
        <w:top w:val="none" w:sz="0" w:space="0" w:color="auto"/>
        <w:left w:val="none" w:sz="0" w:space="0" w:color="auto"/>
        <w:bottom w:val="none" w:sz="0" w:space="0" w:color="auto"/>
        <w:right w:val="none" w:sz="0" w:space="0" w:color="auto"/>
      </w:divBdr>
    </w:div>
    <w:div w:id="1356927385">
      <w:bodyDiv w:val="1"/>
      <w:marLeft w:val="0"/>
      <w:marRight w:val="0"/>
      <w:marTop w:val="0"/>
      <w:marBottom w:val="0"/>
      <w:divBdr>
        <w:top w:val="none" w:sz="0" w:space="0" w:color="auto"/>
        <w:left w:val="none" w:sz="0" w:space="0" w:color="auto"/>
        <w:bottom w:val="none" w:sz="0" w:space="0" w:color="auto"/>
        <w:right w:val="none" w:sz="0" w:space="0" w:color="auto"/>
      </w:divBdr>
    </w:div>
    <w:div w:id="1357459745">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7999380">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849209">
      <w:bodyDiv w:val="1"/>
      <w:marLeft w:val="0"/>
      <w:marRight w:val="0"/>
      <w:marTop w:val="0"/>
      <w:marBottom w:val="0"/>
      <w:divBdr>
        <w:top w:val="none" w:sz="0" w:space="0" w:color="auto"/>
        <w:left w:val="none" w:sz="0" w:space="0" w:color="auto"/>
        <w:bottom w:val="none" w:sz="0" w:space="0" w:color="auto"/>
        <w:right w:val="none" w:sz="0" w:space="0" w:color="auto"/>
      </w:divBdr>
    </w:div>
    <w:div w:id="1358851846">
      <w:bodyDiv w:val="1"/>
      <w:marLeft w:val="0"/>
      <w:marRight w:val="0"/>
      <w:marTop w:val="0"/>
      <w:marBottom w:val="0"/>
      <w:divBdr>
        <w:top w:val="none" w:sz="0" w:space="0" w:color="auto"/>
        <w:left w:val="none" w:sz="0" w:space="0" w:color="auto"/>
        <w:bottom w:val="none" w:sz="0" w:space="0" w:color="auto"/>
        <w:right w:val="none" w:sz="0" w:space="0" w:color="auto"/>
      </w:divBdr>
    </w:div>
    <w:div w:id="1358965283">
      <w:bodyDiv w:val="1"/>
      <w:marLeft w:val="0"/>
      <w:marRight w:val="0"/>
      <w:marTop w:val="0"/>
      <w:marBottom w:val="0"/>
      <w:divBdr>
        <w:top w:val="none" w:sz="0" w:space="0" w:color="auto"/>
        <w:left w:val="none" w:sz="0" w:space="0" w:color="auto"/>
        <w:bottom w:val="none" w:sz="0" w:space="0" w:color="auto"/>
        <w:right w:val="none" w:sz="0" w:space="0" w:color="auto"/>
      </w:divBdr>
    </w:div>
    <w:div w:id="1359544780">
      <w:bodyDiv w:val="1"/>
      <w:marLeft w:val="0"/>
      <w:marRight w:val="0"/>
      <w:marTop w:val="0"/>
      <w:marBottom w:val="0"/>
      <w:divBdr>
        <w:top w:val="none" w:sz="0" w:space="0" w:color="auto"/>
        <w:left w:val="none" w:sz="0" w:space="0" w:color="auto"/>
        <w:bottom w:val="none" w:sz="0" w:space="0" w:color="auto"/>
        <w:right w:val="none" w:sz="0" w:space="0" w:color="auto"/>
      </w:divBdr>
    </w:div>
    <w:div w:id="1360426424">
      <w:bodyDiv w:val="1"/>
      <w:marLeft w:val="0"/>
      <w:marRight w:val="0"/>
      <w:marTop w:val="0"/>
      <w:marBottom w:val="0"/>
      <w:divBdr>
        <w:top w:val="none" w:sz="0" w:space="0" w:color="auto"/>
        <w:left w:val="none" w:sz="0" w:space="0" w:color="auto"/>
        <w:bottom w:val="none" w:sz="0" w:space="0" w:color="auto"/>
        <w:right w:val="none" w:sz="0" w:space="0" w:color="auto"/>
      </w:divBdr>
    </w:div>
    <w:div w:id="1360428417">
      <w:bodyDiv w:val="1"/>
      <w:marLeft w:val="0"/>
      <w:marRight w:val="0"/>
      <w:marTop w:val="0"/>
      <w:marBottom w:val="0"/>
      <w:divBdr>
        <w:top w:val="none" w:sz="0" w:space="0" w:color="auto"/>
        <w:left w:val="none" w:sz="0" w:space="0" w:color="auto"/>
        <w:bottom w:val="none" w:sz="0" w:space="0" w:color="auto"/>
        <w:right w:val="none" w:sz="0" w:space="0" w:color="auto"/>
      </w:divBdr>
    </w:div>
    <w:div w:id="1360623576">
      <w:bodyDiv w:val="1"/>
      <w:marLeft w:val="0"/>
      <w:marRight w:val="0"/>
      <w:marTop w:val="0"/>
      <w:marBottom w:val="0"/>
      <w:divBdr>
        <w:top w:val="none" w:sz="0" w:space="0" w:color="auto"/>
        <w:left w:val="none" w:sz="0" w:space="0" w:color="auto"/>
        <w:bottom w:val="none" w:sz="0" w:space="0" w:color="auto"/>
        <w:right w:val="none" w:sz="0" w:space="0" w:color="auto"/>
      </w:divBdr>
    </w:div>
    <w:div w:id="1360623878">
      <w:bodyDiv w:val="1"/>
      <w:marLeft w:val="0"/>
      <w:marRight w:val="0"/>
      <w:marTop w:val="0"/>
      <w:marBottom w:val="0"/>
      <w:divBdr>
        <w:top w:val="none" w:sz="0" w:space="0" w:color="auto"/>
        <w:left w:val="none" w:sz="0" w:space="0" w:color="auto"/>
        <w:bottom w:val="none" w:sz="0" w:space="0" w:color="auto"/>
        <w:right w:val="none" w:sz="0" w:space="0" w:color="auto"/>
      </w:divBdr>
    </w:div>
    <w:div w:id="1360811923">
      <w:bodyDiv w:val="1"/>
      <w:marLeft w:val="0"/>
      <w:marRight w:val="0"/>
      <w:marTop w:val="0"/>
      <w:marBottom w:val="0"/>
      <w:divBdr>
        <w:top w:val="none" w:sz="0" w:space="0" w:color="auto"/>
        <w:left w:val="none" w:sz="0" w:space="0" w:color="auto"/>
        <w:bottom w:val="none" w:sz="0" w:space="0" w:color="auto"/>
        <w:right w:val="none" w:sz="0" w:space="0" w:color="auto"/>
      </w:divBdr>
    </w:div>
    <w:div w:id="1361126306">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1395452">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2435318">
      <w:bodyDiv w:val="1"/>
      <w:marLeft w:val="0"/>
      <w:marRight w:val="0"/>
      <w:marTop w:val="0"/>
      <w:marBottom w:val="0"/>
      <w:divBdr>
        <w:top w:val="none" w:sz="0" w:space="0" w:color="auto"/>
        <w:left w:val="none" w:sz="0" w:space="0" w:color="auto"/>
        <w:bottom w:val="none" w:sz="0" w:space="0" w:color="auto"/>
        <w:right w:val="none" w:sz="0" w:space="0" w:color="auto"/>
      </w:divBdr>
    </w:div>
    <w:div w:id="1362560131">
      <w:bodyDiv w:val="1"/>
      <w:marLeft w:val="0"/>
      <w:marRight w:val="0"/>
      <w:marTop w:val="0"/>
      <w:marBottom w:val="0"/>
      <w:divBdr>
        <w:top w:val="none" w:sz="0" w:space="0" w:color="auto"/>
        <w:left w:val="none" w:sz="0" w:space="0" w:color="auto"/>
        <w:bottom w:val="none" w:sz="0" w:space="0" w:color="auto"/>
        <w:right w:val="none" w:sz="0" w:space="0" w:color="auto"/>
      </w:divBdr>
    </w:div>
    <w:div w:id="1363630212">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4282667">
      <w:bodyDiv w:val="1"/>
      <w:marLeft w:val="0"/>
      <w:marRight w:val="0"/>
      <w:marTop w:val="0"/>
      <w:marBottom w:val="0"/>
      <w:divBdr>
        <w:top w:val="none" w:sz="0" w:space="0" w:color="auto"/>
        <w:left w:val="none" w:sz="0" w:space="0" w:color="auto"/>
        <w:bottom w:val="none" w:sz="0" w:space="0" w:color="auto"/>
        <w:right w:val="none" w:sz="0" w:space="0" w:color="auto"/>
      </w:divBdr>
    </w:div>
    <w:div w:id="1364601029">
      <w:bodyDiv w:val="1"/>
      <w:marLeft w:val="0"/>
      <w:marRight w:val="0"/>
      <w:marTop w:val="0"/>
      <w:marBottom w:val="0"/>
      <w:divBdr>
        <w:top w:val="none" w:sz="0" w:space="0" w:color="auto"/>
        <w:left w:val="none" w:sz="0" w:space="0" w:color="auto"/>
        <w:bottom w:val="none" w:sz="0" w:space="0" w:color="auto"/>
        <w:right w:val="none" w:sz="0" w:space="0" w:color="auto"/>
      </w:divBdr>
    </w:div>
    <w:div w:id="1364672546">
      <w:bodyDiv w:val="1"/>
      <w:marLeft w:val="0"/>
      <w:marRight w:val="0"/>
      <w:marTop w:val="0"/>
      <w:marBottom w:val="0"/>
      <w:divBdr>
        <w:top w:val="none" w:sz="0" w:space="0" w:color="auto"/>
        <w:left w:val="none" w:sz="0" w:space="0" w:color="auto"/>
        <w:bottom w:val="none" w:sz="0" w:space="0" w:color="auto"/>
        <w:right w:val="none" w:sz="0" w:space="0" w:color="auto"/>
      </w:divBdr>
    </w:div>
    <w:div w:id="1364987173">
      <w:bodyDiv w:val="1"/>
      <w:marLeft w:val="0"/>
      <w:marRight w:val="0"/>
      <w:marTop w:val="0"/>
      <w:marBottom w:val="0"/>
      <w:divBdr>
        <w:top w:val="none" w:sz="0" w:space="0" w:color="auto"/>
        <w:left w:val="none" w:sz="0" w:space="0" w:color="auto"/>
        <w:bottom w:val="none" w:sz="0" w:space="0" w:color="auto"/>
        <w:right w:val="none" w:sz="0" w:space="0" w:color="auto"/>
      </w:divBdr>
    </w:div>
    <w:div w:id="1365518969">
      <w:bodyDiv w:val="1"/>
      <w:marLeft w:val="0"/>
      <w:marRight w:val="0"/>
      <w:marTop w:val="0"/>
      <w:marBottom w:val="0"/>
      <w:divBdr>
        <w:top w:val="none" w:sz="0" w:space="0" w:color="auto"/>
        <w:left w:val="none" w:sz="0" w:space="0" w:color="auto"/>
        <w:bottom w:val="none" w:sz="0" w:space="0" w:color="auto"/>
        <w:right w:val="none" w:sz="0" w:space="0" w:color="auto"/>
      </w:divBdr>
    </w:div>
    <w:div w:id="1365596025">
      <w:bodyDiv w:val="1"/>
      <w:marLeft w:val="0"/>
      <w:marRight w:val="0"/>
      <w:marTop w:val="0"/>
      <w:marBottom w:val="0"/>
      <w:divBdr>
        <w:top w:val="none" w:sz="0" w:space="0" w:color="auto"/>
        <w:left w:val="none" w:sz="0" w:space="0" w:color="auto"/>
        <w:bottom w:val="none" w:sz="0" w:space="0" w:color="auto"/>
        <w:right w:val="none" w:sz="0" w:space="0" w:color="auto"/>
      </w:divBdr>
    </w:div>
    <w:div w:id="136566960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10343">
      <w:bodyDiv w:val="1"/>
      <w:marLeft w:val="0"/>
      <w:marRight w:val="0"/>
      <w:marTop w:val="0"/>
      <w:marBottom w:val="0"/>
      <w:divBdr>
        <w:top w:val="none" w:sz="0" w:space="0" w:color="auto"/>
        <w:left w:val="none" w:sz="0" w:space="0" w:color="auto"/>
        <w:bottom w:val="none" w:sz="0" w:space="0" w:color="auto"/>
        <w:right w:val="none" w:sz="0" w:space="0" w:color="auto"/>
      </w:divBdr>
    </w:div>
    <w:div w:id="1365978839">
      <w:bodyDiv w:val="1"/>
      <w:marLeft w:val="0"/>
      <w:marRight w:val="0"/>
      <w:marTop w:val="0"/>
      <w:marBottom w:val="0"/>
      <w:divBdr>
        <w:top w:val="none" w:sz="0" w:space="0" w:color="auto"/>
        <w:left w:val="none" w:sz="0" w:space="0" w:color="auto"/>
        <w:bottom w:val="none" w:sz="0" w:space="0" w:color="auto"/>
        <w:right w:val="none" w:sz="0" w:space="0" w:color="auto"/>
      </w:divBdr>
    </w:div>
    <w:div w:id="1366175595">
      <w:bodyDiv w:val="1"/>
      <w:marLeft w:val="0"/>
      <w:marRight w:val="0"/>
      <w:marTop w:val="0"/>
      <w:marBottom w:val="0"/>
      <w:divBdr>
        <w:top w:val="none" w:sz="0" w:space="0" w:color="auto"/>
        <w:left w:val="none" w:sz="0" w:space="0" w:color="auto"/>
        <w:bottom w:val="none" w:sz="0" w:space="0" w:color="auto"/>
        <w:right w:val="none" w:sz="0" w:space="0" w:color="auto"/>
      </w:divBdr>
    </w:div>
    <w:div w:id="1366248081">
      <w:bodyDiv w:val="1"/>
      <w:marLeft w:val="0"/>
      <w:marRight w:val="0"/>
      <w:marTop w:val="0"/>
      <w:marBottom w:val="0"/>
      <w:divBdr>
        <w:top w:val="none" w:sz="0" w:space="0" w:color="auto"/>
        <w:left w:val="none" w:sz="0" w:space="0" w:color="auto"/>
        <w:bottom w:val="none" w:sz="0" w:space="0" w:color="auto"/>
        <w:right w:val="none" w:sz="0" w:space="0" w:color="auto"/>
      </w:divBdr>
    </w:div>
    <w:div w:id="1366516956">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217993">
      <w:bodyDiv w:val="1"/>
      <w:marLeft w:val="0"/>
      <w:marRight w:val="0"/>
      <w:marTop w:val="0"/>
      <w:marBottom w:val="0"/>
      <w:divBdr>
        <w:top w:val="none" w:sz="0" w:space="0" w:color="auto"/>
        <w:left w:val="none" w:sz="0" w:space="0" w:color="auto"/>
        <w:bottom w:val="none" w:sz="0" w:space="0" w:color="auto"/>
        <w:right w:val="none" w:sz="0" w:space="0" w:color="auto"/>
      </w:divBdr>
    </w:div>
    <w:div w:id="1367293554">
      <w:bodyDiv w:val="1"/>
      <w:marLeft w:val="0"/>
      <w:marRight w:val="0"/>
      <w:marTop w:val="0"/>
      <w:marBottom w:val="0"/>
      <w:divBdr>
        <w:top w:val="none" w:sz="0" w:space="0" w:color="auto"/>
        <w:left w:val="none" w:sz="0" w:space="0" w:color="auto"/>
        <w:bottom w:val="none" w:sz="0" w:space="0" w:color="auto"/>
        <w:right w:val="none" w:sz="0" w:space="0" w:color="auto"/>
      </w:divBdr>
    </w:div>
    <w:div w:id="1367829623">
      <w:bodyDiv w:val="1"/>
      <w:marLeft w:val="0"/>
      <w:marRight w:val="0"/>
      <w:marTop w:val="0"/>
      <w:marBottom w:val="0"/>
      <w:divBdr>
        <w:top w:val="none" w:sz="0" w:space="0" w:color="auto"/>
        <w:left w:val="none" w:sz="0" w:space="0" w:color="auto"/>
        <w:bottom w:val="none" w:sz="0" w:space="0" w:color="auto"/>
        <w:right w:val="none" w:sz="0" w:space="0" w:color="auto"/>
      </w:divBdr>
    </w:div>
    <w:div w:id="1367869901">
      <w:bodyDiv w:val="1"/>
      <w:marLeft w:val="0"/>
      <w:marRight w:val="0"/>
      <w:marTop w:val="0"/>
      <w:marBottom w:val="0"/>
      <w:divBdr>
        <w:top w:val="none" w:sz="0" w:space="0" w:color="auto"/>
        <w:left w:val="none" w:sz="0" w:space="0" w:color="auto"/>
        <w:bottom w:val="none" w:sz="0" w:space="0" w:color="auto"/>
        <w:right w:val="none" w:sz="0" w:space="0" w:color="auto"/>
      </w:divBdr>
    </w:div>
    <w:div w:id="1368945105">
      <w:bodyDiv w:val="1"/>
      <w:marLeft w:val="0"/>
      <w:marRight w:val="0"/>
      <w:marTop w:val="0"/>
      <w:marBottom w:val="0"/>
      <w:divBdr>
        <w:top w:val="none" w:sz="0" w:space="0" w:color="auto"/>
        <w:left w:val="none" w:sz="0" w:space="0" w:color="auto"/>
        <w:bottom w:val="none" w:sz="0" w:space="0" w:color="auto"/>
        <w:right w:val="none" w:sz="0" w:space="0" w:color="auto"/>
      </w:divBdr>
    </w:div>
    <w:div w:id="1368989997">
      <w:bodyDiv w:val="1"/>
      <w:marLeft w:val="0"/>
      <w:marRight w:val="0"/>
      <w:marTop w:val="0"/>
      <w:marBottom w:val="0"/>
      <w:divBdr>
        <w:top w:val="none" w:sz="0" w:space="0" w:color="auto"/>
        <w:left w:val="none" w:sz="0" w:space="0" w:color="auto"/>
        <w:bottom w:val="none" w:sz="0" w:space="0" w:color="auto"/>
        <w:right w:val="none" w:sz="0" w:space="0" w:color="auto"/>
      </w:divBdr>
    </w:div>
    <w:div w:id="1369451348">
      <w:bodyDiv w:val="1"/>
      <w:marLeft w:val="0"/>
      <w:marRight w:val="0"/>
      <w:marTop w:val="0"/>
      <w:marBottom w:val="0"/>
      <w:divBdr>
        <w:top w:val="none" w:sz="0" w:space="0" w:color="auto"/>
        <w:left w:val="none" w:sz="0" w:space="0" w:color="auto"/>
        <w:bottom w:val="none" w:sz="0" w:space="0" w:color="auto"/>
        <w:right w:val="none" w:sz="0" w:space="0" w:color="auto"/>
      </w:divBdr>
    </w:div>
    <w:div w:id="1369452899">
      <w:bodyDiv w:val="1"/>
      <w:marLeft w:val="0"/>
      <w:marRight w:val="0"/>
      <w:marTop w:val="0"/>
      <w:marBottom w:val="0"/>
      <w:divBdr>
        <w:top w:val="none" w:sz="0" w:space="0" w:color="auto"/>
        <w:left w:val="none" w:sz="0" w:space="0" w:color="auto"/>
        <w:bottom w:val="none" w:sz="0" w:space="0" w:color="auto"/>
        <w:right w:val="none" w:sz="0" w:space="0" w:color="auto"/>
      </w:divBdr>
    </w:div>
    <w:div w:id="1370110976">
      <w:bodyDiv w:val="1"/>
      <w:marLeft w:val="0"/>
      <w:marRight w:val="0"/>
      <w:marTop w:val="0"/>
      <w:marBottom w:val="0"/>
      <w:divBdr>
        <w:top w:val="none" w:sz="0" w:space="0" w:color="auto"/>
        <w:left w:val="none" w:sz="0" w:space="0" w:color="auto"/>
        <w:bottom w:val="none" w:sz="0" w:space="0" w:color="auto"/>
        <w:right w:val="none" w:sz="0" w:space="0" w:color="auto"/>
      </w:divBdr>
    </w:div>
    <w:div w:id="1370304780">
      <w:bodyDiv w:val="1"/>
      <w:marLeft w:val="0"/>
      <w:marRight w:val="0"/>
      <w:marTop w:val="0"/>
      <w:marBottom w:val="0"/>
      <w:divBdr>
        <w:top w:val="none" w:sz="0" w:space="0" w:color="auto"/>
        <w:left w:val="none" w:sz="0" w:space="0" w:color="auto"/>
        <w:bottom w:val="none" w:sz="0" w:space="0" w:color="auto"/>
        <w:right w:val="none" w:sz="0" w:space="0" w:color="auto"/>
      </w:divBdr>
    </w:div>
    <w:div w:id="1370715966">
      <w:bodyDiv w:val="1"/>
      <w:marLeft w:val="0"/>
      <w:marRight w:val="0"/>
      <w:marTop w:val="0"/>
      <w:marBottom w:val="0"/>
      <w:divBdr>
        <w:top w:val="none" w:sz="0" w:space="0" w:color="auto"/>
        <w:left w:val="none" w:sz="0" w:space="0" w:color="auto"/>
        <w:bottom w:val="none" w:sz="0" w:space="0" w:color="auto"/>
        <w:right w:val="none" w:sz="0" w:space="0" w:color="auto"/>
      </w:divBdr>
    </w:div>
    <w:div w:id="1371760148">
      <w:bodyDiv w:val="1"/>
      <w:marLeft w:val="0"/>
      <w:marRight w:val="0"/>
      <w:marTop w:val="0"/>
      <w:marBottom w:val="0"/>
      <w:divBdr>
        <w:top w:val="none" w:sz="0" w:space="0" w:color="auto"/>
        <w:left w:val="none" w:sz="0" w:space="0" w:color="auto"/>
        <w:bottom w:val="none" w:sz="0" w:space="0" w:color="auto"/>
        <w:right w:val="none" w:sz="0" w:space="0" w:color="auto"/>
      </w:divBdr>
    </w:div>
    <w:div w:id="1371808335">
      <w:bodyDiv w:val="1"/>
      <w:marLeft w:val="0"/>
      <w:marRight w:val="0"/>
      <w:marTop w:val="0"/>
      <w:marBottom w:val="0"/>
      <w:divBdr>
        <w:top w:val="none" w:sz="0" w:space="0" w:color="auto"/>
        <w:left w:val="none" w:sz="0" w:space="0" w:color="auto"/>
        <w:bottom w:val="none" w:sz="0" w:space="0" w:color="auto"/>
        <w:right w:val="none" w:sz="0" w:space="0" w:color="auto"/>
      </w:divBdr>
    </w:div>
    <w:div w:id="1372271028">
      <w:bodyDiv w:val="1"/>
      <w:marLeft w:val="0"/>
      <w:marRight w:val="0"/>
      <w:marTop w:val="0"/>
      <w:marBottom w:val="0"/>
      <w:divBdr>
        <w:top w:val="none" w:sz="0" w:space="0" w:color="auto"/>
        <w:left w:val="none" w:sz="0" w:space="0" w:color="auto"/>
        <w:bottom w:val="none" w:sz="0" w:space="0" w:color="auto"/>
        <w:right w:val="none" w:sz="0" w:space="0" w:color="auto"/>
      </w:divBdr>
    </w:div>
    <w:div w:id="1372415594">
      <w:bodyDiv w:val="1"/>
      <w:marLeft w:val="0"/>
      <w:marRight w:val="0"/>
      <w:marTop w:val="0"/>
      <w:marBottom w:val="0"/>
      <w:divBdr>
        <w:top w:val="none" w:sz="0" w:space="0" w:color="auto"/>
        <w:left w:val="none" w:sz="0" w:space="0" w:color="auto"/>
        <w:bottom w:val="none" w:sz="0" w:space="0" w:color="auto"/>
        <w:right w:val="none" w:sz="0" w:space="0" w:color="auto"/>
      </w:divBdr>
    </w:div>
    <w:div w:id="1372459233">
      <w:bodyDiv w:val="1"/>
      <w:marLeft w:val="0"/>
      <w:marRight w:val="0"/>
      <w:marTop w:val="0"/>
      <w:marBottom w:val="0"/>
      <w:divBdr>
        <w:top w:val="none" w:sz="0" w:space="0" w:color="auto"/>
        <w:left w:val="none" w:sz="0" w:space="0" w:color="auto"/>
        <w:bottom w:val="none" w:sz="0" w:space="0" w:color="auto"/>
        <w:right w:val="none" w:sz="0" w:space="0" w:color="auto"/>
      </w:divBdr>
    </w:div>
    <w:div w:id="1373118095">
      <w:bodyDiv w:val="1"/>
      <w:marLeft w:val="0"/>
      <w:marRight w:val="0"/>
      <w:marTop w:val="0"/>
      <w:marBottom w:val="0"/>
      <w:divBdr>
        <w:top w:val="none" w:sz="0" w:space="0" w:color="auto"/>
        <w:left w:val="none" w:sz="0" w:space="0" w:color="auto"/>
        <w:bottom w:val="none" w:sz="0" w:space="0" w:color="auto"/>
        <w:right w:val="none" w:sz="0" w:space="0" w:color="auto"/>
      </w:divBdr>
    </w:div>
    <w:div w:id="1373187116">
      <w:bodyDiv w:val="1"/>
      <w:marLeft w:val="0"/>
      <w:marRight w:val="0"/>
      <w:marTop w:val="0"/>
      <w:marBottom w:val="0"/>
      <w:divBdr>
        <w:top w:val="none" w:sz="0" w:space="0" w:color="auto"/>
        <w:left w:val="none" w:sz="0" w:space="0" w:color="auto"/>
        <w:bottom w:val="none" w:sz="0" w:space="0" w:color="auto"/>
        <w:right w:val="none" w:sz="0" w:space="0" w:color="auto"/>
      </w:divBdr>
    </w:div>
    <w:div w:id="1373381841">
      <w:bodyDiv w:val="1"/>
      <w:marLeft w:val="0"/>
      <w:marRight w:val="0"/>
      <w:marTop w:val="0"/>
      <w:marBottom w:val="0"/>
      <w:divBdr>
        <w:top w:val="none" w:sz="0" w:space="0" w:color="auto"/>
        <w:left w:val="none" w:sz="0" w:space="0" w:color="auto"/>
        <w:bottom w:val="none" w:sz="0" w:space="0" w:color="auto"/>
        <w:right w:val="none" w:sz="0" w:space="0" w:color="auto"/>
      </w:divBdr>
    </w:div>
    <w:div w:id="1373919854">
      <w:bodyDiv w:val="1"/>
      <w:marLeft w:val="0"/>
      <w:marRight w:val="0"/>
      <w:marTop w:val="0"/>
      <w:marBottom w:val="0"/>
      <w:divBdr>
        <w:top w:val="none" w:sz="0" w:space="0" w:color="auto"/>
        <w:left w:val="none" w:sz="0" w:space="0" w:color="auto"/>
        <w:bottom w:val="none" w:sz="0" w:space="0" w:color="auto"/>
        <w:right w:val="none" w:sz="0" w:space="0" w:color="auto"/>
      </w:divBdr>
    </w:div>
    <w:div w:id="1374041226">
      <w:bodyDiv w:val="1"/>
      <w:marLeft w:val="0"/>
      <w:marRight w:val="0"/>
      <w:marTop w:val="0"/>
      <w:marBottom w:val="0"/>
      <w:divBdr>
        <w:top w:val="none" w:sz="0" w:space="0" w:color="auto"/>
        <w:left w:val="none" w:sz="0" w:space="0" w:color="auto"/>
        <w:bottom w:val="none" w:sz="0" w:space="0" w:color="auto"/>
        <w:right w:val="none" w:sz="0" w:space="0" w:color="auto"/>
      </w:divBdr>
    </w:div>
    <w:div w:id="1374235121">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810822">
      <w:bodyDiv w:val="1"/>
      <w:marLeft w:val="0"/>
      <w:marRight w:val="0"/>
      <w:marTop w:val="0"/>
      <w:marBottom w:val="0"/>
      <w:divBdr>
        <w:top w:val="none" w:sz="0" w:space="0" w:color="auto"/>
        <w:left w:val="none" w:sz="0" w:space="0" w:color="auto"/>
        <w:bottom w:val="none" w:sz="0" w:space="0" w:color="auto"/>
        <w:right w:val="none" w:sz="0" w:space="0" w:color="auto"/>
      </w:divBdr>
    </w:div>
    <w:div w:id="1375958977">
      <w:bodyDiv w:val="1"/>
      <w:marLeft w:val="0"/>
      <w:marRight w:val="0"/>
      <w:marTop w:val="0"/>
      <w:marBottom w:val="0"/>
      <w:divBdr>
        <w:top w:val="none" w:sz="0" w:space="0" w:color="auto"/>
        <w:left w:val="none" w:sz="0" w:space="0" w:color="auto"/>
        <w:bottom w:val="none" w:sz="0" w:space="0" w:color="auto"/>
        <w:right w:val="none" w:sz="0" w:space="0" w:color="auto"/>
      </w:divBdr>
    </w:div>
    <w:div w:id="1376352047">
      <w:bodyDiv w:val="1"/>
      <w:marLeft w:val="0"/>
      <w:marRight w:val="0"/>
      <w:marTop w:val="0"/>
      <w:marBottom w:val="0"/>
      <w:divBdr>
        <w:top w:val="none" w:sz="0" w:space="0" w:color="auto"/>
        <w:left w:val="none" w:sz="0" w:space="0" w:color="auto"/>
        <w:bottom w:val="none" w:sz="0" w:space="0" w:color="auto"/>
        <w:right w:val="none" w:sz="0" w:space="0" w:color="auto"/>
      </w:divBdr>
    </w:div>
    <w:div w:id="1376389441">
      <w:bodyDiv w:val="1"/>
      <w:marLeft w:val="0"/>
      <w:marRight w:val="0"/>
      <w:marTop w:val="0"/>
      <w:marBottom w:val="0"/>
      <w:divBdr>
        <w:top w:val="none" w:sz="0" w:space="0" w:color="auto"/>
        <w:left w:val="none" w:sz="0" w:space="0" w:color="auto"/>
        <w:bottom w:val="none" w:sz="0" w:space="0" w:color="auto"/>
        <w:right w:val="none" w:sz="0" w:space="0" w:color="auto"/>
      </w:divBdr>
    </w:div>
    <w:div w:id="1377466763">
      <w:bodyDiv w:val="1"/>
      <w:marLeft w:val="0"/>
      <w:marRight w:val="0"/>
      <w:marTop w:val="0"/>
      <w:marBottom w:val="0"/>
      <w:divBdr>
        <w:top w:val="none" w:sz="0" w:space="0" w:color="auto"/>
        <w:left w:val="none" w:sz="0" w:space="0" w:color="auto"/>
        <w:bottom w:val="none" w:sz="0" w:space="0" w:color="auto"/>
        <w:right w:val="none" w:sz="0" w:space="0" w:color="auto"/>
      </w:divBdr>
    </w:div>
    <w:div w:id="1377580293">
      <w:bodyDiv w:val="1"/>
      <w:marLeft w:val="0"/>
      <w:marRight w:val="0"/>
      <w:marTop w:val="0"/>
      <w:marBottom w:val="0"/>
      <w:divBdr>
        <w:top w:val="none" w:sz="0" w:space="0" w:color="auto"/>
        <w:left w:val="none" w:sz="0" w:space="0" w:color="auto"/>
        <w:bottom w:val="none" w:sz="0" w:space="0" w:color="auto"/>
        <w:right w:val="none" w:sz="0" w:space="0" w:color="auto"/>
      </w:divBdr>
    </w:div>
    <w:div w:id="1377896700">
      <w:bodyDiv w:val="1"/>
      <w:marLeft w:val="0"/>
      <w:marRight w:val="0"/>
      <w:marTop w:val="0"/>
      <w:marBottom w:val="0"/>
      <w:divBdr>
        <w:top w:val="none" w:sz="0" w:space="0" w:color="auto"/>
        <w:left w:val="none" w:sz="0" w:space="0" w:color="auto"/>
        <w:bottom w:val="none" w:sz="0" w:space="0" w:color="auto"/>
        <w:right w:val="none" w:sz="0" w:space="0" w:color="auto"/>
      </w:divBdr>
    </w:div>
    <w:div w:id="1378093011">
      <w:bodyDiv w:val="1"/>
      <w:marLeft w:val="0"/>
      <w:marRight w:val="0"/>
      <w:marTop w:val="0"/>
      <w:marBottom w:val="0"/>
      <w:divBdr>
        <w:top w:val="none" w:sz="0" w:space="0" w:color="auto"/>
        <w:left w:val="none" w:sz="0" w:space="0" w:color="auto"/>
        <w:bottom w:val="none" w:sz="0" w:space="0" w:color="auto"/>
        <w:right w:val="none" w:sz="0" w:space="0" w:color="auto"/>
      </w:divBdr>
    </w:div>
    <w:div w:id="1378630499">
      <w:bodyDiv w:val="1"/>
      <w:marLeft w:val="0"/>
      <w:marRight w:val="0"/>
      <w:marTop w:val="0"/>
      <w:marBottom w:val="0"/>
      <w:divBdr>
        <w:top w:val="none" w:sz="0" w:space="0" w:color="auto"/>
        <w:left w:val="none" w:sz="0" w:space="0" w:color="auto"/>
        <w:bottom w:val="none" w:sz="0" w:space="0" w:color="auto"/>
        <w:right w:val="none" w:sz="0" w:space="0" w:color="auto"/>
      </w:divBdr>
    </w:div>
    <w:div w:id="1378698486">
      <w:bodyDiv w:val="1"/>
      <w:marLeft w:val="0"/>
      <w:marRight w:val="0"/>
      <w:marTop w:val="0"/>
      <w:marBottom w:val="0"/>
      <w:divBdr>
        <w:top w:val="none" w:sz="0" w:space="0" w:color="auto"/>
        <w:left w:val="none" w:sz="0" w:space="0" w:color="auto"/>
        <w:bottom w:val="none" w:sz="0" w:space="0" w:color="auto"/>
        <w:right w:val="none" w:sz="0" w:space="0" w:color="auto"/>
      </w:divBdr>
    </w:div>
    <w:div w:id="1379089354">
      <w:bodyDiv w:val="1"/>
      <w:marLeft w:val="0"/>
      <w:marRight w:val="0"/>
      <w:marTop w:val="0"/>
      <w:marBottom w:val="0"/>
      <w:divBdr>
        <w:top w:val="none" w:sz="0" w:space="0" w:color="auto"/>
        <w:left w:val="none" w:sz="0" w:space="0" w:color="auto"/>
        <w:bottom w:val="none" w:sz="0" w:space="0" w:color="auto"/>
        <w:right w:val="none" w:sz="0" w:space="0" w:color="auto"/>
      </w:divBdr>
    </w:div>
    <w:div w:id="1379545605">
      <w:bodyDiv w:val="1"/>
      <w:marLeft w:val="0"/>
      <w:marRight w:val="0"/>
      <w:marTop w:val="0"/>
      <w:marBottom w:val="0"/>
      <w:divBdr>
        <w:top w:val="none" w:sz="0" w:space="0" w:color="auto"/>
        <w:left w:val="none" w:sz="0" w:space="0" w:color="auto"/>
        <w:bottom w:val="none" w:sz="0" w:space="0" w:color="auto"/>
        <w:right w:val="none" w:sz="0" w:space="0" w:color="auto"/>
      </w:divBdr>
    </w:div>
    <w:div w:id="1379742687">
      <w:bodyDiv w:val="1"/>
      <w:marLeft w:val="0"/>
      <w:marRight w:val="0"/>
      <w:marTop w:val="0"/>
      <w:marBottom w:val="0"/>
      <w:divBdr>
        <w:top w:val="none" w:sz="0" w:space="0" w:color="auto"/>
        <w:left w:val="none" w:sz="0" w:space="0" w:color="auto"/>
        <w:bottom w:val="none" w:sz="0" w:space="0" w:color="auto"/>
        <w:right w:val="none" w:sz="0" w:space="0" w:color="auto"/>
      </w:divBdr>
    </w:div>
    <w:div w:id="1379746915">
      <w:bodyDiv w:val="1"/>
      <w:marLeft w:val="0"/>
      <w:marRight w:val="0"/>
      <w:marTop w:val="0"/>
      <w:marBottom w:val="0"/>
      <w:divBdr>
        <w:top w:val="none" w:sz="0" w:space="0" w:color="auto"/>
        <w:left w:val="none" w:sz="0" w:space="0" w:color="auto"/>
        <w:bottom w:val="none" w:sz="0" w:space="0" w:color="auto"/>
        <w:right w:val="none" w:sz="0" w:space="0" w:color="auto"/>
      </w:divBdr>
    </w:div>
    <w:div w:id="1380085803">
      <w:bodyDiv w:val="1"/>
      <w:marLeft w:val="0"/>
      <w:marRight w:val="0"/>
      <w:marTop w:val="0"/>
      <w:marBottom w:val="0"/>
      <w:divBdr>
        <w:top w:val="none" w:sz="0" w:space="0" w:color="auto"/>
        <w:left w:val="none" w:sz="0" w:space="0" w:color="auto"/>
        <w:bottom w:val="none" w:sz="0" w:space="0" w:color="auto"/>
        <w:right w:val="none" w:sz="0" w:space="0" w:color="auto"/>
      </w:divBdr>
    </w:div>
    <w:div w:id="1380784051">
      <w:bodyDiv w:val="1"/>
      <w:marLeft w:val="0"/>
      <w:marRight w:val="0"/>
      <w:marTop w:val="0"/>
      <w:marBottom w:val="0"/>
      <w:divBdr>
        <w:top w:val="none" w:sz="0" w:space="0" w:color="auto"/>
        <w:left w:val="none" w:sz="0" w:space="0" w:color="auto"/>
        <w:bottom w:val="none" w:sz="0" w:space="0" w:color="auto"/>
        <w:right w:val="none" w:sz="0" w:space="0" w:color="auto"/>
      </w:divBdr>
    </w:div>
    <w:div w:id="1380860001">
      <w:bodyDiv w:val="1"/>
      <w:marLeft w:val="0"/>
      <w:marRight w:val="0"/>
      <w:marTop w:val="0"/>
      <w:marBottom w:val="0"/>
      <w:divBdr>
        <w:top w:val="none" w:sz="0" w:space="0" w:color="auto"/>
        <w:left w:val="none" w:sz="0" w:space="0" w:color="auto"/>
        <w:bottom w:val="none" w:sz="0" w:space="0" w:color="auto"/>
        <w:right w:val="none" w:sz="0" w:space="0" w:color="auto"/>
      </w:divBdr>
    </w:div>
    <w:div w:id="1380861841">
      <w:bodyDiv w:val="1"/>
      <w:marLeft w:val="0"/>
      <w:marRight w:val="0"/>
      <w:marTop w:val="0"/>
      <w:marBottom w:val="0"/>
      <w:divBdr>
        <w:top w:val="none" w:sz="0" w:space="0" w:color="auto"/>
        <w:left w:val="none" w:sz="0" w:space="0" w:color="auto"/>
        <w:bottom w:val="none" w:sz="0" w:space="0" w:color="auto"/>
        <w:right w:val="none" w:sz="0" w:space="0" w:color="auto"/>
      </w:divBdr>
    </w:div>
    <w:div w:id="1381514467">
      <w:bodyDiv w:val="1"/>
      <w:marLeft w:val="0"/>
      <w:marRight w:val="0"/>
      <w:marTop w:val="0"/>
      <w:marBottom w:val="0"/>
      <w:divBdr>
        <w:top w:val="none" w:sz="0" w:space="0" w:color="auto"/>
        <w:left w:val="none" w:sz="0" w:space="0" w:color="auto"/>
        <w:bottom w:val="none" w:sz="0" w:space="0" w:color="auto"/>
        <w:right w:val="none" w:sz="0" w:space="0" w:color="auto"/>
      </w:divBdr>
    </w:div>
    <w:div w:id="1381517284">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708160">
      <w:bodyDiv w:val="1"/>
      <w:marLeft w:val="0"/>
      <w:marRight w:val="0"/>
      <w:marTop w:val="0"/>
      <w:marBottom w:val="0"/>
      <w:divBdr>
        <w:top w:val="none" w:sz="0" w:space="0" w:color="auto"/>
        <w:left w:val="none" w:sz="0" w:space="0" w:color="auto"/>
        <w:bottom w:val="none" w:sz="0" w:space="0" w:color="auto"/>
        <w:right w:val="none" w:sz="0" w:space="0" w:color="auto"/>
      </w:divBdr>
    </w:div>
    <w:div w:id="1383016432">
      <w:bodyDiv w:val="1"/>
      <w:marLeft w:val="0"/>
      <w:marRight w:val="0"/>
      <w:marTop w:val="0"/>
      <w:marBottom w:val="0"/>
      <w:divBdr>
        <w:top w:val="none" w:sz="0" w:space="0" w:color="auto"/>
        <w:left w:val="none" w:sz="0" w:space="0" w:color="auto"/>
        <w:bottom w:val="none" w:sz="0" w:space="0" w:color="auto"/>
        <w:right w:val="none" w:sz="0" w:space="0" w:color="auto"/>
      </w:divBdr>
    </w:div>
    <w:div w:id="1383334017">
      <w:bodyDiv w:val="1"/>
      <w:marLeft w:val="0"/>
      <w:marRight w:val="0"/>
      <w:marTop w:val="0"/>
      <w:marBottom w:val="0"/>
      <w:divBdr>
        <w:top w:val="none" w:sz="0" w:space="0" w:color="auto"/>
        <w:left w:val="none" w:sz="0" w:space="0" w:color="auto"/>
        <w:bottom w:val="none" w:sz="0" w:space="0" w:color="auto"/>
        <w:right w:val="none" w:sz="0" w:space="0" w:color="auto"/>
      </w:divBdr>
    </w:div>
    <w:div w:id="1383359867">
      <w:bodyDiv w:val="1"/>
      <w:marLeft w:val="0"/>
      <w:marRight w:val="0"/>
      <w:marTop w:val="0"/>
      <w:marBottom w:val="0"/>
      <w:divBdr>
        <w:top w:val="none" w:sz="0" w:space="0" w:color="auto"/>
        <w:left w:val="none" w:sz="0" w:space="0" w:color="auto"/>
        <w:bottom w:val="none" w:sz="0" w:space="0" w:color="auto"/>
        <w:right w:val="none" w:sz="0" w:space="0" w:color="auto"/>
      </w:divBdr>
    </w:div>
    <w:div w:id="1383403988">
      <w:bodyDiv w:val="1"/>
      <w:marLeft w:val="0"/>
      <w:marRight w:val="0"/>
      <w:marTop w:val="0"/>
      <w:marBottom w:val="0"/>
      <w:divBdr>
        <w:top w:val="none" w:sz="0" w:space="0" w:color="auto"/>
        <w:left w:val="none" w:sz="0" w:space="0" w:color="auto"/>
        <w:bottom w:val="none" w:sz="0" w:space="0" w:color="auto"/>
        <w:right w:val="none" w:sz="0" w:space="0" w:color="auto"/>
      </w:divBdr>
    </w:div>
    <w:div w:id="1383795646">
      <w:bodyDiv w:val="1"/>
      <w:marLeft w:val="0"/>
      <w:marRight w:val="0"/>
      <w:marTop w:val="0"/>
      <w:marBottom w:val="0"/>
      <w:divBdr>
        <w:top w:val="none" w:sz="0" w:space="0" w:color="auto"/>
        <w:left w:val="none" w:sz="0" w:space="0" w:color="auto"/>
        <w:bottom w:val="none" w:sz="0" w:space="0" w:color="auto"/>
        <w:right w:val="none" w:sz="0" w:space="0" w:color="auto"/>
      </w:divBdr>
    </w:div>
    <w:div w:id="1384212778">
      <w:bodyDiv w:val="1"/>
      <w:marLeft w:val="0"/>
      <w:marRight w:val="0"/>
      <w:marTop w:val="0"/>
      <w:marBottom w:val="0"/>
      <w:divBdr>
        <w:top w:val="none" w:sz="0" w:space="0" w:color="auto"/>
        <w:left w:val="none" w:sz="0" w:space="0" w:color="auto"/>
        <w:bottom w:val="none" w:sz="0" w:space="0" w:color="auto"/>
        <w:right w:val="none" w:sz="0" w:space="0" w:color="auto"/>
      </w:divBdr>
    </w:div>
    <w:div w:id="1384410029">
      <w:bodyDiv w:val="1"/>
      <w:marLeft w:val="0"/>
      <w:marRight w:val="0"/>
      <w:marTop w:val="0"/>
      <w:marBottom w:val="0"/>
      <w:divBdr>
        <w:top w:val="none" w:sz="0" w:space="0" w:color="auto"/>
        <w:left w:val="none" w:sz="0" w:space="0" w:color="auto"/>
        <w:bottom w:val="none" w:sz="0" w:space="0" w:color="auto"/>
        <w:right w:val="none" w:sz="0" w:space="0" w:color="auto"/>
      </w:divBdr>
    </w:div>
    <w:div w:id="1384939206">
      <w:bodyDiv w:val="1"/>
      <w:marLeft w:val="0"/>
      <w:marRight w:val="0"/>
      <w:marTop w:val="0"/>
      <w:marBottom w:val="0"/>
      <w:divBdr>
        <w:top w:val="none" w:sz="0" w:space="0" w:color="auto"/>
        <w:left w:val="none" w:sz="0" w:space="0" w:color="auto"/>
        <w:bottom w:val="none" w:sz="0" w:space="0" w:color="auto"/>
        <w:right w:val="none" w:sz="0" w:space="0" w:color="auto"/>
      </w:divBdr>
    </w:div>
    <w:div w:id="1385376368">
      <w:bodyDiv w:val="1"/>
      <w:marLeft w:val="0"/>
      <w:marRight w:val="0"/>
      <w:marTop w:val="0"/>
      <w:marBottom w:val="0"/>
      <w:divBdr>
        <w:top w:val="none" w:sz="0" w:space="0" w:color="auto"/>
        <w:left w:val="none" w:sz="0" w:space="0" w:color="auto"/>
        <w:bottom w:val="none" w:sz="0" w:space="0" w:color="auto"/>
        <w:right w:val="none" w:sz="0" w:space="0" w:color="auto"/>
      </w:divBdr>
    </w:div>
    <w:div w:id="1386175332">
      <w:bodyDiv w:val="1"/>
      <w:marLeft w:val="0"/>
      <w:marRight w:val="0"/>
      <w:marTop w:val="0"/>
      <w:marBottom w:val="0"/>
      <w:divBdr>
        <w:top w:val="none" w:sz="0" w:space="0" w:color="auto"/>
        <w:left w:val="none" w:sz="0" w:space="0" w:color="auto"/>
        <w:bottom w:val="none" w:sz="0" w:space="0" w:color="auto"/>
        <w:right w:val="none" w:sz="0" w:space="0" w:color="auto"/>
      </w:divBdr>
    </w:div>
    <w:div w:id="1386367634">
      <w:bodyDiv w:val="1"/>
      <w:marLeft w:val="0"/>
      <w:marRight w:val="0"/>
      <w:marTop w:val="0"/>
      <w:marBottom w:val="0"/>
      <w:divBdr>
        <w:top w:val="none" w:sz="0" w:space="0" w:color="auto"/>
        <w:left w:val="none" w:sz="0" w:space="0" w:color="auto"/>
        <w:bottom w:val="none" w:sz="0" w:space="0" w:color="auto"/>
        <w:right w:val="none" w:sz="0" w:space="0" w:color="auto"/>
      </w:divBdr>
    </w:div>
    <w:div w:id="1386637670">
      <w:bodyDiv w:val="1"/>
      <w:marLeft w:val="0"/>
      <w:marRight w:val="0"/>
      <w:marTop w:val="0"/>
      <w:marBottom w:val="0"/>
      <w:divBdr>
        <w:top w:val="none" w:sz="0" w:space="0" w:color="auto"/>
        <w:left w:val="none" w:sz="0" w:space="0" w:color="auto"/>
        <w:bottom w:val="none" w:sz="0" w:space="0" w:color="auto"/>
        <w:right w:val="none" w:sz="0" w:space="0" w:color="auto"/>
      </w:divBdr>
    </w:div>
    <w:div w:id="1386755258">
      <w:bodyDiv w:val="1"/>
      <w:marLeft w:val="0"/>
      <w:marRight w:val="0"/>
      <w:marTop w:val="0"/>
      <w:marBottom w:val="0"/>
      <w:divBdr>
        <w:top w:val="none" w:sz="0" w:space="0" w:color="auto"/>
        <w:left w:val="none" w:sz="0" w:space="0" w:color="auto"/>
        <w:bottom w:val="none" w:sz="0" w:space="0" w:color="auto"/>
        <w:right w:val="none" w:sz="0" w:space="0" w:color="auto"/>
      </w:divBdr>
    </w:div>
    <w:div w:id="1386761550">
      <w:bodyDiv w:val="1"/>
      <w:marLeft w:val="0"/>
      <w:marRight w:val="0"/>
      <w:marTop w:val="0"/>
      <w:marBottom w:val="0"/>
      <w:divBdr>
        <w:top w:val="none" w:sz="0" w:space="0" w:color="auto"/>
        <w:left w:val="none" w:sz="0" w:space="0" w:color="auto"/>
        <w:bottom w:val="none" w:sz="0" w:space="0" w:color="auto"/>
        <w:right w:val="none" w:sz="0" w:space="0" w:color="auto"/>
      </w:divBdr>
    </w:div>
    <w:div w:id="1387147617">
      <w:bodyDiv w:val="1"/>
      <w:marLeft w:val="0"/>
      <w:marRight w:val="0"/>
      <w:marTop w:val="0"/>
      <w:marBottom w:val="0"/>
      <w:divBdr>
        <w:top w:val="none" w:sz="0" w:space="0" w:color="auto"/>
        <w:left w:val="none" w:sz="0" w:space="0" w:color="auto"/>
        <w:bottom w:val="none" w:sz="0" w:space="0" w:color="auto"/>
        <w:right w:val="none" w:sz="0" w:space="0" w:color="auto"/>
      </w:divBdr>
    </w:div>
    <w:div w:id="1388183837">
      <w:bodyDiv w:val="1"/>
      <w:marLeft w:val="0"/>
      <w:marRight w:val="0"/>
      <w:marTop w:val="0"/>
      <w:marBottom w:val="0"/>
      <w:divBdr>
        <w:top w:val="none" w:sz="0" w:space="0" w:color="auto"/>
        <w:left w:val="none" w:sz="0" w:space="0" w:color="auto"/>
        <w:bottom w:val="none" w:sz="0" w:space="0" w:color="auto"/>
        <w:right w:val="none" w:sz="0" w:space="0" w:color="auto"/>
      </w:divBdr>
    </w:div>
    <w:div w:id="1388185841">
      <w:bodyDiv w:val="1"/>
      <w:marLeft w:val="0"/>
      <w:marRight w:val="0"/>
      <w:marTop w:val="0"/>
      <w:marBottom w:val="0"/>
      <w:divBdr>
        <w:top w:val="none" w:sz="0" w:space="0" w:color="auto"/>
        <w:left w:val="none" w:sz="0" w:space="0" w:color="auto"/>
        <w:bottom w:val="none" w:sz="0" w:space="0" w:color="auto"/>
        <w:right w:val="none" w:sz="0" w:space="0" w:color="auto"/>
      </w:divBdr>
    </w:div>
    <w:div w:id="1388258196">
      <w:bodyDiv w:val="1"/>
      <w:marLeft w:val="0"/>
      <w:marRight w:val="0"/>
      <w:marTop w:val="0"/>
      <w:marBottom w:val="0"/>
      <w:divBdr>
        <w:top w:val="none" w:sz="0" w:space="0" w:color="auto"/>
        <w:left w:val="none" w:sz="0" w:space="0" w:color="auto"/>
        <w:bottom w:val="none" w:sz="0" w:space="0" w:color="auto"/>
        <w:right w:val="none" w:sz="0" w:space="0" w:color="auto"/>
      </w:divBdr>
    </w:div>
    <w:div w:id="1388651395">
      <w:bodyDiv w:val="1"/>
      <w:marLeft w:val="0"/>
      <w:marRight w:val="0"/>
      <w:marTop w:val="0"/>
      <w:marBottom w:val="0"/>
      <w:divBdr>
        <w:top w:val="none" w:sz="0" w:space="0" w:color="auto"/>
        <w:left w:val="none" w:sz="0" w:space="0" w:color="auto"/>
        <w:bottom w:val="none" w:sz="0" w:space="0" w:color="auto"/>
        <w:right w:val="none" w:sz="0" w:space="0" w:color="auto"/>
      </w:divBdr>
    </w:div>
    <w:div w:id="1388802959">
      <w:bodyDiv w:val="1"/>
      <w:marLeft w:val="0"/>
      <w:marRight w:val="0"/>
      <w:marTop w:val="0"/>
      <w:marBottom w:val="0"/>
      <w:divBdr>
        <w:top w:val="none" w:sz="0" w:space="0" w:color="auto"/>
        <w:left w:val="none" w:sz="0" w:space="0" w:color="auto"/>
        <w:bottom w:val="none" w:sz="0" w:space="0" w:color="auto"/>
        <w:right w:val="none" w:sz="0" w:space="0" w:color="auto"/>
      </w:divBdr>
    </w:div>
    <w:div w:id="1389694283">
      <w:bodyDiv w:val="1"/>
      <w:marLeft w:val="0"/>
      <w:marRight w:val="0"/>
      <w:marTop w:val="0"/>
      <w:marBottom w:val="0"/>
      <w:divBdr>
        <w:top w:val="none" w:sz="0" w:space="0" w:color="auto"/>
        <w:left w:val="none" w:sz="0" w:space="0" w:color="auto"/>
        <w:bottom w:val="none" w:sz="0" w:space="0" w:color="auto"/>
        <w:right w:val="none" w:sz="0" w:space="0" w:color="auto"/>
      </w:divBdr>
    </w:div>
    <w:div w:id="1389957102">
      <w:bodyDiv w:val="1"/>
      <w:marLeft w:val="0"/>
      <w:marRight w:val="0"/>
      <w:marTop w:val="0"/>
      <w:marBottom w:val="0"/>
      <w:divBdr>
        <w:top w:val="none" w:sz="0" w:space="0" w:color="auto"/>
        <w:left w:val="none" w:sz="0" w:space="0" w:color="auto"/>
        <w:bottom w:val="none" w:sz="0" w:space="0" w:color="auto"/>
        <w:right w:val="none" w:sz="0" w:space="0" w:color="auto"/>
      </w:divBdr>
    </w:div>
    <w:div w:id="1389959404">
      <w:bodyDiv w:val="1"/>
      <w:marLeft w:val="0"/>
      <w:marRight w:val="0"/>
      <w:marTop w:val="0"/>
      <w:marBottom w:val="0"/>
      <w:divBdr>
        <w:top w:val="none" w:sz="0" w:space="0" w:color="auto"/>
        <w:left w:val="none" w:sz="0" w:space="0" w:color="auto"/>
        <w:bottom w:val="none" w:sz="0" w:space="0" w:color="auto"/>
        <w:right w:val="none" w:sz="0" w:space="0" w:color="auto"/>
      </w:divBdr>
    </w:div>
    <w:div w:id="1390033937">
      <w:bodyDiv w:val="1"/>
      <w:marLeft w:val="0"/>
      <w:marRight w:val="0"/>
      <w:marTop w:val="0"/>
      <w:marBottom w:val="0"/>
      <w:divBdr>
        <w:top w:val="none" w:sz="0" w:space="0" w:color="auto"/>
        <w:left w:val="none" w:sz="0" w:space="0" w:color="auto"/>
        <w:bottom w:val="none" w:sz="0" w:space="0" w:color="auto"/>
        <w:right w:val="none" w:sz="0" w:space="0" w:color="auto"/>
      </w:divBdr>
    </w:div>
    <w:div w:id="1390301556">
      <w:bodyDiv w:val="1"/>
      <w:marLeft w:val="0"/>
      <w:marRight w:val="0"/>
      <w:marTop w:val="0"/>
      <w:marBottom w:val="0"/>
      <w:divBdr>
        <w:top w:val="none" w:sz="0" w:space="0" w:color="auto"/>
        <w:left w:val="none" w:sz="0" w:space="0" w:color="auto"/>
        <w:bottom w:val="none" w:sz="0" w:space="0" w:color="auto"/>
        <w:right w:val="none" w:sz="0" w:space="0" w:color="auto"/>
      </w:divBdr>
    </w:div>
    <w:div w:id="1390421652">
      <w:bodyDiv w:val="1"/>
      <w:marLeft w:val="0"/>
      <w:marRight w:val="0"/>
      <w:marTop w:val="0"/>
      <w:marBottom w:val="0"/>
      <w:divBdr>
        <w:top w:val="none" w:sz="0" w:space="0" w:color="auto"/>
        <w:left w:val="none" w:sz="0" w:space="0" w:color="auto"/>
        <w:bottom w:val="none" w:sz="0" w:space="0" w:color="auto"/>
        <w:right w:val="none" w:sz="0" w:space="0" w:color="auto"/>
      </w:divBdr>
    </w:div>
    <w:div w:id="1391075250">
      <w:bodyDiv w:val="1"/>
      <w:marLeft w:val="0"/>
      <w:marRight w:val="0"/>
      <w:marTop w:val="0"/>
      <w:marBottom w:val="0"/>
      <w:divBdr>
        <w:top w:val="none" w:sz="0" w:space="0" w:color="auto"/>
        <w:left w:val="none" w:sz="0" w:space="0" w:color="auto"/>
        <w:bottom w:val="none" w:sz="0" w:space="0" w:color="auto"/>
        <w:right w:val="none" w:sz="0" w:space="0" w:color="auto"/>
      </w:divBdr>
    </w:div>
    <w:div w:id="1391269811">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880749">
      <w:bodyDiv w:val="1"/>
      <w:marLeft w:val="0"/>
      <w:marRight w:val="0"/>
      <w:marTop w:val="0"/>
      <w:marBottom w:val="0"/>
      <w:divBdr>
        <w:top w:val="none" w:sz="0" w:space="0" w:color="auto"/>
        <w:left w:val="none" w:sz="0" w:space="0" w:color="auto"/>
        <w:bottom w:val="none" w:sz="0" w:space="0" w:color="auto"/>
        <w:right w:val="none" w:sz="0" w:space="0" w:color="auto"/>
      </w:divBdr>
    </w:div>
    <w:div w:id="1392462271">
      <w:bodyDiv w:val="1"/>
      <w:marLeft w:val="0"/>
      <w:marRight w:val="0"/>
      <w:marTop w:val="0"/>
      <w:marBottom w:val="0"/>
      <w:divBdr>
        <w:top w:val="none" w:sz="0" w:space="0" w:color="auto"/>
        <w:left w:val="none" w:sz="0" w:space="0" w:color="auto"/>
        <w:bottom w:val="none" w:sz="0" w:space="0" w:color="auto"/>
        <w:right w:val="none" w:sz="0" w:space="0" w:color="auto"/>
      </w:divBdr>
    </w:div>
    <w:div w:id="1393652161">
      <w:bodyDiv w:val="1"/>
      <w:marLeft w:val="0"/>
      <w:marRight w:val="0"/>
      <w:marTop w:val="0"/>
      <w:marBottom w:val="0"/>
      <w:divBdr>
        <w:top w:val="none" w:sz="0" w:space="0" w:color="auto"/>
        <w:left w:val="none" w:sz="0" w:space="0" w:color="auto"/>
        <w:bottom w:val="none" w:sz="0" w:space="0" w:color="auto"/>
        <w:right w:val="none" w:sz="0" w:space="0" w:color="auto"/>
      </w:divBdr>
    </w:div>
    <w:div w:id="1394155079">
      <w:bodyDiv w:val="1"/>
      <w:marLeft w:val="0"/>
      <w:marRight w:val="0"/>
      <w:marTop w:val="0"/>
      <w:marBottom w:val="0"/>
      <w:divBdr>
        <w:top w:val="none" w:sz="0" w:space="0" w:color="auto"/>
        <w:left w:val="none" w:sz="0" w:space="0" w:color="auto"/>
        <w:bottom w:val="none" w:sz="0" w:space="0" w:color="auto"/>
        <w:right w:val="none" w:sz="0" w:space="0" w:color="auto"/>
      </w:divBdr>
    </w:div>
    <w:div w:id="1394232604">
      <w:bodyDiv w:val="1"/>
      <w:marLeft w:val="0"/>
      <w:marRight w:val="0"/>
      <w:marTop w:val="0"/>
      <w:marBottom w:val="0"/>
      <w:divBdr>
        <w:top w:val="none" w:sz="0" w:space="0" w:color="auto"/>
        <w:left w:val="none" w:sz="0" w:space="0" w:color="auto"/>
        <w:bottom w:val="none" w:sz="0" w:space="0" w:color="auto"/>
        <w:right w:val="none" w:sz="0" w:space="0" w:color="auto"/>
      </w:divBdr>
    </w:div>
    <w:div w:id="1394542602">
      <w:bodyDiv w:val="1"/>
      <w:marLeft w:val="0"/>
      <w:marRight w:val="0"/>
      <w:marTop w:val="0"/>
      <w:marBottom w:val="0"/>
      <w:divBdr>
        <w:top w:val="none" w:sz="0" w:space="0" w:color="auto"/>
        <w:left w:val="none" w:sz="0" w:space="0" w:color="auto"/>
        <w:bottom w:val="none" w:sz="0" w:space="0" w:color="auto"/>
        <w:right w:val="none" w:sz="0" w:space="0" w:color="auto"/>
      </w:divBdr>
    </w:div>
    <w:div w:id="1394621265">
      <w:bodyDiv w:val="1"/>
      <w:marLeft w:val="0"/>
      <w:marRight w:val="0"/>
      <w:marTop w:val="0"/>
      <w:marBottom w:val="0"/>
      <w:divBdr>
        <w:top w:val="none" w:sz="0" w:space="0" w:color="auto"/>
        <w:left w:val="none" w:sz="0" w:space="0" w:color="auto"/>
        <w:bottom w:val="none" w:sz="0" w:space="0" w:color="auto"/>
        <w:right w:val="none" w:sz="0" w:space="0" w:color="auto"/>
      </w:divBdr>
    </w:div>
    <w:div w:id="1395278128">
      <w:bodyDiv w:val="1"/>
      <w:marLeft w:val="0"/>
      <w:marRight w:val="0"/>
      <w:marTop w:val="0"/>
      <w:marBottom w:val="0"/>
      <w:divBdr>
        <w:top w:val="none" w:sz="0" w:space="0" w:color="auto"/>
        <w:left w:val="none" w:sz="0" w:space="0" w:color="auto"/>
        <w:bottom w:val="none" w:sz="0" w:space="0" w:color="auto"/>
        <w:right w:val="none" w:sz="0" w:space="0" w:color="auto"/>
      </w:divBdr>
    </w:div>
    <w:div w:id="1395665230">
      <w:bodyDiv w:val="1"/>
      <w:marLeft w:val="0"/>
      <w:marRight w:val="0"/>
      <w:marTop w:val="0"/>
      <w:marBottom w:val="0"/>
      <w:divBdr>
        <w:top w:val="none" w:sz="0" w:space="0" w:color="auto"/>
        <w:left w:val="none" w:sz="0" w:space="0" w:color="auto"/>
        <w:bottom w:val="none" w:sz="0" w:space="0" w:color="auto"/>
        <w:right w:val="none" w:sz="0" w:space="0" w:color="auto"/>
      </w:divBdr>
    </w:div>
    <w:div w:id="1395816914">
      <w:bodyDiv w:val="1"/>
      <w:marLeft w:val="0"/>
      <w:marRight w:val="0"/>
      <w:marTop w:val="0"/>
      <w:marBottom w:val="0"/>
      <w:divBdr>
        <w:top w:val="none" w:sz="0" w:space="0" w:color="auto"/>
        <w:left w:val="none" w:sz="0" w:space="0" w:color="auto"/>
        <w:bottom w:val="none" w:sz="0" w:space="0" w:color="auto"/>
        <w:right w:val="none" w:sz="0" w:space="0" w:color="auto"/>
      </w:divBdr>
    </w:div>
    <w:div w:id="1395931695">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79933">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7320966">
      <w:bodyDiv w:val="1"/>
      <w:marLeft w:val="0"/>
      <w:marRight w:val="0"/>
      <w:marTop w:val="0"/>
      <w:marBottom w:val="0"/>
      <w:divBdr>
        <w:top w:val="none" w:sz="0" w:space="0" w:color="auto"/>
        <w:left w:val="none" w:sz="0" w:space="0" w:color="auto"/>
        <w:bottom w:val="none" w:sz="0" w:space="0" w:color="auto"/>
        <w:right w:val="none" w:sz="0" w:space="0" w:color="auto"/>
      </w:divBdr>
    </w:div>
    <w:div w:id="1397895806">
      <w:bodyDiv w:val="1"/>
      <w:marLeft w:val="0"/>
      <w:marRight w:val="0"/>
      <w:marTop w:val="0"/>
      <w:marBottom w:val="0"/>
      <w:divBdr>
        <w:top w:val="none" w:sz="0" w:space="0" w:color="auto"/>
        <w:left w:val="none" w:sz="0" w:space="0" w:color="auto"/>
        <w:bottom w:val="none" w:sz="0" w:space="0" w:color="auto"/>
        <w:right w:val="none" w:sz="0" w:space="0" w:color="auto"/>
      </w:divBdr>
    </w:div>
    <w:div w:id="1398014646">
      <w:bodyDiv w:val="1"/>
      <w:marLeft w:val="0"/>
      <w:marRight w:val="0"/>
      <w:marTop w:val="0"/>
      <w:marBottom w:val="0"/>
      <w:divBdr>
        <w:top w:val="none" w:sz="0" w:space="0" w:color="auto"/>
        <w:left w:val="none" w:sz="0" w:space="0" w:color="auto"/>
        <w:bottom w:val="none" w:sz="0" w:space="0" w:color="auto"/>
        <w:right w:val="none" w:sz="0" w:space="0" w:color="auto"/>
      </w:divBdr>
    </w:div>
    <w:div w:id="1398550045">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400134549">
      <w:bodyDiv w:val="1"/>
      <w:marLeft w:val="0"/>
      <w:marRight w:val="0"/>
      <w:marTop w:val="0"/>
      <w:marBottom w:val="0"/>
      <w:divBdr>
        <w:top w:val="none" w:sz="0" w:space="0" w:color="auto"/>
        <w:left w:val="none" w:sz="0" w:space="0" w:color="auto"/>
        <w:bottom w:val="none" w:sz="0" w:space="0" w:color="auto"/>
        <w:right w:val="none" w:sz="0" w:space="0" w:color="auto"/>
      </w:divBdr>
    </w:div>
    <w:div w:id="1400178194">
      <w:bodyDiv w:val="1"/>
      <w:marLeft w:val="0"/>
      <w:marRight w:val="0"/>
      <w:marTop w:val="0"/>
      <w:marBottom w:val="0"/>
      <w:divBdr>
        <w:top w:val="none" w:sz="0" w:space="0" w:color="auto"/>
        <w:left w:val="none" w:sz="0" w:space="0" w:color="auto"/>
        <w:bottom w:val="none" w:sz="0" w:space="0" w:color="auto"/>
        <w:right w:val="none" w:sz="0" w:space="0" w:color="auto"/>
      </w:divBdr>
    </w:div>
    <w:div w:id="1400664690">
      <w:bodyDiv w:val="1"/>
      <w:marLeft w:val="0"/>
      <w:marRight w:val="0"/>
      <w:marTop w:val="0"/>
      <w:marBottom w:val="0"/>
      <w:divBdr>
        <w:top w:val="none" w:sz="0" w:space="0" w:color="auto"/>
        <w:left w:val="none" w:sz="0" w:space="0" w:color="auto"/>
        <w:bottom w:val="none" w:sz="0" w:space="0" w:color="auto"/>
        <w:right w:val="none" w:sz="0" w:space="0" w:color="auto"/>
      </w:divBdr>
    </w:div>
    <w:div w:id="1400782926">
      <w:bodyDiv w:val="1"/>
      <w:marLeft w:val="0"/>
      <w:marRight w:val="0"/>
      <w:marTop w:val="0"/>
      <w:marBottom w:val="0"/>
      <w:divBdr>
        <w:top w:val="none" w:sz="0" w:space="0" w:color="auto"/>
        <w:left w:val="none" w:sz="0" w:space="0" w:color="auto"/>
        <w:bottom w:val="none" w:sz="0" w:space="0" w:color="auto"/>
        <w:right w:val="none" w:sz="0" w:space="0" w:color="auto"/>
      </w:divBdr>
    </w:div>
    <w:div w:id="1400861508">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291157">
      <w:bodyDiv w:val="1"/>
      <w:marLeft w:val="0"/>
      <w:marRight w:val="0"/>
      <w:marTop w:val="0"/>
      <w:marBottom w:val="0"/>
      <w:divBdr>
        <w:top w:val="none" w:sz="0" w:space="0" w:color="auto"/>
        <w:left w:val="none" w:sz="0" w:space="0" w:color="auto"/>
        <w:bottom w:val="none" w:sz="0" w:space="0" w:color="auto"/>
        <w:right w:val="none" w:sz="0" w:space="0" w:color="auto"/>
      </w:divBdr>
    </w:div>
    <w:div w:id="1401559752">
      <w:bodyDiv w:val="1"/>
      <w:marLeft w:val="0"/>
      <w:marRight w:val="0"/>
      <w:marTop w:val="0"/>
      <w:marBottom w:val="0"/>
      <w:divBdr>
        <w:top w:val="none" w:sz="0" w:space="0" w:color="auto"/>
        <w:left w:val="none" w:sz="0" w:space="0" w:color="auto"/>
        <w:bottom w:val="none" w:sz="0" w:space="0" w:color="auto"/>
        <w:right w:val="none" w:sz="0" w:space="0" w:color="auto"/>
      </w:divBdr>
    </w:div>
    <w:div w:id="1401713670">
      <w:bodyDiv w:val="1"/>
      <w:marLeft w:val="0"/>
      <w:marRight w:val="0"/>
      <w:marTop w:val="0"/>
      <w:marBottom w:val="0"/>
      <w:divBdr>
        <w:top w:val="none" w:sz="0" w:space="0" w:color="auto"/>
        <w:left w:val="none" w:sz="0" w:space="0" w:color="auto"/>
        <w:bottom w:val="none" w:sz="0" w:space="0" w:color="auto"/>
        <w:right w:val="none" w:sz="0" w:space="0" w:color="auto"/>
      </w:divBdr>
    </w:div>
    <w:div w:id="1402095555">
      <w:bodyDiv w:val="1"/>
      <w:marLeft w:val="0"/>
      <w:marRight w:val="0"/>
      <w:marTop w:val="0"/>
      <w:marBottom w:val="0"/>
      <w:divBdr>
        <w:top w:val="none" w:sz="0" w:space="0" w:color="auto"/>
        <w:left w:val="none" w:sz="0" w:space="0" w:color="auto"/>
        <w:bottom w:val="none" w:sz="0" w:space="0" w:color="auto"/>
        <w:right w:val="none" w:sz="0" w:space="0" w:color="auto"/>
      </w:divBdr>
    </w:div>
    <w:div w:id="1402488701">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0752">
      <w:bodyDiv w:val="1"/>
      <w:marLeft w:val="0"/>
      <w:marRight w:val="0"/>
      <w:marTop w:val="0"/>
      <w:marBottom w:val="0"/>
      <w:divBdr>
        <w:top w:val="none" w:sz="0" w:space="0" w:color="auto"/>
        <w:left w:val="none" w:sz="0" w:space="0" w:color="auto"/>
        <w:bottom w:val="none" w:sz="0" w:space="0" w:color="auto"/>
        <w:right w:val="none" w:sz="0" w:space="0" w:color="auto"/>
      </w:divBdr>
    </w:div>
    <w:div w:id="1402757368">
      <w:bodyDiv w:val="1"/>
      <w:marLeft w:val="0"/>
      <w:marRight w:val="0"/>
      <w:marTop w:val="0"/>
      <w:marBottom w:val="0"/>
      <w:divBdr>
        <w:top w:val="none" w:sz="0" w:space="0" w:color="auto"/>
        <w:left w:val="none" w:sz="0" w:space="0" w:color="auto"/>
        <w:bottom w:val="none" w:sz="0" w:space="0" w:color="auto"/>
        <w:right w:val="none" w:sz="0" w:space="0" w:color="auto"/>
      </w:divBdr>
    </w:div>
    <w:div w:id="1403022882">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3092396">
      <w:bodyDiv w:val="1"/>
      <w:marLeft w:val="0"/>
      <w:marRight w:val="0"/>
      <w:marTop w:val="0"/>
      <w:marBottom w:val="0"/>
      <w:divBdr>
        <w:top w:val="none" w:sz="0" w:space="0" w:color="auto"/>
        <w:left w:val="none" w:sz="0" w:space="0" w:color="auto"/>
        <w:bottom w:val="none" w:sz="0" w:space="0" w:color="auto"/>
        <w:right w:val="none" w:sz="0" w:space="0" w:color="auto"/>
      </w:divBdr>
    </w:div>
    <w:div w:id="1403866435">
      <w:bodyDiv w:val="1"/>
      <w:marLeft w:val="0"/>
      <w:marRight w:val="0"/>
      <w:marTop w:val="0"/>
      <w:marBottom w:val="0"/>
      <w:divBdr>
        <w:top w:val="none" w:sz="0" w:space="0" w:color="auto"/>
        <w:left w:val="none" w:sz="0" w:space="0" w:color="auto"/>
        <w:bottom w:val="none" w:sz="0" w:space="0" w:color="auto"/>
        <w:right w:val="none" w:sz="0" w:space="0" w:color="auto"/>
      </w:divBdr>
    </w:div>
    <w:div w:id="1404254031">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645586">
      <w:bodyDiv w:val="1"/>
      <w:marLeft w:val="0"/>
      <w:marRight w:val="0"/>
      <w:marTop w:val="0"/>
      <w:marBottom w:val="0"/>
      <w:divBdr>
        <w:top w:val="none" w:sz="0" w:space="0" w:color="auto"/>
        <w:left w:val="none" w:sz="0" w:space="0" w:color="auto"/>
        <w:bottom w:val="none" w:sz="0" w:space="0" w:color="auto"/>
        <w:right w:val="none" w:sz="0" w:space="0" w:color="auto"/>
      </w:divBdr>
    </w:div>
    <w:div w:id="1404911612">
      <w:bodyDiv w:val="1"/>
      <w:marLeft w:val="0"/>
      <w:marRight w:val="0"/>
      <w:marTop w:val="0"/>
      <w:marBottom w:val="0"/>
      <w:divBdr>
        <w:top w:val="none" w:sz="0" w:space="0" w:color="auto"/>
        <w:left w:val="none" w:sz="0" w:space="0" w:color="auto"/>
        <w:bottom w:val="none" w:sz="0" w:space="0" w:color="auto"/>
        <w:right w:val="none" w:sz="0" w:space="0" w:color="auto"/>
      </w:divBdr>
    </w:div>
    <w:div w:id="1405030054">
      <w:bodyDiv w:val="1"/>
      <w:marLeft w:val="0"/>
      <w:marRight w:val="0"/>
      <w:marTop w:val="0"/>
      <w:marBottom w:val="0"/>
      <w:divBdr>
        <w:top w:val="none" w:sz="0" w:space="0" w:color="auto"/>
        <w:left w:val="none" w:sz="0" w:space="0" w:color="auto"/>
        <w:bottom w:val="none" w:sz="0" w:space="0" w:color="auto"/>
        <w:right w:val="none" w:sz="0" w:space="0" w:color="auto"/>
      </w:divBdr>
    </w:div>
    <w:div w:id="1405184069">
      <w:bodyDiv w:val="1"/>
      <w:marLeft w:val="0"/>
      <w:marRight w:val="0"/>
      <w:marTop w:val="0"/>
      <w:marBottom w:val="0"/>
      <w:divBdr>
        <w:top w:val="none" w:sz="0" w:space="0" w:color="auto"/>
        <w:left w:val="none" w:sz="0" w:space="0" w:color="auto"/>
        <w:bottom w:val="none" w:sz="0" w:space="0" w:color="auto"/>
        <w:right w:val="none" w:sz="0" w:space="0" w:color="auto"/>
      </w:divBdr>
    </w:div>
    <w:div w:id="1405253886">
      <w:bodyDiv w:val="1"/>
      <w:marLeft w:val="0"/>
      <w:marRight w:val="0"/>
      <w:marTop w:val="0"/>
      <w:marBottom w:val="0"/>
      <w:divBdr>
        <w:top w:val="none" w:sz="0" w:space="0" w:color="auto"/>
        <w:left w:val="none" w:sz="0" w:space="0" w:color="auto"/>
        <w:bottom w:val="none" w:sz="0" w:space="0" w:color="auto"/>
        <w:right w:val="none" w:sz="0" w:space="0" w:color="auto"/>
      </w:divBdr>
    </w:div>
    <w:div w:id="1405832338">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761544">
      <w:bodyDiv w:val="1"/>
      <w:marLeft w:val="0"/>
      <w:marRight w:val="0"/>
      <w:marTop w:val="0"/>
      <w:marBottom w:val="0"/>
      <w:divBdr>
        <w:top w:val="none" w:sz="0" w:space="0" w:color="auto"/>
        <w:left w:val="none" w:sz="0" w:space="0" w:color="auto"/>
        <w:bottom w:val="none" w:sz="0" w:space="0" w:color="auto"/>
        <w:right w:val="none" w:sz="0" w:space="0" w:color="auto"/>
      </w:divBdr>
    </w:div>
    <w:div w:id="1406803927">
      <w:bodyDiv w:val="1"/>
      <w:marLeft w:val="0"/>
      <w:marRight w:val="0"/>
      <w:marTop w:val="0"/>
      <w:marBottom w:val="0"/>
      <w:divBdr>
        <w:top w:val="none" w:sz="0" w:space="0" w:color="auto"/>
        <w:left w:val="none" w:sz="0" w:space="0" w:color="auto"/>
        <w:bottom w:val="none" w:sz="0" w:space="0" w:color="auto"/>
        <w:right w:val="none" w:sz="0" w:space="0" w:color="auto"/>
      </w:divBdr>
    </w:div>
    <w:div w:id="1406873406">
      <w:bodyDiv w:val="1"/>
      <w:marLeft w:val="0"/>
      <w:marRight w:val="0"/>
      <w:marTop w:val="0"/>
      <w:marBottom w:val="0"/>
      <w:divBdr>
        <w:top w:val="none" w:sz="0" w:space="0" w:color="auto"/>
        <w:left w:val="none" w:sz="0" w:space="0" w:color="auto"/>
        <w:bottom w:val="none" w:sz="0" w:space="0" w:color="auto"/>
        <w:right w:val="none" w:sz="0" w:space="0" w:color="auto"/>
      </w:divBdr>
    </w:div>
    <w:div w:id="1407066796">
      <w:bodyDiv w:val="1"/>
      <w:marLeft w:val="0"/>
      <w:marRight w:val="0"/>
      <w:marTop w:val="0"/>
      <w:marBottom w:val="0"/>
      <w:divBdr>
        <w:top w:val="none" w:sz="0" w:space="0" w:color="auto"/>
        <w:left w:val="none" w:sz="0" w:space="0" w:color="auto"/>
        <w:bottom w:val="none" w:sz="0" w:space="0" w:color="auto"/>
        <w:right w:val="none" w:sz="0" w:space="0" w:color="auto"/>
      </w:divBdr>
    </w:div>
    <w:div w:id="1408071009">
      <w:bodyDiv w:val="1"/>
      <w:marLeft w:val="0"/>
      <w:marRight w:val="0"/>
      <w:marTop w:val="0"/>
      <w:marBottom w:val="0"/>
      <w:divBdr>
        <w:top w:val="none" w:sz="0" w:space="0" w:color="auto"/>
        <w:left w:val="none" w:sz="0" w:space="0" w:color="auto"/>
        <w:bottom w:val="none" w:sz="0" w:space="0" w:color="auto"/>
        <w:right w:val="none" w:sz="0" w:space="0" w:color="auto"/>
      </w:divBdr>
    </w:div>
    <w:div w:id="1408184985">
      <w:bodyDiv w:val="1"/>
      <w:marLeft w:val="0"/>
      <w:marRight w:val="0"/>
      <w:marTop w:val="0"/>
      <w:marBottom w:val="0"/>
      <w:divBdr>
        <w:top w:val="none" w:sz="0" w:space="0" w:color="auto"/>
        <w:left w:val="none" w:sz="0" w:space="0" w:color="auto"/>
        <w:bottom w:val="none" w:sz="0" w:space="0" w:color="auto"/>
        <w:right w:val="none" w:sz="0" w:space="0" w:color="auto"/>
      </w:divBdr>
    </w:div>
    <w:div w:id="1408190084">
      <w:bodyDiv w:val="1"/>
      <w:marLeft w:val="0"/>
      <w:marRight w:val="0"/>
      <w:marTop w:val="0"/>
      <w:marBottom w:val="0"/>
      <w:divBdr>
        <w:top w:val="none" w:sz="0" w:space="0" w:color="auto"/>
        <w:left w:val="none" w:sz="0" w:space="0" w:color="auto"/>
        <w:bottom w:val="none" w:sz="0" w:space="0" w:color="auto"/>
        <w:right w:val="none" w:sz="0" w:space="0" w:color="auto"/>
      </w:divBdr>
    </w:div>
    <w:div w:id="1408528048">
      <w:bodyDiv w:val="1"/>
      <w:marLeft w:val="0"/>
      <w:marRight w:val="0"/>
      <w:marTop w:val="0"/>
      <w:marBottom w:val="0"/>
      <w:divBdr>
        <w:top w:val="none" w:sz="0" w:space="0" w:color="auto"/>
        <w:left w:val="none" w:sz="0" w:space="0" w:color="auto"/>
        <w:bottom w:val="none" w:sz="0" w:space="0" w:color="auto"/>
        <w:right w:val="none" w:sz="0" w:space="0" w:color="auto"/>
      </w:divBdr>
    </w:div>
    <w:div w:id="1409307400">
      <w:bodyDiv w:val="1"/>
      <w:marLeft w:val="0"/>
      <w:marRight w:val="0"/>
      <w:marTop w:val="0"/>
      <w:marBottom w:val="0"/>
      <w:divBdr>
        <w:top w:val="none" w:sz="0" w:space="0" w:color="auto"/>
        <w:left w:val="none" w:sz="0" w:space="0" w:color="auto"/>
        <w:bottom w:val="none" w:sz="0" w:space="0" w:color="auto"/>
        <w:right w:val="none" w:sz="0" w:space="0" w:color="auto"/>
      </w:divBdr>
    </w:div>
    <w:div w:id="1409352161">
      <w:bodyDiv w:val="1"/>
      <w:marLeft w:val="0"/>
      <w:marRight w:val="0"/>
      <w:marTop w:val="0"/>
      <w:marBottom w:val="0"/>
      <w:divBdr>
        <w:top w:val="none" w:sz="0" w:space="0" w:color="auto"/>
        <w:left w:val="none" w:sz="0" w:space="0" w:color="auto"/>
        <w:bottom w:val="none" w:sz="0" w:space="0" w:color="auto"/>
        <w:right w:val="none" w:sz="0" w:space="0" w:color="auto"/>
      </w:divBdr>
    </w:div>
    <w:div w:id="1409619949">
      <w:bodyDiv w:val="1"/>
      <w:marLeft w:val="0"/>
      <w:marRight w:val="0"/>
      <w:marTop w:val="0"/>
      <w:marBottom w:val="0"/>
      <w:divBdr>
        <w:top w:val="none" w:sz="0" w:space="0" w:color="auto"/>
        <w:left w:val="none" w:sz="0" w:space="0" w:color="auto"/>
        <w:bottom w:val="none" w:sz="0" w:space="0" w:color="auto"/>
        <w:right w:val="none" w:sz="0" w:space="0" w:color="auto"/>
      </w:divBdr>
    </w:div>
    <w:div w:id="1409645460">
      <w:bodyDiv w:val="1"/>
      <w:marLeft w:val="0"/>
      <w:marRight w:val="0"/>
      <w:marTop w:val="0"/>
      <w:marBottom w:val="0"/>
      <w:divBdr>
        <w:top w:val="none" w:sz="0" w:space="0" w:color="auto"/>
        <w:left w:val="none" w:sz="0" w:space="0" w:color="auto"/>
        <w:bottom w:val="none" w:sz="0" w:space="0" w:color="auto"/>
        <w:right w:val="none" w:sz="0" w:space="0" w:color="auto"/>
      </w:divBdr>
    </w:div>
    <w:div w:id="1409841198">
      <w:bodyDiv w:val="1"/>
      <w:marLeft w:val="0"/>
      <w:marRight w:val="0"/>
      <w:marTop w:val="0"/>
      <w:marBottom w:val="0"/>
      <w:divBdr>
        <w:top w:val="none" w:sz="0" w:space="0" w:color="auto"/>
        <w:left w:val="none" w:sz="0" w:space="0" w:color="auto"/>
        <w:bottom w:val="none" w:sz="0" w:space="0" w:color="auto"/>
        <w:right w:val="none" w:sz="0" w:space="0" w:color="auto"/>
      </w:divBdr>
    </w:div>
    <w:div w:id="1410956406">
      <w:bodyDiv w:val="1"/>
      <w:marLeft w:val="0"/>
      <w:marRight w:val="0"/>
      <w:marTop w:val="0"/>
      <w:marBottom w:val="0"/>
      <w:divBdr>
        <w:top w:val="none" w:sz="0" w:space="0" w:color="auto"/>
        <w:left w:val="none" w:sz="0" w:space="0" w:color="auto"/>
        <w:bottom w:val="none" w:sz="0" w:space="0" w:color="auto"/>
        <w:right w:val="none" w:sz="0" w:space="0" w:color="auto"/>
      </w:divBdr>
    </w:div>
    <w:div w:id="1411074749">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1807223">
      <w:bodyDiv w:val="1"/>
      <w:marLeft w:val="0"/>
      <w:marRight w:val="0"/>
      <w:marTop w:val="0"/>
      <w:marBottom w:val="0"/>
      <w:divBdr>
        <w:top w:val="none" w:sz="0" w:space="0" w:color="auto"/>
        <w:left w:val="none" w:sz="0" w:space="0" w:color="auto"/>
        <w:bottom w:val="none" w:sz="0" w:space="0" w:color="auto"/>
        <w:right w:val="none" w:sz="0" w:space="0" w:color="auto"/>
      </w:divBdr>
    </w:div>
    <w:div w:id="1412198061">
      <w:bodyDiv w:val="1"/>
      <w:marLeft w:val="0"/>
      <w:marRight w:val="0"/>
      <w:marTop w:val="0"/>
      <w:marBottom w:val="0"/>
      <w:divBdr>
        <w:top w:val="none" w:sz="0" w:space="0" w:color="auto"/>
        <w:left w:val="none" w:sz="0" w:space="0" w:color="auto"/>
        <w:bottom w:val="none" w:sz="0" w:space="0" w:color="auto"/>
        <w:right w:val="none" w:sz="0" w:space="0" w:color="auto"/>
      </w:divBdr>
    </w:div>
    <w:div w:id="1414356724">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937924">
      <w:bodyDiv w:val="1"/>
      <w:marLeft w:val="0"/>
      <w:marRight w:val="0"/>
      <w:marTop w:val="0"/>
      <w:marBottom w:val="0"/>
      <w:divBdr>
        <w:top w:val="none" w:sz="0" w:space="0" w:color="auto"/>
        <w:left w:val="none" w:sz="0" w:space="0" w:color="auto"/>
        <w:bottom w:val="none" w:sz="0" w:space="0" w:color="auto"/>
        <w:right w:val="none" w:sz="0" w:space="0" w:color="auto"/>
      </w:divBdr>
    </w:div>
    <w:div w:id="1415518539">
      <w:bodyDiv w:val="1"/>
      <w:marLeft w:val="0"/>
      <w:marRight w:val="0"/>
      <w:marTop w:val="0"/>
      <w:marBottom w:val="0"/>
      <w:divBdr>
        <w:top w:val="none" w:sz="0" w:space="0" w:color="auto"/>
        <w:left w:val="none" w:sz="0" w:space="0" w:color="auto"/>
        <w:bottom w:val="none" w:sz="0" w:space="0" w:color="auto"/>
        <w:right w:val="none" w:sz="0" w:space="0" w:color="auto"/>
      </w:divBdr>
    </w:div>
    <w:div w:id="1415544508">
      <w:bodyDiv w:val="1"/>
      <w:marLeft w:val="0"/>
      <w:marRight w:val="0"/>
      <w:marTop w:val="0"/>
      <w:marBottom w:val="0"/>
      <w:divBdr>
        <w:top w:val="none" w:sz="0" w:space="0" w:color="auto"/>
        <w:left w:val="none" w:sz="0" w:space="0" w:color="auto"/>
        <w:bottom w:val="none" w:sz="0" w:space="0" w:color="auto"/>
        <w:right w:val="none" w:sz="0" w:space="0" w:color="auto"/>
      </w:divBdr>
    </w:div>
    <w:div w:id="1415593739">
      <w:bodyDiv w:val="1"/>
      <w:marLeft w:val="0"/>
      <w:marRight w:val="0"/>
      <w:marTop w:val="0"/>
      <w:marBottom w:val="0"/>
      <w:divBdr>
        <w:top w:val="none" w:sz="0" w:space="0" w:color="auto"/>
        <w:left w:val="none" w:sz="0" w:space="0" w:color="auto"/>
        <w:bottom w:val="none" w:sz="0" w:space="0" w:color="auto"/>
        <w:right w:val="none" w:sz="0" w:space="0" w:color="auto"/>
      </w:divBdr>
    </w:div>
    <w:div w:id="1415668894">
      <w:bodyDiv w:val="1"/>
      <w:marLeft w:val="0"/>
      <w:marRight w:val="0"/>
      <w:marTop w:val="0"/>
      <w:marBottom w:val="0"/>
      <w:divBdr>
        <w:top w:val="none" w:sz="0" w:space="0" w:color="auto"/>
        <w:left w:val="none" w:sz="0" w:space="0" w:color="auto"/>
        <w:bottom w:val="none" w:sz="0" w:space="0" w:color="auto"/>
        <w:right w:val="none" w:sz="0" w:space="0" w:color="auto"/>
      </w:divBdr>
    </w:div>
    <w:div w:id="1415930846">
      <w:bodyDiv w:val="1"/>
      <w:marLeft w:val="0"/>
      <w:marRight w:val="0"/>
      <w:marTop w:val="0"/>
      <w:marBottom w:val="0"/>
      <w:divBdr>
        <w:top w:val="none" w:sz="0" w:space="0" w:color="auto"/>
        <w:left w:val="none" w:sz="0" w:space="0" w:color="auto"/>
        <w:bottom w:val="none" w:sz="0" w:space="0" w:color="auto"/>
        <w:right w:val="none" w:sz="0" w:space="0" w:color="auto"/>
      </w:divBdr>
    </w:div>
    <w:div w:id="1415976367">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7051907">
      <w:bodyDiv w:val="1"/>
      <w:marLeft w:val="0"/>
      <w:marRight w:val="0"/>
      <w:marTop w:val="0"/>
      <w:marBottom w:val="0"/>
      <w:divBdr>
        <w:top w:val="none" w:sz="0" w:space="0" w:color="auto"/>
        <w:left w:val="none" w:sz="0" w:space="0" w:color="auto"/>
        <w:bottom w:val="none" w:sz="0" w:space="0" w:color="auto"/>
        <w:right w:val="none" w:sz="0" w:space="0" w:color="auto"/>
      </w:divBdr>
    </w:div>
    <w:div w:id="1417089373">
      <w:bodyDiv w:val="1"/>
      <w:marLeft w:val="0"/>
      <w:marRight w:val="0"/>
      <w:marTop w:val="0"/>
      <w:marBottom w:val="0"/>
      <w:divBdr>
        <w:top w:val="none" w:sz="0" w:space="0" w:color="auto"/>
        <w:left w:val="none" w:sz="0" w:space="0" w:color="auto"/>
        <w:bottom w:val="none" w:sz="0" w:space="0" w:color="auto"/>
        <w:right w:val="none" w:sz="0" w:space="0" w:color="auto"/>
      </w:divBdr>
    </w:div>
    <w:div w:id="1417675402">
      <w:bodyDiv w:val="1"/>
      <w:marLeft w:val="0"/>
      <w:marRight w:val="0"/>
      <w:marTop w:val="0"/>
      <w:marBottom w:val="0"/>
      <w:divBdr>
        <w:top w:val="none" w:sz="0" w:space="0" w:color="auto"/>
        <w:left w:val="none" w:sz="0" w:space="0" w:color="auto"/>
        <w:bottom w:val="none" w:sz="0" w:space="0" w:color="auto"/>
        <w:right w:val="none" w:sz="0" w:space="0" w:color="auto"/>
      </w:divBdr>
    </w:div>
    <w:div w:id="1418094817">
      <w:bodyDiv w:val="1"/>
      <w:marLeft w:val="0"/>
      <w:marRight w:val="0"/>
      <w:marTop w:val="0"/>
      <w:marBottom w:val="0"/>
      <w:divBdr>
        <w:top w:val="none" w:sz="0" w:space="0" w:color="auto"/>
        <w:left w:val="none" w:sz="0" w:space="0" w:color="auto"/>
        <w:bottom w:val="none" w:sz="0" w:space="0" w:color="auto"/>
        <w:right w:val="none" w:sz="0" w:space="0" w:color="auto"/>
      </w:divBdr>
    </w:div>
    <w:div w:id="1418988182">
      <w:bodyDiv w:val="1"/>
      <w:marLeft w:val="0"/>
      <w:marRight w:val="0"/>
      <w:marTop w:val="0"/>
      <w:marBottom w:val="0"/>
      <w:divBdr>
        <w:top w:val="none" w:sz="0" w:space="0" w:color="auto"/>
        <w:left w:val="none" w:sz="0" w:space="0" w:color="auto"/>
        <w:bottom w:val="none" w:sz="0" w:space="0" w:color="auto"/>
        <w:right w:val="none" w:sz="0" w:space="0" w:color="auto"/>
      </w:divBdr>
    </w:div>
    <w:div w:id="1419250053">
      <w:bodyDiv w:val="1"/>
      <w:marLeft w:val="0"/>
      <w:marRight w:val="0"/>
      <w:marTop w:val="0"/>
      <w:marBottom w:val="0"/>
      <w:divBdr>
        <w:top w:val="none" w:sz="0" w:space="0" w:color="auto"/>
        <w:left w:val="none" w:sz="0" w:space="0" w:color="auto"/>
        <w:bottom w:val="none" w:sz="0" w:space="0" w:color="auto"/>
        <w:right w:val="none" w:sz="0" w:space="0" w:color="auto"/>
      </w:divBdr>
    </w:div>
    <w:div w:id="1419256932">
      <w:bodyDiv w:val="1"/>
      <w:marLeft w:val="0"/>
      <w:marRight w:val="0"/>
      <w:marTop w:val="0"/>
      <w:marBottom w:val="0"/>
      <w:divBdr>
        <w:top w:val="none" w:sz="0" w:space="0" w:color="auto"/>
        <w:left w:val="none" w:sz="0" w:space="0" w:color="auto"/>
        <w:bottom w:val="none" w:sz="0" w:space="0" w:color="auto"/>
        <w:right w:val="none" w:sz="0" w:space="0" w:color="auto"/>
      </w:divBdr>
    </w:div>
    <w:div w:id="1419449562">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2409049">
      <w:bodyDiv w:val="1"/>
      <w:marLeft w:val="0"/>
      <w:marRight w:val="0"/>
      <w:marTop w:val="0"/>
      <w:marBottom w:val="0"/>
      <w:divBdr>
        <w:top w:val="none" w:sz="0" w:space="0" w:color="auto"/>
        <w:left w:val="none" w:sz="0" w:space="0" w:color="auto"/>
        <w:bottom w:val="none" w:sz="0" w:space="0" w:color="auto"/>
        <w:right w:val="none" w:sz="0" w:space="0" w:color="auto"/>
      </w:divBdr>
    </w:div>
    <w:div w:id="1422525562">
      <w:bodyDiv w:val="1"/>
      <w:marLeft w:val="0"/>
      <w:marRight w:val="0"/>
      <w:marTop w:val="0"/>
      <w:marBottom w:val="0"/>
      <w:divBdr>
        <w:top w:val="none" w:sz="0" w:space="0" w:color="auto"/>
        <w:left w:val="none" w:sz="0" w:space="0" w:color="auto"/>
        <w:bottom w:val="none" w:sz="0" w:space="0" w:color="auto"/>
        <w:right w:val="none" w:sz="0" w:space="0" w:color="auto"/>
      </w:divBdr>
    </w:div>
    <w:div w:id="1423180562">
      <w:bodyDiv w:val="1"/>
      <w:marLeft w:val="0"/>
      <w:marRight w:val="0"/>
      <w:marTop w:val="0"/>
      <w:marBottom w:val="0"/>
      <w:divBdr>
        <w:top w:val="none" w:sz="0" w:space="0" w:color="auto"/>
        <w:left w:val="none" w:sz="0" w:space="0" w:color="auto"/>
        <w:bottom w:val="none" w:sz="0" w:space="0" w:color="auto"/>
        <w:right w:val="none" w:sz="0" w:space="0" w:color="auto"/>
      </w:divBdr>
    </w:div>
    <w:div w:id="1423837276">
      <w:bodyDiv w:val="1"/>
      <w:marLeft w:val="0"/>
      <w:marRight w:val="0"/>
      <w:marTop w:val="0"/>
      <w:marBottom w:val="0"/>
      <w:divBdr>
        <w:top w:val="none" w:sz="0" w:space="0" w:color="auto"/>
        <w:left w:val="none" w:sz="0" w:space="0" w:color="auto"/>
        <w:bottom w:val="none" w:sz="0" w:space="0" w:color="auto"/>
        <w:right w:val="none" w:sz="0" w:space="0" w:color="auto"/>
      </w:divBdr>
    </w:div>
    <w:div w:id="1424228679">
      <w:bodyDiv w:val="1"/>
      <w:marLeft w:val="0"/>
      <w:marRight w:val="0"/>
      <w:marTop w:val="0"/>
      <w:marBottom w:val="0"/>
      <w:divBdr>
        <w:top w:val="none" w:sz="0" w:space="0" w:color="auto"/>
        <w:left w:val="none" w:sz="0" w:space="0" w:color="auto"/>
        <w:bottom w:val="none" w:sz="0" w:space="0" w:color="auto"/>
        <w:right w:val="none" w:sz="0" w:space="0" w:color="auto"/>
      </w:divBdr>
    </w:div>
    <w:div w:id="1424254602">
      <w:bodyDiv w:val="1"/>
      <w:marLeft w:val="0"/>
      <w:marRight w:val="0"/>
      <w:marTop w:val="0"/>
      <w:marBottom w:val="0"/>
      <w:divBdr>
        <w:top w:val="none" w:sz="0" w:space="0" w:color="auto"/>
        <w:left w:val="none" w:sz="0" w:space="0" w:color="auto"/>
        <w:bottom w:val="none" w:sz="0" w:space="0" w:color="auto"/>
        <w:right w:val="none" w:sz="0" w:space="0" w:color="auto"/>
      </w:divBdr>
    </w:div>
    <w:div w:id="1424499134">
      <w:bodyDiv w:val="1"/>
      <w:marLeft w:val="0"/>
      <w:marRight w:val="0"/>
      <w:marTop w:val="0"/>
      <w:marBottom w:val="0"/>
      <w:divBdr>
        <w:top w:val="none" w:sz="0" w:space="0" w:color="auto"/>
        <w:left w:val="none" w:sz="0" w:space="0" w:color="auto"/>
        <w:bottom w:val="none" w:sz="0" w:space="0" w:color="auto"/>
        <w:right w:val="none" w:sz="0" w:space="0" w:color="auto"/>
      </w:divBdr>
    </w:div>
    <w:div w:id="1425607447">
      <w:bodyDiv w:val="1"/>
      <w:marLeft w:val="0"/>
      <w:marRight w:val="0"/>
      <w:marTop w:val="0"/>
      <w:marBottom w:val="0"/>
      <w:divBdr>
        <w:top w:val="none" w:sz="0" w:space="0" w:color="auto"/>
        <w:left w:val="none" w:sz="0" w:space="0" w:color="auto"/>
        <w:bottom w:val="none" w:sz="0" w:space="0" w:color="auto"/>
        <w:right w:val="none" w:sz="0" w:space="0" w:color="auto"/>
      </w:divBdr>
    </w:div>
    <w:div w:id="1426000835">
      <w:bodyDiv w:val="1"/>
      <w:marLeft w:val="0"/>
      <w:marRight w:val="0"/>
      <w:marTop w:val="0"/>
      <w:marBottom w:val="0"/>
      <w:divBdr>
        <w:top w:val="none" w:sz="0" w:space="0" w:color="auto"/>
        <w:left w:val="none" w:sz="0" w:space="0" w:color="auto"/>
        <w:bottom w:val="none" w:sz="0" w:space="0" w:color="auto"/>
        <w:right w:val="none" w:sz="0" w:space="0" w:color="auto"/>
      </w:divBdr>
    </w:div>
    <w:div w:id="1426153359">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653387">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7071711">
      <w:bodyDiv w:val="1"/>
      <w:marLeft w:val="0"/>
      <w:marRight w:val="0"/>
      <w:marTop w:val="0"/>
      <w:marBottom w:val="0"/>
      <w:divBdr>
        <w:top w:val="none" w:sz="0" w:space="0" w:color="auto"/>
        <w:left w:val="none" w:sz="0" w:space="0" w:color="auto"/>
        <w:bottom w:val="none" w:sz="0" w:space="0" w:color="auto"/>
        <w:right w:val="none" w:sz="0" w:space="0" w:color="auto"/>
      </w:divBdr>
    </w:div>
    <w:div w:id="1427311467">
      <w:bodyDiv w:val="1"/>
      <w:marLeft w:val="0"/>
      <w:marRight w:val="0"/>
      <w:marTop w:val="0"/>
      <w:marBottom w:val="0"/>
      <w:divBdr>
        <w:top w:val="none" w:sz="0" w:space="0" w:color="auto"/>
        <w:left w:val="none" w:sz="0" w:space="0" w:color="auto"/>
        <w:bottom w:val="none" w:sz="0" w:space="0" w:color="auto"/>
        <w:right w:val="none" w:sz="0" w:space="0" w:color="auto"/>
      </w:divBdr>
    </w:div>
    <w:div w:id="1427339295">
      <w:bodyDiv w:val="1"/>
      <w:marLeft w:val="0"/>
      <w:marRight w:val="0"/>
      <w:marTop w:val="0"/>
      <w:marBottom w:val="0"/>
      <w:divBdr>
        <w:top w:val="none" w:sz="0" w:space="0" w:color="auto"/>
        <w:left w:val="none" w:sz="0" w:space="0" w:color="auto"/>
        <w:bottom w:val="none" w:sz="0" w:space="0" w:color="auto"/>
        <w:right w:val="none" w:sz="0" w:space="0" w:color="auto"/>
      </w:divBdr>
    </w:div>
    <w:div w:id="1427723637">
      <w:bodyDiv w:val="1"/>
      <w:marLeft w:val="0"/>
      <w:marRight w:val="0"/>
      <w:marTop w:val="0"/>
      <w:marBottom w:val="0"/>
      <w:divBdr>
        <w:top w:val="none" w:sz="0" w:space="0" w:color="auto"/>
        <w:left w:val="none" w:sz="0" w:space="0" w:color="auto"/>
        <w:bottom w:val="none" w:sz="0" w:space="0" w:color="auto"/>
        <w:right w:val="none" w:sz="0" w:space="0" w:color="auto"/>
      </w:divBdr>
    </w:div>
    <w:div w:id="1428845162">
      <w:bodyDiv w:val="1"/>
      <w:marLeft w:val="0"/>
      <w:marRight w:val="0"/>
      <w:marTop w:val="0"/>
      <w:marBottom w:val="0"/>
      <w:divBdr>
        <w:top w:val="none" w:sz="0" w:space="0" w:color="auto"/>
        <w:left w:val="none" w:sz="0" w:space="0" w:color="auto"/>
        <w:bottom w:val="none" w:sz="0" w:space="0" w:color="auto"/>
        <w:right w:val="none" w:sz="0" w:space="0" w:color="auto"/>
      </w:divBdr>
    </w:div>
    <w:div w:id="1428883718">
      <w:bodyDiv w:val="1"/>
      <w:marLeft w:val="0"/>
      <w:marRight w:val="0"/>
      <w:marTop w:val="0"/>
      <w:marBottom w:val="0"/>
      <w:divBdr>
        <w:top w:val="none" w:sz="0" w:space="0" w:color="auto"/>
        <w:left w:val="none" w:sz="0" w:space="0" w:color="auto"/>
        <w:bottom w:val="none" w:sz="0" w:space="0" w:color="auto"/>
        <w:right w:val="none" w:sz="0" w:space="0" w:color="auto"/>
      </w:divBdr>
    </w:div>
    <w:div w:id="1428888669">
      <w:bodyDiv w:val="1"/>
      <w:marLeft w:val="0"/>
      <w:marRight w:val="0"/>
      <w:marTop w:val="0"/>
      <w:marBottom w:val="0"/>
      <w:divBdr>
        <w:top w:val="none" w:sz="0" w:space="0" w:color="auto"/>
        <w:left w:val="none" w:sz="0" w:space="0" w:color="auto"/>
        <w:bottom w:val="none" w:sz="0" w:space="0" w:color="auto"/>
        <w:right w:val="none" w:sz="0" w:space="0" w:color="auto"/>
      </w:divBdr>
    </w:div>
    <w:div w:id="1428967898">
      <w:bodyDiv w:val="1"/>
      <w:marLeft w:val="0"/>
      <w:marRight w:val="0"/>
      <w:marTop w:val="0"/>
      <w:marBottom w:val="0"/>
      <w:divBdr>
        <w:top w:val="none" w:sz="0" w:space="0" w:color="auto"/>
        <w:left w:val="none" w:sz="0" w:space="0" w:color="auto"/>
        <w:bottom w:val="none" w:sz="0" w:space="0" w:color="auto"/>
        <w:right w:val="none" w:sz="0" w:space="0" w:color="auto"/>
      </w:divBdr>
    </w:div>
    <w:div w:id="1429499648">
      <w:bodyDiv w:val="1"/>
      <w:marLeft w:val="0"/>
      <w:marRight w:val="0"/>
      <w:marTop w:val="0"/>
      <w:marBottom w:val="0"/>
      <w:divBdr>
        <w:top w:val="none" w:sz="0" w:space="0" w:color="auto"/>
        <w:left w:val="none" w:sz="0" w:space="0" w:color="auto"/>
        <w:bottom w:val="none" w:sz="0" w:space="0" w:color="auto"/>
        <w:right w:val="none" w:sz="0" w:space="0" w:color="auto"/>
      </w:divBdr>
    </w:div>
    <w:div w:id="1429692924">
      <w:bodyDiv w:val="1"/>
      <w:marLeft w:val="0"/>
      <w:marRight w:val="0"/>
      <w:marTop w:val="0"/>
      <w:marBottom w:val="0"/>
      <w:divBdr>
        <w:top w:val="none" w:sz="0" w:space="0" w:color="auto"/>
        <w:left w:val="none" w:sz="0" w:space="0" w:color="auto"/>
        <w:bottom w:val="none" w:sz="0" w:space="0" w:color="auto"/>
        <w:right w:val="none" w:sz="0" w:space="0" w:color="auto"/>
      </w:divBdr>
    </w:div>
    <w:div w:id="1429696433">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30200165">
      <w:bodyDiv w:val="1"/>
      <w:marLeft w:val="0"/>
      <w:marRight w:val="0"/>
      <w:marTop w:val="0"/>
      <w:marBottom w:val="0"/>
      <w:divBdr>
        <w:top w:val="none" w:sz="0" w:space="0" w:color="auto"/>
        <w:left w:val="none" w:sz="0" w:space="0" w:color="auto"/>
        <w:bottom w:val="none" w:sz="0" w:space="0" w:color="auto"/>
        <w:right w:val="none" w:sz="0" w:space="0" w:color="auto"/>
      </w:divBdr>
    </w:div>
    <w:div w:id="1430420021">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1588134">
      <w:bodyDiv w:val="1"/>
      <w:marLeft w:val="0"/>
      <w:marRight w:val="0"/>
      <w:marTop w:val="0"/>
      <w:marBottom w:val="0"/>
      <w:divBdr>
        <w:top w:val="none" w:sz="0" w:space="0" w:color="auto"/>
        <w:left w:val="none" w:sz="0" w:space="0" w:color="auto"/>
        <w:bottom w:val="none" w:sz="0" w:space="0" w:color="auto"/>
        <w:right w:val="none" w:sz="0" w:space="0" w:color="auto"/>
      </w:divBdr>
    </w:div>
    <w:div w:id="1432048963">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583730">
      <w:bodyDiv w:val="1"/>
      <w:marLeft w:val="0"/>
      <w:marRight w:val="0"/>
      <w:marTop w:val="0"/>
      <w:marBottom w:val="0"/>
      <w:divBdr>
        <w:top w:val="none" w:sz="0" w:space="0" w:color="auto"/>
        <w:left w:val="none" w:sz="0" w:space="0" w:color="auto"/>
        <w:bottom w:val="none" w:sz="0" w:space="0" w:color="auto"/>
        <w:right w:val="none" w:sz="0" w:space="0" w:color="auto"/>
      </w:divBdr>
    </w:div>
    <w:div w:id="1433477149">
      <w:bodyDiv w:val="1"/>
      <w:marLeft w:val="0"/>
      <w:marRight w:val="0"/>
      <w:marTop w:val="0"/>
      <w:marBottom w:val="0"/>
      <w:divBdr>
        <w:top w:val="none" w:sz="0" w:space="0" w:color="auto"/>
        <w:left w:val="none" w:sz="0" w:space="0" w:color="auto"/>
        <w:bottom w:val="none" w:sz="0" w:space="0" w:color="auto"/>
        <w:right w:val="none" w:sz="0" w:space="0" w:color="auto"/>
      </w:divBdr>
    </w:div>
    <w:div w:id="1433819106">
      <w:bodyDiv w:val="1"/>
      <w:marLeft w:val="0"/>
      <w:marRight w:val="0"/>
      <w:marTop w:val="0"/>
      <w:marBottom w:val="0"/>
      <w:divBdr>
        <w:top w:val="none" w:sz="0" w:space="0" w:color="auto"/>
        <w:left w:val="none" w:sz="0" w:space="0" w:color="auto"/>
        <w:bottom w:val="none" w:sz="0" w:space="0" w:color="auto"/>
        <w:right w:val="none" w:sz="0" w:space="0" w:color="auto"/>
      </w:divBdr>
    </w:div>
    <w:div w:id="1434402742">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5436568">
      <w:bodyDiv w:val="1"/>
      <w:marLeft w:val="0"/>
      <w:marRight w:val="0"/>
      <w:marTop w:val="0"/>
      <w:marBottom w:val="0"/>
      <w:divBdr>
        <w:top w:val="none" w:sz="0" w:space="0" w:color="auto"/>
        <w:left w:val="none" w:sz="0" w:space="0" w:color="auto"/>
        <w:bottom w:val="none" w:sz="0" w:space="0" w:color="auto"/>
        <w:right w:val="none" w:sz="0" w:space="0" w:color="auto"/>
      </w:divBdr>
    </w:div>
    <w:div w:id="1436246315">
      <w:bodyDiv w:val="1"/>
      <w:marLeft w:val="0"/>
      <w:marRight w:val="0"/>
      <w:marTop w:val="0"/>
      <w:marBottom w:val="0"/>
      <w:divBdr>
        <w:top w:val="none" w:sz="0" w:space="0" w:color="auto"/>
        <w:left w:val="none" w:sz="0" w:space="0" w:color="auto"/>
        <w:bottom w:val="none" w:sz="0" w:space="0" w:color="auto"/>
        <w:right w:val="none" w:sz="0" w:space="0" w:color="auto"/>
      </w:divBdr>
    </w:div>
    <w:div w:id="1436250356">
      <w:bodyDiv w:val="1"/>
      <w:marLeft w:val="0"/>
      <w:marRight w:val="0"/>
      <w:marTop w:val="0"/>
      <w:marBottom w:val="0"/>
      <w:divBdr>
        <w:top w:val="none" w:sz="0" w:space="0" w:color="auto"/>
        <w:left w:val="none" w:sz="0" w:space="0" w:color="auto"/>
        <w:bottom w:val="none" w:sz="0" w:space="0" w:color="auto"/>
        <w:right w:val="none" w:sz="0" w:space="0" w:color="auto"/>
      </w:divBdr>
    </w:div>
    <w:div w:id="1436511643">
      <w:bodyDiv w:val="1"/>
      <w:marLeft w:val="0"/>
      <w:marRight w:val="0"/>
      <w:marTop w:val="0"/>
      <w:marBottom w:val="0"/>
      <w:divBdr>
        <w:top w:val="none" w:sz="0" w:space="0" w:color="auto"/>
        <w:left w:val="none" w:sz="0" w:space="0" w:color="auto"/>
        <w:bottom w:val="none" w:sz="0" w:space="0" w:color="auto"/>
        <w:right w:val="none" w:sz="0" w:space="0" w:color="auto"/>
      </w:divBdr>
    </w:div>
    <w:div w:id="1436513804">
      <w:bodyDiv w:val="1"/>
      <w:marLeft w:val="0"/>
      <w:marRight w:val="0"/>
      <w:marTop w:val="0"/>
      <w:marBottom w:val="0"/>
      <w:divBdr>
        <w:top w:val="none" w:sz="0" w:space="0" w:color="auto"/>
        <w:left w:val="none" w:sz="0" w:space="0" w:color="auto"/>
        <w:bottom w:val="none" w:sz="0" w:space="0" w:color="auto"/>
        <w:right w:val="none" w:sz="0" w:space="0" w:color="auto"/>
      </w:divBdr>
    </w:div>
    <w:div w:id="1436629044">
      <w:bodyDiv w:val="1"/>
      <w:marLeft w:val="0"/>
      <w:marRight w:val="0"/>
      <w:marTop w:val="0"/>
      <w:marBottom w:val="0"/>
      <w:divBdr>
        <w:top w:val="none" w:sz="0" w:space="0" w:color="auto"/>
        <w:left w:val="none" w:sz="0" w:space="0" w:color="auto"/>
        <w:bottom w:val="none" w:sz="0" w:space="0" w:color="auto"/>
        <w:right w:val="none" w:sz="0" w:space="0" w:color="auto"/>
      </w:divBdr>
    </w:div>
    <w:div w:id="1436637072">
      <w:bodyDiv w:val="1"/>
      <w:marLeft w:val="0"/>
      <w:marRight w:val="0"/>
      <w:marTop w:val="0"/>
      <w:marBottom w:val="0"/>
      <w:divBdr>
        <w:top w:val="none" w:sz="0" w:space="0" w:color="auto"/>
        <w:left w:val="none" w:sz="0" w:space="0" w:color="auto"/>
        <w:bottom w:val="none" w:sz="0" w:space="0" w:color="auto"/>
        <w:right w:val="none" w:sz="0" w:space="0" w:color="auto"/>
      </w:divBdr>
    </w:div>
    <w:div w:id="1437287976">
      <w:bodyDiv w:val="1"/>
      <w:marLeft w:val="0"/>
      <w:marRight w:val="0"/>
      <w:marTop w:val="0"/>
      <w:marBottom w:val="0"/>
      <w:divBdr>
        <w:top w:val="none" w:sz="0" w:space="0" w:color="auto"/>
        <w:left w:val="none" w:sz="0" w:space="0" w:color="auto"/>
        <w:bottom w:val="none" w:sz="0" w:space="0" w:color="auto"/>
        <w:right w:val="none" w:sz="0" w:space="0" w:color="auto"/>
      </w:divBdr>
    </w:div>
    <w:div w:id="1437944821">
      <w:bodyDiv w:val="1"/>
      <w:marLeft w:val="0"/>
      <w:marRight w:val="0"/>
      <w:marTop w:val="0"/>
      <w:marBottom w:val="0"/>
      <w:divBdr>
        <w:top w:val="none" w:sz="0" w:space="0" w:color="auto"/>
        <w:left w:val="none" w:sz="0" w:space="0" w:color="auto"/>
        <w:bottom w:val="none" w:sz="0" w:space="0" w:color="auto"/>
        <w:right w:val="none" w:sz="0" w:space="0" w:color="auto"/>
      </w:divBdr>
    </w:div>
    <w:div w:id="1439180095">
      <w:bodyDiv w:val="1"/>
      <w:marLeft w:val="0"/>
      <w:marRight w:val="0"/>
      <w:marTop w:val="0"/>
      <w:marBottom w:val="0"/>
      <w:divBdr>
        <w:top w:val="none" w:sz="0" w:space="0" w:color="auto"/>
        <w:left w:val="none" w:sz="0" w:space="0" w:color="auto"/>
        <w:bottom w:val="none" w:sz="0" w:space="0" w:color="auto"/>
        <w:right w:val="none" w:sz="0" w:space="0" w:color="auto"/>
      </w:divBdr>
    </w:div>
    <w:div w:id="1439182617">
      <w:bodyDiv w:val="1"/>
      <w:marLeft w:val="0"/>
      <w:marRight w:val="0"/>
      <w:marTop w:val="0"/>
      <w:marBottom w:val="0"/>
      <w:divBdr>
        <w:top w:val="none" w:sz="0" w:space="0" w:color="auto"/>
        <w:left w:val="none" w:sz="0" w:space="0" w:color="auto"/>
        <w:bottom w:val="none" w:sz="0" w:space="0" w:color="auto"/>
        <w:right w:val="none" w:sz="0" w:space="0" w:color="auto"/>
      </w:divBdr>
    </w:div>
    <w:div w:id="1439328806">
      <w:bodyDiv w:val="1"/>
      <w:marLeft w:val="0"/>
      <w:marRight w:val="0"/>
      <w:marTop w:val="0"/>
      <w:marBottom w:val="0"/>
      <w:divBdr>
        <w:top w:val="none" w:sz="0" w:space="0" w:color="auto"/>
        <w:left w:val="none" w:sz="0" w:space="0" w:color="auto"/>
        <w:bottom w:val="none" w:sz="0" w:space="0" w:color="auto"/>
        <w:right w:val="none" w:sz="0" w:space="0" w:color="auto"/>
      </w:divBdr>
    </w:div>
    <w:div w:id="1439447018">
      <w:bodyDiv w:val="1"/>
      <w:marLeft w:val="0"/>
      <w:marRight w:val="0"/>
      <w:marTop w:val="0"/>
      <w:marBottom w:val="0"/>
      <w:divBdr>
        <w:top w:val="none" w:sz="0" w:space="0" w:color="auto"/>
        <w:left w:val="none" w:sz="0" w:space="0" w:color="auto"/>
        <w:bottom w:val="none" w:sz="0" w:space="0" w:color="auto"/>
        <w:right w:val="none" w:sz="0" w:space="0" w:color="auto"/>
      </w:divBdr>
    </w:div>
    <w:div w:id="1440031592">
      <w:bodyDiv w:val="1"/>
      <w:marLeft w:val="0"/>
      <w:marRight w:val="0"/>
      <w:marTop w:val="0"/>
      <w:marBottom w:val="0"/>
      <w:divBdr>
        <w:top w:val="none" w:sz="0" w:space="0" w:color="auto"/>
        <w:left w:val="none" w:sz="0" w:space="0" w:color="auto"/>
        <w:bottom w:val="none" w:sz="0" w:space="0" w:color="auto"/>
        <w:right w:val="none" w:sz="0" w:space="0" w:color="auto"/>
      </w:divBdr>
    </w:div>
    <w:div w:id="1440370080">
      <w:bodyDiv w:val="1"/>
      <w:marLeft w:val="0"/>
      <w:marRight w:val="0"/>
      <w:marTop w:val="0"/>
      <w:marBottom w:val="0"/>
      <w:divBdr>
        <w:top w:val="none" w:sz="0" w:space="0" w:color="auto"/>
        <w:left w:val="none" w:sz="0" w:space="0" w:color="auto"/>
        <w:bottom w:val="none" w:sz="0" w:space="0" w:color="auto"/>
        <w:right w:val="none" w:sz="0" w:space="0" w:color="auto"/>
      </w:divBdr>
    </w:div>
    <w:div w:id="1440681585">
      <w:bodyDiv w:val="1"/>
      <w:marLeft w:val="0"/>
      <w:marRight w:val="0"/>
      <w:marTop w:val="0"/>
      <w:marBottom w:val="0"/>
      <w:divBdr>
        <w:top w:val="none" w:sz="0" w:space="0" w:color="auto"/>
        <w:left w:val="none" w:sz="0" w:space="0" w:color="auto"/>
        <w:bottom w:val="none" w:sz="0" w:space="0" w:color="auto"/>
        <w:right w:val="none" w:sz="0" w:space="0" w:color="auto"/>
      </w:divBdr>
    </w:div>
    <w:div w:id="1440763214">
      <w:bodyDiv w:val="1"/>
      <w:marLeft w:val="0"/>
      <w:marRight w:val="0"/>
      <w:marTop w:val="0"/>
      <w:marBottom w:val="0"/>
      <w:divBdr>
        <w:top w:val="none" w:sz="0" w:space="0" w:color="auto"/>
        <w:left w:val="none" w:sz="0" w:space="0" w:color="auto"/>
        <w:bottom w:val="none" w:sz="0" w:space="0" w:color="auto"/>
        <w:right w:val="none" w:sz="0" w:space="0" w:color="auto"/>
      </w:divBdr>
    </w:div>
    <w:div w:id="1441485634">
      <w:bodyDiv w:val="1"/>
      <w:marLeft w:val="0"/>
      <w:marRight w:val="0"/>
      <w:marTop w:val="0"/>
      <w:marBottom w:val="0"/>
      <w:divBdr>
        <w:top w:val="none" w:sz="0" w:space="0" w:color="auto"/>
        <w:left w:val="none" w:sz="0" w:space="0" w:color="auto"/>
        <w:bottom w:val="none" w:sz="0" w:space="0" w:color="auto"/>
        <w:right w:val="none" w:sz="0" w:space="0" w:color="auto"/>
      </w:divBdr>
    </w:div>
    <w:div w:id="1441797958">
      <w:bodyDiv w:val="1"/>
      <w:marLeft w:val="0"/>
      <w:marRight w:val="0"/>
      <w:marTop w:val="0"/>
      <w:marBottom w:val="0"/>
      <w:divBdr>
        <w:top w:val="none" w:sz="0" w:space="0" w:color="auto"/>
        <w:left w:val="none" w:sz="0" w:space="0" w:color="auto"/>
        <w:bottom w:val="none" w:sz="0" w:space="0" w:color="auto"/>
        <w:right w:val="none" w:sz="0" w:space="0" w:color="auto"/>
      </w:divBdr>
    </w:div>
    <w:div w:id="1442604425">
      <w:bodyDiv w:val="1"/>
      <w:marLeft w:val="0"/>
      <w:marRight w:val="0"/>
      <w:marTop w:val="0"/>
      <w:marBottom w:val="0"/>
      <w:divBdr>
        <w:top w:val="none" w:sz="0" w:space="0" w:color="auto"/>
        <w:left w:val="none" w:sz="0" w:space="0" w:color="auto"/>
        <w:bottom w:val="none" w:sz="0" w:space="0" w:color="auto"/>
        <w:right w:val="none" w:sz="0" w:space="0" w:color="auto"/>
      </w:divBdr>
    </w:div>
    <w:div w:id="1443182964">
      <w:bodyDiv w:val="1"/>
      <w:marLeft w:val="0"/>
      <w:marRight w:val="0"/>
      <w:marTop w:val="0"/>
      <w:marBottom w:val="0"/>
      <w:divBdr>
        <w:top w:val="none" w:sz="0" w:space="0" w:color="auto"/>
        <w:left w:val="none" w:sz="0" w:space="0" w:color="auto"/>
        <w:bottom w:val="none" w:sz="0" w:space="0" w:color="auto"/>
        <w:right w:val="none" w:sz="0" w:space="0" w:color="auto"/>
      </w:divBdr>
    </w:div>
    <w:div w:id="1443724254">
      <w:bodyDiv w:val="1"/>
      <w:marLeft w:val="0"/>
      <w:marRight w:val="0"/>
      <w:marTop w:val="0"/>
      <w:marBottom w:val="0"/>
      <w:divBdr>
        <w:top w:val="none" w:sz="0" w:space="0" w:color="auto"/>
        <w:left w:val="none" w:sz="0" w:space="0" w:color="auto"/>
        <w:bottom w:val="none" w:sz="0" w:space="0" w:color="auto"/>
        <w:right w:val="none" w:sz="0" w:space="0" w:color="auto"/>
      </w:divBdr>
    </w:div>
    <w:div w:id="1443724798">
      <w:bodyDiv w:val="1"/>
      <w:marLeft w:val="0"/>
      <w:marRight w:val="0"/>
      <w:marTop w:val="0"/>
      <w:marBottom w:val="0"/>
      <w:divBdr>
        <w:top w:val="none" w:sz="0" w:space="0" w:color="auto"/>
        <w:left w:val="none" w:sz="0" w:space="0" w:color="auto"/>
        <w:bottom w:val="none" w:sz="0" w:space="0" w:color="auto"/>
        <w:right w:val="none" w:sz="0" w:space="0" w:color="auto"/>
      </w:divBdr>
    </w:div>
    <w:div w:id="1443841504">
      <w:bodyDiv w:val="1"/>
      <w:marLeft w:val="0"/>
      <w:marRight w:val="0"/>
      <w:marTop w:val="0"/>
      <w:marBottom w:val="0"/>
      <w:divBdr>
        <w:top w:val="none" w:sz="0" w:space="0" w:color="auto"/>
        <w:left w:val="none" w:sz="0" w:space="0" w:color="auto"/>
        <w:bottom w:val="none" w:sz="0" w:space="0" w:color="auto"/>
        <w:right w:val="none" w:sz="0" w:space="0" w:color="auto"/>
      </w:divBdr>
    </w:div>
    <w:div w:id="1443843399">
      <w:bodyDiv w:val="1"/>
      <w:marLeft w:val="0"/>
      <w:marRight w:val="0"/>
      <w:marTop w:val="0"/>
      <w:marBottom w:val="0"/>
      <w:divBdr>
        <w:top w:val="none" w:sz="0" w:space="0" w:color="auto"/>
        <w:left w:val="none" w:sz="0" w:space="0" w:color="auto"/>
        <w:bottom w:val="none" w:sz="0" w:space="0" w:color="auto"/>
        <w:right w:val="none" w:sz="0" w:space="0" w:color="auto"/>
      </w:divBdr>
    </w:div>
    <w:div w:id="1443962185">
      <w:bodyDiv w:val="1"/>
      <w:marLeft w:val="0"/>
      <w:marRight w:val="0"/>
      <w:marTop w:val="0"/>
      <w:marBottom w:val="0"/>
      <w:divBdr>
        <w:top w:val="none" w:sz="0" w:space="0" w:color="auto"/>
        <w:left w:val="none" w:sz="0" w:space="0" w:color="auto"/>
        <w:bottom w:val="none" w:sz="0" w:space="0" w:color="auto"/>
        <w:right w:val="none" w:sz="0" w:space="0" w:color="auto"/>
      </w:divBdr>
    </w:div>
    <w:div w:id="1444032213">
      <w:bodyDiv w:val="1"/>
      <w:marLeft w:val="0"/>
      <w:marRight w:val="0"/>
      <w:marTop w:val="0"/>
      <w:marBottom w:val="0"/>
      <w:divBdr>
        <w:top w:val="none" w:sz="0" w:space="0" w:color="auto"/>
        <w:left w:val="none" w:sz="0" w:space="0" w:color="auto"/>
        <w:bottom w:val="none" w:sz="0" w:space="0" w:color="auto"/>
        <w:right w:val="none" w:sz="0" w:space="0" w:color="auto"/>
      </w:divBdr>
    </w:div>
    <w:div w:id="1444039365">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5077987">
      <w:bodyDiv w:val="1"/>
      <w:marLeft w:val="0"/>
      <w:marRight w:val="0"/>
      <w:marTop w:val="0"/>
      <w:marBottom w:val="0"/>
      <w:divBdr>
        <w:top w:val="none" w:sz="0" w:space="0" w:color="auto"/>
        <w:left w:val="none" w:sz="0" w:space="0" w:color="auto"/>
        <w:bottom w:val="none" w:sz="0" w:space="0" w:color="auto"/>
        <w:right w:val="none" w:sz="0" w:space="0" w:color="auto"/>
      </w:divBdr>
    </w:div>
    <w:div w:id="1445274058">
      <w:bodyDiv w:val="1"/>
      <w:marLeft w:val="0"/>
      <w:marRight w:val="0"/>
      <w:marTop w:val="0"/>
      <w:marBottom w:val="0"/>
      <w:divBdr>
        <w:top w:val="none" w:sz="0" w:space="0" w:color="auto"/>
        <w:left w:val="none" w:sz="0" w:space="0" w:color="auto"/>
        <w:bottom w:val="none" w:sz="0" w:space="0" w:color="auto"/>
        <w:right w:val="none" w:sz="0" w:space="0" w:color="auto"/>
      </w:divBdr>
    </w:div>
    <w:div w:id="1446995085">
      <w:bodyDiv w:val="1"/>
      <w:marLeft w:val="0"/>
      <w:marRight w:val="0"/>
      <w:marTop w:val="0"/>
      <w:marBottom w:val="0"/>
      <w:divBdr>
        <w:top w:val="none" w:sz="0" w:space="0" w:color="auto"/>
        <w:left w:val="none" w:sz="0" w:space="0" w:color="auto"/>
        <w:bottom w:val="none" w:sz="0" w:space="0" w:color="auto"/>
        <w:right w:val="none" w:sz="0" w:space="0" w:color="auto"/>
      </w:divBdr>
    </w:div>
    <w:div w:id="1447190227">
      <w:bodyDiv w:val="1"/>
      <w:marLeft w:val="0"/>
      <w:marRight w:val="0"/>
      <w:marTop w:val="0"/>
      <w:marBottom w:val="0"/>
      <w:divBdr>
        <w:top w:val="none" w:sz="0" w:space="0" w:color="auto"/>
        <w:left w:val="none" w:sz="0" w:space="0" w:color="auto"/>
        <w:bottom w:val="none" w:sz="0" w:space="0" w:color="auto"/>
        <w:right w:val="none" w:sz="0" w:space="0" w:color="auto"/>
      </w:divBdr>
    </w:div>
    <w:div w:id="1447231831">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390099">
      <w:bodyDiv w:val="1"/>
      <w:marLeft w:val="0"/>
      <w:marRight w:val="0"/>
      <w:marTop w:val="0"/>
      <w:marBottom w:val="0"/>
      <w:divBdr>
        <w:top w:val="none" w:sz="0" w:space="0" w:color="auto"/>
        <w:left w:val="none" w:sz="0" w:space="0" w:color="auto"/>
        <w:bottom w:val="none" w:sz="0" w:space="0" w:color="auto"/>
        <w:right w:val="none" w:sz="0" w:space="0" w:color="auto"/>
      </w:divBdr>
    </w:div>
    <w:div w:id="1447429524">
      <w:bodyDiv w:val="1"/>
      <w:marLeft w:val="0"/>
      <w:marRight w:val="0"/>
      <w:marTop w:val="0"/>
      <w:marBottom w:val="0"/>
      <w:divBdr>
        <w:top w:val="none" w:sz="0" w:space="0" w:color="auto"/>
        <w:left w:val="none" w:sz="0" w:space="0" w:color="auto"/>
        <w:bottom w:val="none" w:sz="0" w:space="0" w:color="auto"/>
        <w:right w:val="none" w:sz="0" w:space="0" w:color="auto"/>
      </w:divBdr>
    </w:div>
    <w:div w:id="1447849841">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159608">
      <w:bodyDiv w:val="1"/>
      <w:marLeft w:val="0"/>
      <w:marRight w:val="0"/>
      <w:marTop w:val="0"/>
      <w:marBottom w:val="0"/>
      <w:divBdr>
        <w:top w:val="none" w:sz="0" w:space="0" w:color="auto"/>
        <w:left w:val="none" w:sz="0" w:space="0" w:color="auto"/>
        <w:bottom w:val="none" w:sz="0" w:space="0" w:color="auto"/>
        <w:right w:val="none" w:sz="0" w:space="0" w:color="auto"/>
      </w:divBdr>
    </w:div>
    <w:div w:id="1448162691">
      <w:bodyDiv w:val="1"/>
      <w:marLeft w:val="0"/>
      <w:marRight w:val="0"/>
      <w:marTop w:val="0"/>
      <w:marBottom w:val="0"/>
      <w:divBdr>
        <w:top w:val="none" w:sz="0" w:space="0" w:color="auto"/>
        <w:left w:val="none" w:sz="0" w:space="0" w:color="auto"/>
        <w:bottom w:val="none" w:sz="0" w:space="0" w:color="auto"/>
        <w:right w:val="none" w:sz="0" w:space="0" w:color="auto"/>
      </w:divBdr>
    </w:div>
    <w:div w:id="1449855755">
      <w:bodyDiv w:val="1"/>
      <w:marLeft w:val="0"/>
      <w:marRight w:val="0"/>
      <w:marTop w:val="0"/>
      <w:marBottom w:val="0"/>
      <w:divBdr>
        <w:top w:val="none" w:sz="0" w:space="0" w:color="auto"/>
        <w:left w:val="none" w:sz="0" w:space="0" w:color="auto"/>
        <w:bottom w:val="none" w:sz="0" w:space="0" w:color="auto"/>
        <w:right w:val="none" w:sz="0" w:space="0" w:color="auto"/>
      </w:divBdr>
    </w:div>
    <w:div w:id="1450205034">
      <w:bodyDiv w:val="1"/>
      <w:marLeft w:val="0"/>
      <w:marRight w:val="0"/>
      <w:marTop w:val="0"/>
      <w:marBottom w:val="0"/>
      <w:divBdr>
        <w:top w:val="none" w:sz="0" w:space="0" w:color="auto"/>
        <w:left w:val="none" w:sz="0" w:space="0" w:color="auto"/>
        <w:bottom w:val="none" w:sz="0" w:space="0" w:color="auto"/>
        <w:right w:val="none" w:sz="0" w:space="0" w:color="auto"/>
      </w:divBdr>
    </w:div>
    <w:div w:id="1450468892">
      <w:bodyDiv w:val="1"/>
      <w:marLeft w:val="0"/>
      <w:marRight w:val="0"/>
      <w:marTop w:val="0"/>
      <w:marBottom w:val="0"/>
      <w:divBdr>
        <w:top w:val="none" w:sz="0" w:space="0" w:color="auto"/>
        <w:left w:val="none" w:sz="0" w:space="0" w:color="auto"/>
        <w:bottom w:val="none" w:sz="0" w:space="0" w:color="auto"/>
        <w:right w:val="none" w:sz="0" w:space="0" w:color="auto"/>
      </w:divBdr>
    </w:div>
    <w:div w:id="1450582894">
      <w:bodyDiv w:val="1"/>
      <w:marLeft w:val="0"/>
      <w:marRight w:val="0"/>
      <w:marTop w:val="0"/>
      <w:marBottom w:val="0"/>
      <w:divBdr>
        <w:top w:val="none" w:sz="0" w:space="0" w:color="auto"/>
        <w:left w:val="none" w:sz="0" w:space="0" w:color="auto"/>
        <w:bottom w:val="none" w:sz="0" w:space="0" w:color="auto"/>
        <w:right w:val="none" w:sz="0" w:space="0" w:color="auto"/>
      </w:divBdr>
    </w:div>
    <w:div w:id="1450777546">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314334">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628620">
      <w:bodyDiv w:val="1"/>
      <w:marLeft w:val="0"/>
      <w:marRight w:val="0"/>
      <w:marTop w:val="0"/>
      <w:marBottom w:val="0"/>
      <w:divBdr>
        <w:top w:val="none" w:sz="0" w:space="0" w:color="auto"/>
        <w:left w:val="none" w:sz="0" w:space="0" w:color="auto"/>
        <w:bottom w:val="none" w:sz="0" w:space="0" w:color="auto"/>
        <w:right w:val="none" w:sz="0" w:space="0" w:color="auto"/>
      </w:divBdr>
    </w:div>
    <w:div w:id="1451780855">
      <w:bodyDiv w:val="1"/>
      <w:marLeft w:val="0"/>
      <w:marRight w:val="0"/>
      <w:marTop w:val="0"/>
      <w:marBottom w:val="0"/>
      <w:divBdr>
        <w:top w:val="none" w:sz="0" w:space="0" w:color="auto"/>
        <w:left w:val="none" w:sz="0" w:space="0" w:color="auto"/>
        <w:bottom w:val="none" w:sz="0" w:space="0" w:color="auto"/>
        <w:right w:val="none" w:sz="0" w:space="0" w:color="auto"/>
      </w:divBdr>
    </w:div>
    <w:div w:id="1451893955">
      <w:bodyDiv w:val="1"/>
      <w:marLeft w:val="0"/>
      <w:marRight w:val="0"/>
      <w:marTop w:val="0"/>
      <w:marBottom w:val="0"/>
      <w:divBdr>
        <w:top w:val="none" w:sz="0" w:space="0" w:color="auto"/>
        <w:left w:val="none" w:sz="0" w:space="0" w:color="auto"/>
        <w:bottom w:val="none" w:sz="0" w:space="0" w:color="auto"/>
        <w:right w:val="none" w:sz="0" w:space="0" w:color="auto"/>
      </w:divBdr>
    </w:div>
    <w:div w:id="1452430414">
      <w:bodyDiv w:val="1"/>
      <w:marLeft w:val="0"/>
      <w:marRight w:val="0"/>
      <w:marTop w:val="0"/>
      <w:marBottom w:val="0"/>
      <w:divBdr>
        <w:top w:val="none" w:sz="0" w:space="0" w:color="auto"/>
        <w:left w:val="none" w:sz="0" w:space="0" w:color="auto"/>
        <w:bottom w:val="none" w:sz="0" w:space="0" w:color="auto"/>
        <w:right w:val="none" w:sz="0" w:space="0" w:color="auto"/>
      </w:divBdr>
    </w:div>
    <w:div w:id="1452439483">
      <w:bodyDiv w:val="1"/>
      <w:marLeft w:val="0"/>
      <w:marRight w:val="0"/>
      <w:marTop w:val="0"/>
      <w:marBottom w:val="0"/>
      <w:divBdr>
        <w:top w:val="none" w:sz="0" w:space="0" w:color="auto"/>
        <w:left w:val="none" w:sz="0" w:space="0" w:color="auto"/>
        <w:bottom w:val="none" w:sz="0" w:space="0" w:color="auto"/>
        <w:right w:val="none" w:sz="0" w:space="0" w:color="auto"/>
      </w:divBdr>
    </w:div>
    <w:div w:id="1452818326">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867028">
      <w:bodyDiv w:val="1"/>
      <w:marLeft w:val="0"/>
      <w:marRight w:val="0"/>
      <w:marTop w:val="0"/>
      <w:marBottom w:val="0"/>
      <w:divBdr>
        <w:top w:val="none" w:sz="0" w:space="0" w:color="auto"/>
        <w:left w:val="none" w:sz="0" w:space="0" w:color="auto"/>
        <w:bottom w:val="none" w:sz="0" w:space="0" w:color="auto"/>
        <w:right w:val="none" w:sz="0" w:space="0" w:color="auto"/>
      </w:divBdr>
    </w:div>
    <w:div w:id="1453943303">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4210284">
      <w:bodyDiv w:val="1"/>
      <w:marLeft w:val="0"/>
      <w:marRight w:val="0"/>
      <w:marTop w:val="0"/>
      <w:marBottom w:val="0"/>
      <w:divBdr>
        <w:top w:val="none" w:sz="0" w:space="0" w:color="auto"/>
        <w:left w:val="none" w:sz="0" w:space="0" w:color="auto"/>
        <w:bottom w:val="none" w:sz="0" w:space="0" w:color="auto"/>
        <w:right w:val="none" w:sz="0" w:space="0" w:color="auto"/>
      </w:divBdr>
    </w:div>
    <w:div w:id="1454324059">
      <w:bodyDiv w:val="1"/>
      <w:marLeft w:val="0"/>
      <w:marRight w:val="0"/>
      <w:marTop w:val="0"/>
      <w:marBottom w:val="0"/>
      <w:divBdr>
        <w:top w:val="none" w:sz="0" w:space="0" w:color="auto"/>
        <w:left w:val="none" w:sz="0" w:space="0" w:color="auto"/>
        <w:bottom w:val="none" w:sz="0" w:space="0" w:color="auto"/>
        <w:right w:val="none" w:sz="0" w:space="0" w:color="auto"/>
      </w:divBdr>
    </w:div>
    <w:div w:id="1456944719">
      <w:bodyDiv w:val="1"/>
      <w:marLeft w:val="0"/>
      <w:marRight w:val="0"/>
      <w:marTop w:val="0"/>
      <w:marBottom w:val="0"/>
      <w:divBdr>
        <w:top w:val="none" w:sz="0" w:space="0" w:color="auto"/>
        <w:left w:val="none" w:sz="0" w:space="0" w:color="auto"/>
        <w:bottom w:val="none" w:sz="0" w:space="0" w:color="auto"/>
        <w:right w:val="none" w:sz="0" w:space="0" w:color="auto"/>
      </w:divBdr>
    </w:div>
    <w:div w:id="1457527993">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458060802">
      <w:bodyDiv w:val="1"/>
      <w:marLeft w:val="0"/>
      <w:marRight w:val="0"/>
      <w:marTop w:val="0"/>
      <w:marBottom w:val="0"/>
      <w:divBdr>
        <w:top w:val="none" w:sz="0" w:space="0" w:color="auto"/>
        <w:left w:val="none" w:sz="0" w:space="0" w:color="auto"/>
        <w:bottom w:val="none" w:sz="0" w:space="0" w:color="auto"/>
        <w:right w:val="none" w:sz="0" w:space="0" w:color="auto"/>
      </w:divBdr>
    </w:div>
    <w:div w:id="1459107914">
      <w:bodyDiv w:val="1"/>
      <w:marLeft w:val="0"/>
      <w:marRight w:val="0"/>
      <w:marTop w:val="0"/>
      <w:marBottom w:val="0"/>
      <w:divBdr>
        <w:top w:val="none" w:sz="0" w:space="0" w:color="auto"/>
        <w:left w:val="none" w:sz="0" w:space="0" w:color="auto"/>
        <w:bottom w:val="none" w:sz="0" w:space="0" w:color="auto"/>
        <w:right w:val="none" w:sz="0" w:space="0" w:color="auto"/>
      </w:divBdr>
    </w:div>
    <w:div w:id="1459950944">
      <w:bodyDiv w:val="1"/>
      <w:marLeft w:val="0"/>
      <w:marRight w:val="0"/>
      <w:marTop w:val="0"/>
      <w:marBottom w:val="0"/>
      <w:divBdr>
        <w:top w:val="none" w:sz="0" w:space="0" w:color="auto"/>
        <w:left w:val="none" w:sz="0" w:space="0" w:color="auto"/>
        <w:bottom w:val="none" w:sz="0" w:space="0" w:color="auto"/>
        <w:right w:val="none" w:sz="0" w:space="0" w:color="auto"/>
      </w:divBdr>
    </w:div>
    <w:div w:id="1460027199">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755828">
      <w:bodyDiv w:val="1"/>
      <w:marLeft w:val="0"/>
      <w:marRight w:val="0"/>
      <w:marTop w:val="0"/>
      <w:marBottom w:val="0"/>
      <w:divBdr>
        <w:top w:val="none" w:sz="0" w:space="0" w:color="auto"/>
        <w:left w:val="none" w:sz="0" w:space="0" w:color="auto"/>
        <w:bottom w:val="none" w:sz="0" w:space="0" w:color="auto"/>
        <w:right w:val="none" w:sz="0" w:space="0" w:color="auto"/>
      </w:divBdr>
    </w:div>
    <w:div w:id="1460764107">
      <w:bodyDiv w:val="1"/>
      <w:marLeft w:val="0"/>
      <w:marRight w:val="0"/>
      <w:marTop w:val="0"/>
      <w:marBottom w:val="0"/>
      <w:divBdr>
        <w:top w:val="none" w:sz="0" w:space="0" w:color="auto"/>
        <w:left w:val="none" w:sz="0" w:space="0" w:color="auto"/>
        <w:bottom w:val="none" w:sz="0" w:space="0" w:color="auto"/>
        <w:right w:val="none" w:sz="0" w:space="0" w:color="auto"/>
      </w:divBdr>
    </w:div>
    <w:div w:id="1460879213">
      <w:bodyDiv w:val="1"/>
      <w:marLeft w:val="0"/>
      <w:marRight w:val="0"/>
      <w:marTop w:val="0"/>
      <w:marBottom w:val="0"/>
      <w:divBdr>
        <w:top w:val="none" w:sz="0" w:space="0" w:color="auto"/>
        <w:left w:val="none" w:sz="0" w:space="0" w:color="auto"/>
        <w:bottom w:val="none" w:sz="0" w:space="0" w:color="auto"/>
        <w:right w:val="none" w:sz="0" w:space="0" w:color="auto"/>
      </w:divBdr>
    </w:div>
    <w:div w:id="1460954998">
      <w:bodyDiv w:val="1"/>
      <w:marLeft w:val="0"/>
      <w:marRight w:val="0"/>
      <w:marTop w:val="0"/>
      <w:marBottom w:val="0"/>
      <w:divBdr>
        <w:top w:val="none" w:sz="0" w:space="0" w:color="auto"/>
        <w:left w:val="none" w:sz="0" w:space="0" w:color="auto"/>
        <w:bottom w:val="none" w:sz="0" w:space="0" w:color="auto"/>
        <w:right w:val="none" w:sz="0" w:space="0" w:color="auto"/>
      </w:divBdr>
    </w:div>
    <w:div w:id="1461149515">
      <w:bodyDiv w:val="1"/>
      <w:marLeft w:val="0"/>
      <w:marRight w:val="0"/>
      <w:marTop w:val="0"/>
      <w:marBottom w:val="0"/>
      <w:divBdr>
        <w:top w:val="none" w:sz="0" w:space="0" w:color="auto"/>
        <w:left w:val="none" w:sz="0" w:space="0" w:color="auto"/>
        <w:bottom w:val="none" w:sz="0" w:space="0" w:color="auto"/>
        <w:right w:val="none" w:sz="0" w:space="0" w:color="auto"/>
      </w:divBdr>
    </w:div>
    <w:div w:id="1461264932">
      <w:bodyDiv w:val="1"/>
      <w:marLeft w:val="0"/>
      <w:marRight w:val="0"/>
      <w:marTop w:val="0"/>
      <w:marBottom w:val="0"/>
      <w:divBdr>
        <w:top w:val="none" w:sz="0" w:space="0" w:color="auto"/>
        <w:left w:val="none" w:sz="0" w:space="0" w:color="auto"/>
        <w:bottom w:val="none" w:sz="0" w:space="0" w:color="auto"/>
        <w:right w:val="none" w:sz="0" w:space="0" w:color="auto"/>
      </w:divBdr>
    </w:div>
    <w:div w:id="1461265528">
      <w:bodyDiv w:val="1"/>
      <w:marLeft w:val="0"/>
      <w:marRight w:val="0"/>
      <w:marTop w:val="0"/>
      <w:marBottom w:val="0"/>
      <w:divBdr>
        <w:top w:val="none" w:sz="0" w:space="0" w:color="auto"/>
        <w:left w:val="none" w:sz="0" w:space="0" w:color="auto"/>
        <w:bottom w:val="none" w:sz="0" w:space="0" w:color="auto"/>
        <w:right w:val="none" w:sz="0" w:space="0" w:color="auto"/>
      </w:divBdr>
    </w:div>
    <w:div w:id="1461455847">
      <w:bodyDiv w:val="1"/>
      <w:marLeft w:val="0"/>
      <w:marRight w:val="0"/>
      <w:marTop w:val="0"/>
      <w:marBottom w:val="0"/>
      <w:divBdr>
        <w:top w:val="none" w:sz="0" w:space="0" w:color="auto"/>
        <w:left w:val="none" w:sz="0" w:space="0" w:color="auto"/>
        <w:bottom w:val="none" w:sz="0" w:space="0" w:color="auto"/>
        <w:right w:val="none" w:sz="0" w:space="0" w:color="auto"/>
      </w:divBdr>
    </w:div>
    <w:div w:id="1461923608">
      <w:bodyDiv w:val="1"/>
      <w:marLeft w:val="0"/>
      <w:marRight w:val="0"/>
      <w:marTop w:val="0"/>
      <w:marBottom w:val="0"/>
      <w:divBdr>
        <w:top w:val="none" w:sz="0" w:space="0" w:color="auto"/>
        <w:left w:val="none" w:sz="0" w:space="0" w:color="auto"/>
        <w:bottom w:val="none" w:sz="0" w:space="0" w:color="auto"/>
        <w:right w:val="none" w:sz="0" w:space="0" w:color="auto"/>
      </w:divBdr>
    </w:div>
    <w:div w:id="1462961395">
      <w:bodyDiv w:val="1"/>
      <w:marLeft w:val="0"/>
      <w:marRight w:val="0"/>
      <w:marTop w:val="0"/>
      <w:marBottom w:val="0"/>
      <w:divBdr>
        <w:top w:val="none" w:sz="0" w:space="0" w:color="auto"/>
        <w:left w:val="none" w:sz="0" w:space="0" w:color="auto"/>
        <w:bottom w:val="none" w:sz="0" w:space="0" w:color="auto"/>
        <w:right w:val="none" w:sz="0" w:space="0" w:color="auto"/>
      </w:divBdr>
    </w:div>
    <w:div w:id="1463038373">
      <w:bodyDiv w:val="1"/>
      <w:marLeft w:val="0"/>
      <w:marRight w:val="0"/>
      <w:marTop w:val="0"/>
      <w:marBottom w:val="0"/>
      <w:divBdr>
        <w:top w:val="none" w:sz="0" w:space="0" w:color="auto"/>
        <w:left w:val="none" w:sz="0" w:space="0" w:color="auto"/>
        <w:bottom w:val="none" w:sz="0" w:space="0" w:color="auto"/>
        <w:right w:val="none" w:sz="0" w:space="0" w:color="auto"/>
      </w:divBdr>
    </w:div>
    <w:div w:id="1463235229">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8131">
      <w:bodyDiv w:val="1"/>
      <w:marLeft w:val="0"/>
      <w:marRight w:val="0"/>
      <w:marTop w:val="0"/>
      <w:marBottom w:val="0"/>
      <w:divBdr>
        <w:top w:val="none" w:sz="0" w:space="0" w:color="auto"/>
        <w:left w:val="none" w:sz="0" w:space="0" w:color="auto"/>
        <w:bottom w:val="none" w:sz="0" w:space="0" w:color="auto"/>
        <w:right w:val="none" w:sz="0" w:space="0" w:color="auto"/>
      </w:divBdr>
    </w:div>
    <w:div w:id="1464300930">
      <w:bodyDiv w:val="1"/>
      <w:marLeft w:val="0"/>
      <w:marRight w:val="0"/>
      <w:marTop w:val="0"/>
      <w:marBottom w:val="0"/>
      <w:divBdr>
        <w:top w:val="none" w:sz="0" w:space="0" w:color="auto"/>
        <w:left w:val="none" w:sz="0" w:space="0" w:color="auto"/>
        <w:bottom w:val="none" w:sz="0" w:space="0" w:color="auto"/>
        <w:right w:val="none" w:sz="0" w:space="0" w:color="auto"/>
      </w:divBdr>
    </w:div>
    <w:div w:id="1464540917">
      <w:bodyDiv w:val="1"/>
      <w:marLeft w:val="0"/>
      <w:marRight w:val="0"/>
      <w:marTop w:val="0"/>
      <w:marBottom w:val="0"/>
      <w:divBdr>
        <w:top w:val="none" w:sz="0" w:space="0" w:color="auto"/>
        <w:left w:val="none" w:sz="0" w:space="0" w:color="auto"/>
        <w:bottom w:val="none" w:sz="0" w:space="0" w:color="auto"/>
        <w:right w:val="none" w:sz="0" w:space="0" w:color="auto"/>
      </w:divBdr>
    </w:div>
    <w:div w:id="1464612531">
      <w:bodyDiv w:val="1"/>
      <w:marLeft w:val="0"/>
      <w:marRight w:val="0"/>
      <w:marTop w:val="0"/>
      <w:marBottom w:val="0"/>
      <w:divBdr>
        <w:top w:val="none" w:sz="0" w:space="0" w:color="auto"/>
        <w:left w:val="none" w:sz="0" w:space="0" w:color="auto"/>
        <w:bottom w:val="none" w:sz="0" w:space="0" w:color="auto"/>
        <w:right w:val="none" w:sz="0" w:space="0" w:color="auto"/>
      </w:divBdr>
    </w:div>
    <w:div w:id="1465078983">
      <w:bodyDiv w:val="1"/>
      <w:marLeft w:val="0"/>
      <w:marRight w:val="0"/>
      <w:marTop w:val="0"/>
      <w:marBottom w:val="0"/>
      <w:divBdr>
        <w:top w:val="none" w:sz="0" w:space="0" w:color="auto"/>
        <w:left w:val="none" w:sz="0" w:space="0" w:color="auto"/>
        <w:bottom w:val="none" w:sz="0" w:space="0" w:color="auto"/>
        <w:right w:val="none" w:sz="0" w:space="0" w:color="auto"/>
      </w:divBdr>
    </w:div>
    <w:div w:id="1465194571">
      <w:bodyDiv w:val="1"/>
      <w:marLeft w:val="0"/>
      <w:marRight w:val="0"/>
      <w:marTop w:val="0"/>
      <w:marBottom w:val="0"/>
      <w:divBdr>
        <w:top w:val="none" w:sz="0" w:space="0" w:color="auto"/>
        <w:left w:val="none" w:sz="0" w:space="0" w:color="auto"/>
        <w:bottom w:val="none" w:sz="0" w:space="0" w:color="auto"/>
        <w:right w:val="none" w:sz="0" w:space="0" w:color="auto"/>
      </w:divBdr>
    </w:div>
    <w:div w:id="1465467663">
      <w:bodyDiv w:val="1"/>
      <w:marLeft w:val="0"/>
      <w:marRight w:val="0"/>
      <w:marTop w:val="0"/>
      <w:marBottom w:val="0"/>
      <w:divBdr>
        <w:top w:val="none" w:sz="0" w:space="0" w:color="auto"/>
        <w:left w:val="none" w:sz="0" w:space="0" w:color="auto"/>
        <w:bottom w:val="none" w:sz="0" w:space="0" w:color="auto"/>
        <w:right w:val="none" w:sz="0" w:space="0" w:color="auto"/>
      </w:divBdr>
    </w:div>
    <w:div w:id="1465613371">
      <w:bodyDiv w:val="1"/>
      <w:marLeft w:val="0"/>
      <w:marRight w:val="0"/>
      <w:marTop w:val="0"/>
      <w:marBottom w:val="0"/>
      <w:divBdr>
        <w:top w:val="none" w:sz="0" w:space="0" w:color="auto"/>
        <w:left w:val="none" w:sz="0" w:space="0" w:color="auto"/>
        <w:bottom w:val="none" w:sz="0" w:space="0" w:color="auto"/>
        <w:right w:val="none" w:sz="0" w:space="0" w:color="auto"/>
      </w:divBdr>
    </w:div>
    <w:div w:id="1465924007">
      <w:bodyDiv w:val="1"/>
      <w:marLeft w:val="0"/>
      <w:marRight w:val="0"/>
      <w:marTop w:val="0"/>
      <w:marBottom w:val="0"/>
      <w:divBdr>
        <w:top w:val="none" w:sz="0" w:space="0" w:color="auto"/>
        <w:left w:val="none" w:sz="0" w:space="0" w:color="auto"/>
        <w:bottom w:val="none" w:sz="0" w:space="0" w:color="auto"/>
        <w:right w:val="none" w:sz="0" w:space="0" w:color="auto"/>
      </w:divBdr>
    </w:div>
    <w:div w:id="1465929463">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581499">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6970068">
      <w:bodyDiv w:val="1"/>
      <w:marLeft w:val="0"/>
      <w:marRight w:val="0"/>
      <w:marTop w:val="0"/>
      <w:marBottom w:val="0"/>
      <w:divBdr>
        <w:top w:val="none" w:sz="0" w:space="0" w:color="auto"/>
        <w:left w:val="none" w:sz="0" w:space="0" w:color="auto"/>
        <w:bottom w:val="none" w:sz="0" w:space="0" w:color="auto"/>
        <w:right w:val="none" w:sz="0" w:space="0" w:color="auto"/>
      </w:divBdr>
    </w:div>
    <w:div w:id="1467310921">
      <w:bodyDiv w:val="1"/>
      <w:marLeft w:val="0"/>
      <w:marRight w:val="0"/>
      <w:marTop w:val="0"/>
      <w:marBottom w:val="0"/>
      <w:divBdr>
        <w:top w:val="none" w:sz="0" w:space="0" w:color="auto"/>
        <w:left w:val="none" w:sz="0" w:space="0" w:color="auto"/>
        <w:bottom w:val="none" w:sz="0" w:space="0" w:color="auto"/>
        <w:right w:val="none" w:sz="0" w:space="0" w:color="auto"/>
      </w:divBdr>
    </w:div>
    <w:div w:id="1467353667">
      <w:bodyDiv w:val="1"/>
      <w:marLeft w:val="0"/>
      <w:marRight w:val="0"/>
      <w:marTop w:val="0"/>
      <w:marBottom w:val="0"/>
      <w:divBdr>
        <w:top w:val="none" w:sz="0" w:space="0" w:color="auto"/>
        <w:left w:val="none" w:sz="0" w:space="0" w:color="auto"/>
        <w:bottom w:val="none" w:sz="0" w:space="0" w:color="auto"/>
        <w:right w:val="none" w:sz="0" w:space="0" w:color="auto"/>
      </w:divBdr>
    </w:div>
    <w:div w:id="1467888814">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357494">
      <w:bodyDiv w:val="1"/>
      <w:marLeft w:val="0"/>
      <w:marRight w:val="0"/>
      <w:marTop w:val="0"/>
      <w:marBottom w:val="0"/>
      <w:divBdr>
        <w:top w:val="none" w:sz="0" w:space="0" w:color="auto"/>
        <w:left w:val="none" w:sz="0" w:space="0" w:color="auto"/>
        <w:bottom w:val="none" w:sz="0" w:space="0" w:color="auto"/>
        <w:right w:val="none" w:sz="0" w:space="0" w:color="auto"/>
      </w:divBdr>
    </w:div>
    <w:div w:id="1468431136">
      <w:bodyDiv w:val="1"/>
      <w:marLeft w:val="0"/>
      <w:marRight w:val="0"/>
      <w:marTop w:val="0"/>
      <w:marBottom w:val="0"/>
      <w:divBdr>
        <w:top w:val="none" w:sz="0" w:space="0" w:color="auto"/>
        <w:left w:val="none" w:sz="0" w:space="0" w:color="auto"/>
        <w:bottom w:val="none" w:sz="0" w:space="0" w:color="auto"/>
        <w:right w:val="none" w:sz="0" w:space="0" w:color="auto"/>
      </w:divBdr>
    </w:div>
    <w:div w:id="1468815943">
      <w:bodyDiv w:val="1"/>
      <w:marLeft w:val="0"/>
      <w:marRight w:val="0"/>
      <w:marTop w:val="0"/>
      <w:marBottom w:val="0"/>
      <w:divBdr>
        <w:top w:val="none" w:sz="0" w:space="0" w:color="auto"/>
        <w:left w:val="none" w:sz="0" w:space="0" w:color="auto"/>
        <w:bottom w:val="none" w:sz="0" w:space="0" w:color="auto"/>
        <w:right w:val="none" w:sz="0" w:space="0" w:color="auto"/>
      </w:divBdr>
    </w:div>
    <w:div w:id="1468816677">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9402">
      <w:bodyDiv w:val="1"/>
      <w:marLeft w:val="0"/>
      <w:marRight w:val="0"/>
      <w:marTop w:val="0"/>
      <w:marBottom w:val="0"/>
      <w:divBdr>
        <w:top w:val="none" w:sz="0" w:space="0" w:color="auto"/>
        <w:left w:val="none" w:sz="0" w:space="0" w:color="auto"/>
        <w:bottom w:val="none" w:sz="0" w:space="0" w:color="auto"/>
        <w:right w:val="none" w:sz="0" w:space="0" w:color="auto"/>
      </w:divBdr>
    </w:div>
    <w:div w:id="1469083636">
      <w:bodyDiv w:val="1"/>
      <w:marLeft w:val="0"/>
      <w:marRight w:val="0"/>
      <w:marTop w:val="0"/>
      <w:marBottom w:val="0"/>
      <w:divBdr>
        <w:top w:val="none" w:sz="0" w:space="0" w:color="auto"/>
        <w:left w:val="none" w:sz="0" w:space="0" w:color="auto"/>
        <w:bottom w:val="none" w:sz="0" w:space="0" w:color="auto"/>
        <w:right w:val="none" w:sz="0" w:space="0" w:color="auto"/>
      </w:divBdr>
    </w:div>
    <w:div w:id="1469322023">
      <w:bodyDiv w:val="1"/>
      <w:marLeft w:val="0"/>
      <w:marRight w:val="0"/>
      <w:marTop w:val="0"/>
      <w:marBottom w:val="0"/>
      <w:divBdr>
        <w:top w:val="none" w:sz="0" w:space="0" w:color="auto"/>
        <w:left w:val="none" w:sz="0" w:space="0" w:color="auto"/>
        <w:bottom w:val="none" w:sz="0" w:space="0" w:color="auto"/>
        <w:right w:val="none" w:sz="0" w:space="0" w:color="auto"/>
      </w:divBdr>
    </w:div>
    <w:div w:id="1469668282">
      <w:bodyDiv w:val="1"/>
      <w:marLeft w:val="0"/>
      <w:marRight w:val="0"/>
      <w:marTop w:val="0"/>
      <w:marBottom w:val="0"/>
      <w:divBdr>
        <w:top w:val="none" w:sz="0" w:space="0" w:color="auto"/>
        <w:left w:val="none" w:sz="0" w:space="0" w:color="auto"/>
        <w:bottom w:val="none" w:sz="0" w:space="0" w:color="auto"/>
        <w:right w:val="none" w:sz="0" w:space="0" w:color="auto"/>
      </w:divBdr>
    </w:div>
    <w:div w:id="1469780033">
      <w:bodyDiv w:val="1"/>
      <w:marLeft w:val="0"/>
      <w:marRight w:val="0"/>
      <w:marTop w:val="0"/>
      <w:marBottom w:val="0"/>
      <w:divBdr>
        <w:top w:val="none" w:sz="0" w:space="0" w:color="auto"/>
        <w:left w:val="none" w:sz="0" w:space="0" w:color="auto"/>
        <w:bottom w:val="none" w:sz="0" w:space="0" w:color="auto"/>
        <w:right w:val="none" w:sz="0" w:space="0" w:color="auto"/>
      </w:divBdr>
    </w:div>
    <w:div w:id="1470199133">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1051708">
      <w:bodyDiv w:val="1"/>
      <w:marLeft w:val="0"/>
      <w:marRight w:val="0"/>
      <w:marTop w:val="0"/>
      <w:marBottom w:val="0"/>
      <w:divBdr>
        <w:top w:val="none" w:sz="0" w:space="0" w:color="auto"/>
        <w:left w:val="none" w:sz="0" w:space="0" w:color="auto"/>
        <w:bottom w:val="none" w:sz="0" w:space="0" w:color="auto"/>
        <w:right w:val="none" w:sz="0" w:space="0" w:color="auto"/>
      </w:divBdr>
    </w:div>
    <w:div w:id="1471095692">
      <w:bodyDiv w:val="1"/>
      <w:marLeft w:val="0"/>
      <w:marRight w:val="0"/>
      <w:marTop w:val="0"/>
      <w:marBottom w:val="0"/>
      <w:divBdr>
        <w:top w:val="none" w:sz="0" w:space="0" w:color="auto"/>
        <w:left w:val="none" w:sz="0" w:space="0" w:color="auto"/>
        <w:bottom w:val="none" w:sz="0" w:space="0" w:color="auto"/>
        <w:right w:val="none" w:sz="0" w:space="0" w:color="auto"/>
      </w:divBdr>
    </w:div>
    <w:div w:id="1471244346">
      <w:bodyDiv w:val="1"/>
      <w:marLeft w:val="0"/>
      <w:marRight w:val="0"/>
      <w:marTop w:val="0"/>
      <w:marBottom w:val="0"/>
      <w:divBdr>
        <w:top w:val="none" w:sz="0" w:space="0" w:color="auto"/>
        <w:left w:val="none" w:sz="0" w:space="0" w:color="auto"/>
        <w:bottom w:val="none" w:sz="0" w:space="0" w:color="auto"/>
        <w:right w:val="none" w:sz="0" w:space="0" w:color="auto"/>
      </w:divBdr>
    </w:div>
    <w:div w:id="1471365843">
      <w:bodyDiv w:val="1"/>
      <w:marLeft w:val="0"/>
      <w:marRight w:val="0"/>
      <w:marTop w:val="0"/>
      <w:marBottom w:val="0"/>
      <w:divBdr>
        <w:top w:val="none" w:sz="0" w:space="0" w:color="auto"/>
        <w:left w:val="none" w:sz="0" w:space="0" w:color="auto"/>
        <w:bottom w:val="none" w:sz="0" w:space="0" w:color="auto"/>
        <w:right w:val="none" w:sz="0" w:space="0" w:color="auto"/>
      </w:divBdr>
    </w:div>
    <w:div w:id="1471753818">
      <w:bodyDiv w:val="1"/>
      <w:marLeft w:val="0"/>
      <w:marRight w:val="0"/>
      <w:marTop w:val="0"/>
      <w:marBottom w:val="0"/>
      <w:divBdr>
        <w:top w:val="none" w:sz="0" w:space="0" w:color="auto"/>
        <w:left w:val="none" w:sz="0" w:space="0" w:color="auto"/>
        <w:bottom w:val="none" w:sz="0" w:space="0" w:color="auto"/>
        <w:right w:val="none" w:sz="0" w:space="0" w:color="auto"/>
      </w:divBdr>
    </w:div>
    <w:div w:id="1471819907">
      <w:bodyDiv w:val="1"/>
      <w:marLeft w:val="0"/>
      <w:marRight w:val="0"/>
      <w:marTop w:val="0"/>
      <w:marBottom w:val="0"/>
      <w:divBdr>
        <w:top w:val="none" w:sz="0" w:space="0" w:color="auto"/>
        <w:left w:val="none" w:sz="0" w:space="0" w:color="auto"/>
        <w:bottom w:val="none" w:sz="0" w:space="0" w:color="auto"/>
        <w:right w:val="none" w:sz="0" w:space="0" w:color="auto"/>
      </w:divBdr>
    </w:div>
    <w:div w:id="1472165954">
      <w:bodyDiv w:val="1"/>
      <w:marLeft w:val="0"/>
      <w:marRight w:val="0"/>
      <w:marTop w:val="0"/>
      <w:marBottom w:val="0"/>
      <w:divBdr>
        <w:top w:val="none" w:sz="0" w:space="0" w:color="auto"/>
        <w:left w:val="none" w:sz="0" w:space="0" w:color="auto"/>
        <w:bottom w:val="none" w:sz="0" w:space="0" w:color="auto"/>
        <w:right w:val="none" w:sz="0" w:space="0" w:color="auto"/>
      </w:divBdr>
    </w:div>
    <w:div w:id="1472554062">
      <w:bodyDiv w:val="1"/>
      <w:marLeft w:val="0"/>
      <w:marRight w:val="0"/>
      <w:marTop w:val="0"/>
      <w:marBottom w:val="0"/>
      <w:divBdr>
        <w:top w:val="none" w:sz="0" w:space="0" w:color="auto"/>
        <w:left w:val="none" w:sz="0" w:space="0" w:color="auto"/>
        <w:bottom w:val="none" w:sz="0" w:space="0" w:color="auto"/>
        <w:right w:val="none" w:sz="0" w:space="0" w:color="auto"/>
      </w:divBdr>
    </w:div>
    <w:div w:id="1472746537">
      <w:bodyDiv w:val="1"/>
      <w:marLeft w:val="0"/>
      <w:marRight w:val="0"/>
      <w:marTop w:val="0"/>
      <w:marBottom w:val="0"/>
      <w:divBdr>
        <w:top w:val="none" w:sz="0" w:space="0" w:color="auto"/>
        <w:left w:val="none" w:sz="0" w:space="0" w:color="auto"/>
        <w:bottom w:val="none" w:sz="0" w:space="0" w:color="auto"/>
        <w:right w:val="none" w:sz="0" w:space="0" w:color="auto"/>
      </w:divBdr>
    </w:div>
    <w:div w:id="1473865461">
      <w:bodyDiv w:val="1"/>
      <w:marLeft w:val="0"/>
      <w:marRight w:val="0"/>
      <w:marTop w:val="0"/>
      <w:marBottom w:val="0"/>
      <w:divBdr>
        <w:top w:val="none" w:sz="0" w:space="0" w:color="auto"/>
        <w:left w:val="none" w:sz="0" w:space="0" w:color="auto"/>
        <w:bottom w:val="none" w:sz="0" w:space="0" w:color="auto"/>
        <w:right w:val="none" w:sz="0" w:space="0" w:color="auto"/>
      </w:divBdr>
    </w:div>
    <w:div w:id="1474177106">
      <w:bodyDiv w:val="1"/>
      <w:marLeft w:val="0"/>
      <w:marRight w:val="0"/>
      <w:marTop w:val="0"/>
      <w:marBottom w:val="0"/>
      <w:divBdr>
        <w:top w:val="none" w:sz="0" w:space="0" w:color="auto"/>
        <w:left w:val="none" w:sz="0" w:space="0" w:color="auto"/>
        <w:bottom w:val="none" w:sz="0" w:space="0" w:color="auto"/>
        <w:right w:val="none" w:sz="0" w:space="0" w:color="auto"/>
      </w:divBdr>
    </w:div>
    <w:div w:id="1474325272">
      <w:bodyDiv w:val="1"/>
      <w:marLeft w:val="0"/>
      <w:marRight w:val="0"/>
      <w:marTop w:val="0"/>
      <w:marBottom w:val="0"/>
      <w:divBdr>
        <w:top w:val="none" w:sz="0" w:space="0" w:color="auto"/>
        <w:left w:val="none" w:sz="0" w:space="0" w:color="auto"/>
        <w:bottom w:val="none" w:sz="0" w:space="0" w:color="auto"/>
        <w:right w:val="none" w:sz="0" w:space="0" w:color="auto"/>
      </w:divBdr>
    </w:div>
    <w:div w:id="1474373118">
      <w:bodyDiv w:val="1"/>
      <w:marLeft w:val="0"/>
      <w:marRight w:val="0"/>
      <w:marTop w:val="0"/>
      <w:marBottom w:val="0"/>
      <w:divBdr>
        <w:top w:val="none" w:sz="0" w:space="0" w:color="auto"/>
        <w:left w:val="none" w:sz="0" w:space="0" w:color="auto"/>
        <w:bottom w:val="none" w:sz="0" w:space="0" w:color="auto"/>
        <w:right w:val="none" w:sz="0" w:space="0" w:color="auto"/>
      </w:divBdr>
    </w:div>
    <w:div w:id="1474442053">
      <w:bodyDiv w:val="1"/>
      <w:marLeft w:val="0"/>
      <w:marRight w:val="0"/>
      <w:marTop w:val="0"/>
      <w:marBottom w:val="0"/>
      <w:divBdr>
        <w:top w:val="none" w:sz="0" w:space="0" w:color="auto"/>
        <w:left w:val="none" w:sz="0" w:space="0" w:color="auto"/>
        <w:bottom w:val="none" w:sz="0" w:space="0" w:color="auto"/>
        <w:right w:val="none" w:sz="0" w:space="0" w:color="auto"/>
      </w:divBdr>
    </w:div>
    <w:div w:id="1474641259">
      <w:bodyDiv w:val="1"/>
      <w:marLeft w:val="0"/>
      <w:marRight w:val="0"/>
      <w:marTop w:val="0"/>
      <w:marBottom w:val="0"/>
      <w:divBdr>
        <w:top w:val="none" w:sz="0" w:space="0" w:color="auto"/>
        <w:left w:val="none" w:sz="0" w:space="0" w:color="auto"/>
        <w:bottom w:val="none" w:sz="0" w:space="0" w:color="auto"/>
        <w:right w:val="none" w:sz="0" w:space="0" w:color="auto"/>
      </w:divBdr>
    </w:div>
    <w:div w:id="1474711870">
      <w:bodyDiv w:val="1"/>
      <w:marLeft w:val="0"/>
      <w:marRight w:val="0"/>
      <w:marTop w:val="0"/>
      <w:marBottom w:val="0"/>
      <w:divBdr>
        <w:top w:val="none" w:sz="0" w:space="0" w:color="auto"/>
        <w:left w:val="none" w:sz="0" w:space="0" w:color="auto"/>
        <w:bottom w:val="none" w:sz="0" w:space="0" w:color="auto"/>
        <w:right w:val="none" w:sz="0" w:space="0" w:color="auto"/>
      </w:divBdr>
    </w:div>
    <w:div w:id="1475100747">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7183095">
      <w:bodyDiv w:val="1"/>
      <w:marLeft w:val="0"/>
      <w:marRight w:val="0"/>
      <w:marTop w:val="0"/>
      <w:marBottom w:val="0"/>
      <w:divBdr>
        <w:top w:val="none" w:sz="0" w:space="0" w:color="auto"/>
        <w:left w:val="none" w:sz="0" w:space="0" w:color="auto"/>
        <w:bottom w:val="none" w:sz="0" w:space="0" w:color="auto"/>
        <w:right w:val="none" w:sz="0" w:space="0" w:color="auto"/>
      </w:divBdr>
    </w:div>
    <w:div w:id="1477334891">
      <w:bodyDiv w:val="1"/>
      <w:marLeft w:val="0"/>
      <w:marRight w:val="0"/>
      <w:marTop w:val="0"/>
      <w:marBottom w:val="0"/>
      <w:divBdr>
        <w:top w:val="none" w:sz="0" w:space="0" w:color="auto"/>
        <w:left w:val="none" w:sz="0" w:space="0" w:color="auto"/>
        <w:bottom w:val="none" w:sz="0" w:space="0" w:color="auto"/>
        <w:right w:val="none" w:sz="0" w:space="0" w:color="auto"/>
      </w:divBdr>
    </w:div>
    <w:div w:id="1477989793">
      <w:bodyDiv w:val="1"/>
      <w:marLeft w:val="0"/>
      <w:marRight w:val="0"/>
      <w:marTop w:val="0"/>
      <w:marBottom w:val="0"/>
      <w:divBdr>
        <w:top w:val="none" w:sz="0" w:space="0" w:color="auto"/>
        <w:left w:val="none" w:sz="0" w:space="0" w:color="auto"/>
        <w:bottom w:val="none" w:sz="0" w:space="0" w:color="auto"/>
        <w:right w:val="none" w:sz="0" w:space="0" w:color="auto"/>
      </w:divBdr>
    </w:div>
    <w:div w:id="1478063600">
      <w:bodyDiv w:val="1"/>
      <w:marLeft w:val="0"/>
      <w:marRight w:val="0"/>
      <w:marTop w:val="0"/>
      <w:marBottom w:val="0"/>
      <w:divBdr>
        <w:top w:val="none" w:sz="0" w:space="0" w:color="auto"/>
        <w:left w:val="none" w:sz="0" w:space="0" w:color="auto"/>
        <w:bottom w:val="none" w:sz="0" w:space="0" w:color="auto"/>
        <w:right w:val="none" w:sz="0" w:space="0" w:color="auto"/>
      </w:divBdr>
    </w:div>
    <w:div w:id="1478179956">
      <w:bodyDiv w:val="1"/>
      <w:marLeft w:val="0"/>
      <w:marRight w:val="0"/>
      <w:marTop w:val="0"/>
      <w:marBottom w:val="0"/>
      <w:divBdr>
        <w:top w:val="none" w:sz="0" w:space="0" w:color="auto"/>
        <w:left w:val="none" w:sz="0" w:space="0" w:color="auto"/>
        <w:bottom w:val="none" w:sz="0" w:space="0" w:color="auto"/>
        <w:right w:val="none" w:sz="0" w:space="0" w:color="auto"/>
      </w:divBdr>
    </w:div>
    <w:div w:id="1478255530">
      <w:bodyDiv w:val="1"/>
      <w:marLeft w:val="0"/>
      <w:marRight w:val="0"/>
      <w:marTop w:val="0"/>
      <w:marBottom w:val="0"/>
      <w:divBdr>
        <w:top w:val="none" w:sz="0" w:space="0" w:color="auto"/>
        <w:left w:val="none" w:sz="0" w:space="0" w:color="auto"/>
        <w:bottom w:val="none" w:sz="0" w:space="0" w:color="auto"/>
        <w:right w:val="none" w:sz="0" w:space="0" w:color="auto"/>
      </w:divBdr>
    </w:div>
    <w:div w:id="1478455116">
      <w:bodyDiv w:val="1"/>
      <w:marLeft w:val="0"/>
      <w:marRight w:val="0"/>
      <w:marTop w:val="0"/>
      <w:marBottom w:val="0"/>
      <w:divBdr>
        <w:top w:val="none" w:sz="0" w:space="0" w:color="auto"/>
        <w:left w:val="none" w:sz="0" w:space="0" w:color="auto"/>
        <w:bottom w:val="none" w:sz="0" w:space="0" w:color="auto"/>
        <w:right w:val="none" w:sz="0" w:space="0" w:color="auto"/>
      </w:divBdr>
    </w:div>
    <w:div w:id="1478760987">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9106761">
      <w:bodyDiv w:val="1"/>
      <w:marLeft w:val="0"/>
      <w:marRight w:val="0"/>
      <w:marTop w:val="0"/>
      <w:marBottom w:val="0"/>
      <w:divBdr>
        <w:top w:val="none" w:sz="0" w:space="0" w:color="auto"/>
        <w:left w:val="none" w:sz="0" w:space="0" w:color="auto"/>
        <w:bottom w:val="none" w:sz="0" w:space="0" w:color="auto"/>
        <w:right w:val="none" w:sz="0" w:space="0" w:color="auto"/>
      </w:divBdr>
    </w:div>
    <w:div w:id="1479111807">
      <w:bodyDiv w:val="1"/>
      <w:marLeft w:val="0"/>
      <w:marRight w:val="0"/>
      <w:marTop w:val="0"/>
      <w:marBottom w:val="0"/>
      <w:divBdr>
        <w:top w:val="none" w:sz="0" w:space="0" w:color="auto"/>
        <w:left w:val="none" w:sz="0" w:space="0" w:color="auto"/>
        <w:bottom w:val="none" w:sz="0" w:space="0" w:color="auto"/>
        <w:right w:val="none" w:sz="0" w:space="0" w:color="auto"/>
      </w:divBdr>
    </w:div>
    <w:div w:id="1479148856">
      <w:bodyDiv w:val="1"/>
      <w:marLeft w:val="0"/>
      <w:marRight w:val="0"/>
      <w:marTop w:val="0"/>
      <w:marBottom w:val="0"/>
      <w:divBdr>
        <w:top w:val="none" w:sz="0" w:space="0" w:color="auto"/>
        <w:left w:val="none" w:sz="0" w:space="0" w:color="auto"/>
        <w:bottom w:val="none" w:sz="0" w:space="0" w:color="auto"/>
        <w:right w:val="none" w:sz="0" w:space="0" w:color="auto"/>
      </w:divBdr>
    </w:div>
    <w:div w:id="1479149384">
      <w:bodyDiv w:val="1"/>
      <w:marLeft w:val="0"/>
      <w:marRight w:val="0"/>
      <w:marTop w:val="0"/>
      <w:marBottom w:val="0"/>
      <w:divBdr>
        <w:top w:val="none" w:sz="0" w:space="0" w:color="auto"/>
        <w:left w:val="none" w:sz="0" w:space="0" w:color="auto"/>
        <w:bottom w:val="none" w:sz="0" w:space="0" w:color="auto"/>
        <w:right w:val="none" w:sz="0" w:space="0" w:color="auto"/>
      </w:divBdr>
    </w:div>
    <w:div w:id="1479179974">
      <w:bodyDiv w:val="1"/>
      <w:marLeft w:val="0"/>
      <w:marRight w:val="0"/>
      <w:marTop w:val="0"/>
      <w:marBottom w:val="0"/>
      <w:divBdr>
        <w:top w:val="none" w:sz="0" w:space="0" w:color="auto"/>
        <w:left w:val="none" w:sz="0" w:space="0" w:color="auto"/>
        <w:bottom w:val="none" w:sz="0" w:space="0" w:color="auto"/>
        <w:right w:val="none" w:sz="0" w:space="0" w:color="auto"/>
      </w:divBdr>
    </w:div>
    <w:div w:id="1479221338">
      <w:bodyDiv w:val="1"/>
      <w:marLeft w:val="0"/>
      <w:marRight w:val="0"/>
      <w:marTop w:val="0"/>
      <w:marBottom w:val="0"/>
      <w:divBdr>
        <w:top w:val="none" w:sz="0" w:space="0" w:color="auto"/>
        <w:left w:val="none" w:sz="0" w:space="0" w:color="auto"/>
        <w:bottom w:val="none" w:sz="0" w:space="0" w:color="auto"/>
        <w:right w:val="none" w:sz="0" w:space="0" w:color="auto"/>
      </w:divBdr>
    </w:div>
    <w:div w:id="1479229154">
      <w:bodyDiv w:val="1"/>
      <w:marLeft w:val="0"/>
      <w:marRight w:val="0"/>
      <w:marTop w:val="0"/>
      <w:marBottom w:val="0"/>
      <w:divBdr>
        <w:top w:val="none" w:sz="0" w:space="0" w:color="auto"/>
        <w:left w:val="none" w:sz="0" w:space="0" w:color="auto"/>
        <w:bottom w:val="none" w:sz="0" w:space="0" w:color="auto"/>
        <w:right w:val="none" w:sz="0" w:space="0" w:color="auto"/>
      </w:divBdr>
    </w:div>
    <w:div w:id="1479566054">
      <w:bodyDiv w:val="1"/>
      <w:marLeft w:val="0"/>
      <w:marRight w:val="0"/>
      <w:marTop w:val="0"/>
      <w:marBottom w:val="0"/>
      <w:divBdr>
        <w:top w:val="none" w:sz="0" w:space="0" w:color="auto"/>
        <w:left w:val="none" w:sz="0" w:space="0" w:color="auto"/>
        <w:bottom w:val="none" w:sz="0" w:space="0" w:color="auto"/>
        <w:right w:val="none" w:sz="0" w:space="0" w:color="auto"/>
      </w:divBdr>
    </w:div>
    <w:div w:id="1479609087">
      <w:bodyDiv w:val="1"/>
      <w:marLeft w:val="0"/>
      <w:marRight w:val="0"/>
      <w:marTop w:val="0"/>
      <w:marBottom w:val="0"/>
      <w:divBdr>
        <w:top w:val="none" w:sz="0" w:space="0" w:color="auto"/>
        <w:left w:val="none" w:sz="0" w:space="0" w:color="auto"/>
        <w:bottom w:val="none" w:sz="0" w:space="0" w:color="auto"/>
        <w:right w:val="none" w:sz="0" w:space="0" w:color="auto"/>
      </w:divBdr>
    </w:div>
    <w:div w:id="1479764194">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342936">
      <w:bodyDiv w:val="1"/>
      <w:marLeft w:val="0"/>
      <w:marRight w:val="0"/>
      <w:marTop w:val="0"/>
      <w:marBottom w:val="0"/>
      <w:divBdr>
        <w:top w:val="none" w:sz="0" w:space="0" w:color="auto"/>
        <w:left w:val="none" w:sz="0" w:space="0" w:color="auto"/>
        <w:bottom w:val="none" w:sz="0" w:space="0" w:color="auto"/>
        <w:right w:val="none" w:sz="0" w:space="0" w:color="auto"/>
      </w:divBdr>
    </w:div>
    <w:div w:id="1480532928">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1311761">
      <w:bodyDiv w:val="1"/>
      <w:marLeft w:val="0"/>
      <w:marRight w:val="0"/>
      <w:marTop w:val="0"/>
      <w:marBottom w:val="0"/>
      <w:divBdr>
        <w:top w:val="none" w:sz="0" w:space="0" w:color="auto"/>
        <w:left w:val="none" w:sz="0" w:space="0" w:color="auto"/>
        <w:bottom w:val="none" w:sz="0" w:space="0" w:color="auto"/>
        <w:right w:val="none" w:sz="0" w:space="0" w:color="auto"/>
      </w:divBdr>
    </w:div>
    <w:div w:id="1481649813">
      <w:bodyDiv w:val="1"/>
      <w:marLeft w:val="0"/>
      <w:marRight w:val="0"/>
      <w:marTop w:val="0"/>
      <w:marBottom w:val="0"/>
      <w:divBdr>
        <w:top w:val="none" w:sz="0" w:space="0" w:color="auto"/>
        <w:left w:val="none" w:sz="0" w:space="0" w:color="auto"/>
        <w:bottom w:val="none" w:sz="0" w:space="0" w:color="auto"/>
        <w:right w:val="none" w:sz="0" w:space="0" w:color="auto"/>
      </w:divBdr>
    </w:div>
    <w:div w:id="1481650312">
      <w:bodyDiv w:val="1"/>
      <w:marLeft w:val="0"/>
      <w:marRight w:val="0"/>
      <w:marTop w:val="0"/>
      <w:marBottom w:val="0"/>
      <w:divBdr>
        <w:top w:val="none" w:sz="0" w:space="0" w:color="auto"/>
        <w:left w:val="none" w:sz="0" w:space="0" w:color="auto"/>
        <w:bottom w:val="none" w:sz="0" w:space="0" w:color="auto"/>
        <w:right w:val="none" w:sz="0" w:space="0" w:color="auto"/>
      </w:divBdr>
    </w:div>
    <w:div w:id="1482236599">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3036671">
      <w:bodyDiv w:val="1"/>
      <w:marLeft w:val="0"/>
      <w:marRight w:val="0"/>
      <w:marTop w:val="0"/>
      <w:marBottom w:val="0"/>
      <w:divBdr>
        <w:top w:val="none" w:sz="0" w:space="0" w:color="auto"/>
        <w:left w:val="none" w:sz="0" w:space="0" w:color="auto"/>
        <w:bottom w:val="none" w:sz="0" w:space="0" w:color="auto"/>
        <w:right w:val="none" w:sz="0" w:space="0" w:color="auto"/>
      </w:divBdr>
    </w:div>
    <w:div w:id="1483502863">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4541886">
      <w:bodyDiv w:val="1"/>
      <w:marLeft w:val="0"/>
      <w:marRight w:val="0"/>
      <w:marTop w:val="0"/>
      <w:marBottom w:val="0"/>
      <w:divBdr>
        <w:top w:val="none" w:sz="0" w:space="0" w:color="auto"/>
        <w:left w:val="none" w:sz="0" w:space="0" w:color="auto"/>
        <w:bottom w:val="none" w:sz="0" w:space="0" w:color="auto"/>
        <w:right w:val="none" w:sz="0" w:space="0" w:color="auto"/>
      </w:divBdr>
    </w:div>
    <w:div w:id="1484657617">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5777988">
      <w:bodyDiv w:val="1"/>
      <w:marLeft w:val="0"/>
      <w:marRight w:val="0"/>
      <w:marTop w:val="0"/>
      <w:marBottom w:val="0"/>
      <w:divBdr>
        <w:top w:val="none" w:sz="0" w:space="0" w:color="auto"/>
        <w:left w:val="none" w:sz="0" w:space="0" w:color="auto"/>
        <w:bottom w:val="none" w:sz="0" w:space="0" w:color="auto"/>
        <w:right w:val="none" w:sz="0" w:space="0" w:color="auto"/>
      </w:divBdr>
    </w:div>
    <w:div w:id="1485897942">
      <w:bodyDiv w:val="1"/>
      <w:marLeft w:val="0"/>
      <w:marRight w:val="0"/>
      <w:marTop w:val="0"/>
      <w:marBottom w:val="0"/>
      <w:divBdr>
        <w:top w:val="none" w:sz="0" w:space="0" w:color="auto"/>
        <w:left w:val="none" w:sz="0" w:space="0" w:color="auto"/>
        <w:bottom w:val="none" w:sz="0" w:space="0" w:color="auto"/>
        <w:right w:val="none" w:sz="0" w:space="0" w:color="auto"/>
      </w:divBdr>
    </w:div>
    <w:div w:id="1486125321">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387610">
      <w:bodyDiv w:val="1"/>
      <w:marLeft w:val="0"/>
      <w:marRight w:val="0"/>
      <w:marTop w:val="0"/>
      <w:marBottom w:val="0"/>
      <w:divBdr>
        <w:top w:val="none" w:sz="0" w:space="0" w:color="auto"/>
        <w:left w:val="none" w:sz="0" w:space="0" w:color="auto"/>
        <w:bottom w:val="none" w:sz="0" w:space="0" w:color="auto"/>
        <w:right w:val="none" w:sz="0" w:space="0" w:color="auto"/>
      </w:divBdr>
    </w:div>
    <w:div w:id="1486434135">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6554248">
      <w:bodyDiv w:val="1"/>
      <w:marLeft w:val="0"/>
      <w:marRight w:val="0"/>
      <w:marTop w:val="0"/>
      <w:marBottom w:val="0"/>
      <w:divBdr>
        <w:top w:val="none" w:sz="0" w:space="0" w:color="auto"/>
        <w:left w:val="none" w:sz="0" w:space="0" w:color="auto"/>
        <w:bottom w:val="none" w:sz="0" w:space="0" w:color="auto"/>
        <w:right w:val="none" w:sz="0" w:space="0" w:color="auto"/>
      </w:divBdr>
    </w:div>
    <w:div w:id="1486773218">
      <w:bodyDiv w:val="1"/>
      <w:marLeft w:val="0"/>
      <w:marRight w:val="0"/>
      <w:marTop w:val="0"/>
      <w:marBottom w:val="0"/>
      <w:divBdr>
        <w:top w:val="none" w:sz="0" w:space="0" w:color="auto"/>
        <w:left w:val="none" w:sz="0" w:space="0" w:color="auto"/>
        <w:bottom w:val="none" w:sz="0" w:space="0" w:color="auto"/>
        <w:right w:val="none" w:sz="0" w:space="0" w:color="auto"/>
      </w:divBdr>
    </w:div>
    <w:div w:id="1487014695">
      <w:bodyDiv w:val="1"/>
      <w:marLeft w:val="0"/>
      <w:marRight w:val="0"/>
      <w:marTop w:val="0"/>
      <w:marBottom w:val="0"/>
      <w:divBdr>
        <w:top w:val="none" w:sz="0" w:space="0" w:color="auto"/>
        <w:left w:val="none" w:sz="0" w:space="0" w:color="auto"/>
        <w:bottom w:val="none" w:sz="0" w:space="0" w:color="auto"/>
        <w:right w:val="none" w:sz="0" w:space="0" w:color="auto"/>
      </w:divBdr>
    </w:div>
    <w:div w:id="1487208553">
      <w:bodyDiv w:val="1"/>
      <w:marLeft w:val="0"/>
      <w:marRight w:val="0"/>
      <w:marTop w:val="0"/>
      <w:marBottom w:val="0"/>
      <w:divBdr>
        <w:top w:val="none" w:sz="0" w:space="0" w:color="auto"/>
        <w:left w:val="none" w:sz="0" w:space="0" w:color="auto"/>
        <w:bottom w:val="none" w:sz="0" w:space="0" w:color="auto"/>
        <w:right w:val="none" w:sz="0" w:space="0" w:color="auto"/>
      </w:divBdr>
    </w:div>
    <w:div w:id="1487281811">
      <w:bodyDiv w:val="1"/>
      <w:marLeft w:val="0"/>
      <w:marRight w:val="0"/>
      <w:marTop w:val="0"/>
      <w:marBottom w:val="0"/>
      <w:divBdr>
        <w:top w:val="none" w:sz="0" w:space="0" w:color="auto"/>
        <w:left w:val="none" w:sz="0" w:space="0" w:color="auto"/>
        <w:bottom w:val="none" w:sz="0" w:space="0" w:color="auto"/>
        <w:right w:val="none" w:sz="0" w:space="0" w:color="auto"/>
      </w:divBdr>
    </w:div>
    <w:div w:id="1487431633">
      <w:bodyDiv w:val="1"/>
      <w:marLeft w:val="0"/>
      <w:marRight w:val="0"/>
      <w:marTop w:val="0"/>
      <w:marBottom w:val="0"/>
      <w:divBdr>
        <w:top w:val="none" w:sz="0" w:space="0" w:color="auto"/>
        <w:left w:val="none" w:sz="0" w:space="0" w:color="auto"/>
        <w:bottom w:val="none" w:sz="0" w:space="0" w:color="auto"/>
        <w:right w:val="none" w:sz="0" w:space="0" w:color="auto"/>
      </w:divBdr>
    </w:div>
    <w:div w:id="1488520564">
      <w:bodyDiv w:val="1"/>
      <w:marLeft w:val="0"/>
      <w:marRight w:val="0"/>
      <w:marTop w:val="0"/>
      <w:marBottom w:val="0"/>
      <w:divBdr>
        <w:top w:val="none" w:sz="0" w:space="0" w:color="auto"/>
        <w:left w:val="none" w:sz="0" w:space="0" w:color="auto"/>
        <w:bottom w:val="none" w:sz="0" w:space="0" w:color="auto"/>
        <w:right w:val="none" w:sz="0" w:space="0" w:color="auto"/>
      </w:divBdr>
    </w:div>
    <w:div w:id="1488597544">
      <w:bodyDiv w:val="1"/>
      <w:marLeft w:val="0"/>
      <w:marRight w:val="0"/>
      <w:marTop w:val="0"/>
      <w:marBottom w:val="0"/>
      <w:divBdr>
        <w:top w:val="none" w:sz="0" w:space="0" w:color="auto"/>
        <w:left w:val="none" w:sz="0" w:space="0" w:color="auto"/>
        <w:bottom w:val="none" w:sz="0" w:space="0" w:color="auto"/>
        <w:right w:val="none" w:sz="0" w:space="0" w:color="auto"/>
      </w:divBdr>
    </w:div>
    <w:div w:id="1488933285">
      <w:bodyDiv w:val="1"/>
      <w:marLeft w:val="0"/>
      <w:marRight w:val="0"/>
      <w:marTop w:val="0"/>
      <w:marBottom w:val="0"/>
      <w:divBdr>
        <w:top w:val="none" w:sz="0" w:space="0" w:color="auto"/>
        <w:left w:val="none" w:sz="0" w:space="0" w:color="auto"/>
        <w:bottom w:val="none" w:sz="0" w:space="0" w:color="auto"/>
        <w:right w:val="none" w:sz="0" w:space="0" w:color="auto"/>
      </w:divBdr>
    </w:div>
    <w:div w:id="1489176357">
      <w:bodyDiv w:val="1"/>
      <w:marLeft w:val="0"/>
      <w:marRight w:val="0"/>
      <w:marTop w:val="0"/>
      <w:marBottom w:val="0"/>
      <w:divBdr>
        <w:top w:val="none" w:sz="0" w:space="0" w:color="auto"/>
        <w:left w:val="none" w:sz="0" w:space="0" w:color="auto"/>
        <w:bottom w:val="none" w:sz="0" w:space="0" w:color="auto"/>
        <w:right w:val="none" w:sz="0" w:space="0" w:color="auto"/>
      </w:divBdr>
    </w:div>
    <w:div w:id="1489639365">
      <w:bodyDiv w:val="1"/>
      <w:marLeft w:val="0"/>
      <w:marRight w:val="0"/>
      <w:marTop w:val="0"/>
      <w:marBottom w:val="0"/>
      <w:divBdr>
        <w:top w:val="none" w:sz="0" w:space="0" w:color="auto"/>
        <w:left w:val="none" w:sz="0" w:space="0" w:color="auto"/>
        <w:bottom w:val="none" w:sz="0" w:space="0" w:color="auto"/>
        <w:right w:val="none" w:sz="0" w:space="0" w:color="auto"/>
      </w:divBdr>
    </w:div>
    <w:div w:id="1489713383">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90320627">
      <w:bodyDiv w:val="1"/>
      <w:marLeft w:val="0"/>
      <w:marRight w:val="0"/>
      <w:marTop w:val="0"/>
      <w:marBottom w:val="0"/>
      <w:divBdr>
        <w:top w:val="none" w:sz="0" w:space="0" w:color="auto"/>
        <w:left w:val="none" w:sz="0" w:space="0" w:color="auto"/>
        <w:bottom w:val="none" w:sz="0" w:space="0" w:color="auto"/>
        <w:right w:val="none" w:sz="0" w:space="0" w:color="auto"/>
      </w:divBdr>
    </w:div>
    <w:div w:id="1490442362">
      <w:bodyDiv w:val="1"/>
      <w:marLeft w:val="0"/>
      <w:marRight w:val="0"/>
      <w:marTop w:val="0"/>
      <w:marBottom w:val="0"/>
      <w:divBdr>
        <w:top w:val="none" w:sz="0" w:space="0" w:color="auto"/>
        <w:left w:val="none" w:sz="0" w:space="0" w:color="auto"/>
        <w:bottom w:val="none" w:sz="0" w:space="0" w:color="auto"/>
        <w:right w:val="none" w:sz="0" w:space="0" w:color="auto"/>
      </w:divBdr>
    </w:div>
    <w:div w:id="1490635721">
      <w:bodyDiv w:val="1"/>
      <w:marLeft w:val="0"/>
      <w:marRight w:val="0"/>
      <w:marTop w:val="0"/>
      <w:marBottom w:val="0"/>
      <w:divBdr>
        <w:top w:val="none" w:sz="0" w:space="0" w:color="auto"/>
        <w:left w:val="none" w:sz="0" w:space="0" w:color="auto"/>
        <w:bottom w:val="none" w:sz="0" w:space="0" w:color="auto"/>
        <w:right w:val="none" w:sz="0" w:space="0" w:color="auto"/>
      </w:divBdr>
    </w:div>
    <w:div w:id="1490638261">
      <w:bodyDiv w:val="1"/>
      <w:marLeft w:val="0"/>
      <w:marRight w:val="0"/>
      <w:marTop w:val="0"/>
      <w:marBottom w:val="0"/>
      <w:divBdr>
        <w:top w:val="none" w:sz="0" w:space="0" w:color="auto"/>
        <w:left w:val="none" w:sz="0" w:space="0" w:color="auto"/>
        <w:bottom w:val="none" w:sz="0" w:space="0" w:color="auto"/>
        <w:right w:val="none" w:sz="0" w:space="0" w:color="auto"/>
      </w:divBdr>
    </w:div>
    <w:div w:id="1490710845">
      <w:bodyDiv w:val="1"/>
      <w:marLeft w:val="0"/>
      <w:marRight w:val="0"/>
      <w:marTop w:val="0"/>
      <w:marBottom w:val="0"/>
      <w:divBdr>
        <w:top w:val="none" w:sz="0" w:space="0" w:color="auto"/>
        <w:left w:val="none" w:sz="0" w:space="0" w:color="auto"/>
        <w:bottom w:val="none" w:sz="0" w:space="0" w:color="auto"/>
        <w:right w:val="none" w:sz="0" w:space="0" w:color="auto"/>
      </w:divBdr>
    </w:div>
    <w:div w:id="1490827920">
      <w:bodyDiv w:val="1"/>
      <w:marLeft w:val="0"/>
      <w:marRight w:val="0"/>
      <w:marTop w:val="0"/>
      <w:marBottom w:val="0"/>
      <w:divBdr>
        <w:top w:val="none" w:sz="0" w:space="0" w:color="auto"/>
        <w:left w:val="none" w:sz="0" w:space="0" w:color="auto"/>
        <w:bottom w:val="none" w:sz="0" w:space="0" w:color="auto"/>
        <w:right w:val="none" w:sz="0" w:space="0" w:color="auto"/>
      </w:divBdr>
    </w:div>
    <w:div w:id="1490945699">
      <w:bodyDiv w:val="1"/>
      <w:marLeft w:val="0"/>
      <w:marRight w:val="0"/>
      <w:marTop w:val="0"/>
      <w:marBottom w:val="0"/>
      <w:divBdr>
        <w:top w:val="none" w:sz="0" w:space="0" w:color="auto"/>
        <w:left w:val="none" w:sz="0" w:space="0" w:color="auto"/>
        <w:bottom w:val="none" w:sz="0" w:space="0" w:color="auto"/>
        <w:right w:val="none" w:sz="0" w:space="0" w:color="auto"/>
      </w:divBdr>
    </w:div>
    <w:div w:id="1491092194">
      <w:bodyDiv w:val="1"/>
      <w:marLeft w:val="0"/>
      <w:marRight w:val="0"/>
      <w:marTop w:val="0"/>
      <w:marBottom w:val="0"/>
      <w:divBdr>
        <w:top w:val="none" w:sz="0" w:space="0" w:color="auto"/>
        <w:left w:val="none" w:sz="0" w:space="0" w:color="auto"/>
        <w:bottom w:val="none" w:sz="0" w:space="0" w:color="auto"/>
        <w:right w:val="none" w:sz="0" w:space="0" w:color="auto"/>
      </w:divBdr>
    </w:div>
    <w:div w:id="1491167009">
      <w:bodyDiv w:val="1"/>
      <w:marLeft w:val="0"/>
      <w:marRight w:val="0"/>
      <w:marTop w:val="0"/>
      <w:marBottom w:val="0"/>
      <w:divBdr>
        <w:top w:val="none" w:sz="0" w:space="0" w:color="auto"/>
        <w:left w:val="none" w:sz="0" w:space="0" w:color="auto"/>
        <w:bottom w:val="none" w:sz="0" w:space="0" w:color="auto"/>
        <w:right w:val="none" w:sz="0" w:space="0" w:color="auto"/>
      </w:divBdr>
    </w:div>
    <w:div w:id="1491481387">
      <w:bodyDiv w:val="1"/>
      <w:marLeft w:val="0"/>
      <w:marRight w:val="0"/>
      <w:marTop w:val="0"/>
      <w:marBottom w:val="0"/>
      <w:divBdr>
        <w:top w:val="none" w:sz="0" w:space="0" w:color="auto"/>
        <w:left w:val="none" w:sz="0" w:space="0" w:color="auto"/>
        <w:bottom w:val="none" w:sz="0" w:space="0" w:color="auto"/>
        <w:right w:val="none" w:sz="0" w:space="0" w:color="auto"/>
      </w:divBdr>
    </w:div>
    <w:div w:id="1491556513">
      <w:bodyDiv w:val="1"/>
      <w:marLeft w:val="0"/>
      <w:marRight w:val="0"/>
      <w:marTop w:val="0"/>
      <w:marBottom w:val="0"/>
      <w:divBdr>
        <w:top w:val="none" w:sz="0" w:space="0" w:color="auto"/>
        <w:left w:val="none" w:sz="0" w:space="0" w:color="auto"/>
        <w:bottom w:val="none" w:sz="0" w:space="0" w:color="auto"/>
        <w:right w:val="none" w:sz="0" w:space="0" w:color="auto"/>
      </w:divBdr>
    </w:div>
    <w:div w:id="1492023329">
      <w:bodyDiv w:val="1"/>
      <w:marLeft w:val="0"/>
      <w:marRight w:val="0"/>
      <w:marTop w:val="0"/>
      <w:marBottom w:val="0"/>
      <w:divBdr>
        <w:top w:val="none" w:sz="0" w:space="0" w:color="auto"/>
        <w:left w:val="none" w:sz="0" w:space="0" w:color="auto"/>
        <w:bottom w:val="none" w:sz="0" w:space="0" w:color="auto"/>
        <w:right w:val="none" w:sz="0" w:space="0" w:color="auto"/>
      </w:divBdr>
    </w:div>
    <w:div w:id="1492136865">
      <w:bodyDiv w:val="1"/>
      <w:marLeft w:val="0"/>
      <w:marRight w:val="0"/>
      <w:marTop w:val="0"/>
      <w:marBottom w:val="0"/>
      <w:divBdr>
        <w:top w:val="none" w:sz="0" w:space="0" w:color="auto"/>
        <w:left w:val="none" w:sz="0" w:space="0" w:color="auto"/>
        <w:bottom w:val="none" w:sz="0" w:space="0" w:color="auto"/>
        <w:right w:val="none" w:sz="0" w:space="0" w:color="auto"/>
      </w:divBdr>
    </w:div>
    <w:div w:id="1492141509">
      <w:bodyDiv w:val="1"/>
      <w:marLeft w:val="0"/>
      <w:marRight w:val="0"/>
      <w:marTop w:val="0"/>
      <w:marBottom w:val="0"/>
      <w:divBdr>
        <w:top w:val="none" w:sz="0" w:space="0" w:color="auto"/>
        <w:left w:val="none" w:sz="0" w:space="0" w:color="auto"/>
        <w:bottom w:val="none" w:sz="0" w:space="0" w:color="auto"/>
        <w:right w:val="none" w:sz="0" w:space="0" w:color="auto"/>
      </w:divBdr>
    </w:div>
    <w:div w:id="1492214694">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521063">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4492071">
      <w:bodyDiv w:val="1"/>
      <w:marLeft w:val="0"/>
      <w:marRight w:val="0"/>
      <w:marTop w:val="0"/>
      <w:marBottom w:val="0"/>
      <w:divBdr>
        <w:top w:val="none" w:sz="0" w:space="0" w:color="auto"/>
        <w:left w:val="none" w:sz="0" w:space="0" w:color="auto"/>
        <w:bottom w:val="none" w:sz="0" w:space="0" w:color="auto"/>
        <w:right w:val="none" w:sz="0" w:space="0" w:color="auto"/>
      </w:divBdr>
    </w:div>
    <w:div w:id="1494638538">
      <w:bodyDiv w:val="1"/>
      <w:marLeft w:val="0"/>
      <w:marRight w:val="0"/>
      <w:marTop w:val="0"/>
      <w:marBottom w:val="0"/>
      <w:divBdr>
        <w:top w:val="none" w:sz="0" w:space="0" w:color="auto"/>
        <w:left w:val="none" w:sz="0" w:space="0" w:color="auto"/>
        <w:bottom w:val="none" w:sz="0" w:space="0" w:color="auto"/>
        <w:right w:val="none" w:sz="0" w:space="0" w:color="auto"/>
      </w:divBdr>
    </w:div>
    <w:div w:id="1494644903">
      <w:bodyDiv w:val="1"/>
      <w:marLeft w:val="0"/>
      <w:marRight w:val="0"/>
      <w:marTop w:val="0"/>
      <w:marBottom w:val="0"/>
      <w:divBdr>
        <w:top w:val="none" w:sz="0" w:space="0" w:color="auto"/>
        <w:left w:val="none" w:sz="0" w:space="0" w:color="auto"/>
        <w:bottom w:val="none" w:sz="0" w:space="0" w:color="auto"/>
        <w:right w:val="none" w:sz="0" w:space="0" w:color="auto"/>
      </w:divBdr>
    </w:div>
    <w:div w:id="1494683114">
      <w:bodyDiv w:val="1"/>
      <w:marLeft w:val="0"/>
      <w:marRight w:val="0"/>
      <w:marTop w:val="0"/>
      <w:marBottom w:val="0"/>
      <w:divBdr>
        <w:top w:val="none" w:sz="0" w:space="0" w:color="auto"/>
        <w:left w:val="none" w:sz="0" w:space="0" w:color="auto"/>
        <w:bottom w:val="none" w:sz="0" w:space="0" w:color="auto"/>
        <w:right w:val="none" w:sz="0" w:space="0" w:color="auto"/>
      </w:divBdr>
    </w:div>
    <w:div w:id="1494687293">
      <w:bodyDiv w:val="1"/>
      <w:marLeft w:val="0"/>
      <w:marRight w:val="0"/>
      <w:marTop w:val="0"/>
      <w:marBottom w:val="0"/>
      <w:divBdr>
        <w:top w:val="none" w:sz="0" w:space="0" w:color="auto"/>
        <w:left w:val="none" w:sz="0" w:space="0" w:color="auto"/>
        <w:bottom w:val="none" w:sz="0" w:space="0" w:color="auto"/>
        <w:right w:val="none" w:sz="0" w:space="0" w:color="auto"/>
      </w:divBdr>
    </w:div>
    <w:div w:id="1494712211">
      <w:bodyDiv w:val="1"/>
      <w:marLeft w:val="0"/>
      <w:marRight w:val="0"/>
      <w:marTop w:val="0"/>
      <w:marBottom w:val="0"/>
      <w:divBdr>
        <w:top w:val="none" w:sz="0" w:space="0" w:color="auto"/>
        <w:left w:val="none" w:sz="0" w:space="0" w:color="auto"/>
        <w:bottom w:val="none" w:sz="0" w:space="0" w:color="auto"/>
        <w:right w:val="none" w:sz="0" w:space="0" w:color="auto"/>
      </w:divBdr>
    </w:div>
    <w:div w:id="1495104608">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922302">
      <w:bodyDiv w:val="1"/>
      <w:marLeft w:val="0"/>
      <w:marRight w:val="0"/>
      <w:marTop w:val="0"/>
      <w:marBottom w:val="0"/>
      <w:divBdr>
        <w:top w:val="none" w:sz="0" w:space="0" w:color="auto"/>
        <w:left w:val="none" w:sz="0" w:space="0" w:color="auto"/>
        <w:bottom w:val="none" w:sz="0" w:space="0" w:color="auto"/>
        <w:right w:val="none" w:sz="0" w:space="0" w:color="auto"/>
      </w:divBdr>
    </w:div>
    <w:div w:id="1497957996">
      <w:bodyDiv w:val="1"/>
      <w:marLeft w:val="0"/>
      <w:marRight w:val="0"/>
      <w:marTop w:val="0"/>
      <w:marBottom w:val="0"/>
      <w:divBdr>
        <w:top w:val="none" w:sz="0" w:space="0" w:color="auto"/>
        <w:left w:val="none" w:sz="0" w:space="0" w:color="auto"/>
        <w:bottom w:val="none" w:sz="0" w:space="0" w:color="auto"/>
        <w:right w:val="none" w:sz="0" w:space="0" w:color="auto"/>
      </w:divBdr>
    </w:div>
    <w:div w:id="1498183863">
      <w:bodyDiv w:val="1"/>
      <w:marLeft w:val="0"/>
      <w:marRight w:val="0"/>
      <w:marTop w:val="0"/>
      <w:marBottom w:val="0"/>
      <w:divBdr>
        <w:top w:val="none" w:sz="0" w:space="0" w:color="auto"/>
        <w:left w:val="none" w:sz="0" w:space="0" w:color="auto"/>
        <w:bottom w:val="none" w:sz="0" w:space="0" w:color="auto"/>
        <w:right w:val="none" w:sz="0" w:space="0" w:color="auto"/>
      </w:divBdr>
    </w:div>
    <w:div w:id="1498231684">
      <w:bodyDiv w:val="1"/>
      <w:marLeft w:val="0"/>
      <w:marRight w:val="0"/>
      <w:marTop w:val="0"/>
      <w:marBottom w:val="0"/>
      <w:divBdr>
        <w:top w:val="none" w:sz="0" w:space="0" w:color="auto"/>
        <w:left w:val="none" w:sz="0" w:space="0" w:color="auto"/>
        <w:bottom w:val="none" w:sz="0" w:space="0" w:color="auto"/>
        <w:right w:val="none" w:sz="0" w:space="0" w:color="auto"/>
      </w:divBdr>
    </w:div>
    <w:div w:id="1499037031">
      <w:bodyDiv w:val="1"/>
      <w:marLeft w:val="0"/>
      <w:marRight w:val="0"/>
      <w:marTop w:val="0"/>
      <w:marBottom w:val="0"/>
      <w:divBdr>
        <w:top w:val="none" w:sz="0" w:space="0" w:color="auto"/>
        <w:left w:val="none" w:sz="0" w:space="0" w:color="auto"/>
        <w:bottom w:val="none" w:sz="0" w:space="0" w:color="auto"/>
        <w:right w:val="none" w:sz="0" w:space="0" w:color="auto"/>
      </w:divBdr>
    </w:div>
    <w:div w:id="1499269932">
      <w:bodyDiv w:val="1"/>
      <w:marLeft w:val="0"/>
      <w:marRight w:val="0"/>
      <w:marTop w:val="0"/>
      <w:marBottom w:val="0"/>
      <w:divBdr>
        <w:top w:val="none" w:sz="0" w:space="0" w:color="auto"/>
        <w:left w:val="none" w:sz="0" w:space="0" w:color="auto"/>
        <w:bottom w:val="none" w:sz="0" w:space="0" w:color="auto"/>
        <w:right w:val="none" w:sz="0" w:space="0" w:color="auto"/>
      </w:divBdr>
    </w:div>
    <w:div w:id="1499494224">
      <w:bodyDiv w:val="1"/>
      <w:marLeft w:val="0"/>
      <w:marRight w:val="0"/>
      <w:marTop w:val="0"/>
      <w:marBottom w:val="0"/>
      <w:divBdr>
        <w:top w:val="none" w:sz="0" w:space="0" w:color="auto"/>
        <w:left w:val="none" w:sz="0" w:space="0" w:color="auto"/>
        <w:bottom w:val="none" w:sz="0" w:space="0" w:color="auto"/>
        <w:right w:val="none" w:sz="0" w:space="0" w:color="auto"/>
      </w:divBdr>
    </w:div>
    <w:div w:id="1499534980">
      <w:bodyDiv w:val="1"/>
      <w:marLeft w:val="0"/>
      <w:marRight w:val="0"/>
      <w:marTop w:val="0"/>
      <w:marBottom w:val="0"/>
      <w:divBdr>
        <w:top w:val="none" w:sz="0" w:space="0" w:color="auto"/>
        <w:left w:val="none" w:sz="0" w:space="0" w:color="auto"/>
        <w:bottom w:val="none" w:sz="0" w:space="0" w:color="auto"/>
        <w:right w:val="none" w:sz="0" w:space="0" w:color="auto"/>
      </w:divBdr>
    </w:div>
    <w:div w:id="1499536491">
      <w:bodyDiv w:val="1"/>
      <w:marLeft w:val="0"/>
      <w:marRight w:val="0"/>
      <w:marTop w:val="0"/>
      <w:marBottom w:val="0"/>
      <w:divBdr>
        <w:top w:val="none" w:sz="0" w:space="0" w:color="auto"/>
        <w:left w:val="none" w:sz="0" w:space="0" w:color="auto"/>
        <w:bottom w:val="none" w:sz="0" w:space="0" w:color="auto"/>
        <w:right w:val="none" w:sz="0" w:space="0" w:color="auto"/>
      </w:divBdr>
    </w:div>
    <w:div w:id="1499616345">
      <w:bodyDiv w:val="1"/>
      <w:marLeft w:val="0"/>
      <w:marRight w:val="0"/>
      <w:marTop w:val="0"/>
      <w:marBottom w:val="0"/>
      <w:divBdr>
        <w:top w:val="none" w:sz="0" w:space="0" w:color="auto"/>
        <w:left w:val="none" w:sz="0" w:space="0" w:color="auto"/>
        <w:bottom w:val="none" w:sz="0" w:space="0" w:color="auto"/>
        <w:right w:val="none" w:sz="0" w:space="0" w:color="auto"/>
      </w:divBdr>
    </w:div>
    <w:div w:id="1499728198">
      <w:bodyDiv w:val="1"/>
      <w:marLeft w:val="0"/>
      <w:marRight w:val="0"/>
      <w:marTop w:val="0"/>
      <w:marBottom w:val="0"/>
      <w:divBdr>
        <w:top w:val="none" w:sz="0" w:space="0" w:color="auto"/>
        <w:left w:val="none" w:sz="0" w:space="0" w:color="auto"/>
        <w:bottom w:val="none" w:sz="0" w:space="0" w:color="auto"/>
        <w:right w:val="none" w:sz="0" w:space="0" w:color="auto"/>
      </w:divBdr>
    </w:div>
    <w:div w:id="1499803667">
      <w:bodyDiv w:val="1"/>
      <w:marLeft w:val="0"/>
      <w:marRight w:val="0"/>
      <w:marTop w:val="0"/>
      <w:marBottom w:val="0"/>
      <w:divBdr>
        <w:top w:val="none" w:sz="0" w:space="0" w:color="auto"/>
        <w:left w:val="none" w:sz="0" w:space="0" w:color="auto"/>
        <w:bottom w:val="none" w:sz="0" w:space="0" w:color="auto"/>
        <w:right w:val="none" w:sz="0" w:space="0" w:color="auto"/>
      </w:divBdr>
    </w:div>
    <w:div w:id="1499887366">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500462921">
      <w:bodyDiv w:val="1"/>
      <w:marLeft w:val="0"/>
      <w:marRight w:val="0"/>
      <w:marTop w:val="0"/>
      <w:marBottom w:val="0"/>
      <w:divBdr>
        <w:top w:val="none" w:sz="0" w:space="0" w:color="auto"/>
        <w:left w:val="none" w:sz="0" w:space="0" w:color="auto"/>
        <w:bottom w:val="none" w:sz="0" w:space="0" w:color="auto"/>
        <w:right w:val="none" w:sz="0" w:space="0" w:color="auto"/>
      </w:divBdr>
    </w:div>
    <w:div w:id="1500537139">
      <w:bodyDiv w:val="1"/>
      <w:marLeft w:val="0"/>
      <w:marRight w:val="0"/>
      <w:marTop w:val="0"/>
      <w:marBottom w:val="0"/>
      <w:divBdr>
        <w:top w:val="none" w:sz="0" w:space="0" w:color="auto"/>
        <w:left w:val="none" w:sz="0" w:space="0" w:color="auto"/>
        <w:bottom w:val="none" w:sz="0" w:space="0" w:color="auto"/>
        <w:right w:val="none" w:sz="0" w:space="0" w:color="auto"/>
      </w:divBdr>
    </w:div>
    <w:div w:id="1500654512">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190174">
      <w:bodyDiv w:val="1"/>
      <w:marLeft w:val="0"/>
      <w:marRight w:val="0"/>
      <w:marTop w:val="0"/>
      <w:marBottom w:val="0"/>
      <w:divBdr>
        <w:top w:val="none" w:sz="0" w:space="0" w:color="auto"/>
        <w:left w:val="none" w:sz="0" w:space="0" w:color="auto"/>
        <w:bottom w:val="none" w:sz="0" w:space="0" w:color="auto"/>
        <w:right w:val="none" w:sz="0" w:space="0" w:color="auto"/>
      </w:divBdr>
    </w:div>
    <w:div w:id="1501506765">
      <w:bodyDiv w:val="1"/>
      <w:marLeft w:val="0"/>
      <w:marRight w:val="0"/>
      <w:marTop w:val="0"/>
      <w:marBottom w:val="0"/>
      <w:divBdr>
        <w:top w:val="none" w:sz="0" w:space="0" w:color="auto"/>
        <w:left w:val="none" w:sz="0" w:space="0" w:color="auto"/>
        <w:bottom w:val="none" w:sz="0" w:space="0" w:color="auto"/>
        <w:right w:val="none" w:sz="0" w:space="0" w:color="auto"/>
      </w:divBdr>
    </w:div>
    <w:div w:id="1502045463">
      <w:bodyDiv w:val="1"/>
      <w:marLeft w:val="0"/>
      <w:marRight w:val="0"/>
      <w:marTop w:val="0"/>
      <w:marBottom w:val="0"/>
      <w:divBdr>
        <w:top w:val="none" w:sz="0" w:space="0" w:color="auto"/>
        <w:left w:val="none" w:sz="0" w:space="0" w:color="auto"/>
        <w:bottom w:val="none" w:sz="0" w:space="0" w:color="auto"/>
        <w:right w:val="none" w:sz="0" w:space="0" w:color="auto"/>
      </w:divBdr>
    </w:div>
    <w:div w:id="1502425271">
      <w:bodyDiv w:val="1"/>
      <w:marLeft w:val="0"/>
      <w:marRight w:val="0"/>
      <w:marTop w:val="0"/>
      <w:marBottom w:val="0"/>
      <w:divBdr>
        <w:top w:val="none" w:sz="0" w:space="0" w:color="auto"/>
        <w:left w:val="none" w:sz="0" w:space="0" w:color="auto"/>
        <w:bottom w:val="none" w:sz="0" w:space="0" w:color="auto"/>
        <w:right w:val="none" w:sz="0" w:space="0" w:color="auto"/>
      </w:divBdr>
    </w:div>
    <w:div w:id="1502895011">
      <w:bodyDiv w:val="1"/>
      <w:marLeft w:val="0"/>
      <w:marRight w:val="0"/>
      <w:marTop w:val="0"/>
      <w:marBottom w:val="0"/>
      <w:divBdr>
        <w:top w:val="none" w:sz="0" w:space="0" w:color="auto"/>
        <w:left w:val="none" w:sz="0" w:space="0" w:color="auto"/>
        <w:bottom w:val="none" w:sz="0" w:space="0" w:color="auto"/>
        <w:right w:val="none" w:sz="0" w:space="0" w:color="auto"/>
      </w:divBdr>
    </w:div>
    <w:div w:id="1503159795">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4007174">
      <w:bodyDiv w:val="1"/>
      <w:marLeft w:val="0"/>
      <w:marRight w:val="0"/>
      <w:marTop w:val="0"/>
      <w:marBottom w:val="0"/>
      <w:divBdr>
        <w:top w:val="none" w:sz="0" w:space="0" w:color="auto"/>
        <w:left w:val="none" w:sz="0" w:space="0" w:color="auto"/>
        <w:bottom w:val="none" w:sz="0" w:space="0" w:color="auto"/>
        <w:right w:val="none" w:sz="0" w:space="0" w:color="auto"/>
      </w:divBdr>
    </w:div>
    <w:div w:id="1504514197">
      <w:bodyDiv w:val="1"/>
      <w:marLeft w:val="0"/>
      <w:marRight w:val="0"/>
      <w:marTop w:val="0"/>
      <w:marBottom w:val="0"/>
      <w:divBdr>
        <w:top w:val="none" w:sz="0" w:space="0" w:color="auto"/>
        <w:left w:val="none" w:sz="0" w:space="0" w:color="auto"/>
        <w:bottom w:val="none" w:sz="0" w:space="0" w:color="auto"/>
        <w:right w:val="none" w:sz="0" w:space="0" w:color="auto"/>
      </w:divBdr>
    </w:div>
    <w:div w:id="1505628107">
      <w:bodyDiv w:val="1"/>
      <w:marLeft w:val="0"/>
      <w:marRight w:val="0"/>
      <w:marTop w:val="0"/>
      <w:marBottom w:val="0"/>
      <w:divBdr>
        <w:top w:val="none" w:sz="0" w:space="0" w:color="auto"/>
        <w:left w:val="none" w:sz="0" w:space="0" w:color="auto"/>
        <w:bottom w:val="none" w:sz="0" w:space="0" w:color="auto"/>
        <w:right w:val="none" w:sz="0" w:space="0" w:color="auto"/>
      </w:divBdr>
    </w:div>
    <w:div w:id="1505969832">
      <w:bodyDiv w:val="1"/>
      <w:marLeft w:val="0"/>
      <w:marRight w:val="0"/>
      <w:marTop w:val="0"/>
      <w:marBottom w:val="0"/>
      <w:divBdr>
        <w:top w:val="none" w:sz="0" w:space="0" w:color="auto"/>
        <w:left w:val="none" w:sz="0" w:space="0" w:color="auto"/>
        <w:bottom w:val="none" w:sz="0" w:space="0" w:color="auto"/>
        <w:right w:val="none" w:sz="0" w:space="0" w:color="auto"/>
      </w:divBdr>
    </w:div>
    <w:div w:id="1506092308">
      <w:bodyDiv w:val="1"/>
      <w:marLeft w:val="0"/>
      <w:marRight w:val="0"/>
      <w:marTop w:val="0"/>
      <w:marBottom w:val="0"/>
      <w:divBdr>
        <w:top w:val="none" w:sz="0" w:space="0" w:color="auto"/>
        <w:left w:val="none" w:sz="0" w:space="0" w:color="auto"/>
        <w:bottom w:val="none" w:sz="0" w:space="0" w:color="auto"/>
        <w:right w:val="none" w:sz="0" w:space="0" w:color="auto"/>
      </w:divBdr>
    </w:div>
    <w:div w:id="1506096331">
      <w:bodyDiv w:val="1"/>
      <w:marLeft w:val="0"/>
      <w:marRight w:val="0"/>
      <w:marTop w:val="0"/>
      <w:marBottom w:val="0"/>
      <w:divBdr>
        <w:top w:val="none" w:sz="0" w:space="0" w:color="auto"/>
        <w:left w:val="none" w:sz="0" w:space="0" w:color="auto"/>
        <w:bottom w:val="none" w:sz="0" w:space="0" w:color="auto"/>
        <w:right w:val="none" w:sz="0" w:space="0" w:color="auto"/>
      </w:divBdr>
    </w:div>
    <w:div w:id="1506743091">
      <w:bodyDiv w:val="1"/>
      <w:marLeft w:val="0"/>
      <w:marRight w:val="0"/>
      <w:marTop w:val="0"/>
      <w:marBottom w:val="0"/>
      <w:divBdr>
        <w:top w:val="none" w:sz="0" w:space="0" w:color="auto"/>
        <w:left w:val="none" w:sz="0" w:space="0" w:color="auto"/>
        <w:bottom w:val="none" w:sz="0" w:space="0" w:color="auto"/>
        <w:right w:val="none" w:sz="0" w:space="0" w:color="auto"/>
      </w:divBdr>
    </w:div>
    <w:div w:id="1507400780">
      <w:bodyDiv w:val="1"/>
      <w:marLeft w:val="0"/>
      <w:marRight w:val="0"/>
      <w:marTop w:val="0"/>
      <w:marBottom w:val="0"/>
      <w:divBdr>
        <w:top w:val="none" w:sz="0" w:space="0" w:color="auto"/>
        <w:left w:val="none" w:sz="0" w:space="0" w:color="auto"/>
        <w:bottom w:val="none" w:sz="0" w:space="0" w:color="auto"/>
        <w:right w:val="none" w:sz="0" w:space="0" w:color="auto"/>
      </w:divBdr>
    </w:div>
    <w:div w:id="1507940228">
      <w:bodyDiv w:val="1"/>
      <w:marLeft w:val="0"/>
      <w:marRight w:val="0"/>
      <w:marTop w:val="0"/>
      <w:marBottom w:val="0"/>
      <w:divBdr>
        <w:top w:val="none" w:sz="0" w:space="0" w:color="auto"/>
        <w:left w:val="none" w:sz="0" w:space="0" w:color="auto"/>
        <w:bottom w:val="none" w:sz="0" w:space="0" w:color="auto"/>
        <w:right w:val="none" w:sz="0" w:space="0" w:color="auto"/>
      </w:divBdr>
    </w:div>
    <w:div w:id="1508592072">
      <w:bodyDiv w:val="1"/>
      <w:marLeft w:val="0"/>
      <w:marRight w:val="0"/>
      <w:marTop w:val="0"/>
      <w:marBottom w:val="0"/>
      <w:divBdr>
        <w:top w:val="none" w:sz="0" w:space="0" w:color="auto"/>
        <w:left w:val="none" w:sz="0" w:space="0" w:color="auto"/>
        <w:bottom w:val="none" w:sz="0" w:space="0" w:color="auto"/>
        <w:right w:val="none" w:sz="0" w:space="0" w:color="auto"/>
      </w:divBdr>
    </w:div>
    <w:div w:id="1509056564">
      <w:bodyDiv w:val="1"/>
      <w:marLeft w:val="0"/>
      <w:marRight w:val="0"/>
      <w:marTop w:val="0"/>
      <w:marBottom w:val="0"/>
      <w:divBdr>
        <w:top w:val="none" w:sz="0" w:space="0" w:color="auto"/>
        <w:left w:val="none" w:sz="0" w:space="0" w:color="auto"/>
        <w:bottom w:val="none" w:sz="0" w:space="0" w:color="auto"/>
        <w:right w:val="none" w:sz="0" w:space="0" w:color="auto"/>
      </w:divBdr>
    </w:div>
    <w:div w:id="1509366009">
      <w:bodyDiv w:val="1"/>
      <w:marLeft w:val="0"/>
      <w:marRight w:val="0"/>
      <w:marTop w:val="0"/>
      <w:marBottom w:val="0"/>
      <w:divBdr>
        <w:top w:val="none" w:sz="0" w:space="0" w:color="auto"/>
        <w:left w:val="none" w:sz="0" w:space="0" w:color="auto"/>
        <w:bottom w:val="none" w:sz="0" w:space="0" w:color="auto"/>
        <w:right w:val="none" w:sz="0" w:space="0" w:color="auto"/>
      </w:divBdr>
      <w:divsChild>
        <w:div w:id="370348526">
          <w:marLeft w:val="0"/>
          <w:marRight w:val="0"/>
          <w:marTop w:val="0"/>
          <w:marBottom w:val="0"/>
          <w:divBdr>
            <w:top w:val="none" w:sz="0" w:space="0" w:color="auto"/>
            <w:left w:val="none" w:sz="0" w:space="0" w:color="auto"/>
            <w:bottom w:val="none" w:sz="0" w:space="0" w:color="auto"/>
            <w:right w:val="none" w:sz="0" w:space="0" w:color="auto"/>
          </w:divBdr>
        </w:div>
      </w:divsChild>
    </w:div>
    <w:div w:id="1509633491">
      <w:bodyDiv w:val="1"/>
      <w:marLeft w:val="0"/>
      <w:marRight w:val="0"/>
      <w:marTop w:val="0"/>
      <w:marBottom w:val="0"/>
      <w:divBdr>
        <w:top w:val="none" w:sz="0" w:space="0" w:color="auto"/>
        <w:left w:val="none" w:sz="0" w:space="0" w:color="auto"/>
        <w:bottom w:val="none" w:sz="0" w:space="0" w:color="auto"/>
        <w:right w:val="none" w:sz="0" w:space="0" w:color="auto"/>
      </w:divBdr>
    </w:div>
    <w:div w:id="1510677960">
      <w:bodyDiv w:val="1"/>
      <w:marLeft w:val="0"/>
      <w:marRight w:val="0"/>
      <w:marTop w:val="0"/>
      <w:marBottom w:val="0"/>
      <w:divBdr>
        <w:top w:val="none" w:sz="0" w:space="0" w:color="auto"/>
        <w:left w:val="none" w:sz="0" w:space="0" w:color="auto"/>
        <w:bottom w:val="none" w:sz="0" w:space="0" w:color="auto"/>
        <w:right w:val="none" w:sz="0" w:space="0" w:color="auto"/>
      </w:divBdr>
    </w:div>
    <w:div w:id="1511408507">
      <w:bodyDiv w:val="1"/>
      <w:marLeft w:val="0"/>
      <w:marRight w:val="0"/>
      <w:marTop w:val="0"/>
      <w:marBottom w:val="0"/>
      <w:divBdr>
        <w:top w:val="none" w:sz="0" w:space="0" w:color="auto"/>
        <w:left w:val="none" w:sz="0" w:space="0" w:color="auto"/>
        <w:bottom w:val="none" w:sz="0" w:space="0" w:color="auto"/>
        <w:right w:val="none" w:sz="0" w:space="0" w:color="auto"/>
      </w:divBdr>
    </w:div>
    <w:div w:id="1511408984">
      <w:bodyDiv w:val="1"/>
      <w:marLeft w:val="0"/>
      <w:marRight w:val="0"/>
      <w:marTop w:val="0"/>
      <w:marBottom w:val="0"/>
      <w:divBdr>
        <w:top w:val="none" w:sz="0" w:space="0" w:color="auto"/>
        <w:left w:val="none" w:sz="0" w:space="0" w:color="auto"/>
        <w:bottom w:val="none" w:sz="0" w:space="0" w:color="auto"/>
        <w:right w:val="none" w:sz="0" w:space="0" w:color="auto"/>
      </w:divBdr>
    </w:div>
    <w:div w:id="1511986617">
      <w:bodyDiv w:val="1"/>
      <w:marLeft w:val="0"/>
      <w:marRight w:val="0"/>
      <w:marTop w:val="0"/>
      <w:marBottom w:val="0"/>
      <w:divBdr>
        <w:top w:val="none" w:sz="0" w:space="0" w:color="auto"/>
        <w:left w:val="none" w:sz="0" w:space="0" w:color="auto"/>
        <w:bottom w:val="none" w:sz="0" w:space="0" w:color="auto"/>
        <w:right w:val="none" w:sz="0" w:space="0" w:color="auto"/>
      </w:divBdr>
    </w:div>
    <w:div w:id="1513689960">
      <w:bodyDiv w:val="1"/>
      <w:marLeft w:val="0"/>
      <w:marRight w:val="0"/>
      <w:marTop w:val="0"/>
      <w:marBottom w:val="0"/>
      <w:divBdr>
        <w:top w:val="none" w:sz="0" w:space="0" w:color="auto"/>
        <w:left w:val="none" w:sz="0" w:space="0" w:color="auto"/>
        <w:bottom w:val="none" w:sz="0" w:space="0" w:color="auto"/>
        <w:right w:val="none" w:sz="0" w:space="0" w:color="auto"/>
      </w:divBdr>
    </w:div>
    <w:div w:id="1514219076">
      <w:bodyDiv w:val="1"/>
      <w:marLeft w:val="0"/>
      <w:marRight w:val="0"/>
      <w:marTop w:val="0"/>
      <w:marBottom w:val="0"/>
      <w:divBdr>
        <w:top w:val="none" w:sz="0" w:space="0" w:color="auto"/>
        <w:left w:val="none" w:sz="0" w:space="0" w:color="auto"/>
        <w:bottom w:val="none" w:sz="0" w:space="0" w:color="auto"/>
        <w:right w:val="none" w:sz="0" w:space="0" w:color="auto"/>
      </w:divBdr>
    </w:div>
    <w:div w:id="1514295204">
      <w:bodyDiv w:val="1"/>
      <w:marLeft w:val="0"/>
      <w:marRight w:val="0"/>
      <w:marTop w:val="0"/>
      <w:marBottom w:val="0"/>
      <w:divBdr>
        <w:top w:val="none" w:sz="0" w:space="0" w:color="auto"/>
        <w:left w:val="none" w:sz="0" w:space="0" w:color="auto"/>
        <w:bottom w:val="none" w:sz="0" w:space="0" w:color="auto"/>
        <w:right w:val="none" w:sz="0" w:space="0" w:color="auto"/>
      </w:divBdr>
    </w:div>
    <w:div w:id="1514296036">
      <w:bodyDiv w:val="1"/>
      <w:marLeft w:val="0"/>
      <w:marRight w:val="0"/>
      <w:marTop w:val="0"/>
      <w:marBottom w:val="0"/>
      <w:divBdr>
        <w:top w:val="none" w:sz="0" w:space="0" w:color="auto"/>
        <w:left w:val="none" w:sz="0" w:space="0" w:color="auto"/>
        <w:bottom w:val="none" w:sz="0" w:space="0" w:color="auto"/>
        <w:right w:val="none" w:sz="0" w:space="0" w:color="auto"/>
      </w:divBdr>
    </w:div>
    <w:div w:id="1514418738">
      <w:bodyDiv w:val="1"/>
      <w:marLeft w:val="0"/>
      <w:marRight w:val="0"/>
      <w:marTop w:val="0"/>
      <w:marBottom w:val="0"/>
      <w:divBdr>
        <w:top w:val="none" w:sz="0" w:space="0" w:color="auto"/>
        <w:left w:val="none" w:sz="0" w:space="0" w:color="auto"/>
        <w:bottom w:val="none" w:sz="0" w:space="0" w:color="auto"/>
        <w:right w:val="none" w:sz="0" w:space="0" w:color="auto"/>
      </w:divBdr>
    </w:div>
    <w:div w:id="1514805464">
      <w:bodyDiv w:val="1"/>
      <w:marLeft w:val="0"/>
      <w:marRight w:val="0"/>
      <w:marTop w:val="0"/>
      <w:marBottom w:val="0"/>
      <w:divBdr>
        <w:top w:val="none" w:sz="0" w:space="0" w:color="auto"/>
        <w:left w:val="none" w:sz="0" w:space="0" w:color="auto"/>
        <w:bottom w:val="none" w:sz="0" w:space="0" w:color="auto"/>
        <w:right w:val="none" w:sz="0" w:space="0" w:color="auto"/>
      </w:divBdr>
    </w:div>
    <w:div w:id="1514950201">
      <w:bodyDiv w:val="1"/>
      <w:marLeft w:val="0"/>
      <w:marRight w:val="0"/>
      <w:marTop w:val="0"/>
      <w:marBottom w:val="0"/>
      <w:divBdr>
        <w:top w:val="none" w:sz="0" w:space="0" w:color="auto"/>
        <w:left w:val="none" w:sz="0" w:space="0" w:color="auto"/>
        <w:bottom w:val="none" w:sz="0" w:space="0" w:color="auto"/>
        <w:right w:val="none" w:sz="0" w:space="0" w:color="auto"/>
      </w:divBdr>
    </w:div>
    <w:div w:id="1515267797">
      <w:bodyDiv w:val="1"/>
      <w:marLeft w:val="0"/>
      <w:marRight w:val="0"/>
      <w:marTop w:val="0"/>
      <w:marBottom w:val="0"/>
      <w:divBdr>
        <w:top w:val="none" w:sz="0" w:space="0" w:color="auto"/>
        <w:left w:val="none" w:sz="0" w:space="0" w:color="auto"/>
        <w:bottom w:val="none" w:sz="0" w:space="0" w:color="auto"/>
        <w:right w:val="none" w:sz="0" w:space="0" w:color="auto"/>
      </w:divBdr>
    </w:div>
    <w:div w:id="1515653801">
      <w:bodyDiv w:val="1"/>
      <w:marLeft w:val="0"/>
      <w:marRight w:val="0"/>
      <w:marTop w:val="0"/>
      <w:marBottom w:val="0"/>
      <w:divBdr>
        <w:top w:val="none" w:sz="0" w:space="0" w:color="auto"/>
        <w:left w:val="none" w:sz="0" w:space="0" w:color="auto"/>
        <w:bottom w:val="none" w:sz="0" w:space="0" w:color="auto"/>
        <w:right w:val="none" w:sz="0" w:space="0" w:color="auto"/>
      </w:divBdr>
    </w:div>
    <w:div w:id="1515723296">
      <w:bodyDiv w:val="1"/>
      <w:marLeft w:val="0"/>
      <w:marRight w:val="0"/>
      <w:marTop w:val="0"/>
      <w:marBottom w:val="0"/>
      <w:divBdr>
        <w:top w:val="none" w:sz="0" w:space="0" w:color="auto"/>
        <w:left w:val="none" w:sz="0" w:space="0" w:color="auto"/>
        <w:bottom w:val="none" w:sz="0" w:space="0" w:color="auto"/>
        <w:right w:val="none" w:sz="0" w:space="0" w:color="auto"/>
      </w:divBdr>
    </w:div>
    <w:div w:id="1516920869">
      <w:bodyDiv w:val="1"/>
      <w:marLeft w:val="0"/>
      <w:marRight w:val="0"/>
      <w:marTop w:val="0"/>
      <w:marBottom w:val="0"/>
      <w:divBdr>
        <w:top w:val="none" w:sz="0" w:space="0" w:color="auto"/>
        <w:left w:val="none" w:sz="0" w:space="0" w:color="auto"/>
        <w:bottom w:val="none" w:sz="0" w:space="0" w:color="auto"/>
        <w:right w:val="none" w:sz="0" w:space="0" w:color="auto"/>
      </w:divBdr>
    </w:div>
    <w:div w:id="1517113725">
      <w:bodyDiv w:val="1"/>
      <w:marLeft w:val="0"/>
      <w:marRight w:val="0"/>
      <w:marTop w:val="0"/>
      <w:marBottom w:val="0"/>
      <w:divBdr>
        <w:top w:val="none" w:sz="0" w:space="0" w:color="auto"/>
        <w:left w:val="none" w:sz="0" w:space="0" w:color="auto"/>
        <w:bottom w:val="none" w:sz="0" w:space="0" w:color="auto"/>
        <w:right w:val="none" w:sz="0" w:space="0" w:color="auto"/>
      </w:divBdr>
    </w:div>
    <w:div w:id="1517378940">
      <w:bodyDiv w:val="1"/>
      <w:marLeft w:val="0"/>
      <w:marRight w:val="0"/>
      <w:marTop w:val="0"/>
      <w:marBottom w:val="0"/>
      <w:divBdr>
        <w:top w:val="none" w:sz="0" w:space="0" w:color="auto"/>
        <w:left w:val="none" w:sz="0" w:space="0" w:color="auto"/>
        <w:bottom w:val="none" w:sz="0" w:space="0" w:color="auto"/>
        <w:right w:val="none" w:sz="0" w:space="0" w:color="auto"/>
      </w:divBdr>
    </w:div>
    <w:div w:id="1517964277">
      <w:bodyDiv w:val="1"/>
      <w:marLeft w:val="0"/>
      <w:marRight w:val="0"/>
      <w:marTop w:val="0"/>
      <w:marBottom w:val="0"/>
      <w:divBdr>
        <w:top w:val="none" w:sz="0" w:space="0" w:color="auto"/>
        <w:left w:val="none" w:sz="0" w:space="0" w:color="auto"/>
        <w:bottom w:val="none" w:sz="0" w:space="0" w:color="auto"/>
        <w:right w:val="none" w:sz="0" w:space="0" w:color="auto"/>
      </w:divBdr>
    </w:div>
    <w:div w:id="1518042127">
      <w:bodyDiv w:val="1"/>
      <w:marLeft w:val="0"/>
      <w:marRight w:val="0"/>
      <w:marTop w:val="0"/>
      <w:marBottom w:val="0"/>
      <w:divBdr>
        <w:top w:val="none" w:sz="0" w:space="0" w:color="auto"/>
        <w:left w:val="none" w:sz="0" w:space="0" w:color="auto"/>
        <w:bottom w:val="none" w:sz="0" w:space="0" w:color="auto"/>
        <w:right w:val="none" w:sz="0" w:space="0" w:color="auto"/>
      </w:divBdr>
    </w:div>
    <w:div w:id="1518151927">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9079442">
      <w:bodyDiv w:val="1"/>
      <w:marLeft w:val="0"/>
      <w:marRight w:val="0"/>
      <w:marTop w:val="0"/>
      <w:marBottom w:val="0"/>
      <w:divBdr>
        <w:top w:val="none" w:sz="0" w:space="0" w:color="auto"/>
        <w:left w:val="none" w:sz="0" w:space="0" w:color="auto"/>
        <w:bottom w:val="none" w:sz="0" w:space="0" w:color="auto"/>
        <w:right w:val="none" w:sz="0" w:space="0" w:color="auto"/>
      </w:divBdr>
    </w:div>
    <w:div w:id="1519738888">
      <w:bodyDiv w:val="1"/>
      <w:marLeft w:val="0"/>
      <w:marRight w:val="0"/>
      <w:marTop w:val="0"/>
      <w:marBottom w:val="0"/>
      <w:divBdr>
        <w:top w:val="none" w:sz="0" w:space="0" w:color="auto"/>
        <w:left w:val="none" w:sz="0" w:space="0" w:color="auto"/>
        <w:bottom w:val="none" w:sz="0" w:space="0" w:color="auto"/>
        <w:right w:val="none" w:sz="0" w:space="0" w:color="auto"/>
      </w:divBdr>
    </w:div>
    <w:div w:id="1520042035">
      <w:bodyDiv w:val="1"/>
      <w:marLeft w:val="0"/>
      <w:marRight w:val="0"/>
      <w:marTop w:val="0"/>
      <w:marBottom w:val="0"/>
      <w:divBdr>
        <w:top w:val="none" w:sz="0" w:space="0" w:color="auto"/>
        <w:left w:val="none" w:sz="0" w:space="0" w:color="auto"/>
        <w:bottom w:val="none" w:sz="0" w:space="0" w:color="auto"/>
        <w:right w:val="none" w:sz="0" w:space="0" w:color="auto"/>
      </w:divBdr>
    </w:div>
    <w:div w:id="1520504891">
      <w:bodyDiv w:val="1"/>
      <w:marLeft w:val="0"/>
      <w:marRight w:val="0"/>
      <w:marTop w:val="0"/>
      <w:marBottom w:val="0"/>
      <w:divBdr>
        <w:top w:val="none" w:sz="0" w:space="0" w:color="auto"/>
        <w:left w:val="none" w:sz="0" w:space="0" w:color="auto"/>
        <w:bottom w:val="none" w:sz="0" w:space="0" w:color="auto"/>
        <w:right w:val="none" w:sz="0" w:space="0" w:color="auto"/>
      </w:divBdr>
    </w:div>
    <w:div w:id="1520655815">
      <w:bodyDiv w:val="1"/>
      <w:marLeft w:val="0"/>
      <w:marRight w:val="0"/>
      <w:marTop w:val="0"/>
      <w:marBottom w:val="0"/>
      <w:divBdr>
        <w:top w:val="none" w:sz="0" w:space="0" w:color="auto"/>
        <w:left w:val="none" w:sz="0" w:space="0" w:color="auto"/>
        <w:bottom w:val="none" w:sz="0" w:space="0" w:color="auto"/>
        <w:right w:val="none" w:sz="0" w:space="0" w:color="auto"/>
      </w:divBdr>
    </w:div>
    <w:div w:id="1521315983">
      <w:bodyDiv w:val="1"/>
      <w:marLeft w:val="0"/>
      <w:marRight w:val="0"/>
      <w:marTop w:val="0"/>
      <w:marBottom w:val="0"/>
      <w:divBdr>
        <w:top w:val="none" w:sz="0" w:space="0" w:color="auto"/>
        <w:left w:val="none" w:sz="0" w:space="0" w:color="auto"/>
        <w:bottom w:val="none" w:sz="0" w:space="0" w:color="auto"/>
        <w:right w:val="none" w:sz="0" w:space="0" w:color="auto"/>
      </w:divBdr>
    </w:div>
    <w:div w:id="1521354916">
      <w:bodyDiv w:val="1"/>
      <w:marLeft w:val="0"/>
      <w:marRight w:val="0"/>
      <w:marTop w:val="0"/>
      <w:marBottom w:val="0"/>
      <w:divBdr>
        <w:top w:val="none" w:sz="0" w:space="0" w:color="auto"/>
        <w:left w:val="none" w:sz="0" w:space="0" w:color="auto"/>
        <w:bottom w:val="none" w:sz="0" w:space="0" w:color="auto"/>
        <w:right w:val="none" w:sz="0" w:space="0" w:color="auto"/>
      </w:divBdr>
    </w:div>
    <w:div w:id="1521506321">
      <w:bodyDiv w:val="1"/>
      <w:marLeft w:val="0"/>
      <w:marRight w:val="0"/>
      <w:marTop w:val="0"/>
      <w:marBottom w:val="0"/>
      <w:divBdr>
        <w:top w:val="none" w:sz="0" w:space="0" w:color="auto"/>
        <w:left w:val="none" w:sz="0" w:space="0" w:color="auto"/>
        <w:bottom w:val="none" w:sz="0" w:space="0" w:color="auto"/>
        <w:right w:val="none" w:sz="0" w:space="0" w:color="auto"/>
      </w:divBdr>
    </w:div>
    <w:div w:id="1521510292">
      <w:bodyDiv w:val="1"/>
      <w:marLeft w:val="0"/>
      <w:marRight w:val="0"/>
      <w:marTop w:val="0"/>
      <w:marBottom w:val="0"/>
      <w:divBdr>
        <w:top w:val="none" w:sz="0" w:space="0" w:color="auto"/>
        <w:left w:val="none" w:sz="0" w:space="0" w:color="auto"/>
        <w:bottom w:val="none" w:sz="0" w:space="0" w:color="auto"/>
        <w:right w:val="none" w:sz="0" w:space="0" w:color="auto"/>
      </w:divBdr>
    </w:div>
    <w:div w:id="1521771065">
      <w:bodyDiv w:val="1"/>
      <w:marLeft w:val="0"/>
      <w:marRight w:val="0"/>
      <w:marTop w:val="0"/>
      <w:marBottom w:val="0"/>
      <w:divBdr>
        <w:top w:val="none" w:sz="0" w:space="0" w:color="auto"/>
        <w:left w:val="none" w:sz="0" w:space="0" w:color="auto"/>
        <w:bottom w:val="none" w:sz="0" w:space="0" w:color="auto"/>
        <w:right w:val="none" w:sz="0" w:space="0" w:color="auto"/>
      </w:divBdr>
    </w:div>
    <w:div w:id="1521771636">
      <w:bodyDiv w:val="1"/>
      <w:marLeft w:val="0"/>
      <w:marRight w:val="0"/>
      <w:marTop w:val="0"/>
      <w:marBottom w:val="0"/>
      <w:divBdr>
        <w:top w:val="none" w:sz="0" w:space="0" w:color="auto"/>
        <w:left w:val="none" w:sz="0" w:space="0" w:color="auto"/>
        <w:bottom w:val="none" w:sz="0" w:space="0" w:color="auto"/>
        <w:right w:val="none" w:sz="0" w:space="0" w:color="auto"/>
      </w:divBdr>
    </w:div>
    <w:div w:id="1521893300">
      <w:bodyDiv w:val="1"/>
      <w:marLeft w:val="0"/>
      <w:marRight w:val="0"/>
      <w:marTop w:val="0"/>
      <w:marBottom w:val="0"/>
      <w:divBdr>
        <w:top w:val="none" w:sz="0" w:space="0" w:color="auto"/>
        <w:left w:val="none" w:sz="0" w:space="0" w:color="auto"/>
        <w:bottom w:val="none" w:sz="0" w:space="0" w:color="auto"/>
        <w:right w:val="none" w:sz="0" w:space="0" w:color="auto"/>
      </w:divBdr>
    </w:div>
    <w:div w:id="1522477413">
      <w:bodyDiv w:val="1"/>
      <w:marLeft w:val="0"/>
      <w:marRight w:val="0"/>
      <w:marTop w:val="0"/>
      <w:marBottom w:val="0"/>
      <w:divBdr>
        <w:top w:val="none" w:sz="0" w:space="0" w:color="auto"/>
        <w:left w:val="none" w:sz="0" w:space="0" w:color="auto"/>
        <w:bottom w:val="none" w:sz="0" w:space="0" w:color="auto"/>
        <w:right w:val="none" w:sz="0" w:space="0" w:color="auto"/>
      </w:divBdr>
    </w:div>
    <w:div w:id="1522667637">
      <w:bodyDiv w:val="1"/>
      <w:marLeft w:val="0"/>
      <w:marRight w:val="0"/>
      <w:marTop w:val="0"/>
      <w:marBottom w:val="0"/>
      <w:divBdr>
        <w:top w:val="none" w:sz="0" w:space="0" w:color="auto"/>
        <w:left w:val="none" w:sz="0" w:space="0" w:color="auto"/>
        <w:bottom w:val="none" w:sz="0" w:space="0" w:color="auto"/>
        <w:right w:val="none" w:sz="0" w:space="0" w:color="auto"/>
      </w:divBdr>
    </w:div>
    <w:div w:id="1522816731">
      <w:bodyDiv w:val="1"/>
      <w:marLeft w:val="0"/>
      <w:marRight w:val="0"/>
      <w:marTop w:val="0"/>
      <w:marBottom w:val="0"/>
      <w:divBdr>
        <w:top w:val="none" w:sz="0" w:space="0" w:color="auto"/>
        <w:left w:val="none" w:sz="0" w:space="0" w:color="auto"/>
        <w:bottom w:val="none" w:sz="0" w:space="0" w:color="auto"/>
        <w:right w:val="none" w:sz="0" w:space="0" w:color="auto"/>
      </w:divBdr>
    </w:div>
    <w:div w:id="1522860663">
      <w:bodyDiv w:val="1"/>
      <w:marLeft w:val="0"/>
      <w:marRight w:val="0"/>
      <w:marTop w:val="0"/>
      <w:marBottom w:val="0"/>
      <w:divBdr>
        <w:top w:val="none" w:sz="0" w:space="0" w:color="auto"/>
        <w:left w:val="none" w:sz="0" w:space="0" w:color="auto"/>
        <w:bottom w:val="none" w:sz="0" w:space="0" w:color="auto"/>
        <w:right w:val="none" w:sz="0" w:space="0" w:color="auto"/>
      </w:divBdr>
    </w:div>
    <w:div w:id="1523008501">
      <w:bodyDiv w:val="1"/>
      <w:marLeft w:val="0"/>
      <w:marRight w:val="0"/>
      <w:marTop w:val="0"/>
      <w:marBottom w:val="0"/>
      <w:divBdr>
        <w:top w:val="none" w:sz="0" w:space="0" w:color="auto"/>
        <w:left w:val="none" w:sz="0" w:space="0" w:color="auto"/>
        <w:bottom w:val="none" w:sz="0" w:space="0" w:color="auto"/>
        <w:right w:val="none" w:sz="0" w:space="0" w:color="auto"/>
      </w:divBdr>
    </w:div>
    <w:div w:id="1523084155">
      <w:bodyDiv w:val="1"/>
      <w:marLeft w:val="0"/>
      <w:marRight w:val="0"/>
      <w:marTop w:val="0"/>
      <w:marBottom w:val="0"/>
      <w:divBdr>
        <w:top w:val="none" w:sz="0" w:space="0" w:color="auto"/>
        <w:left w:val="none" w:sz="0" w:space="0" w:color="auto"/>
        <w:bottom w:val="none" w:sz="0" w:space="0" w:color="auto"/>
        <w:right w:val="none" w:sz="0" w:space="0" w:color="auto"/>
      </w:divBdr>
    </w:div>
    <w:div w:id="1523320097">
      <w:bodyDiv w:val="1"/>
      <w:marLeft w:val="0"/>
      <w:marRight w:val="0"/>
      <w:marTop w:val="0"/>
      <w:marBottom w:val="0"/>
      <w:divBdr>
        <w:top w:val="none" w:sz="0" w:space="0" w:color="auto"/>
        <w:left w:val="none" w:sz="0" w:space="0" w:color="auto"/>
        <w:bottom w:val="none" w:sz="0" w:space="0" w:color="auto"/>
        <w:right w:val="none" w:sz="0" w:space="0" w:color="auto"/>
      </w:divBdr>
    </w:div>
    <w:div w:id="1523665001">
      <w:bodyDiv w:val="1"/>
      <w:marLeft w:val="0"/>
      <w:marRight w:val="0"/>
      <w:marTop w:val="0"/>
      <w:marBottom w:val="0"/>
      <w:divBdr>
        <w:top w:val="none" w:sz="0" w:space="0" w:color="auto"/>
        <w:left w:val="none" w:sz="0" w:space="0" w:color="auto"/>
        <w:bottom w:val="none" w:sz="0" w:space="0" w:color="auto"/>
        <w:right w:val="none" w:sz="0" w:space="0" w:color="auto"/>
      </w:divBdr>
    </w:div>
    <w:div w:id="1523785176">
      <w:bodyDiv w:val="1"/>
      <w:marLeft w:val="0"/>
      <w:marRight w:val="0"/>
      <w:marTop w:val="0"/>
      <w:marBottom w:val="0"/>
      <w:divBdr>
        <w:top w:val="none" w:sz="0" w:space="0" w:color="auto"/>
        <w:left w:val="none" w:sz="0" w:space="0" w:color="auto"/>
        <w:bottom w:val="none" w:sz="0" w:space="0" w:color="auto"/>
        <w:right w:val="none" w:sz="0" w:space="0" w:color="auto"/>
      </w:divBdr>
    </w:div>
    <w:div w:id="1523863376">
      <w:bodyDiv w:val="1"/>
      <w:marLeft w:val="0"/>
      <w:marRight w:val="0"/>
      <w:marTop w:val="0"/>
      <w:marBottom w:val="0"/>
      <w:divBdr>
        <w:top w:val="none" w:sz="0" w:space="0" w:color="auto"/>
        <w:left w:val="none" w:sz="0" w:space="0" w:color="auto"/>
        <w:bottom w:val="none" w:sz="0" w:space="0" w:color="auto"/>
        <w:right w:val="none" w:sz="0" w:space="0" w:color="auto"/>
      </w:divBdr>
    </w:div>
    <w:div w:id="1523981134">
      <w:bodyDiv w:val="1"/>
      <w:marLeft w:val="0"/>
      <w:marRight w:val="0"/>
      <w:marTop w:val="0"/>
      <w:marBottom w:val="0"/>
      <w:divBdr>
        <w:top w:val="none" w:sz="0" w:space="0" w:color="auto"/>
        <w:left w:val="none" w:sz="0" w:space="0" w:color="auto"/>
        <w:bottom w:val="none" w:sz="0" w:space="0" w:color="auto"/>
        <w:right w:val="none" w:sz="0" w:space="0" w:color="auto"/>
      </w:divBdr>
    </w:div>
    <w:div w:id="1524127129">
      <w:bodyDiv w:val="1"/>
      <w:marLeft w:val="0"/>
      <w:marRight w:val="0"/>
      <w:marTop w:val="0"/>
      <w:marBottom w:val="0"/>
      <w:divBdr>
        <w:top w:val="none" w:sz="0" w:space="0" w:color="auto"/>
        <w:left w:val="none" w:sz="0" w:space="0" w:color="auto"/>
        <w:bottom w:val="none" w:sz="0" w:space="0" w:color="auto"/>
        <w:right w:val="none" w:sz="0" w:space="0" w:color="auto"/>
      </w:divBdr>
    </w:div>
    <w:div w:id="1525821654">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287900">
      <w:bodyDiv w:val="1"/>
      <w:marLeft w:val="0"/>
      <w:marRight w:val="0"/>
      <w:marTop w:val="0"/>
      <w:marBottom w:val="0"/>
      <w:divBdr>
        <w:top w:val="none" w:sz="0" w:space="0" w:color="auto"/>
        <w:left w:val="none" w:sz="0" w:space="0" w:color="auto"/>
        <w:bottom w:val="none" w:sz="0" w:space="0" w:color="auto"/>
        <w:right w:val="none" w:sz="0" w:space="0" w:color="auto"/>
      </w:divBdr>
    </w:div>
    <w:div w:id="1526795450">
      <w:bodyDiv w:val="1"/>
      <w:marLeft w:val="0"/>
      <w:marRight w:val="0"/>
      <w:marTop w:val="0"/>
      <w:marBottom w:val="0"/>
      <w:divBdr>
        <w:top w:val="none" w:sz="0" w:space="0" w:color="auto"/>
        <w:left w:val="none" w:sz="0" w:space="0" w:color="auto"/>
        <w:bottom w:val="none" w:sz="0" w:space="0" w:color="auto"/>
        <w:right w:val="none" w:sz="0" w:space="0" w:color="auto"/>
      </w:divBdr>
    </w:div>
    <w:div w:id="1526863740">
      <w:bodyDiv w:val="1"/>
      <w:marLeft w:val="0"/>
      <w:marRight w:val="0"/>
      <w:marTop w:val="0"/>
      <w:marBottom w:val="0"/>
      <w:divBdr>
        <w:top w:val="none" w:sz="0" w:space="0" w:color="auto"/>
        <w:left w:val="none" w:sz="0" w:space="0" w:color="auto"/>
        <w:bottom w:val="none" w:sz="0" w:space="0" w:color="auto"/>
        <w:right w:val="none" w:sz="0" w:space="0" w:color="auto"/>
      </w:divBdr>
    </w:div>
    <w:div w:id="1527593294">
      <w:bodyDiv w:val="1"/>
      <w:marLeft w:val="0"/>
      <w:marRight w:val="0"/>
      <w:marTop w:val="0"/>
      <w:marBottom w:val="0"/>
      <w:divBdr>
        <w:top w:val="none" w:sz="0" w:space="0" w:color="auto"/>
        <w:left w:val="none" w:sz="0" w:space="0" w:color="auto"/>
        <w:bottom w:val="none" w:sz="0" w:space="0" w:color="auto"/>
        <w:right w:val="none" w:sz="0" w:space="0" w:color="auto"/>
      </w:divBdr>
    </w:div>
    <w:div w:id="1528253340">
      <w:bodyDiv w:val="1"/>
      <w:marLeft w:val="0"/>
      <w:marRight w:val="0"/>
      <w:marTop w:val="0"/>
      <w:marBottom w:val="0"/>
      <w:divBdr>
        <w:top w:val="none" w:sz="0" w:space="0" w:color="auto"/>
        <w:left w:val="none" w:sz="0" w:space="0" w:color="auto"/>
        <w:bottom w:val="none" w:sz="0" w:space="0" w:color="auto"/>
        <w:right w:val="none" w:sz="0" w:space="0" w:color="auto"/>
      </w:divBdr>
    </w:div>
    <w:div w:id="1528255442">
      <w:bodyDiv w:val="1"/>
      <w:marLeft w:val="0"/>
      <w:marRight w:val="0"/>
      <w:marTop w:val="0"/>
      <w:marBottom w:val="0"/>
      <w:divBdr>
        <w:top w:val="none" w:sz="0" w:space="0" w:color="auto"/>
        <w:left w:val="none" w:sz="0" w:space="0" w:color="auto"/>
        <w:bottom w:val="none" w:sz="0" w:space="0" w:color="auto"/>
        <w:right w:val="none" w:sz="0" w:space="0" w:color="auto"/>
      </w:divBdr>
    </w:div>
    <w:div w:id="1528441928">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8904605">
      <w:bodyDiv w:val="1"/>
      <w:marLeft w:val="0"/>
      <w:marRight w:val="0"/>
      <w:marTop w:val="0"/>
      <w:marBottom w:val="0"/>
      <w:divBdr>
        <w:top w:val="none" w:sz="0" w:space="0" w:color="auto"/>
        <w:left w:val="none" w:sz="0" w:space="0" w:color="auto"/>
        <w:bottom w:val="none" w:sz="0" w:space="0" w:color="auto"/>
        <w:right w:val="none" w:sz="0" w:space="0" w:color="auto"/>
      </w:divBdr>
    </w:div>
    <w:div w:id="1529178665">
      <w:bodyDiv w:val="1"/>
      <w:marLeft w:val="0"/>
      <w:marRight w:val="0"/>
      <w:marTop w:val="0"/>
      <w:marBottom w:val="0"/>
      <w:divBdr>
        <w:top w:val="none" w:sz="0" w:space="0" w:color="auto"/>
        <w:left w:val="none" w:sz="0" w:space="0" w:color="auto"/>
        <w:bottom w:val="none" w:sz="0" w:space="0" w:color="auto"/>
        <w:right w:val="none" w:sz="0" w:space="0" w:color="auto"/>
      </w:divBdr>
    </w:div>
    <w:div w:id="1529179526">
      <w:bodyDiv w:val="1"/>
      <w:marLeft w:val="0"/>
      <w:marRight w:val="0"/>
      <w:marTop w:val="0"/>
      <w:marBottom w:val="0"/>
      <w:divBdr>
        <w:top w:val="none" w:sz="0" w:space="0" w:color="auto"/>
        <w:left w:val="none" w:sz="0" w:space="0" w:color="auto"/>
        <w:bottom w:val="none" w:sz="0" w:space="0" w:color="auto"/>
        <w:right w:val="none" w:sz="0" w:space="0" w:color="auto"/>
      </w:divBdr>
    </w:div>
    <w:div w:id="1529490968">
      <w:bodyDiv w:val="1"/>
      <w:marLeft w:val="0"/>
      <w:marRight w:val="0"/>
      <w:marTop w:val="0"/>
      <w:marBottom w:val="0"/>
      <w:divBdr>
        <w:top w:val="none" w:sz="0" w:space="0" w:color="auto"/>
        <w:left w:val="none" w:sz="0" w:space="0" w:color="auto"/>
        <w:bottom w:val="none" w:sz="0" w:space="0" w:color="auto"/>
        <w:right w:val="none" w:sz="0" w:space="0" w:color="auto"/>
      </w:divBdr>
    </w:div>
    <w:div w:id="1529759134">
      <w:bodyDiv w:val="1"/>
      <w:marLeft w:val="0"/>
      <w:marRight w:val="0"/>
      <w:marTop w:val="0"/>
      <w:marBottom w:val="0"/>
      <w:divBdr>
        <w:top w:val="none" w:sz="0" w:space="0" w:color="auto"/>
        <w:left w:val="none" w:sz="0" w:space="0" w:color="auto"/>
        <w:bottom w:val="none" w:sz="0" w:space="0" w:color="auto"/>
        <w:right w:val="none" w:sz="0" w:space="0" w:color="auto"/>
      </w:divBdr>
    </w:div>
    <w:div w:id="1529953175">
      <w:bodyDiv w:val="1"/>
      <w:marLeft w:val="0"/>
      <w:marRight w:val="0"/>
      <w:marTop w:val="0"/>
      <w:marBottom w:val="0"/>
      <w:divBdr>
        <w:top w:val="none" w:sz="0" w:space="0" w:color="auto"/>
        <w:left w:val="none" w:sz="0" w:space="0" w:color="auto"/>
        <w:bottom w:val="none" w:sz="0" w:space="0" w:color="auto"/>
        <w:right w:val="none" w:sz="0" w:space="0" w:color="auto"/>
      </w:divBdr>
    </w:div>
    <w:div w:id="1530069924">
      <w:bodyDiv w:val="1"/>
      <w:marLeft w:val="0"/>
      <w:marRight w:val="0"/>
      <w:marTop w:val="0"/>
      <w:marBottom w:val="0"/>
      <w:divBdr>
        <w:top w:val="none" w:sz="0" w:space="0" w:color="auto"/>
        <w:left w:val="none" w:sz="0" w:space="0" w:color="auto"/>
        <w:bottom w:val="none" w:sz="0" w:space="0" w:color="auto"/>
        <w:right w:val="none" w:sz="0" w:space="0" w:color="auto"/>
      </w:divBdr>
    </w:div>
    <w:div w:id="1530070716">
      <w:bodyDiv w:val="1"/>
      <w:marLeft w:val="0"/>
      <w:marRight w:val="0"/>
      <w:marTop w:val="0"/>
      <w:marBottom w:val="0"/>
      <w:divBdr>
        <w:top w:val="none" w:sz="0" w:space="0" w:color="auto"/>
        <w:left w:val="none" w:sz="0" w:space="0" w:color="auto"/>
        <w:bottom w:val="none" w:sz="0" w:space="0" w:color="auto"/>
        <w:right w:val="none" w:sz="0" w:space="0" w:color="auto"/>
      </w:divBdr>
    </w:div>
    <w:div w:id="1530334290">
      <w:bodyDiv w:val="1"/>
      <w:marLeft w:val="0"/>
      <w:marRight w:val="0"/>
      <w:marTop w:val="0"/>
      <w:marBottom w:val="0"/>
      <w:divBdr>
        <w:top w:val="none" w:sz="0" w:space="0" w:color="auto"/>
        <w:left w:val="none" w:sz="0" w:space="0" w:color="auto"/>
        <w:bottom w:val="none" w:sz="0" w:space="0" w:color="auto"/>
        <w:right w:val="none" w:sz="0" w:space="0" w:color="auto"/>
      </w:divBdr>
    </w:div>
    <w:div w:id="1531528944">
      <w:bodyDiv w:val="1"/>
      <w:marLeft w:val="0"/>
      <w:marRight w:val="0"/>
      <w:marTop w:val="0"/>
      <w:marBottom w:val="0"/>
      <w:divBdr>
        <w:top w:val="none" w:sz="0" w:space="0" w:color="auto"/>
        <w:left w:val="none" w:sz="0" w:space="0" w:color="auto"/>
        <w:bottom w:val="none" w:sz="0" w:space="0" w:color="auto"/>
        <w:right w:val="none" w:sz="0" w:space="0" w:color="auto"/>
      </w:divBdr>
    </w:div>
    <w:div w:id="1531645431">
      <w:bodyDiv w:val="1"/>
      <w:marLeft w:val="0"/>
      <w:marRight w:val="0"/>
      <w:marTop w:val="0"/>
      <w:marBottom w:val="0"/>
      <w:divBdr>
        <w:top w:val="none" w:sz="0" w:space="0" w:color="auto"/>
        <w:left w:val="none" w:sz="0" w:space="0" w:color="auto"/>
        <w:bottom w:val="none" w:sz="0" w:space="0" w:color="auto"/>
        <w:right w:val="none" w:sz="0" w:space="0" w:color="auto"/>
      </w:divBdr>
    </w:div>
    <w:div w:id="1532184162">
      <w:bodyDiv w:val="1"/>
      <w:marLeft w:val="0"/>
      <w:marRight w:val="0"/>
      <w:marTop w:val="0"/>
      <w:marBottom w:val="0"/>
      <w:divBdr>
        <w:top w:val="none" w:sz="0" w:space="0" w:color="auto"/>
        <w:left w:val="none" w:sz="0" w:space="0" w:color="auto"/>
        <w:bottom w:val="none" w:sz="0" w:space="0" w:color="auto"/>
        <w:right w:val="none" w:sz="0" w:space="0" w:color="auto"/>
      </w:divBdr>
    </w:div>
    <w:div w:id="1532189491">
      <w:bodyDiv w:val="1"/>
      <w:marLeft w:val="0"/>
      <w:marRight w:val="0"/>
      <w:marTop w:val="0"/>
      <w:marBottom w:val="0"/>
      <w:divBdr>
        <w:top w:val="none" w:sz="0" w:space="0" w:color="auto"/>
        <w:left w:val="none" w:sz="0" w:space="0" w:color="auto"/>
        <w:bottom w:val="none" w:sz="0" w:space="0" w:color="auto"/>
        <w:right w:val="none" w:sz="0" w:space="0" w:color="auto"/>
      </w:divBdr>
    </w:div>
    <w:div w:id="1532573034">
      <w:bodyDiv w:val="1"/>
      <w:marLeft w:val="0"/>
      <w:marRight w:val="0"/>
      <w:marTop w:val="0"/>
      <w:marBottom w:val="0"/>
      <w:divBdr>
        <w:top w:val="none" w:sz="0" w:space="0" w:color="auto"/>
        <w:left w:val="none" w:sz="0" w:space="0" w:color="auto"/>
        <w:bottom w:val="none" w:sz="0" w:space="0" w:color="auto"/>
        <w:right w:val="none" w:sz="0" w:space="0" w:color="auto"/>
      </w:divBdr>
    </w:div>
    <w:div w:id="1533566601">
      <w:bodyDiv w:val="1"/>
      <w:marLeft w:val="0"/>
      <w:marRight w:val="0"/>
      <w:marTop w:val="0"/>
      <w:marBottom w:val="0"/>
      <w:divBdr>
        <w:top w:val="none" w:sz="0" w:space="0" w:color="auto"/>
        <w:left w:val="none" w:sz="0" w:space="0" w:color="auto"/>
        <w:bottom w:val="none" w:sz="0" w:space="0" w:color="auto"/>
        <w:right w:val="none" w:sz="0" w:space="0" w:color="auto"/>
      </w:divBdr>
    </w:div>
    <w:div w:id="1533835528">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14397">
      <w:bodyDiv w:val="1"/>
      <w:marLeft w:val="0"/>
      <w:marRight w:val="0"/>
      <w:marTop w:val="0"/>
      <w:marBottom w:val="0"/>
      <w:divBdr>
        <w:top w:val="none" w:sz="0" w:space="0" w:color="auto"/>
        <w:left w:val="none" w:sz="0" w:space="0" w:color="auto"/>
        <w:bottom w:val="none" w:sz="0" w:space="0" w:color="auto"/>
        <w:right w:val="none" w:sz="0" w:space="0" w:color="auto"/>
      </w:divBdr>
    </w:div>
    <w:div w:id="1534733631">
      <w:bodyDiv w:val="1"/>
      <w:marLeft w:val="0"/>
      <w:marRight w:val="0"/>
      <w:marTop w:val="0"/>
      <w:marBottom w:val="0"/>
      <w:divBdr>
        <w:top w:val="none" w:sz="0" w:space="0" w:color="auto"/>
        <w:left w:val="none" w:sz="0" w:space="0" w:color="auto"/>
        <w:bottom w:val="none" w:sz="0" w:space="0" w:color="auto"/>
        <w:right w:val="none" w:sz="0" w:space="0" w:color="auto"/>
      </w:divBdr>
    </w:div>
    <w:div w:id="1534882818">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773628">
      <w:bodyDiv w:val="1"/>
      <w:marLeft w:val="0"/>
      <w:marRight w:val="0"/>
      <w:marTop w:val="0"/>
      <w:marBottom w:val="0"/>
      <w:divBdr>
        <w:top w:val="none" w:sz="0" w:space="0" w:color="auto"/>
        <w:left w:val="none" w:sz="0" w:space="0" w:color="auto"/>
        <w:bottom w:val="none" w:sz="0" w:space="0" w:color="auto"/>
        <w:right w:val="none" w:sz="0" w:space="0" w:color="auto"/>
      </w:divBdr>
    </w:div>
    <w:div w:id="1536042685">
      <w:bodyDiv w:val="1"/>
      <w:marLeft w:val="0"/>
      <w:marRight w:val="0"/>
      <w:marTop w:val="0"/>
      <w:marBottom w:val="0"/>
      <w:divBdr>
        <w:top w:val="none" w:sz="0" w:space="0" w:color="auto"/>
        <w:left w:val="none" w:sz="0" w:space="0" w:color="auto"/>
        <w:bottom w:val="none" w:sz="0" w:space="0" w:color="auto"/>
        <w:right w:val="none" w:sz="0" w:space="0" w:color="auto"/>
      </w:divBdr>
    </w:div>
    <w:div w:id="1536118333">
      <w:bodyDiv w:val="1"/>
      <w:marLeft w:val="0"/>
      <w:marRight w:val="0"/>
      <w:marTop w:val="0"/>
      <w:marBottom w:val="0"/>
      <w:divBdr>
        <w:top w:val="none" w:sz="0" w:space="0" w:color="auto"/>
        <w:left w:val="none" w:sz="0" w:space="0" w:color="auto"/>
        <w:bottom w:val="none" w:sz="0" w:space="0" w:color="auto"/>
        <w:right w:val="none" w:sz="0" w:space="0" w:color="auto"/>
      </w:divBdr>
    </w:div>
    <w:div w:id="1536195030">
      <w:bodyDiv w:val="1"/>
      <w:marLeft w:val="0"/>
      <w:marRight w:val="0"/>
      <w:marTop w:val="0"/>
      <w:marBottom w:val="0"/>
      <w:divBdr>
        <w:top w:val="none" w:sz="0" w:space="0" w:color="auto"/>
        <w:left w:val="none" w:sz="0" w:space="0" w:color="auto"/>
        <w:bottom w:val="none" w:sz="0" w:space="0" w:color="auto"/>
        <w:right w:val="none" w:sz="0" w:space="0" w:color="auto"/>
      </w:divBdr>
    </w:div>
    <w:div w:id="1536842312">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081989">
      <w:bodyDiv w:val="1"/>
      <w:marLeft w:val="0"/>
      <w:marRight w:val="0"/>
      <w:marTop w:val="0"/>
      <w:marBottom w:val="0"/>
      <w:divBdr>
        <w:top w:val="none" w:sz="0" w:space="0" w:color="auto"/>
        <w:left w:val="none" w:sz="0" w:space="0" w:color="auto"/>
        <w:bottom w:val="none" w:sz="0" w:space="0" w:color="auto"/>
        <w:right w:val="none" w:sz="0" w:space="0" w:color="auto"/>
      </w:divBdr>
    </w:div>
    <w:div w:id="1537304951">
      <w:bodyDiv w:val="1"/>
      <w:marLeft w:val="0"/>
      <w:marRight w:val="0"/>
      <w:marTop w:val="0"/>
      <w:marBottom w:val="0"/>
      <w:divBdr>
        <w:top w:val="none" w:sz="0" w:space="0" w:color="auto"/>
        <w:left w:val="none" w:sz="0" w:space="0" w:color="auto"/>
        <w:bottom w:val="none" w:sz="0" w:space="0" w:color="auto"/>
        <w:right w:val="none" w:sz="0" w:space="0" w:color="auto"/>
      </w:divBdr>
    </w:div>
    <w:div w:id="1537308544">
      <w:bodyDiv w:val="1"/>
      <w:marLeft w:val="0"/>
      <w:marRight w:val="0"/>
      <w:marTop w:val="0"/>
      <w:marBottom w:val="0"/>
      <w:divBdr>
        <w:top w:val="none" w:sz="0" w:space="0" w:color="auto"/>
        <w:left w:val="none" w:sz="0" w:space="0" w:color="auto"/>
        <w:bottom w:val="none" w:sz="0" w:space="0" w:color="auto"/>
        <w:right w:val="none" w:sz="0" w:space="0" w:color="auto"/>
      </w:divBdr>
    </w:div>
    <w:div w:id="1537499855">
      <w:bodyDiv w:val="1"/>
      <w:marLeft w:val="0"/>
      <w:marRight w:val="0"/>
      <w:marTop w:val="0"/>
      <w:marBottom w:val="0"/>
      <w:divBdr>
        <w:top w:val="none" w:sz="0" w:space="0" w:color="auto"/>
        <w:left w:val="none" w:sz="0" w:space="0" w:color="auto"/>
        <w:bottom w:val="none" w:sz="0" w:space="0" w:color="auto"/>
        <w:right w:val="none" w:sz="0" w:space="0" w:color="auto"/>
      </w:divBdr>
    </w:div>
    <w:div w:id="1537503571">
      <w:bodyDiv w:val="1"/>
      <w:marLeft w:val="0"/>
      <w:marRight w:val="0"/>
      <w:marTop w:val="0"/>
      <w:marBottom w:val="0"/>
      <w:divBdr>
        <w:top w:val="none" w:sz="0" w:space="0" w:color="auto"/>
        <w:left w:val="none" w:sz="0" w:space="0" w:color="auto"/>
        <w:bottom w:val="none" w:sz="0" w:space="0" w:color="auto"/>
        <w:right w:val="none" w:sz="0" w:space="0" w:color="auto"/>
      </w:divBdr>
    </w:div>
    <w:div w:id="1537737549">
      <w:bodyDiv w:val="1"/>
      <w:marLeft w:val="0"/>
      <w:marRight w:val="0"/>
      <w:marTop w:val="0"/>
      <w:marBottom w:val="0"/>
      <w:divBdr>
        <w:top w:val="none" w:sz="0" w:space="0" w:color="auto"/>
        <w:left w:val="none" w:sz="0" w:space="0" w:color="auto"/>
        <w:bottom w:val="none" w:sz="0" w:space="0" w:color="auto"/>
        <w:right w:val="none" w:sz="0" w:space="0" w:color="auto"/>
      </w:divBdr>
    </w:div>
    <w:div w:id="1538349134">
      <w:bodyDiv w:val="1"/>
      <w:marLeft w:val="0"/>
      <w:marRight w:val="0"/>
      <w:marTop w:val="0"/>
      <w:marBottom w:val="0"/>
      <w:divBdr>
        <w:top w:val="none" w:sz="0" w:space="0" w:color="auto"/>
        <w:left w:val="none" w:sz="0" w:space="0" w:color="auto"/>
        <w:bottom w:val="none" w:sz="0" w:space="0" w:color="auto"/>
        <w:right w:val="none" w:sz="0" w:space="0" w:color="auto"/>
      </w:divBdr>
    </w:div>
    <w:div w:id="1538739141">
      <w:bodyDiv w:val="1"/>
      <w:marLeft w:val="0"/>
      <w:marRight w:val="0"/>
      <w:marTop w:val="0"/>
      <w:marBottom w:val="0"/>
      <w:divBdr>
        <w:top w:val="none" w:sz="0" w:space="0" w:color="auto"/>
        <w:left w:val="none" w:sz="0" w:space="0" w:color="auto"/>
        <w:bottom w:val="none" w:sz="0" w:space="0" w:color="auto"/>
        <w:right w:val="none" w:sz="0" w:space="0" w:color="auto"/>
      </w:divBdr>
    </w:div>
    <w:div w:id="1539119657">
      <w:bodyDiv w:val="1"/>
      <w:marLeft w:val="0"/>
      <w:marRight w:val="0"/>
      <w:marTop w:val="0"/>
      <w:marBottom w:val="0"/>
      <w:divBdr>
        <w:top w:val="none" w:sz="0" w:space="0" w:color="auto"/>
        <w:left w:val="none" w:sz="0" w:space="0" w:color="auto"/>
        <w:bottom w:val="none" w:sz="0" w:space="0" w:color="auto"/>
        <w:right w:val="none" w:sz="0" w:space="0" w:color="auto"/>
      </w:divBdr>
    </w:div>
    <w:div w:id="1539196920">
      <w:bodyDiv w:val="1"/>
      <w:marLeft w:val="0"/>
      <w:marRight w:val="0"/>
      <w:marTop w:val="0"/>
      <w:marBottom w:val="0"/>
      <w:divBdr>
        <w:top w:val="none" w:sz="0" w:space="0" w:color="auto"/>
        <w:left w:val="none" w:sz="0" w:space="0" w:color="auto"/>
        <w:bottom w:val="none" w:sz="0" w:space="0" w:color="auto"/>
        <w:right w:val="none" w:sz="0" w:space="0" w:color="auto"/>
      </w:divBdr>
    </w:div>
    <w:div w:id="1539314923">
      <w:bodyDiv w:val="1"/>
      <w:marLeft w:val="0"/>
      <w:marRight w:val="0"/>
      <w:marTop w:val="0"/>
      <w:marBottom w:val="0"/>
      <w:divBdr>
        <w:top w:val="none" w:sz="0" w:space="0" w:color="auto"/>
        <w:left w:val="none" w:sz="0" w:space="0" w:color="auto"/>
        <w:bottom w:val="none" w:sz="0" w:space="0" w:color="auto"/>
        <w:right w:val="none" w:sz="0" w:space="0" w:color="auto"/>
      </w:divBdr>
    </w:div>
    <w:div w:id="1539320744">
      <w:bodyDiv w:val="1"/>
      <w:marLeft w:val="0"/>
      <w:marRight w:val="0"/>
      <w:marTop w:val="0"/>
      <w:marBottom w:val="0"/>
      <w:divBdr>
        <w:top w:val="none" w:sz="0" w:space="0" w:color="auto"/>
        <w:left w:val="none" w:sz="0" w:space="0" w:color="auto"/>
        <w:bottom w:val="none" w:sz="0" w:space="0" w:color="auto"/>
        <w:right w:val="none" w:sz="0" w:space="0" w:color="auto"/>
      </w:divBdr>
    </w:div>
    <w:div w:id="1539388017">
      <w:bodyDiv w:val="1"/>
      <w:marLeft w:val="0"/>
      <w:marRight w:val="0"/>
      <w:marTop w:val="0"/>
      <w:marBottom w:val="0"/>
      <w:divBdr>
        <w:top w:val="none" w:sz="0" w:space="0" w:color="auto"/>
        <w:left w:val="none" w:sz="0" w:space="0" w:color="auto"/>
        <w:bottom w:val="none" w:sz="0" w:space="0" w:color="auto"/>
        <w:right w:val="none" w:sz="0" w:space="0" w:color="auto"/>
      </w:divBdr>
    </w:div>
    <w:div w:id="1539470292">
      <w:bodyDiv w:val="1"/>
      <w:marLeft w:val="0"/>
      <w:marRight w:val="0"/>
      <w:marTop w:val="0"/>
      <w:marBottom w:val="0"/>
      <w:divBdr>
        <w:top w:val="none" w:sz="0" w:space="0" w:color="auto"/>
        <w:left w:val="none" w:sz="0" w:space="0" w:color="auto"/>
        <w:bottom w:val="none" w:sz="0" w:space="0" w:color="auto"/>
        <w:right w:val="none" w:sz="0" w:space="0" w:color="auto"/>
      </w:divBdr>
    </w:div>
    <w:div w:id="1539513612">
      <w:bodyDiv w:val="1"/>
      <w:marLeft w:val="0"/>
      <w:marRight w:val="0"/>
      <w:marTop w:val="0"/>
      <w:marBottom w:val="0"/>
      <w:divBdr>
        <w:top w:val="none" w:sz="0" w:space="0" w:color="auto"/>
        <w:left w:val="none" w:sz="0" w:space="0" w:color="auto"/>
        <w:bottom w:val="none" w:sz="0" w:space="0" w:color="auto"/>
        <w:right w:val="none" w:sz="0" w:space="0" w:color="auto"/>
      </w:divBdr>
    </w:div>
    <w:div w:id="1539585173">
      <w:bodyDiv w:val="1"/>
      <w:marLeft w:val="0"/>
      <w:marRight w:val="0"/>
      <w:marTop w:val="0"/>
      <w:marBottom w:val="0"/>
      <w:divBdr>
        <w:top w:val="none" w:sz="0" w:space="0" w:color="auto"/>
        <w:left w:val="none" w:sz="0" w:space="0" w:color="auto"/>
        <w:bottom w:val="none" w:sz="0" w:space="0" w:color="auto"/>
        <w:right w:val="none" w:sz="0" w:space="0" w:color="auto"/>
      </w:divBdr>
    </w:div>
    <w:div w:id="1539900746">
      <w:bodyDiv w:val="1"/>
      <w:marLeft w:val="0"/>
      <w:marRight w:val="0"/>
      <w:marTop w:val="0"/>
      <w:marBottom w:val="0"/>
      <w:divBdr>
        <w:top w:val="none" w:sz="0" w:space="0" w:color="auto"/>
        <w:left w:val="none" w:sz="0" w:space="0" w:color="auto"/>
        <w:bottom w:val="none" w:sz="0" w:space="0" w:color="auto"/>
        <w:right w:val="none" w:sz="0" w:space="0" w:color="auto"/>
      </w:divBdr>
    </w:div>
    <w:div w:id="1539973290">
      <w:bodyDiv w:val="1"/>
      <w:marLeft w:val="0"/>
      <w:marRight w:val="0"/>
      <w:marTop w:val="0"/>
      <w:marBottom w:val="0"/>
      <w:divBdr>
        <w:top w:val="none" w:sz="0" w:space="0" w:color="auto"/>
        <w:left w:val="none" w:sz="0" w:space="0" w:color="auto"/>
        <w:bottom w:val="none" w:sz="0" w:space="0" w:color="auto"/>
        <w:right w:val="none" w:sz="0" w:space="0" w:color="auto"/>
      </w:divBdr>
    </w:div>
    <w:div w:id="1540127946">
      <w:bodyDiv w:val="1"/>
      <w:marLeft w:val="0"/>
      <w:marRight w:val="0"/>
      <w:marTop w:val="0"/>
      <w:marBottom w:val="0"/>
      <w:divBdr>
        <w:top w:val="none" w:sz="0" w:space="0" w:color="auto"/>
        <w:left w:val="none" w:sz="0" w:space="0" w:color="auto"/>
        <w:bottom w:val="none" w:sz="0" w:space="0" w:color="auto"/>
        <w:right w:val="none" w:sz="0" w:space="0" w:color="auto"/>
      </w:divBdr>
    </w:div>
    <w:div w:id="1540584532">
      <w:bodyDiv w:val="1"/>
      <w:marLeft w:val="0"/>
      <w:marRight w:val="0"/>
      <w:marTop w:val="0"/>
      <w:marBottom w:val="0"/>
      <w:divBdr>
        <w:top w:val="none" w:sz="0" w:space="0" w:color="auto"/>
        <w:left w:val="none" w:sz="0" w:space="0" w:color="auto"/>
        <w:bottom w:val="none" w:sz="0" w:space="0" w:color="auto"/>
        <w:right w:val="none" w:sz="0" w:space="0" w:color="auto"/>
      </w:divBdr>
    </w:div>
    <w:div w:id="1540781989">
      <w:bodyDiv w:val="1"/>
      <w:marLeft w:val="0"/>
      <w:marRight w:val="0"/>
      <w:marTop w:val="0"/>
      <w:marBottom w:val="0"/>
      <w:divBdr>
        <w:top w:val="none" w:sz="0" w:space="0" w:color="auto"/>
        <w:left w:val="none" w:sz="0" w:space="0" w:color="auto"/>
        <w:bottom w:val="none" w:sz="0" w:space="0" w:color="auto"/>
        <w:right w:val="none" w:sz="0" w:space="0" w:color="auto"/>
      </w:divBdr>
    </w:div>
    <w:div w:id="1541284866">
      <w:bodyDiv w:val="1"/>
      <w:marLeft w:val="0"/>
      <w:marRight w:val="0"/>
      <w:marTop w:val="0"/>
      <w:marBottom w:val="0"/>
      <w:divBdr>
        <w:top w:val="none" w:sz="0" w:space="0" w:color="auto"/>
        <w:left w:val="none" w:sz="0" w:space="0" w:color="auto"/>
        <w:bottom w:val="none" w:sz="0" w:space="0" w:color="auto"/>
        <w:right w:val="none" w:sz="0" w:space="0" w:color="auto"/>
      </w:divBdr>
    </w:div>
    <w:div w:id="1541474631">
      <w:bodyDiv w:val="1"/>
      <w:marLeft w:val="0"/>
      <w:marRight w:val="0"/>
      <w:marTop w:val="0"/>
      <w:marBottom w:val="0"/>
      <w:divBdr>
        <w:top w:val="none" w:sz="0" w:space="0" w:color="auto"/>
        <w:left w:val="none" w:sz="0" w:space="0" w:color="auto"/>
        <w:bottom w:val="none" w:sz="0" w:space="0" w:color="auto"/>
        <w:right w:val="none" w:sz="0" w:space="0" w:color="auto"/>
      </w:divBdr>
    </w:div>
    <w:div w:id="1541551430">
      <w:bodyDiv w:val="1"/>
      <w:marLeft w:val="0"/>
      <w:marRight w:val="0"/>
      <w:marTop w:val="0"/>
      <w:marBottom w:val="0"/>
      <w:divBdr>
        <w:top w:val="none" w:sz="0" w:space="0" w:color="auto"/>
        <w:left w:val="none" w:sz="0" w:space="0" w:color="auto"/>
        <w:bottom w:val="none" w:sz="0" w:space="0" w:color="auto"/>
        <w:right w:val="none" w:sz="0" w:space="0" w:color="auto"/>
      </w:divBdr>
    </w:div>
    <w:div w:id="1541699630">
      <w:bodyDiv w:val="1"/>
      <w:marLeft w:val="0"/>
      <w:marRight w:val="0"/>
      <w:marTop w:val="0"/>
      <w:marBottom w:val="0"/>
      <w:divBdr>
        <w:top w:val="none" w:sz="0" w:space="0" w:color="auto"/>
        <w:left w:val="none" w:sz="0" w:space="0" w:color="auto"/>
        <w:bottom w:val="none" w:sz="0" w:space="0" w:color="auto"/>
        <w:right w:val="none" w:sz="0" w:space="0" w:color="auto"/>
      </w:divBdr>
    </w:div>
    <w:div w:id="1541897781">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356782">
      <w:bodyDiv w:val="1"/>
      <w:marLeft w:val="0"/>
      <w:marRight w:val="0"/>
      <w:marTop w:val="0"/>
      <w:marBottom w:val="0"/>
      <w:divBdr>
        <w:top w:val="none" w:sz="0" w:space="0" w:color="auto"/>
        <w:left w:val="none" w:sz="0" w:space="0" w:color="auto"/>
        <w:bottom w:val="none" w:sz="0" w:space="0" w:color="auto"/>
        <w:right w:val="none" w:sz="0" w:space="0" w:color="auto"/>
      </w:divBdr>
    </w:div>
    <w:div w:id="1542864170">
      <w:bodyDiv w:val="1"/>
      <w:marLeft w:val="0"/>
      <w:marRight w:val="0"/>
      <w:marTop w:val="0"/>
      <w:marBottom w:val="0"/>
      <w:divBdr>
        <w:top w:val="none" w:sz="0" w:space="0" w:color="auto"/>
        <w:left w:val="none" w:sz="0" w:space="0" w:color="auto"/>
        <w:bottom w:val="none" w:sz="0" w:space="0" w:color="auto"/>
        <w:right w:val="none" w:sz="0" w:space="0" w:color="auto"/>
      </w:divBdr>
    </w:div>
    <w:div w:id="1543250078">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715076">
      <w:bodyDiv w:val="1"/>
      <w:marLeft w:val="0"/>
      <w:marRight w:val="0"/>
      <w:marTop w:val="0"/>
      <w:marBottom w:val="0"/>
      <w:divBdr>
        <w:top w:val="none" w:sz="0" w:space="0" w:color="auto"/>
        <w:left w:val="none" w:sz="0" w:space="0" w:color="auto"/>
        <w:bottom w:val="none" w:sz="0" w:space="0" w:color="auto"/>
        <w:right w:val="none" w:sz="0" w:space="0" w:color="auto"/>
      </w:divBdr>
    </w:div>
    <w:div w:id="1543902156">
      <w:bodyDiv w:val="1"/>
      <w:marLeft w:val="0"/>
      <w:marRight w:val="0"/>
      <w:marTop w:val="0"/>
      <w:marBottom w:val="0"/>
      <w:divBdr>
        <w:top w:val="none" w:sz="0" w:space="0" w:color="auto"/>
        <w:left w:val="none" w:sz="0" w:space="0" w:color="auto"/>
        <w:bottom w:val="none" w:sz="0" w:space="0" w:color="auto"/>
        <w:right w:val="none" w:sz="0" w:space="0" w:color="auto"/>
      </w:divBdr>
    </w:div>
    <w:div w:id="1543983735">
      <w:bodyDiv w:val="1"/>
      <w:marLeft w:val="0"/>
      <w:marRight w:val="0"/>
      <w:marTop w:val="0"/>
      <w:marBottom w:val="0"/>
      <w:divBdr>
        <w:top w:val="none" w:sz="0" w:space="0" w:color="auto"/>
        <w:left w:val="none" w:sz="0" w:space="0" w:color="auto"/>
        <w:bottom w:val="none" w:sz="0" w:space="0" w:color="auto"/>
        <w:right w:val="none" w:sz="0" w:space="0" w:color="auto"/>
      </w:divBdr>
    </w:div>
    <w:div w:id="1544168296">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5407710">
      <w:bodyDiv w:val="1"/>
      <w:marLeft w:val="0"/>
      <w:marRight w:val="0"/>
      <w:marTop w:val="0"/>
      <w:marBottom w:val="0"/>
      <w:divBdr>
        <w:top w:val="none" w:sz="0" w:space="0" w:color="auto"/>
        <w:left w:val="none" w:sz="0" w:space="0" w:color="auto"/>
        <w:bottom w:val="none" w:sz="0" w:space="0" w:color="auto"/>
        <w:right w:val="none" w:sz="0" w:space="0" w:color="auto"/>
      </w:divBdr>
    </w:div>
    <w:div w:id="1545410359">
      <w:bodyDiv w:val="1"/>
      <w:marLeft w:val="0"/>
      <w:marRight w:val="0"/>
      <w:marTop w:val="0"/>
      <w:marBottom w:val="0"/>
      <w:divBdr>
        <w:top w:val="none" w:sz="0" w:space="0" w:color="auto"/>
        <w:left w:val="none" w:sz="0" w:space="0" w:color="auto"/>
        <w:bottom w:val="none" w:sz="0" w:space="0" w:color="auto"/>
        <w:right w:val="none" w:sz="0" w:space="0" w:color="auto"/>
      </w:divBdr>
    </w:div>
    <w:div w:id="1545672430">
      <w:bodyDiv w:val="1"/>
      <w:marLeft w:val="0"/>
      <w:marRight w:val="0"/>
      <w:marTop w:val="0"/>
      <w:marBottom w:val="0"/>
      <w:divBdr>
        <w:top w:val="none" w:sz="0" w:space="0" w:color="auto"/>
        <w:left w:val="none" w:sz="0" w:space="0" w:color="auto"/>
        <w:bottom w:val="none" w:sz="0" w:space="0" w:color="auto"/>
        <w:right w:val="none" w:sz="0" w:space="0" w:color="auto"/>
      </w:divBdr>
    </w:div>
    <w:div w:id="1545678708">
      <w:bodyDiv w:val="1"/>
      <w:marLeft w:val="0"/>
      <w:marRight w:val="0"/>
      <w:marTop w:val="0"/>
      <w:marBottom w:val="0"/>
      <w:divBdr>
        <w:top w:val="none" w:sz="0" w:space="0" w:color="auto"/>
        <w:left w:val="none" w:sz="0" w:space="0" w:color="auto"/>
        <w:bottom w:val="none" w:sz="0" w:space="0" w:color="auto"/>
        <w:right w:val="none" w:sz="0" w:space="0" w:color="auto"/>
      </w:divBdr>
    </w:div>
    <w:div w:id="1545944149">
      <w:bodyDiv w:val="1"/>
      <w:marLeft w:val="0"/>
      <w:marRight w:val="0"/>
      <w:marTop w:val="0"/>
      <w:marBottom w:val="0"/>
      <w:divBdr>
        <w:top w:val="none" w:sz="0" w:space="0" w:color="auto"/>
        <w:left w:val="none" w:sz="0" w:space="0" w:color="auto"/>
        <w:bottom w:val="none" w:sz="0" w:space="0" w:color="auto"/>
        <w:right w:val="none" w:sz="0" w:space="0" w:color="auto"/>
      </w:divBdr>
    </w:div>
    <w:div w:id="1545949174">
      <w:bodyDiv w:val="1"/>
      <w:marLeft w:val="0"/>
      <w:marRight w:val="0"/>
      <w:marTop w:val="0"/>
      <w:marBottom w:val="0"/>
      <w:divBdr>
        <w:top w:val="none" w:sz="0" w:space="0" w:color="auto"/>
        <w:left w:val="none" w:sz="0" w:space="0" w:color="auto"/>
        <w:bottom w:val="none" w:sz="0" w:space="0" w:color="auto"/>
        <w:right w:val="none" w:sz="0" w:space="0" w:color="auto"/>
      </w:divBdr>
    </w:div>
    <w:div w:id="1546527131">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8031263">
      <w:bodyDiv w:val="1"/>
      <w:marLeft w:val="0"/>
      <w:marRight w:val="0"/>
      <w:marTop w:val="0"/>
      <w:marBottom w:val="0"/>
      <w:divBdr>
        <w:top w:val="none" w:sz="0" w:space="0" w:color="auto"/>
        <w:left w:val="none" w:sz="0" w:space="0" w:color="auto"/>
        <w:bottom w:val="none" w:sz="0" w:space="0" w:color="auto"/>
        <w:right w:val="none" w:sz="0" w:space="0" w:color="auto"/>
      </w:divBdr>
    </w:div>
    <w:div w:id="1548370352">
      <w:bodyDiv w:val="1"/>
      <w:marLeft w:val="0"/>
      <w:marRight w:val="0"/>
      <w:marTop w:val="0"/>
      <w:marBottom w:val="0"/>
      <w:divBdr>
        <w:top w:val="none" w:sz="0" w:space="0" w:color="auto"/>
        <w:left w:val="none" w:sz="0" w:space="0" w:color="auto"/>
        <w:bottom w:val="none" w:sz="0" w:space="0" w:color="auto"/>
        <w:right w:val="none" w:sz="0" w:space="0" w:color="auto"/>
      </w:divBdr>
    </w:div>
    <w:div w:id="1548639694">
      <w:bodyDiv w:val="1"/>
      <w:marLeft w:val="0"/>
      <w:marRight w:val="0"/>
      <w:marTop w:val="0"/>
      <w:marBottom w:val="0"/>
      <w:divBdr>
        <w:top w:val="none" w:sz="0" w:space="0" w:color="auto"/>
        <w:left w:val="none" w:sz="0" w:space="0" w:color="auto"/>
        <w:bottom w:val="none" w:sz="0" w:space="0" w:color="auto"/>
        <w:right w:val="none" w:sz="0" w:space="0" w:color="auto"/>
      </w:divBdr>
    </w:div>
    <w:div w:id="1548643344">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682709">
      <w:bodyDiv w:val="1"/>
      <w:marLeft w:val="0"/>
      <w:marRight w:val="0"/>
      <w:marTop w:val="0"/>
      <w:marBottom w:val="0"/>
      <w:divBdr>
        <w:top w:val="none" w:sz="0" w:space="0" w:color="auto"/>
        <w:left w:val="none" w:sz="0" w:space="0" w:color="auto"/>
        <w:bottom w:val="none" w:sz="0" w:space="0" w:color="auto"/>
        <w:right w:val="none" w:sz="0" w:space="0" w:color="auto"/>
      </w:divBdr>
    </w:div>
    <w:div w:id="1549338521">
      <w:bodyDiv w:val="1"/>
      <w:marLeft w:val="0"/>
      <w:marRight w:val="0"/>
      <w:marTop w:val="0"/>
      <w:marBottom w:val="0"/>
      <w:divBdr>
        <w:top w:val="none" w:sz="0" w:space="0" w:color="auto"/>
        <w:left w:val="none" w:sz="0" w:space="0" w:color="auto"/>
        <w:bottom w:val="none" w:sz="0" w:space="0" w:color="auto"/>
        <w:right w:val="none" w:sz="0" w:space="0" w:color="auto"/>
      </w:divBdr>
    </w:div>
    <w:div w:id="1549684482">
      <w:bodyDiv w:val="1"/>
      <w:marLeft w:val="0"/>
      <w:marRight w:val="0"/>
      <w:marTop w:val="0"/>
      <w:marBottom w:val="0"/>
      <w:divBdr>
        <w:top w:val="none" w:sz="0" w:space="0" w:color="auto"/>
        <w:left w:val="none" w:sz="0" w:space="0" w:color="auto"/>
        <w:bottom w:val="none" w:sz="0" w:space="0" w:color="auto"/>
        <w:right w:val="none" w:sz="0" w:space="0" w:color="auto"/>
      </w:divBdr>
    </w:div>
    <w:div w:id="1550141854">
      <w:bodyDiv w:val="1"/>
      <w:marLeft w:val="0"/>
      <w:marRight w:val="0"/>
      <w:marTop w:val="0"/>
      <w:marBottom w:val="0"/>
      <w:divBdr>
        <w:top w:val="none" w:sz="0" w:space="0" w:color="auto"/>
        <w:left w:val="none" w:sz="0" w:space="0" w:color="auto"/>
        <w:bottom w:val="none" w:sz="0" w:space="0" w:color="auto"/>
        <w:right w:val="none" w:sz="0" w:space="0" w:color="auto"/>
      </w:divBdr>
    </w:div>
    <w:div w:id="1550610332">
      <w:bodyDiv w:val="1"/>
      <w:marLeft w:val="0"/>
      <w:marRight w:val="0"/>
      <w:marTop w:val="0"/>
      <w:marBottom w:val="0"/>
      <w:divBdr>
        <w:top w:val="none" w:sz="0" w:space="0" w:color="auto"/>
        <w:left w:val="none" w:sz="0" w:space="0" w:color="auto"/>
        <w:bottom w:val="none" w:sz="0" w:space="0" w:color="auto"/>
        <w:right w:val="none" w:sz="0" w:space="0" w:color="auto"/>
      </w:divBdr>
    </w:div>
    <w:div w:id="1550801910">
      <w:bodyDiv w:val="1"/>
      <w:marLeft w:val="0"/>
      <w:marRight w:val="0"/>
      <w:marTop w:val="0"/>
      <w:marBottom w:val="0"/>
      <w:divBdr>
        <w:top w:val="none" w:sz="0" w:space="0" w:color="auto"/>
        <w:left w:val="none" w:sz="0" w:space="0" w:color="auto"/>
        <w:bottom w:val="none" w:sz="0" w:space="0" w:color="auto"/>
        <w:right w:val="none" w:sz="0" w:space="0" w:color="auto"/>
      </w:divBdr>
    </w:div>
    <w:div w:id="1551067472">
      <w:bodyDiv w:val="1"/>
      <w:marLeft w:val="0"/>
      <w:marRight w:val="0"/>
      <w:marTop w:val="0"/>
      <w:marBottom w:val="0"/>
      <w:divBdr>
        <w:top w:val="none" w:sz="0" w:space="0" w:color="auto"/>
        <w:left w:val="none" w:sz="0" w:space="0" w:color="auto"/>
        <w:bottom w:val="none" w:sz="0" w:space="0" w:color="auto"/>
        <w:right w:val="none" w:sz="0" w:space="0" w:color="auto"/>
      </w:divBdr>
    </w:div>
    <w:div w:id="1551720121">
      <w:bodyDiv w:val="1"/>
      <w:marLeft w:val="0"/>
      <w:marRight w:val="0"/>
      <w:marTop w:val="0"/>
      <w:marBottom w:val="0"/>
      <w:divBdr>
        <w:top w:val="none" w:sz="0" w:space="0" w:color="auto"/>
        <w:left w:val="none" w:sz="0" w:space="0" w:color="auto"/>
        <w:bottom w:val="none" w:sz="0" w:space="0" w:color="auto"/>
        <w:right w:val="none" w:sz="0" w:space="0" w:color="auto"/>
      </w:divBdr>
    </w:div>
    <w:div w:id="1551728126">
      <w:bodyDiv w:val="1"/>
      <w:marLeft w:val="0"/>
      <w:marRight w:val="0"/>
      <w:marTop w:val="0"/>
      <w:marBottom w:val="0"/>
      <w:divBdr>
        <w:top w:val="none" w:sz="0" w:space="0" w:color="auto"/>
        <w:left w:val="none" w:sz="0" w:space="0" w:color="auto"/>
        <w:bottom w:val="none" w:sz="0" w:space="0" w:color="auto"/>
        <w:right w:val="none" w:sz="0" w:space="0" w:color="auto"/>
      </w:divBdr>
    </w:div>
    <w:div w:id="1551917737">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227406">
      <w:bodyDiv w:val="1"/>
      <w:marLeft w:val="0"/>
      <w:marRight w:val="0"/>
      <w:marTop w:val="0"/>
      <w:marBottom w:val="0"/>
      <w:divBdr>
        <w:top w:val="none" w:sz="0" w:space="0" w:color="auto"/>
        <w:left w:val="none" w:sz="0" w:space="0" w:color="auto"/>
        <w:bottom w:val="none" w:sz="0" w:space="0" w:color="auto"/>
        <w:right w:val="none" w:sz="0" w:space="0" w:color="auto"/>
      </w:divBdr>
    </w:div>
    <w:div w:id="155223261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83238">
      <w:bodyDiv w:val="1"/>
      <w:marLeft w:val="0"/>
      <w:marRight w:val="0"/>
      <w:marTop w:val="0"/>
      <w:marBottom w:val="0"/>
      <w:divBdr>
        <w:top w:val="none" w:sz="0" w:space="0" w:color="auto"/>
        <w:left w:val="none" w:sz="0" w:space="0" w:color="auto"/>
        <w:bottom w:val="none" w:sz="0" w:space="0" w:color="auto"/>
        <w:right w:val="none" w:sz="0" w:space="0" w:color="auto"/>
      </w:divBdr>
    </w:div>
    <w:div w:id="1552501594">
      <w:bodyDiv w:val="1"/>
      <w:marLeft w:val="0"/>
      <w:marRight w:val="0"/>
      <w:marTop w:val="0"/>
      <w:marBottom w:val="0"/>
      <w:divBdr>
        <w:top w:val="none" w:sz="0" w:space="0" w:color="auto"/>
        <w:left w:val="none" w:sz="0" w:space="0" w:color="auto"/>
        <w:bottom w:val="none" w:sz="0" w:space="0" w:color="auto"/>
        <w:right w:val="none" w:sz="0" w:space="0" w:color="auto"/>
      </w:divBdr>
    </w:div>
    <w:div w:id="1552960491">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231347">
      <w:bodyDiv w:val="1"/>
      <w:marLeft w:val="0"/>
      <w:marRight w:val="0"/>
      <w:marTop w:val="0"/>
      <w:marBottom w:val="0"/>
      <w:divBdr>
        <w:top w:val="none" w:sz="0" w:space="0" w:color="auto"/>
        <w:left w:val="none" w:sz="0" w:space="0" w:color="auto"/>
        <w:bottom w:val="none" w:sz="0" w:space="0" w:color="auto"/>
        <w:right w:val="none" w:sz="0" w:space="0" w:color="auto"/>
      </w:divBdr>
    </w:div>
    <w:div w:id="1553269284">
      <w:bodyDiv w:val="1"/>
      <w:marLeft w:val="0"/>
      <w:marRight w:val="0"/>
      <w:marTop w:val="0"/>
      <w:marBottom w:val="0"/>
      <w:divBdr>
        <w:top w:val="none" w:sz="0" w:space="0" w:color="auto"/>
        <w:left w:val="none" w:sz="0" w:space="0" w:color="auto"/>
        <w:bottom w:val="none" w:sz="0" w:space="0" w:color="auto"/>
        <w:right w:val="none" w:sz="0" w:space="0" w:color="auto"/>
      </w:divBdr>
    </w:div>
    <w:div w:id="1553619456">
      <w:bodyDiv w:val="1"/>
      <w:marLeft w:val="0"/>
      <w:marRight w:val="0"/>
      <w:marTop w:val="0"/>
      <w:marBottom w:val="0"/>
      <w:divBdr>
        <w:top w:val="none" w:sz="0" w:space="0" w:color="auto"/>
        <w:left w:val="none" w:sz="0" w:space="0" w:color="auto"/>
        <w:bottom w:val="none" w:sz="0" w:space="0" w:color="auto"/>
        <w:right w:val="none" w:sz="0" w:space="0" w:color="auto"/>
      </w:divBdr>
    </w:div>
    <w:div w:id="1554004685">
      <w:bodyDiv w:val="1"/>
      <w:marLeft w:val="0"/>
      <w:marRight w:val="0"/>
      <w:marTop w:val="0"/>
      <w:marBottom w:val="0"/>
      <w:divBdr>
        <w:top w:val="none" w:sz="0" w:space="0" w:color="auto"/>
        <w:left w:val="none" w:sz="0" w:space="0" w:color="auto"/>
        <w:bottom w:val="none" w:sz="0" w:space="0" w:color="auto"/>
        <w:right w:val="none" w:sz="0" w:space="0" w:color="auto"/>
      </w:divBdr>
    </w:div>
    <w:div w:id="1554779218">
      <w:bodyDiv w:val="1"/>
      <w:marLeft w:val="0"/>
      <w:marRight w:val="0"/>
      <w:marTop w:val="0"/>
      <w:marBottom w:val="0"/>
      <w:divBdr>
        <w:top w:val="none" w:sz="0" w:space="0" w:color="auto"/>
        <w:left w:val="none" w:sz="0" w:space="0" w:color="auto"/>
        <w:bottom w:val="none" w:sz="0" w:space="0" w:color="auto"/>
        <w:right w:val="none" w:sz="0" w:space="0" w:color="auto"/>
      </w:divBdr>
    </w:div>
    <w:div w:id="1555659067">
      <w:bodyDiv w:val="1"/>
      <w:marLeft w:val="0"/>
      <w:marRight w:val="0"/>
      <w:marTop w:val="0"/>
      <w:marBottom w:val="0"/>
      <w:divBdr>
        <w:top w:val="none" w:sz="0" w:space="0" w:color="auto"/>
        <w:left w:val="none" w:sz="0" w:space="0" w:color="auto"/>
        <w:bottom w:val="none" w:sz="0" w:space="0" w:color="auto"/>
        <w:right w:val="none" w:sz="0" w:space="0" w:color="auto"/>
      </w:divBdr>
    </w:div>
    <w:div w:id="1555698538">
      <w:bodyDiv w:val="1"/>
      <w:marLeft w:val="0"/>
      <w:marRight w:val="0"/>
      <w:marTop w:val="0"/>
      <w:marBottom w:val="0"/>
      <w:divBdr>
        <w:top w:val="none" w:sz="0" w:space="0" w:color="auto"/>
        <w:left w:val="none" w:sz="0" w:space="0" w:color="auto"/>
        <w:bottom w:val="none" w:sz="0" w:space="0" w:color="auto"/>
        <w:right w:val="none" w:sz="0" w:space="0" w:color="auto"/>
      </w:divBdr>
    </w:div>
    <w:div w:id="1556309120">
      <w:bodyDiv w:val="1"/>
      <w:marLeft w:val="0"/>
      <w:marRight w:val="0"/>
      <w:marTop w:val="0"/>
      <w:marBottom w:val="0"/>
      <w:divBdr>
        <w:top w:val="none" w:sz="0" w:space="0" w:color="auto"/>
        <w:left w:val="none" w:sz="0" w:space="0" w:color="auto"/>
        <w:bottom w:val="none" w:sz="0" w:space="0" w:color="auto"/>
        <w:right w:val="none" w:sz="0" w:space="0" w:color="auto"/>
      </w:divBdr>
    </w:div>
    <w:div w:id="1556504524">
      <w:bodyDiv w:val="1"/>
      <w:marLeft w:val="0"/>
      <w:marRight w:val="0"/>
      <w:marTop w:val="0"/>
      <w:marBottom w:val="0"/>
      <w:divBdr>
        <w:top w:val="none" w:sz="0" w:space="0" w:color="auto"/>
        <w:left w:val="none" w:sz="0" w:space="0" w:color="auto"/>
        <w:bottom w:val="none" w:sz="0" w:space="0" w:color="auto"/>
        <w:right w:val="none" w:sz="0" w:space="0" w:color="auto"/>
      </w:divBdr>
    </w:div>
    <w:div w:id="1556892552">
      <w:bodyDiv w:val="1"/>
      <w:marLeft w:val="0"/>
      <w:marRight w:val="0"/>
      <w:marTop w:val="0"/>
      <w:marBottom w:val="0"/>
      <w:divBdr>
        <w:top w:val="none" w:sz="0" w:space="0" w:color="auto"/>
        <w:left w:val="none" w:sz="0" w:space="0" w:color="auto"/>
        <w:bottom w:val="none" w:sz="0" w:space="0" w:color="auto"/>
        <w:right w:val="none" w:sz="0" w:space="0" w:color="auto"/>
      </w:divBdr>
    </w:div>
    <w:div w:id="1557276508">
      <w:bodyDiv w:val="1"/>
      <w:marLeft w:val="0"/>
      <w:marRight w:val="0"/>
      <w:marTop w:val="0"/>
      <w:marBottom w:val="0"/>
      <w:divBdr>
        <w:top w:val="none" w:sz="0" w:space="0" w:color="auto"/>
        <w:left w:val="none" w:sz="0" w:space="0" w:color="auto"/>
        <w:bottom w:val="none" w:sz="0" w:space="0" w:color="auto"/>
        <w:right w:val="none" w:sz="0" w:space="0" w:color="auto"/>
      </w:divBdr>
    </w:div>
    <w:div w:id="1557622250">
      <w:bodyDiv w:val="1"/>
      <w:marLeft w:val="0"/>
      <w:marRight w:val="0"/>
      <w:marTop w:val="0"/>
      <w:marBottom w:val="0"/>
      <w:divBdr>
        <w:top w:val="none" w:sz="0" w:space="0" w:color="auto"/>
        <w:left w:val="none" w:sz="0" w:space="0" w:color="auto"/>
        <w:bottom w:val="none" w:sz="0" w:space="0" w:color="auto"/>
        <w:right w:val="none" w:sz="0" w:space="0" w:color="auto"/>
      </w:divBdr>
    </w:div>
    <w:div w:id="1558588319">
      <w:bodyDiv w:val="1"/>
      <w:marLeft w:val="0"/>
      <w:marRight w:val="0"/>
      <w:marTop w:val="0"/>
      <w:marBottom w:val="0"/>
      <w:divBdr>
        <w:top w:val="none" w:sz="0" w:space="0" w:color="auto"/>
        <w:left w:val="none" w:sz="0" w:space="0" w:color="auto"/>
        <w:bottom w:val="none" w:sz="0" w:space="0" w:color="auto"/>
        <w:right w:val="none" w:sz="0" w:space="0" w:color="auto"/>
      </w:divBdr>
    </w:div>
    <w:div w:id="1559170370">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321453">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59782505">
      <w:bodyDiv w:val="1"/>
      <w:marLeft w:val="0"/>
      <w:marRight w:val="0"/>
      <w:marTop w:val="0"/>
      <w:marBottom w:val="0"/>
      <w:divBdr>
        <w:top w:val="none" w:sz="0" w:space="0" w:color="auto"/>
        <w:left w:val="none" w:sz="0" w:space="0" w:color="auto"/>
        <w:bottom w:val="none" w:sz="0" w:space="0" w:color="auto"/>
        <w:right w:val="none" w:sz="0" w:space="0" w:color="auto"/>
      </w:divBdr>
    </w:div>
    <w:div w:id="1560090309">
      <w:bodyDiv w:val="1"/>
      <w:marLeft w:val="0"/>
      <w:marRight w:val="0"/>
      <w:marTop w:val="0"/>
      <w:marBottom w:val="0"/>
      <w:divBdr>
        <w:top w:val="none" w:sz="0" w:space="0" w:color="auto"/>
        <w:left w:val="none" w:sz="0" w:space="0" w:color="auto"/>
        <w:bottom w:val="none" w:sz="0" w:space="0" w:color="auto"/>
        <w:right w:val="none" w:sz="0" w:space="0" w:color="auto"/>
      </w:divBdr>
    </w:div>
    <w:div w:id="1560945909">
      <w:bodyDiv w:val="1"/>
      <w:marLeft w:val="0"/>
      <w:marRight w:val="0"/>
      <w:marTop w:val="0"/>
      <w:marBottom w:val="0"/>
      <w:divBdr>
        <w:top w:val="none" w:sz="0" w:space="0" w:color="auto"/>
        <w:left w:val="none" w:sz="0" w:space="0" w:color="auto"/>
        <w:bottom w:val="none" w:sz="0" w:space="0" w:color="auto"/>
        <w:right w:val="none" w:sz="0" w:space="0" w:color="auto"/>
      </w:divBdr>
    </w:div>
    <w:div w:id="1562011520">
      <w:bodyDiv w:val="1"/>
      <w:marLeft w:val="0"/>
      <w:marRight w:val="0"/>
      <w:marTop w:val="0"/>
      <w:marBottom w:val="0"/>
      <w:divBdr>
        <w:top w:val="none" w:sz="0" w:space="0" w:color="auto"/>
        <w:left w:val="none" w:sz="0" w:space="0" w:color="auto"/>
        <w:bottom w:val="none" w:sz="0" w:space="0" w:color="auto"/>
        <w:right w:val="none" w:sz="0" w:space="0" w:color="auto"/>
      </w:divBdr>
    </w:div>
    <w:div w:id="1562129515">
      <w:bodyDiv w:val="1"/>
      <w:marLeft w:val="0"/>
      <w:marRight w:val="0"/>
      <w:marTop w:val="0"/>
      <w:marBottom w:val="0"/>
      <w:divBdr>
        <w:top w:val="none" w:sz="0" w:space="0" w:color="auto"/>
        <w:left w:val="none" w:sz="0" w:space="0" w:color="auto"/>
        <w:bottom w:val="none" w:sz="0" w:space="0" w:color="auto"/>
        <w:right w:val="none" w:sz="0" w:space="0" w:color="auto"/>
      </w:divBdr>
    </w:div>
    <w:div w:id="1562449521">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2986554">
      <w:bodyDiv w:val="1"/>
      <w:marLeft w:val="0"/>
      <w:marRight w:val="0"/>
      <w:marTop w:val="0"/>
      <w:marBottom w:val="0"/>
      <w:divBdr>
        <w:top w:val="none" w:sz="0" w:space="0" w:color="auto"/>
        <w:left w:val="none" w:sz="0" w:space="0" w:color="auto"/>
        <w:bottom w:val="none" w:sz="0" w:space="0" w:color="auto"/>
        <w:right w:val="none" w:sz="0" w:space="0" w:color="auto"/>
      </w:divBdr>
    </w:div>
    <w:div w:id="1563059322">
      <w:bodyDiv w:val="1"/>
      <w:marLeft w:val="0"/>
      <w:marRight w:val="0"/>
      <w:marTop w:val="0"/>
      <w:marBottom w:val="0"/>
      <w:divBdr>
        <w:top w:val="none" w:sz="0" w:space="0" w:color="auto"/>
        <w:left w:val="none" w:sz="0" w:space="0" w:color="auto"/>
        <w:bottom w:val="none" w:sz="0" w:space="0" w:color="auto"/>
        <w:right w:val="none" w:sz="0" w:space="0" w:color="auto"/>
      </w:divBdr>
    </w:div>
    <w:div w:id="1563634549">
      <w:bodyDiv w:val="1"/>
      <w:marLeft w:val="0"/>
      <w:marRight w:val="0"/>
      <w:marTop w:val="0"/>
      <w:marBottom w:val="0"/>
      <w:divBdr>
        <w:top w:val="none" w:sz="0" w:space="0" w:color="auto"/>
        <w:left w:val="none" w:sz="0" w:space="0" w:color="auto"/>
        <w:bottom w:val="none" w:sz="0" w:space="0" w:color="auto"/>
        <w:right w:val="none" w:sz="0" w:space="0" w:color="auto"/>
      </w:divBdr>
    </w:div>
    <w:div w:id="1563717418">
      <w:bodyDiv w:val="1"/>
      <w:marLeft w:val="0"/>
      <w:marRight w:val="0"/>
      <w:marTop w:val="0"/>
      <w:marBottom w:val="0"/>
      <w:divBdr>
        <w:top w:val="none" w:sz="0" w:space="0" w:color="auto"/>
        <w:left w:val="none" w:sz="0" w:space="0" w:color="auto"/>
        <w:bottom w:val="none" w:sz="0" w:space="0" w:color="auto"/>
        <w:right w:val="none" w:sz="0" w:space="0" w:color="auto"/>
      </w:divBdr>
    </w:div>
    <w:div w:id="1563754983">
      <w:bodyDiv w:val="1"/>
      <w:marLeft w:val="0"/>
      <w:marRight w:val="0"/>
      <w:marTop w:val="0"/>
      <w:marBottom w:val="0"/>
      <w:divBdr>
        <w:top w:val="none" w:sz="0" w:space="0" w:color="auto"/>
        <w:left w:val="none" w:sz="0" w:space="0" w:color="auto"/>
        <w:bottom w:val="none" w:sz="0" w:space="0" w:color="auto"/>
        <w:right w:val="none" w:sz="0" w:space="0" w:color="auto"/>
      </w:divBdr>
    </w:div>
    <w:div w:id="1563759246">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219819">
      <w:bodyDiv w:val="1"/>
      <w:marLeft w:val="0"/>
      <w:marRight w:val="0"/>
      <w:marTop w:val="0"/>
      <w:marBottom w:val="0"/>
      <w:divBdr>
        <w:top w:val="none" w:sz="0" w:space="0" w:color="auto"/>
        <w:left w:val="none" w:sz="0" w:space="0" w:color="auto"/>
        <w:bottom w:val="none" w:sz="0" w:space="0" w:color="auto"/>
        <w:right w:val="none" w:sz="0" w:space="0" w:color="auto"/>
      </w:divBdr>
    </w:div>
    <w:div w:id="1564607589">
      <w:bodyDiv w:val="1"/>
      <w:marLeft w:val="0"/>
      <w:marRight w:val="0"/>
      <w:marTop w:val="0"/>
      <w:marBottom w:val="0"/>
      <w:divBdr>
        <w:top w:val="none" w:sz="0" w:space="0" w:color="auto"/>
        <w:left w:val="none" w:sz="0" w:space="0" w:color="auto"/>
        <w:bottom w:val="none" w:sz="0" w:space="0" w:color="auto"/>
        <w:right w:val="none" w:sz="0" w:space="0" w:color="auto"/>
      </w:divBdr>
    </w:div>
    <w:div w:id="1564682332">
      <w:bodyDiv w:val="1"/>
      <w:marLeft w:val="0"/>
      <w:marRight w:val="0"/>
      <w:marTop w:val="0"/>
      <w:marBottom w:val="0"/>
      <w:divBdr>
        <w:top w:val="none" w:sz="0" w:space="0" w:color="auto"/>
        <w:left w:val="none" w:sz="0" w:space="0" w:color="auto"/>
        <w:bottom w:val="none" w:sz="0" w:space="0" w:color="auto"/>
        <w:right w:val="none" w:sz="0" w:space="0" w:color="auto"/>
      </w:divBdr>
    </w:div>
    <w:div w:id="1564682982">
      <w:bodyDiv w:val="1"/>
      <w:marLeft w:val="0"/>
      <w:marRight w:val="0"/>
      <w:marTop w:val="0"/>
      <w:marBottom w:val="0"/>
      <w:divBdr>
        <w:top w:val="none" w:sz="0" w:space="0" w:color="auto"/>
        <w:left w:val="none" w:sz="0" w:space="0" w:color="auto"/>
        <w:bottom w:val="none" w:sz="0" w:space="0" w:color="auto"/>
        <w:right w:val="none" w:sz="0" w:space="0" w:color="auto"/>
      </w:divBdr>
    </w:div>
    <w:div w:id="1564871589">
      <w:bodyDiv w:val="1"/>
      <w:marLeft w:val="0"/>
      <w:marRight w:val="0"/>
      <w:marTop w:val="0"/>
      <w:marBottom w:val="0"/>
      <w:divBdr>
        <w:top w:val="none" w:sz="0" w:space="0" w:color="auto"/>
        <w:left w:val="none" w:sz="0" w:space="0" w:color="auto"/>
        <w:bottom w:val="none" w:sz="0" w:space="0" w:color="auto"/>
        <w:right w:val="none" w:sz="0" w:space="0" w:color="auto"/>
      </w:divBdr>
    </w:div>
    <w:div w:id="1564947305">
      <w:bodyDiv w:val="1"/>
      <w:marLeft w:val="0"/>
      <w:marRight w:val="0"/>
      <w:marTop w:val="0"/>
      <w:marBottom w:val="0"/>
      <w:divBdr>
        <w:top w:val="none" w:sz="0" w:space="0" w:color="auto"/>
        <w:left w:val="none" w:sz="0" w:space="0" w:color="auto"/>
        <w:bottom w:val="none" w:sz="0" w:space="0" w:color="auto"/>
        <w:right w:val="none" w:sz="0" w:space="0" w:color="auto"/>
      </w:divBdr>
    </w:div>
    <w:div w:id="1565794971">
      <w:bodyDiv w:val="1"/>
      <w:marLeft w:val="0"/>
      <w:marRight w:val="0"/>
      <w:marTop w:val="0"/>
      <w:marBottom w:val="0"/>
      <w:divBdr>
        <w:top w:val="none" w:sz="0" w:space="0" w:color="auto"/>
        <w:left w:val="none" w:sz="0" w:space="0" w:color="auto"/>
        <w:bottom w:val="none" w:sz="0" w:space="0" w:color="auto"/>
        <w:right w:val="none" w:sz="0" w:space="0" w:color="auto"/>
      </w:divBdr>
    </w:div>
    <w:div w:id="1565873904">
      <w:bodyDiv w:val="1"/>
      <w:marLeft w:val="0"/>
      <w:marRight w:val="0"/>
      <w:marTop w:val="0"/>
      <w:marBottom w:val="0"/>
      <w:divBdr>
        <w:top w:val="none" w:sz="0" w:space="0" w:color="auto"/>
        <w:left w:val="none" w:sz="0" w:space="0" w:color="auto"/>
        <w:bottom w:val="none" w:sz="0" w:space="0" w:color="auto"/>
        <w:right w:val="none" w:sz="0" w:space="0" w:color="auto"/>
      </w:divBdr>
    </w:div>
    <w:div w:id="1565876711">
      <w:bodyDiv w:val="1"/>
      <w:marLeft w:val="0"/>
      <w:marRight w:val="0"/>
      <w:marTop w:val="0"/>
      <w:marBottom w:val="0"/>
      <w:divBdr>
        <w:top w:val="none" w:sz="0" w:space="0" w:color="auto"/>
        <w:left w:val="none" w:sz="0" w:space="0" w:color="auto"/>
        <w:bottom w:val="none" w:sz="0" w:space="0" w:color="auto"/>
        <w:right w:val="none" w:sz="0" w:space="0" w:color="auto"/>
      </w:divBdr>
    </w:div>
    <w:div w:id="1566330051">
      <w:bodyDiv w:val="1"/>
      <w:marLeft w:val="0"/>
      <w:marRight w:val="0"/>
      <w:marTop w:val="0"/>
      <w:marBottom w:val="0"/>
      <w:divBdr>
        <w:top w:val="none" w:sz="0" w:space="0" w:color="auto"/>
        <w:left w:val="none" w:sz="0" w:space="0" w:color="auto"/>
        <w:bottom w:val="none" w:sz="0" w:space="0" w:color="auto"/>
        <w:right w:val="none" w:sz="0" w:space="0" w:color="auto"/>
      </w:divBdr>
    </w:div>
    <w:div w:id="1566531959">
      <w:bodyDiv w:val="1"/>
      <w:marLeft w:val="0"/>
      <w:marRight w:val="0"/>
      <w:marTop w:val="0"/>
      <w:marBottom w:val="0"/>
      <w:divBdr>
        <w:top w:val="none" w:sz="0" w:space="0" w:color="auto"/>
        <w:left w:val="none" w:sz="0" w:space="0" w:color="auto"/>
        <w:bottom w:val="none" w:sz="0" w:space="0" w:color="auto"/>
        <w:right w:val="none" w:sz="0" w:space="0" w:color="auto"/>
      </w:divBdr>
    </w:div>
    <w:div w:id="1566985678">
      <w:bodyDiv w:val="1"/>
      <w:marLeft w:val="0"/>
      <w:marRight w:val="0"/>
      <w:marTop w:val="0"/>
      <w:marBottom w:val="0"/>
      <w:divBdr>
        <w:top w:val="none" w:sz="0" w:space="0" w:color="auto"/>
        <w:left w:val="none" w:sz="0" w:space="0" w:color="auto"/>
        <w:bottom w:val="none" w:sz="0" w:space="0" w:color="auto"/>
        <w:right w:val="none" w:sz="0" w:space="0" w:color="auto"/>
      </w:divBdr>
    </w:div>
    <w:div w:id="1567258579">
      <w:bodyDiv w:val="1"/>
      <w:marLeft w:val="0"/>
      <w:marRight w:val="0"/>
      <w:marTop w:val="0"/>
      <w:marBottom w:val="0"/>
      <w:divBdr>
        <w:top w:val="none" w:sz="0" w:space="0" w:color="auto"/>
        <w:left w:val="none" w:sz="0" w:space="0" w:color="auto"/>
        <w:bottom w:val="none" w:sz="0" w:space="0" w:color="auto"/>
        <w:right w:val="none" w:sz="0" w:space="0" w:color="auto"/>
      </w:divBdr>
    </w:div>
    <w:div w:id="1567762663">
      <w:bodyDiv w:val="1"/>
      <w:marLeft w:val="0"/>
      <w:marRight w:val="0"/>
      <w:marTop w:val="0"/>
      <w:marBottom w:val="0"/>
      <w:divBdr>
        <w:top w:val="none" w:sz="0" w:space="0" w:color="auto"/>
        <w:left w:val="none" w:sz="0" w:space="0" w:color="auto"/>
        <w:bottom w:val="none" w:sz="0" w:space="0" w:color="auto"/>
        <w:right w:val="none" w:sz="0" w:space="0" w:color="auto"/>
      </w:divBdr>
    </w:div>
    <w:div w:id="1568029972">
      <w:bodyDiv w:val="1"/>
      <w:marLeft w:val="0"/>
      <w:marRight w:val="0"/>
      <w:marTop w:val="0"/>
      <w:marBottom w:val="0"/>
      <w:divBdr>
        <w:top w:val="none" w:sz="0" w:space="0" w:color="auto"/>
        <w:left w:val="none" w:sz="0" w:space="0" w:color="auto"/>
        <w:bottom w:val="none" w:sz="0" w:space="0" w:color="auto"/>
        <w:right w:val="none" w:sz="0" w:space="0" w:color="auto"/>
      </w:divBdr>
    </w:div>
    <w:div w:id="1568613356">
      <w:bodyDiv w:val="1"/>
      <w:marLeft w:val="0"/>
      <w:marRight w:val="0"/>
      <w:marTop w:val="0"/>
      <w:marBottom w:val="0"/>
      <w:divBdr>
        <w:top w:val="none" w:sz="0" w:space="0" w:color="auto"/>
        <w:left w:val="none" w:sz="0" w:space="0" w:color="auto"/>
        <w:bottom w:val="none" w:sz="0" w:space="0" w:color="auto"/>
        <w:right w:val="none" w:sz="0" w:space="0" w:color="auto"/>
      </w:divBdr>
    </w:div>
    <w:div w:id="1568804098">
      <w:bodyDiv w:val="1"/>
      <w:marLeft w:val="0"/>
      <w:marRight w:val="0"/>
      <w:marTop w:val="0"/>
      <w:marBottom w:val="0"/>
      <w:divBdr>
        <w:top w:val="none" w:sz="0" w:space="0" w:color="auto"/>
        <w:left w:val="none" w:sz="0" w:space="0" w:color="auto"/>
        <w:bottom w:val="none" w:sz="0" w:space="0" w:color="auto"/>
        <w:right w:val="none" w:sz="0" w:space="0" w:color="auto"/>
      </w:divBdr>
    </w:div>
    <w:div w:id="1568950749">
      <w:bodyDiv w:val="1"/>
      <w:marLeft w:val="0"/>
      <w:marRight w:val="0"/>
      <w:marTop w:val="0"/>
      <w:marBottom w:val="0"/>
      <w:divBdr>
        <w:top w:val="none" w:sz="0" w:space="0" w:color="auto"/>
        <w:left w:val="none" w:sz="0" w:space="0" w:color="auto"/>
        <w:bottom w:val="none" w:sz="0" w:space="0" w:color="auto"/>
        <w:right w:val="none" w:sz="0" w:space="0" w:color="auto"/>
      </w:divBdr>
    </w:div>
    <w:div w:id="1569263459">
      <w:bodyDiv w:val="1"/>
      <w:marLeft w:val="0"/>
      <w:marRight w:val="0"/>
      <w:marTop w:val="0"/>
      <w:marBottom w:val="0"/>
      <w:divBdr>
        <w:top w:val="none" w:sz="0" w:space="0" w:color="auto"/>
        <w:left w:val="none" w:sz="0" w:space="0" w:color="auto"/>
        <w:bottom w:val="none" w:sz="0" w:space="0" w:color="auto"/>
        <w:right w:val="none" w:sz="0" w:space="0" w:color="auto"/>
      </w:divBdr>
    </w:div>
    <w:div w:id="1569726896">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70072870">
      <w:bodyDiv w:val="1"/>
      <w:marLeft w:val="0"/>
      <w:marRight w:val="0"/>
      <w:marTop w:val="0"/>
      <w:marBottom w:val="0"/>
      <w:divBdr>
        <w:top w:val="none" w:sz="0" w:space="0" w:color="auto"/>
        <w:left w:val="none" w:sz="0" w:space="0" w:color="auto"/>
        <w:bottom w:val="none" w:sz="0" w:space="0" w:color="auto"/>
        <w:right w:val="none" w:sz="0" w:space="0" w:color="auto"/>
      </w:divBdr>
    </w:div>
    <w:div w:id="1570114545">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383548">
      <w:bodyDiv w:val="1"/>
      <w:marLeft w:val="0"/>
      <w:marRight w:val="0"/>
      <w:marTop w:val="0"/>
      <w:marBottom w:val="0"/>
      <w:divBdr>
        <w:top w:val="none" w:sz="0" w:space="0" w:color="auto"/>
        <w:left w:val="none" w:sz="0" w:space="0" w:color="auto"/>
        <w:bottom w:val="none" w:sz="0" w:space="0" w:color="auto"/>
        <w:right w:val="none" w:sz="0" w:space="0" w:color="auto"/>
      </w:divBdr>
    </w:div>
    <w:div w:id="1571425290">
      <w:bodyDiv w:val="1"/>
      <w:marLeft w:val="0"/>
      <w:marRight w:val="0"/>
      <w:marTop w:val="0"/>
      <w:marBottom w:val="0"/>
      <w:divBdr>
        <w:top w:val="none" w:sz="0" w:space="0" w:color="auto"/>
        <w:left w:val="none" w:sz="0" w:space="0" w:color="auto"/>
        <w:bottom w:val="none" w:sz="0" w:space="0" w:color="auto"/>
        <w:right w:val="none" w:sz="0" w:space="0" w:color="auto"/>
      </w:divBdr>
    </w:div>
    <w:div w:id="1571577449">
      <w:bodyDiv w:val="1"/>
      <w:marLeft w:val="0"/>
      <w:marRight w:val="0"/>
      <w:marTop w:val="0"/>
      <w:marBottom w:val="0"/>
      <w:divBdr>
        <w:top w:val="none" w:sz="0" w:space="0" w:color="auto"/>
        <w:left w:val="none" w:sz="0" w:space="0" w:color="auto"/>
        <w:bottom w:val="none" w:sz="0" w:space="0" w:color="auto"/>
        <w:right w:val="none" w:sz="0" w:space="0" w:color="auto"/>
      </w:divBdr>
    </w:div>
    <w:div w:id="1571693747">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 w:id="1572231397">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13476">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082491">
      <w:bodyDiv w:val="1"/>
      <w:marLeft w:val="0"/>
      <w:marRight w:val="0"/>
      <w:marTop w:val="0"/>
      <w:marBottom w:val="0"/>
      <w:divBdr>
        <w:top w:val="none" w:sz="0" w:space="0" w:color="auto"/>
        <w:left w:val="none" w:sz="0" w:space="0" w:color="auto"/>
        <w:bottom w:val="none" w:sz="0" w:space="0" w:color="auto"/>
        <w:right w:val="none" w:sz="0" w:space="0" w:color="auto"/>
      </w:divBdr>
    </w:div>
    <w:div w:id="1573273011">
      <w:bodyDiv w:val="1"/>
      <w:marLeft w:val="0"/>
      <w:marRight w:val="0"/>
      <w:marTop w:val="0"/>
      <w:marBottom w:val="0"/>
      <w:divBdr>
        <w:top w:val="none" w:sz="0" w:space="0" w:color="auto"/>
        <w:left w:val="none" w:sz="0" w:space="0" w:color="auto"/>
        <w:bottom w:val="none" w:sz="0" w:space="0" w:color="auto"/>
        <w:right w:val="none" w:sz="0" w:space="0" w:color="auto"/>
      </w:divBdr>
    </w:div>
    <w:div w:id="1573396262">
      <w:bodyDiv w:val="1"/>
      <w:marLeft w:val="0"/>
      <w:marRight w:val="0"/>
      <w:marTop w:val="0"/>
      <w:marBottom w:val="0"/>
      <w:divBdr>
        <w:top w:val="none" w:sz="0" w:space="0" w:color="auto"/>
        <w:left w:val="none" w:sz="0" w:space="0" w:color="auto"/>
        <w:bottom w:val="none" w:sz="0" w:space="0" w:color="auto"/>
        <w:right w:val="none" w:sz="0" w:space="0" w:color="auto"/>
      </w:divBdr>
    </w:div>
    <w:div w:id="1573809830">
      <w:bodyDiv w:val="1"/>
      <w:marLeft w:val="0"/>
      <w:marRight w:val="0"/>
      <w:marTop w:val="0"/>
      <w:marBottom w:val="0"/>
      <w:divBdr>
        <w:top w:val="none" w:sz="0" w:space="0" w:color="auto"/>
        <w:left w:val="none" w:sz="0" w:space="0" w:color="auto"/>
        <w:bottom w:val="none" w:sz="0" w:space="0" w:color="auto"/>
        <w:right w:val="none" w:sz="0" w:space="0" w:color="auto"/>
      </w:divBdr>
    </w:div>
    <w:div w:id="1573927542">
      <w:bodyDiv w:val="1"/>
      <w:marLeft w:val="0"/>
      <w:marRight w:val="0"/>
      <w:marTop w:val="0"/>
      <w:marBottom w:val="0"/>
      <w:divBdr>
        <w:top w:val="none" w:sz="0" w:space="0" w:color="auto"/>
        <w:left w:val="none" w:sz="0" w:space="0" w:color="auto"/>
        <w:bottom w:val="none" w:sz="0" w:space="0" w:color="auto"/>
        <w:right w:val="none" w:sz="0" w:space="0" w:color="auto"/>
      </w:divBdr>
    </w:div>
    <w:div w:id="1573999275">
      <w:bodyDiv w:val="1"/>
      <w:marLeft w:val="0"/>
      <w:marRight w:val="0"/>
      <w:marTop w:val="0"/>
      <w:marBottom w:val="0"/>
      <w:divBdr>
        <w:top w:val="none" w:sz="0" w:space="0" w:color="auto"/>
        <w:left w:val="none" w:sz="0" w:space="0" w:color="auto"/>
        <w:bottom w:val="none" w:sz="0" w:space="0" w:color="auto"/>
        <w:right w:val="none" w:sz="0" w:space="0" w:color="auto"/>
      </w:divBdr>
    </w:div>
    <w:div w:id="1574046668">
      <w:bodyDiv w:val="1"/>
      <w:marLeft w:val="0"/>
      <w:marRight w:val="0"/>
      <w:marTop w:val="0"/>
      <w:marBottom w:val="0"/>
      <w:divBdr>
        <w:top w:val="none" w:sz="0" w:space="0" w:color="auto"/>
        <w:left w:val="none" w:sz="0" w:space="0" w:color="auto"/>
        <w:bottom w:val="none" w:sz="0" w:space="0" w:color="auto"/>
        <w:right w:val="none" w:sz="0" w:space="0" w:color="auto"/>
      </w:divBdr>
    </w:div>
    <w:div w:id="1574312049">
      <w:bodyDiv w:val="1"/>
      <w:marLeft w:val="0"/>
      <w:marRight w:val="0"/>
      <w:marTop w:val="0"/>
      <w:marBottom w:val="0"/>
      <w:divBdr>
        <w:top w:val="none" w:sz="0" w:space="0" w:color="auto"/>
        <w:left w:val="none" w:sz="0" w:space="0" w:color="auto"/>
        <w:bottom w:val="none" w:sz="0" w:space="0" w:color="auto"/>
        <w:right w:val="none" w:sz="0" w:space="0" w:color="auto"/>
      </w:divBdr>
    </w:div>
    <w:div w:id="1574511552">
      <w:bodyDiv w:val="1"/>
      <w:marLeft w:val="0"/>
      <w:marRight w:val="0"/>
      <w:marTop w:val="0"/>
      <w:marBottom w:val="0"/>
      <w:divBdr>
        <w:top w:val="none" w:sz="0" w:space="0" w:color="auto"/>
        <w:left w:val="none" w:sz="0" w:space="0" w:color="auto"/>
        <w:bottom w:val="none" w:sz="0" w:space="0" w:color="auto"/>
        <w:right w:val="none" w:sz="0" w:space="0" w:color="auto"/>
      </w:divBdr>
    </w:div>
    <w:div w:id="1574586095">
      <w:bodyDiv w:val="1"/>
      <w:marLeft w:val="0"/>
      <w:marRight w:val="0"/>
      <w:marTop w:val="0"/>
      <w:marBottom w:val="0"/>
      <w:divBdr>
        <w:top w:val="none" w:sz="0" w:space="0" w:color="auto"/>
        <w:left w:val="none" w:sz="0" w:space="0" w:color="auto"/>
        <w:bottom w:val="none" w:sz="0" w:space="0" w:color="auto"/>
        <w:right w:val="none" w:sz="0" w:space="0" w:color="auto"/>
      </w:divBdr>
    </w:div>
    <w:div w:id="1574660676">
      <w:bodyDiv w:val="1"/>
      <w:marLeft w:val="0"/>
      <w:marRight w:val="0"/>
      <w:marTop w:val="0"/>
      <w:marBottom w:val="0"/>
      <w:divBdr>
        <w:top w:val="none" w:sz="0" w:space="0" w:color="auto"/>
        <w:left w:val="none" w:sz="0" w:space="0" w:color="auto"/>
        <w:bottom w:val="none" w:sz="0" w:space="0" w:color="auto"/>
        <w:right w:val="none" w:sz="0" w:space="0" w:color="auto"/>
      </w:divBdr>
    </w:div>
    <w:div w:id="1575317403">
      <w:bodyDiv w:val="1"/>
      <w:marLeft w:val="0"/>
      <w:marRight w:val="0"/>
      <w:marTop w:val="0"/>
      <w:marBottom w:val="0"/>
      <w:divBdr>
        <w:top w:val="none" w:sz="0" w:space="0" w:color="auto"/>
        <w:left w:val="none" w:sz="0" w:space="0" w:color="auto"/>
        <w:bottom w:val="none" w:sz="0" w:space="0" w:color="auto"/>
        <w:right w:val="none" w:sz="0" w:space="0" w:color="auto"/>
      </w:divBdr>
    </w:div>
    <w:div w:id="1576279959">
      <w:bodyDiv w:val="1"/>
      <w:marLeft w:val="0"/>
      <w:marRight w:val="0"/>
      <w:marTop w:val="0"/>
      <w:marBottom w:val="0"/>
      <w:divBdr>
        <w:top w:val="none" w:sz="0" w:space="0" w:color="auto"/>
        <w:left w:val="none" w:sz="0" w:space="0" w:color="auto"/>
        <w:bottom w:val="none" w:sz="0" w:space="0" w:color="auto"/>
        <w:right w:val="none" w:sz="0" w:space="0" w:color="auto"/>
      </w:divBdr>
    </w:div>
    <w:div w:id="1576430886">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7089090">
      <w:bodyDiv w:val="1"/>
      <w:marLeft w:val="0"/>
      <w:marRight w:val="0"/>
      <w:marTop w:val="0"/>
      <w:marBottom w:val="0"/>
      <w:divBdr>
        <w:top w:val="none" w:sz="0" w:space="0" w:color="auto"/>
        <w:left w:val="none" w:sz="0" w:space="0" w:color="auto"/>
        <w:bottom w:val="none" w:sz="0" w:space="0" w:color="auto"/>
        <w:right w:val="none" w:sz="0" w:space="0" w:color="auto"/>
      </w:divBdr>
    </w:div>
    <w:div w:id="1577132955">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518521">
      <w:bodyDiv w:val="1"/>
      <w:marLeft w:val="0"/>
      <w:marRight w:val="0"/>
      <w:marTop w:val="0"/>
      <w:marBottom w:val="0"/>
      <w:divBdr>
        <w:top w:val="none" w:sz="0" w:space="0" w:color="auto"/>
        <w:left w:val="none" w:sz="0" w:space="0" w:color="auto"/>
        <w:bottom w:val="none" w:sz="0" w:space="0" w:color="auto"/>
        <w:right w:val="none" w:sz="0" w:space="0" w:color="auto"/>
      </w:divBdr>
    </w:div>
    <w:div w:id="1578050396">
      <w:bodyDiv w:val="1"/>
      <w:marLeft w:val="0"/>
      <w:marRight w:val="0"/>
      <w:marTop w:val="0"/>
      <w:marBottom w:val="0"/>
      <w:divBdr>
        <w:top w:val="none" w:sz="0" w:space="0" w:color="auto"/>
        <w:left w:val="none" w:sz="0" w:space="0" w:color="auto"/>
        <w:bottom w:val="none" w:sz="0" w:space="0" w:color="auto"/>
        <w:right w:val="none" w:sz="0" w:space="0" w:color="auto"/>
      </w:divBdr>
    </w:div>
    <w:div w:id="1578173738">
      <w:bodyDiv w:val="1"/>
      <w:marLeft w:val="0"/>
      <w:marRight w:val="0"/>
      <w:marTop w:val="0"/>
      <w:marBottom w:val="0"/>
      <w:divBdr>
        <w:top w:val="none" w:sz="0" w:space="0" w:color="auto"/>
        <w:left w:val="none" w:sz="0" w:space="0" w:color="auto"/>
        <w:bottom w:val="none" w:sz="0" w:space="0" w:color="auto"/>
        <w:right w:val="none" w:sz="0" w:space="0" w:color="auto"/>
      </w:divBdr>
    </w:div>
    <w:div w:id="1579514811">
      <w:bodyDiv w:val="1"/>
      <w:marLeft w:val="0"/>
      <w:marRight w:val="0"/>
      <w:marTop w:val="0"/>
      <w:marBottom w:val="0"/>
      <w:divBdr>
        <w:top w:val="none" w:sz="0" w:space="0" w:color="auto"/>
        <w:left w:val="none" w:sz="0" w:space="0" w:color="auto"/>
        <w:bottom w:val="none" w:sz="0" w:space="0" w:color="auto"/>
        <w:right w:val="none" w:sz="0" w:space="0" w:color="auto"/>
      </w:divBdr>
    </w:div>
    <w:div w:id="1579747739">
      <w:bodyDiv w:val="1"/>
      <w:marLeft w:val="0"/>
      <w:marRight w:val="0"/>
      <w:marTop w:val="0"/>
      <w:marBottom w:val="0"/>
      <w:divBdr>
        <w:top w:val="none" w:sz="0" w:space="0" w:color="auto"/>
        <w:left w:val="none" w:sz="0" w:space="0" w:color="auto"/>
        <w:bottom w:val="none" w:sz="0" w:space="0" w:color="auto"/>
        <w:right w:val="none" w:sz="0" w:space="0" w:color="auto"/>
      </w:divBdr>
    </w:div>
    <w:div w:id="1579945695">
      <w:bodyDiv w:val="1"/>
      <w:marLeft w:val="0"/>
      <w:marRight w:val="0"/>
      <w:marTop w:val="0"/>
      <w:marBottom w:val="0"/>
      <w:divBdr>
        <w:top w:val="none" w:sz="0" w:space="0" w:color="auto"/>
        <w:left w:val="none" w:sz="0" w:space="0" w:color="auto"/>
        <w:bottom w:val="none" w:sz="0" w:space="0" w:color="auto"/>
        <w:right w:val="none" w:sz="0" w:space="0" w:color="auto"/>
      </w:divBdr>
    </w:div>
    <w:div w:id="1580408353">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745141">
      <w:bodyDiv w:val="1"/>
      <w:marLeft w:val="0"/>
      <w:marRight w:val="0"/>
      <w:marTop w:val="0"/>
      <w:marBottom w:val="0"/>
      <w:divBdr>
        <w:top w:val="none" w:sz="0" w:space="0" w:color="auto"/>
        <w:left w:val="none" w:sz="0" w:space="0" w:color="auto"/>
        <w:bottom w:val="none" w:sz="0" w:space="0" w:color="auto"/>
        <w:right w:val="none" w:sz="0" w:space="0" w:color="auto"/>
      </w:divBdr>
    </w:div>
    <w:div w:id="1581521729">
      <w:bodyDiv w:val="1"/>
      <w:marLeft w:val="0"/>
      <w:marRight w:val="0"/>
      <w:marTop w:val="0"/>
      <w:marBottom w:val="0"/>
      <w:divBdr>
        <w:top w:val="none" w:sz="0" w:space="0" w:color="auto"/>
        <w:left w:val="none" w:sz="0" w:space="0" w:color="auto"/>
        <w:bottom w:val="none" w:sz="0" w:space="0" w:color="auto"/>
        <w:right w:val="none" w:sz="0" w:space="0" w:color="auto"/>
      </w:divBdr>
    </w:div>
    <w:div w:id="1582332177">
      <w:bodyDiv w:val="1"/>
      <w:marLeft w:val="0"/>
      <w:marRight w:val="0"/>
      <w:marTop w:val="0"/>
      <w:marBottom w:val="0"/>
      <w:divBdr>
        <w:top w:val="none" w:sz="0" w:space="0" w:color="auto"/>
        <w:left w:val="none" w:sz="0" w:space="0" w:color="auto"/>
        <w:bottom w:val="none" w:sz="0" w:space="0" w:color="auto"/>
        <w:right w:val="none" w:sz="0" w:space="0" w:color="auto"/>
      </w:divBdr>
    </w:div>
    <w:div w:id="1582451429">
      <w:bodyDiv w:val="1"/>
      <w:marLeft w:val="0"/>
      <w:marRight w:val="0"/>
      <w:marTop w:val="0"/>
      <w:marBottom w:val="0"/>
      <w:divBdr>
        <w:top w:val="none" w:sz="0" w:space="0" w:color="auto"/>
        <w:left w:val="none" w:sz="0" w:space="0" w:color="auto"/>
        <w:bottom w:val="none" w:sz="0" w:space="0" w:color="auto"/>
        <w:right w:val="none" w:sz="0" w:space="0" w:color="auto"/>
      </w:divBdr>
    </w:div>
    <w:div w:id="1582567858">
      <w:bodyDiv w:val="1"/>
      <w:marLeft w:val="0"/>
      <w:marRight w:val="0"/>
      <w:marTop w:val="0"/>
      <w:marBottom w:val="0"/>
      <w:divBdr>
        <w:top w:val="none" w:sz="0" w:space="0" w:color="auto"/>
        <w:left w:val="none" w:sz="0" w:space="0" w:color="auto"/>
        <w:bottom w:val="none" w:sz="0" w:space="0" w:color="auto"/>
        <w:right w:val="none" w:sz="0" w:space="0" w:color="auto"/>
      </w:divBdr>
    </w:div>
    <w:div w:id="1583754091">
      <w:bodyDiv w:val="1"/>
      <w:marLeft w:val="0"/>
      <w:marRight w:val="0"/>
      <w:marTop w:val="0"/>
      <w:marBottom w:val="0"/>
      <w:divBdr>
        <w:top w:val="none" w:sz="0" w:space="0" w:color="auto"/>
        <w:left w:val="none" w:sz="0" w:space="0" w:color="auto"/>
        <w:bottom w:val="none" w:sz="0" w:space="0" w:color="auto"/>
        <w:right w:val="none" w:sz="0" w:space="0" w:color="auto"/>
      </w:divBdr>
    </w:div>
    <w:div w:id="1584146287">
      <w:bodyDiv w:val="1"/>
      <w:marLeft w:val="0"/>
      <w:marRight w:val="0"/>
      <w:marTop w:val="0"/>
      <w:marBottom w:val="0"/>
      <w:divBdr>
        <w:top w:val="none" w:sz="0" w:space="0" w:color="auto"/>
        <w:left w:val="none" w:sz="0" w:space="0" w:color="auto"/>
        <w:bottom w:val="none" w:sz="0" w:space="0" w:color="auto"/>
        <w:right w:val="none" w:sz="0" w:space="0" w:color="auto"/>
      </w:divBdr>
    </w:div>
    <w:div w:id="1584219425">
      <w:bodyDiv w:val="1"/>
      <w:marLeft w:val="0"/>
      <w:marRight w:val="0"/>
      <w:marTop w:val="0"/>
      <w:marBottom w:val="0"/>
      <w:divBdr>
        <w:top w:val="none" w:sz="0" w:space="0" w:color="auto"/>
        <w:left w:val="none" w:sz="0" w:space="0" w:color="auto"/>
        <w:bottom w:val="none" w:sz="0" w:space="0" w:color="auto"/>
        <w:right w:val="none" w:sz="0" w:space="0" w:color="auto"/>
      </w:divBdr>
    </w:div>
    <w:div w:id="1584298725">
      <w:bodyDiv w:val="1"/>
      <w:marLeft w:val="0"/>
      <w:marRight w:val="0"/>
      <w:marTop w:val="0"/>
      <w:marBottom w:val="0"/>
      <w:divBdr>
        <w:top w:val="none" w:sz="0" w:space="0" w:color="auto"/>
        <w:left w:val="none" w:sz="0" w:space="0" w:color="auto"/>
        <w:bottom w:val="none" w:sz="0" w:space="0" w:color="auto"/>
        <w:right w:val="none" w:sz="0" w:space="0" w:color="auto"/>
      </w:divBdr>
    </w:div>
    <w:div w:id="1584874513">
      <w:bodyDiv w:val="1"/>
      <w:marLeft w:val="0"/>
      <w:marRight w:val="0"/>
      <w:marTop w:val="0"/>
      <w:marBottom w:val="0"/>
      <w:divBdr>
        <w:top w:val="none" w:sz="0" w:space="0" w:color="auto"/>
        <w:left w:val="none" w:sz="0" w:space="0" w:color="auto"/>
        <w:bottom w:val="none" w:sz="0" w:space="0" w:color="auto"/>
        <w:right w:val="none" w:sz="0" w:space="0" w:color="auto"/>
      </w:divBdr>
    </w:div>
    <w:div w:id="1584952818">
      <w:bodyDiv w:val="1"/>
      <w:marLeft w:val="0"/>
      <w:marRight w:val="0"/>
      <w:marTop w:val="0"/>
      <w:marBottom w:val="0"/>
      <w:divBdr>
        <w:top w:val="none" w:sz="0" w:space="0" w:color="auto"/>
        <w:left w:val="none" w:sz="0" w:space="0" w:color="auto"/>
        <w:bottom w:val="none" w:sz="0" w:space="0" w:color="auto"/>
        <w:right w:val="none" w:sz="0" w:space="0" w:color="auto"/>
      </w:divBdr>
    </w:div>
    <w:div w:id="1584990494">
      <w:bodyDiv w:val="1"/>
      <w:marLeft w:val="0"/>
      <w:marRight w:val="0"/>
      <w:marTop w:val="0"/>
      <w:marBottom w:val="0"/>
      <w:divBdr>
        <w:top w:val="none" w:sz="0" w:space="0" w:color="auto"/>
        <w:left w:val="none" w:sz="0" w:space="0" w:color="auto"/>
        <w:bottom w:val="none" w:sz="0" w:space="0" w:color="auto"/>
        <w:right w:val="none" w:sz="0" w:space="0" w:color="auto"/>
      </w:divBdr>
    </w:div>
    <w:div w:id="1585334903">
      <w:bodyDiv w:val="1"/>
      <w:marLeft w:val="0"/>
      <w:marRight w:val="0"/>
      <w:marTop w:val="0"/>
      <w:marBottom w:val="0"/>
      <w:divBdr>
        <w:top w:val="none" w:sz="0" w:space="0" w:color="auto"/>
        <w:left w:val="none" w:sz="0" w:space="0" w:color="auto"/>
        <w:bottom w:val="none" w:sz="0" w:space="0" w:color="auto"/>
        <w:right w:val="none" w:sz="0" w:space="0" w:color="auto"/>
      </w:divBdr>
    </w:div>
    <w:div w:id="1586298940">
      <w:bodyDiv w:val="1"/>
      <w:marLeft w:val="0"/>
      <w:marRight w:val="0"/>
      <w:marTop w:val="0"/>
      <w:marBottom w:val="0"/>
      <w:divBdr>
        <w:top w:val="none" w:sz="0" w:space="0" w:color="auto"/>
        <w:left w:val="none" w:sz="0" w:space="0" w:color="auto"/>
        <w:bottom w:val="none" w:sz="0" w:space="0" w:color="auto"/>
        <w:right w:val="none" w:sz="0" w:space="0" w:color="auto"/>
      </w:divBdr>
    </w:div>
    <w:div w:id="1586303949">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53119">
      <w:bodyDiv w:val="1"/>
      <w:marLeft w:val="0"/>
      <w:marRight w:val="0"/>
      <w:marTop w:val="0"/>
      <w:marBottom w:val="0"/>
      <w:divBdr>
        <w:top w:val="none" w:sz="0" w:space="0" w:color="auto"/>
        <w:left w:val="none" w:sz="0" w:space="0" w:color="auto"/>
        <w:bottom w:val="none" w:sz="0" w:space="0" w:color="auto"/>
        <w:right w:val="none" w:sz="0" w:space="0" w:color="auto"/>
      </w:divBdr>
    </w:div>
    <w:div w:id="1587154422">
      <w:bodyDiv w:val="1"/>
      <w:marLeft w:val="0"/>
      <w:marRight w:val="0"/>
      <w:marTop w:val="0"/>
      <w:marBottom w:val="0"/>
      <w:divBdr>
        <w:top w:val="none" w:sz="0" w:space="0" w:color="auto"/>
        <w:left w:val="none" w:sz="0" w:space="0" w:color="auto"/>
        <w:bottom w:val="none" w:sz="0" w:space="0" w:color="auto"/>
        <w:right w:val="none" w:sz="0" w:space="0" w:color="auto"/>
      </w:divBdr>
    </w:div>
    <w:div w:id="1588029486">
      <w:bodyDiv w:val="1"/>
      <w:marLeft w:val="0"/>
      <w:marRight w:val="0"/>
      <w:marTop w:val="0"/>
      <w:marBottom w:val="0"/>
      <w:divBdr>
        <w:top w:val="none" w:sz="0" w:space="0" w:color="auto"/>
        <w:left w:val="none" w:sz="0" w:space="0" w:color="auto"/>
        <w:bottom w:val="none" w:sz="0" w:space="0" w:color="auto"/>
        <w:right w:val="none" w:sz="0" w:space="0" w:color="auto"/>
      </w:divBdr>
    </w:div>
    <w:div w:id="1588031849">
      <w:bodyDiv w:val="1"/>
      <w:marLeft w:val="0"/>
      <w:marRight w:val="0"/>
      <w:marTop w:val="0"/>
      <w:marBottom w:val="0"/>
      <w:divBdr>
        <w:top w:val="none" w:sz="0" w:space="0" w:color="auto"/>
        <w:left w:val="none" w:sz="0" w:space="0" w:color="auto"/>
        <w:bottom w:val="none" w:sz="0" w:space="0" w:color="auto"/>
        <w:right w:val="none" w:sz="0" w:space="0" w:color="auto"/>
      </w:divBdr>
    </w:div>
    <w:div w:id="1588034436">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659713">
      <w:bodyDiv w:val="1"/>
      <w:marLeft w:val="0"/>
      <w:marRight w:val="0"/>
      <w:marTop w:val="0"/>
      <w:marBottom w:val="0"/>
      <w:divBdr>
        <w:top w:val="none" w:sz="0" w:space="0" w:color="auto"/>
        <w:left w:val="none" w:sz="0" w:space="0" w:color="auto"/>
        <w:bottom w:val="none" w:sz="0" w:space="0" w:color="auto"/>
        <w:right w:val="none" w:sz="0" w:space="0" w:color="auto"/>
      </w:divBdr>
    </w:div>
    <w:div w:id="1588995436">
      <w:bodyDiv w:val="1"/>
      <w:marLeft w:val="0"/>
      <w:marRight w:val="0"/>
      <w:marTop w:val="0"/>
      <w:marBottom w:val="0"/>
      <w:divBdr>
        <w:top w:val="none" w:sz="0" w:space="0" w:color="auto"/>
        <w:left w:val="none" w:sz="0" w:space="0" w:color="auto"/>
        <w:bottom w:val="none" w:sz="0" w:space="0" w:color="auto"/>
        <w:right w:val="none" w:sz="0" w:space="0" w:color="auto"/>
      </w:divBdr>
    </w:div>
    <w:div w:id="1589315964">
      <w:bodyDiv w:val="1"/>
      <w:marLeft w:val="0"/>
      <w:marRight w:val="0"/>
      <w:marTop w:val="0"/>
      <w:marBottom w:val="0"/>
      <w:divBdr>
        <w:top w:val="none" w:sz="0" w:space="0" w:color="auto"/>
        <w:left w:val="none" w:sz="0" w:space="0" w:color="auto"/>
        <w:bottom w:val="none" w:sz="0" w:space="0" w:color="auto"/>
        <w:right w:val="none" w:sz="0" w:space="0" w:color="auto"/>
      </w:divBdr>
    </w:div>
    <w:div w:id="1589461893">
      <w:bodyDiv w:val="1"/>
      <w:marLeft w:val="0"/>
      <w:marRight w:val="0"/>
      <w:marTop w:val="0"/>
      <w:marBottom w:val="0"/>
      <w:divBdr>
        <w:top w:val="none" w:sz="0" w:space="0" w:color="auto"/>
        <w:left w:val="none" w:sz="0" w:space="0" w:color="auto"/>
        <w:bottom w:val="none" w:sz="0" w:space="0" w:color="auto"/>
        <w:right w:val="none" w:sz="0" w:space="0" w:color="auto"/>
      </w:divBdr>
    </w:div>
    <w:div w:id="1589540506">
      <w:bodyDiv w:val="1"/>
      <w:marLeft w:val="0"/>
      <w:marRight w:val="0"/>
      <w:marTop w:val="0"/>
      <w:marBottom w:val="0"/>
      <w:divBdr>
        <w:top w:val="none" w:sz="0" w:space="0" w:color="auto"/>
        <w:left w:val="none" w:sz="0" w:space="0" w:color="auto"/>
        <w:bottom w:val="none" w:sz="0" w:space="0" w:color="auto"/>
        <w:right w:val="none" w:sz="0" w:space="0" w:color="auto"/>
      </w:divBdr>
    </w:div>
    <w:div w:id="1590041627">
      <w:bodyDiv w:val="1"/>
      <w:marLeft w:val="0"/>
      <w:marRight w:val="0"/>
      <w:marTop w:val="0"/>
      <w:marBottom w:val="0"/>
      <w:divBdr>
        <w:top w:val="none" w:sz="0" w:space="0" w:color="auto"/>
        <w:left w:val="none" w:sz="0" w:space="0" w:color="auto"/>
        <w:bottom w:val="none" w:sz="0" w:space="0" w:color="auto"/>
        <w:right w:val="none" w:sz="0" w:space="0" w:color="auto"/>
      </w:divBdr>
    </w:div>
    <w:div w:id="1590263451">
      <w:bodyDiv w:val="1"/>
      <w:marLeft w:val="0"/>
      <w:marRight w:val="0"/>
      <w:marTop w:val="0"/>
      <w:marBottom w:val="0"/>
      <w:divBdr>
        <w:top w:val="none" w:sz="0" w:space="0" w:color="auto"/>
        <w:left w:val="none" w:sz="0" w:space="0" w:color="auto"/>
        <w:bottom w:val="none" w:sz="0" w:space="0" w:color="auto"/>
        <w:right w:val="none" w:sz="0" w:space="0" w:color="auto"/>
      </w:divBdr>
    </w:div>
    <w:div w:id="1590383005">
      <w:bodyDiv w:val="1"/>
      <w:marLeft w:val="0"/>
      <w:marRight w:val="0"/>
      <w:marTop w:val="0"/>
      <w:marBottom w:val="0"/>
      <w:divBdr>
        <w:top w:val="none" w:sz="0" w:space="0" w:color="auto"/>
        <w:left w:val="none" w:sz="0" w:space="0" w:color="auto"/>
        <w:bottom w:val="none" w:sz="0" w:space="0" w:color="auto"/>
        <w:right w:val="none" w:sz="0" w:space="0" w:color="auto"/>
      </w:divBdr>
    </w:div>
    <w:div w:id="1590575982">
      <w:bodyDiv w:val="1"/>
      <w:marLeft w:val="0"/>
      <w:marRight w:val="0"/>
      <w:marTop w:val="0"/>
      <w:marBottom w:val="0"/>
      <w:divBdr>
        <w:top w:val="none" w:sz="0" w:space="0" w:color="auto"/>
        <w:left w:val="none" w:sz="0" w:space="0" w:color="auto"/>
        <w:bottom w:val="none" w:sz="0" w:space="0" w:color="auto"/>
        <w:right w:val="none" w:sz="0" w:space="0" w:color="auto"/>
      </w:divBdr>
    </w:div>
    <w:div w:id="1590579205">
      <w:bodyDiv w:val="1"/>
      <w:marLeft w:val="0"/>
      <w:marRight w:val="0"/>
      <w:marTop w:val="0"/>
      <w:marBottom w:val="0"/>
      <w:divBdr>
        <w:top w:val="none" w:sz="0" w:space="0" w:color="auto"/>
        <w:left w:val="none" w:sz="0" w:space="0" w:color="auto"/>
        <w:bottom w:val="none" w:sz="0" w:space="0" w:color="auto"/>
        <w:right w:val="none" w:sz="0" w:space="0" w:color="auto"/>
      </w:divBdr>
    </w:div>
    <w:div w:id="1590653574">
      <w:bodyDiv w:val="1"/>
      <w:marLeft w:val="0"/>
      <w:marRight w:val="0"/>
      <w:marTop w:val="0"/>
      <w:marBottom w:val="0"/>
      <w:divBdr>
        <w:top w:val="none" w:sz="0" w:space="0" w:color="auto"/>
        <w:left w:val="none" w:sz="0" w:space="0" w:color="auto"/>
        <w:bottom w:val="none" w:sz="0" w:space="0" w:color="auto"/>
        <w:right w:val="none" w:sz="0" w:space="0" w:color="auto"/>
      </w:divBdr>
    </w:div>
    <w:div w:id="1590692952">
      <w:bodyDiv w:val="1"/>
      <w:marLeft w:val="0"/>
      <w:marRight w:val="0"/>
      <w:marTop w:val="0"/>
      <w:marBottom w:val="0"/>
      <w:divBdr>
        <w:top w:val="none" w:sz="0" w:space="0" w:color="auto"/>
        <w:left w:val="none" w:sz="0" w:space="0" w:color="auto"/>
        <w:bottom w:val="none" w:sz="0" w:space="0" w:color="auto"/>
        <w:right w:val="none" w:sz="0" w:space="0" w:color="auto"/>
      </w:divBdr>
    </w:div>
    <w:div w:id="1590770899">
      <w:bodyDiv w:val="1"/>
      <w:marLeft w:val="0"/>
      <w:marRight w:val="0"/>
      <w:marTop w:val="0"/>
      <w:marBottom w:val="0"/>
      <w:divBdr>
        <w:top w:val="none" w:sz="0" w:space="0" w:color="auto"/>
        <w:left w:val="none" w:sz="0" w:space="0" w:color="auto"/>
        <w:bottom w:val="none" w:sz="0" w:space="0" w:color="auto"/>
        <w:right w:val="none" w:sz="0" w:space="0" w:color="auto"/>
      </w:divBdr>
    </w:div>
    <w:div w:id="1590968557">
      <w:bodyDiv w:val="1"/>
      <w:marLeft w:val="0"/>
      <w:marRight w:val="0"/>
      <w:marTop w:val="0"/>
      <w:marBottom w:val="0"/>
      <w:divBdr>
        <w:top w:val="none" w:sz="0" w:space="0" w:color="auto"/>
        <w:left w:val="none" w:sz="0" w:space="0" w:color="auto"/>
        <w:bottom w:val="none" w:sz="0" w:space="0" w:color="auto"/>
        <w:right w:val="none" w:sz="0" w:space="0" w:color="auto"/>
      </w:divBdr>
    </w:div>
    <w:div w:id="1591156624">
      <w:bodyDiv w:val="1"/>
      <w:marLeft w:val="0"/>
      <w:marRight w:val="0"/>
      <w:marTop w:val="0"/>
      <w:marBottom w:val="0"/>
      <w:divBdr>
        <w:top w:val="none" w:sz="0" w:space="0" w:color="auto"/>
        <w:left w:val="none" w:sz="0" w:space="0" w:color="auto"/>
        <w:bottom w:val="none" w:sz="0" w:space="0" w:color="auto"/>
        <w:right w:val="none" w:sz="0" w:space="0" w:color="auto"/>
      </w:divBdr>
    </w:div>
    <w:div w:id="1591739946">
      <w:bodyDiv w:val="1"/>
      <w:marLeft w:val="0"/>
      <w:marRight w:val="0"/>
      <w:marTop w:val="0"/>
      <w:marBottom w:val="0"/>
      <w:divBdr>
        <w:top w:val="none" w:sz="0" w:space="0" w:color="auto"/>
        <w:left w:val="none" w:sz="0" w:space="0" w:color="auto"/>
        <w:bottom w:val="none" w:sz="0" w:space="0" w:color="auto"/>
        <w:right w:val="none" w:sz="0" w:space="0" w:color="auto"/>
      </w:divBdr>
    </w:div>
    <w:div w:id="1592540504">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2931781">
      <w:bodyDiv w:val="1"/>
      <w:marLeft w:val="0"/>
      <w:marRight w:val="0"/>
      <w:marTop w:val="0"/>
      <w:marBottom w:val="0"/>
      <w:divBdr>
        <w:top w:val="none" w:sz="0" w:space="0" w:color="auto"/>
        <w:left w:val="none" w:sz="0" w:space="0" w:color="auto"/>
        <w:bottom w:val="none" w:sz="0" w:space="0" w:color="auto"/>
        <w:right w:val="none" w:sz="0" w:space="0" w:color="auto"/>
      </w:divBdr>
    </w:div>
    <w:div w:id="1593588803">
      <w:bodyDiv w:val="1"/>
      <w:marLeft w:val="0"/>
      <w:marRight w:val="0"/>
      <w:marTop w:val="0"/>
      <w:marBottom w:val="0"/>
      <w:divBdr>
        <w:top w:val="none" w:sz="0" w:space="0" w:color="auto"/>
        <w:left w:val="none" w:sz="0" w:space="0" w:color="auto"/>
        <w:bottom w:val="none" w:sz="0" w:space="0" w:color="auto"/>
        <w:right w:val="none" w:sz="0" w:space="0" w:color="auto"/>
      </w:divBdr>
    </w:div>
    <w:div w:id="1593975181">
      <w:bodyDiv w:val="1"/>
      <w:marLeft w:val="0"/>
      <w:marRight w:val="0"/>
      <w:marTop w:val="0"/>
      <w:marBottom w:val="0"/>
      <w:divBdr>
        <w:top w:val="none" w:sz="0" w:space="0" w:color="auto"/>
        <w:left w:val="none" w:sz="0" w:space="0" w:color="auto"/>
        <w:bottom w:val="none" w:sz="0" w:space="0" w:color="auto"/>
        <w:right w:val="none" w:sz="0" w:space="0" w:color="auto"/>
      </w:divBdr>
    </w:div>
    <w:div w:id="1594127692">
      <w:bodyDiv w:val="1"/>
      <w:marLeft w:val="0"/>
      <w:marRight w:val="0"/>
      <w:marTop w:val="0"/>
      <w:marBottom w:val="0"/>
      <w:divBdr>
        <w:top w:val="none" w:sz="0" w:space="0" w:color="auto"/>
        <w:left w:val="none" w:sz="0" w:space="0" w:color="auto"/>
        <w:bottom w:val="none" w:sz="0" w:space="0" w:color="auto"/>
        <w:right w:val="none" w:sz="0" w:space="0" w:color="auto"/>
      </w:divBdr>
    </w:div>
    <w:div w:id="1594239239">
      <w:bodyDiv w:val="1"/>
      <w:marLeft w:val="0"/>
      <w:marRight w:val="0"/>
      <w:marTop w:val="0"/>
      <w:marBottom w:val="0"/>
      <w:divBdr>
        <w:top w:val="none" w:sz="0" w:space="0" w:color="auto"/>
        <w:left w:val="none" w:sz="0" w:space="0" w:color="auto"/>
        <w:bottom w:val="none" w:sz="0" w:space="0" w:color="auto"/>
        <w:right w:val="none" w:sz="0" w:space="0" w:color="auto"/>
      </w:divBdr>
    </w:div>
    <w:div w:id="1594825066">
      <w:bodyDiv w:val="1"/>
      <w:marLeft w:val="0"/>
      <w:marRight w:val="0"/>
      <w:marTop w:val="0"/>
      <w:marBottom w:val="0"/>
      <w:divBdr>
        <w:top w:val="none" w:sz="0" w:space="0" w:color="auto"/>
        <w:left w:val="none" w:sz="0" w:space="0" w:color="auto"/>
        <w:bottom w:val="none" w:sz="0" w:space="0" w:color="auto"/>
        <w:right w:val="none" w:sz="0" w:space="0" w:color="auto"/>
      </w:divBdr>
    </w:div>
    <w:div w:id="1595553433">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940828">
      <w:bodyDiv w:val="1"/>
      <w:marLeft w:val="0"/>
      <w:marRight w:val="0"/>
      <w:marTop w:val="0"/>
      <w:marBottom w:val="0"/>
      <w:divBdr>
        <w:top w:val="none" w:sz="0" w:space="0" w:color="auto"/>
        <w:left w:val="none" w:sz="0" w:space="0" w:color="auto"/>
        <w:bottom w:val="none" w:sz="0" w:space="0" w:color="auto"/>
        <w:right w:val="none" w:sz="0" w:space="0" w:color="auto"/>
      </w:divBdr>
    </w:div>
    <w:div w:id="1596210234">
      <w:bodyDiv w:val="1"/>
      <w:marLeft w:val="0"/>
      <w:marRight w:val="0"/>
      <w:marTop w:val="0"/>
      <w:marBottom w:val="0"/>
      <w:divBdr>
        <w:top w:val="none" w:sz="0" w:space="0" w:color="auto"/>
        <w:left w:val="none" w:sz="0" w:space="0" w:color="auto"/>
        <w:bottom w:val="none" w:sz="0" w:space="0" w:color="auto"/>
        <w:right w:val="none" w:sz="0" w:space="0" w:color="auto"/>
      </w:divBdr>
    </w:div>
    <w:div w:id="1597204063">
      <w:bodyDiv w:val="1"/>
      <w:marLeft w:val="0"/>
      <w:marRight w:val="0"/>
      <w:marTop w:val="0"/>
      <w:marBottom w:val="0"/>
      <w:divBdr>
        <w:top w:val="none" w:sz="0" w:space="0" w:color="auto"/>
        <w:left w:val="none" w:sz="0" w:space="0" w:color="auto"/>
        <w:bottom w:val="none" w:sz="0" w:space="0" w:color="auto"/>
        <w:right w:val="none" w:sz="0" w:space="0" w:color="auto"/>
      </w:divBdr>
    </w:div>
    <w:div w:id="1597246643">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327816">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8516981">
      <w:bodyDiv w:val="1"/>
      <w:marLeft w:val="0"/>
      <w:marRight w:val="0"/>
      <w:marTop w:val="0"/>
      <w:marBottom w:val="0"/>
      <w:divBdr>
        <w:top w:val="none" w:sz="0" w:space="0" w:color="auto"/>
        <w:left w:val="none" w:sz="0" w:space="0" w:color="auto"/>
        <w:bottom w:val="none" w:sz="0" w:space="0" w:color="auto"/>
        <w:right w:val="none" w:sz="0" w:space="0" w:color="auto"/>
      </w:divBdr>
    </w:div>
    <w:div w:id="1598635535">
      <w:bodyDiv w:val="1"/>
      <w:marLeft w:val="0"/>
      <w:marRight w:val="0"/>
      <w:marTop w:val="0"/>
      <w:marBottom w:val="0"/>
      <w:divBdr>
        <w:top w:val="none" w:sz="0" w:space="0" w:color="auto"/>
        <w:left w:val="none" w:sz="0" w:space="0" w:color="auto"/>
        <w:bottom w:val="none" w:sz="0" w:space="0" w:color="auto"/>
        <w:right w:val="none" w:sz="0" w:space="0" w:color="auto"/>
      </w:divBdr>
    </w:div>
    <w:div w:id="1598711025">
      <w:bodyDiv w:val="1"/>
      <w:marLeft w:val="0"/>
      <w:marRight w:val="0"/>
      <w:marTop w:val="0"/>
      <w:marBottom w:val="0"/>
      <w:divBdr>
        <w:top w:val="none" w:sz="0" w:space="0" w:color="auto"/>
        <w:left w:val="none" w:sz="0" w:space="0" w:color="auto"/>
        <w:bottom w:val="none" w:sz="0" w:space="0" w:color="auto"/>
        <w:right w:val="none" w:sz="0" w:space="0" w:color="auto"/>
      </w:divBdr>
    </w:div>
    <w:div w:id="1599483067">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599946420">
      <w:bodyDiv w:val="1"/>
      <w:marLeft w:val="0"/>
      <w:marRight w:val="0"/>
      <w:marTop w:val="0"/>
      <w:marBottom w:val="0"/>
      <w:divBdr>
        <w:top w:val="none" w:sz="0" w:space="0" w:color="auto"/>
        <w:left w:val="none" w:sz="0" w:space="0" w:color="auto"/>
        <w:bottom w:val="none" w:sz="0" w:space="0" w:color="auto"/>
        <w:right w:val="none" w:sz="0" w:space="0" w:color="auto"/>
      </w:divBdr>
    </w:div>
    <w:div w:id="1600136242">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597185">
      <w:bodyDiv w:val="1"/>
      <w:marLeft w:val="0"/>
      <w:marRight w:val="0"/>
      <w:marTop w:val="0"/>
      <w:marBottom w:val="0"/>
      <w:divBdr>
        <w:top w:val="none" w:sz="0" w:space="0" w:color="auto"/>
        <w:left w:val="none" w:sz="0" w:space="0" w:color="auto"/>
        <w:bottom w:val="none" w:sz="0" w:space="0" w:color="auto"/>
        <w:right w:val="none" w:sz="0" w:space="0" w:color="auto"/>
      </w:divBdr>
    </w:div>
    <w:div w:id="1600674765">
      <w:bodyDiv w:val="1"/>
      <w:marLeft w:val="0"/>
      <w:marRight w:val="0"/>
      <w:marTop w:val="0"/>
      <w:marBottom w:val="0"/>
      <w:divBdr>
        <w:top w:val="none" w:sz="0" w:space="0" w:color="auto"/>
        <w:left w:val="none" w:sz="0" w:space="0" w:color="auto"/>
        <w:bottom w:val="none" w:sz="0" w:space="0" w:color="auto"/>
        <w:right w:val="none" w:sz="0" w:space="0" w:color="auto"/>
      </w:divBdr>
    </w:div>
    <w:div w:id="1600719518">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1256859">
      <w:bodyDiv w:val="1"/>
      <w:marLeft w:val="0"/>
      <w:marRight w:val="0"/>
      <w:marTop w:val="0"/>
      <w:marBottom w:val="0"/>
      <w:divBdr>
        <w:top w:val="none" w:sz="0" w:space="0" w:color="auto"/>
        <w:left w:val="none" w:sz="0" w:space="0" w:color="auto"/>
        <w:bottom w:val="none" w:sz="0" w:space="0" w:color="auto"/>
        <w:right w:val="none" w:sz="0" w:space="0" w:color="auto"/>
      </w:divBdr>
    </w:div>
    <w:div w:id="1601328941">
      <w:bodyDiv w:val="1"/>
      <w:marLeft w:val="0"/>
      <w:marRight w:val="0"/>
      <w:marTop w:val="0"/>
      <w:marBottom w:val="0"/>
      <w:divBdr>
        <w:top w:val="none" w:sz="0" w:space="0" w:color="auto"/>
        <w:left w:val="none" w:sz="0" w:space="0" w:color="auto"/>
        <w:bottom w:val="none" w:sz="0" w:space="0" w:color="auto"/>
        <w:right w:val="none" w:sz="0" w:space="0" w:color="auto"/>
      </w:divBdr>
    </w:div>
    <w:div w:id="1601448871">
      <w:bodyDiv w:val="1"/>
      <w:marLeft w:val="0"/>
      <w:marRight w:val="0"/>
      <w:marTop w:val="0"/>
      <w:marBottom w:val="0"/>
      <w:divBdr>
        <w:top w:val="none" w:sz="0" w:space="0" w:color="auto"/>
        <w:left w:val="none" w:sz="0" w:space="0" w:color="auto"/>
        <w:bottom w:val="none" w:sz="0" w:space="0" w:color="auto"/>
        <w:right w:val="none" w:sz="0" w:space="0" w:color="auto"/>
      </w:divBdr>
    </w:div>
    <w:div w:id="1601527266">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3150974">
      <w:bodyDiv w:val="1"/>
      <w:marLeft w:val="0"/>
      <w:marRight w:val="0"/>
      <w:marTop w:val="0"/>
      <w:marBottom w:val="0"/>
      <w:divBdr>
        <w:top w:val="none" w:sz="0" w:space="0" w:color="auto"/>
        <w:left w:val="none" w:sz="0" w:space="0" w:color="auto"/>
        <w:bottom w:val="none" w:sz="0" w:space="0" w:color="auto"/>
        <w:right w:val="none" w:sz="0" w:space="0" w:color="auto"/>
      </w:divBdr>
    </w:div>
    <w:div w:id="1603220210">
      <w:bodyDiv w:val="1"/>
      <w:marLeft w:val="0"/>
      <w:marRight w:val="0"/>
      <w:marTop w:val="0"/>
      <w:marBottom w:val="0"/>
      <w:divBdr>
        <w:top w:val="none" w:sz="0" w:space="0" w:color="auto"/>
        <w:left w:val="none" w:sz="0" w:space="0" w:color="auto"/>
        <w:bottom w:val="none" w:sz="0" w:space="0" w:color="auto"/>
        <w:right w:val="none" w:sz="0" w:space="0" w:color="auto"/>
      </w:divBdr>
    </w:div>
    <w:div w:id="1603227147">
      <w:bodyDiv w:val="1"/>
      <w:marLeft w:val="0"/>
      <w:marRight w:val="0"/>
      <w:marTop w:val="0"/>
      <w:marBottom w:val="0"/>
      <w:divBdr>
        <w:top w:val="none" w:sz="0" w:space="0" w:color="auto"/>
        <w:left w:val="none" w:sz="0" w:space="0" w:color="auto"/>
        <w:bottom w:val="none" w:sz="0" w:space="0" w:color="auto"/>
        <w:right w:val="none" w:sz="0" w:space="0" w:color="auto"/>
      </w:divBdr>
    </w:div>
    <w:div w:id="1603495872">
      <w:bodyDiv w:val="1"/>
      <w:marLeft w:val="0"/>
      <w:marRight w:val="0"/>
      <w:marTop w:val="0"/>
      <w:marBottom w:val="0"/>
      <w:divBdr>
        <w:top w:val="none" w:sz="0" w:space="0" w:color="auto"/>
        <w:left w:val="none" w:sz="0" w:space="0" w:color="auto"/>
        <w:bottom w:val="none" w:sz="0" w:space="0" w:color="auto"/>
        <w:right w:val="none" w:sz="0" w:space="0" w:color="auto"/>
      </w:divBdr>
    </w:div>
    <w:div w:id="1603680732">
      <w:bodyDiv w:val="1"/>
      <w:marLeft w:val="0"/>
      <w:marRight w:val="0"/>
      <w:marTop w:val="0"/>
      <w:marBottom w:val="0"/>
      <w:divBdr>
        <w:top w:val="none" w:sz="0" w:space="0" w:color="auto"/>
        <w:left w:val="none" w:sz="0" w:space="0" w:color="auto"/>
        <w:bottom w:val="none" w:sz="0" w:space="0" w:color="auto"/>
        <w:right w:val="none" w:sz="0" w:space="0" w:color="auto"/>
      </w:divBdr>
    </w:div>
    <w:div w:id="1603956563">
      <w:bodyDiv w:val="1"/>
      <w:marLeft w:val="0"/>
      <w:marRight w:val="0"/>
      <w:marTop w:val="0"/>
      <w:marBottom w:val="0"/>
      <w:divBdr>
        <w:top w:val="none" w:sz="0" w:space="0" w:color="auto"/>
        <w:left w:val="none" w:sz="0" w:space="0" w:color="auto"/>
        <w:bottom w:val="none" w:sz="0" w:space="0" w:color="auto"/>
        <w:right w:val="none" w:sz="0" w:space="0" w:color="auto"/>
      </w:divBdr>
    </w:div>
    <w:div w:id="1604459028">
      <w:bodyDiv w:val="1"/>
      <w:marLeft w:val="0"/>
      <w:marRight w:val="0"/>
      <w:marTop w:val="0"/>
      <w:marBottom w:val="0"/>
      <w:divBdr>
        <w:top w:val="none" w:sz="0" w:space="0" w:color="auto"/>
        <w:left w:val="none" w:sz="0" w:space="0" w:color="auto"/>
        <w:bottom w:val="none" w:sz="0" w:space="0" w:color="auto"/>
        <w:right w:val="none" w:sz="0" w:space="0" w:color="auto"/>
      </w:divBdr>
    </w:div>
    <w:div w:id="1604533220">
      <w:bodyDiv w:val="1"/>
      <w:marLeft w:val="0"/>
      <w:marRight w:val="0"/>
      <w:marTop w:val="0"/>
      <w:marBottom w:val="0"/>
      <w:divBdr>
        <w:top w:val="none" w:sz="0" w:space="0" w:color="auto"/>
        <w:left w:val="none" w:sz="0" w:space="0" w:color="auto"/>
        <w:bottom w:val="none" w:sz="0" w:space="0" w:color="auto"/>
        <w:right w:val="none" w:sz="0" w:space="0" w:color="auto"/>
      </w:divBdr>
    </w:div>
    <w:div w:id="1605072413">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961217">
      <w:bodyDiv w:val="1"/>
      <w:marLeft w:val="0"/>
      <w:marRight w:val="0"/>
      <w:marTop w:val="0"/>
      <w:marBottom w:val="0"/>
      <w:divBdr>
        <w:top w:val="none" w:sz="0" w:space="0" w:color="auto"/>
        <w:left w:val="none" w:sz="0" w:space="0" w:color="auto"/>
        <w:bottom w:val="none" w:sz="0" w:space="0" w:color="auto"/>
        <w:right w:val="none" w:sz="0" w:space="0" w:color="auto"/>
      </w:divBdr>
    </w:div>
    <w:div w:id="1607344611">
      <w:bodyDiv w:val="1"/>
      <w:marLeft w:val="0"/>
      <w:marRight w:val="0"/>
      <w:marTop w:val="0"/>
      <w:marBottom w:val="0"/>
      <w:divBdr>
        <w:top w:val="none" w:sz="0" w:space="0" w:color="auto"/>
        <w:left w:val="none" w:sz="0" w:space="0" w:color="auto"/>
        <w:bottom w:val="none" w:sz="0" w:space="0" w:color="auto"/>
        <w:right w:val="none" w:sz="0" w:space="0" w:color="auto"/>
      </w:divBdr>
    </w:div>
    <w:div w:id="1608273527">
      <w:bodyDiv w:val="1"/>
      <w:marLeft w:val="0"/>
      <w:marRight w:val="0"/>
      <w:marTop w:val="0"/>
      <w:marBottom w:val="0"/>
      <w:divBdr>
        <w:top w:val="none" w:sz="0" w:space="0" w:color="auto"/>
        <w:left w:val="none" w:sz="0" w:space="0" w:color="auto"/>
        <w:bottom w:val="none" w:sz="0" w:space="0" w:color="auto"/>
        <w:right w:val="none" w:sz="0" w:space="0" w:color="auto"/>
      </w:divBdr>
    </w:div>
    <w:div w:id="1608349023">
      <w:bodyDiv w:val="1"/>
      <w:marLeft w:val="0"/>
      <w:marRight w:val="0"/>
      <w:marTop w:val="0"/>
      <w:marBottom w:val="0"/>
      <w:divBdr>
        <w:top w:val="none" w:sz="0" w:space="0" w:color="auto"/>
        <w:left w:val="none" w:sz="0" w:space="0" w:color="auto"/>
        <w:bottom w:val="none" w:sz="0" w:space="0" w:color="auto"/>
        <w:right w:val="none" w:sz="0" w:space="0" w:color="auto"/>
      </w:divBdr>
    </w:div>
    <w:div w:id="1608388424">
      <w:bodyDiv w:val="1"/>
      <w:marLeft w:val="0"/>
      <w:marRight w:val="0"/>
      <w:marTop w:val="0"/>
      <w:marBottom w:val="0"/>
      <w:divBdr>
        <w:top w:val="none" w:sz="0" w:space="0" w:color="auto"/>
        <w:left w:val="none" w:sz="0" w:space="0" w:color="auto"/>
        <w:bottom w:val="none" w:sz="0" w:space="0" w:color="auto"/>
        <w:right w:val="none" w:sz="0" w:space="0" w:color="auto"/>
      </w:divBdr>
    </w:div>
    <w:div w:id="1608854298">
      <w:bodyDiv w:val="1"/>
      <w:marLeft w:val="0"/>
      <w:marRight w:val="0"/>
      <w:marTop w:val="0"/>
      <w:marBottom w:val="0"/>
      <w:divBdr>
        <w:top w:val="none" w:sz="0" w:space="0" w:color="auto"/>
        <w:left w:val="none" w:sz="0" w:space="0" w:color="auto"/>
        <w:bottom w:val="none" w:sz="0" w:space="0" w:color="auto"/>
        <w:right w:val="none" w:sz="0" w:space="0" w:color="auto"/>
      </w:divBdr>
    </w:div>
    <w:div w:id="1609966406">
      <w:bodyDiv w:val="1"/>
      <w:marLeft w:val="0"/>
      <w:marRight w:val="0"/>
      <w:marTop w:val="0"/>
      <w:marBottom w:val="0"/>
      <w:divBdr>
        <w:top w:val="none" w:sz="0" w:space="0" w:color="auto"/>
        <w:left w:val="none" w:sz="0" w:space="0" w:color="auto"/>
        <w:bottom w:val="none" w:sz="0" w:space="0" w:color="auto"/>
        <w:right w:val="none" w:sz="0" w:space="0" w:color="auto"/>
      </w:divBdr>
    </w:div>
    <w:div w:id="1611160537">
      <w:bodyDiv w:val="1"/>
      <w:marLeft w:val="0"/>
      <w:marRight w:val="0"/>
      <w:marTop w:val="0"/>
      <w:marBottom w:val="0"/>
      <w:divBdr>
        <w:top w:val="none" w:sz="0" w:space="0" w:color="auto"/>
        <w:left w:val="none" w:sz="0" w:space="0" w:color="auto"/>
        <w:bottom w:val="none" w:sz="0" w:space="0" w:color="auto"/>
        <w:right w:val="none" w:sz="0" w:space="0" w:color="auto"/>
      </w:divBdr>
    </w:div>
    <w:div w:id="1611475600">
      <w:bodyDiv w:val="1"/>
      <w:marLeft w:val="0"/>
      <w:marRight w:val="0"/>
      <w:marTop w:val="0"/>
      <w:marBottom w:val="0"/>
      <w:divBdr>
        <w:top w:val="none" w:sz="0" w:space="0" w:color="auto"/>
        <w:left w:val="none" w:sz="0" w:space="0" w:color="auto"/>
        <w:bottom w:val="none" w:sz="0" w:space="0" w:color="auto"/>
        <w:right w:val="none" w:sz="0" w:space="0" w:color="auto"/>
      </w:divBdr>
    </w:div>
    <w:div w:id="1611818817">
      <w:bodyDiv w:val="1"/>
      <w:marLeft w:val="0"/>
      <w:marRight w:val="0"/>
      <w:marTop w:val="0"/>
      <w:marBottom w:val="0"/>
      <w:divBdr>
        <w:top w:val="none" w:sz="0" w:space="0" w:color="auto"/>
        <w:left w:val="none" w:sz="0" w:space="0" w:color="auto"/>
        <w:bottom w:val="none" w:sz="0" w:space="0" w:color="auto"/>
        <w:right w:val="none" w:sz="0" w:space="0" w:color="auto"/>
      </w:divBdr>
    </w:div>
    <w:div w:id="1612009447">
      <w:bodyDiv w:val="1"/>
      <w:marLeft w:val="0"/>
      <w:marRight w:val="0"/>
      <w:marTop w:val="0"/>
      <w:marBottom w:val="0"/>
      <w:divBdr>
        <w:top w:val="none" w:sz="0" w:space="0" w:color="auto"/>
        <w:left w:val="none" w:sz="0" w:space="0" w:color="auto"/>
        <w:bottom w:val="none" w:sz="0" w:space="0" w:color="auto"/>
        <w:right w:val="none" w:sz="0" w:space="0" w:color="auto"/>
      </w:divBdr>
    </w:div>
    <w:div w:id="1612780809">
      <w:bodyDiv w:val="1"/>
      <w:marLeft w:val="0"/>
      <w:marRight w:val="0"/>
      <w:marTop w:val="0"/>
      <w:marBottom w:val="0"/>
      <w:divBdr>
        <w:top w:val="none" w:sz="0" w:space="0" w:color="auto"/>
        <w:left w:val="none" w:sz="0" w:space="0" w:color="auto"/>
        <w:bottom w:val="none" w:sz="0" w:space="0" w:color="auto"/>
        <w:right w:val="none" w:sz="0" w:space="0" w:color="auto"/>
      </w:divBdr>
    </w:div>
    <w:div w:id="1613055741">
      <w:bodyDiv w:val="1"/>
      <w:marLeft w:val="0"/>
      <w:marRight w:val="0"/>
      <w:marTop w:val="0"/>
      <w:marBottom w:val="0"/>
      <w:divBdr>
        <w:top w:val="none" w:sz="0" w:space="0" w:color="auto"/>
        <w:left w:val="none" w:sz="0" w:space="0" w:color="auto"/>
        <w:bottom w:val="none" w:sz="0" w:space="0" w:color="auto"/>
        <w:right w:val="none" w:sz="0" w:space="0" w:color="auto"/>
      </w:divBdr>
    </w:div>
    <w:div w:id="1613320585">
      <w:bodyDiv w:val="1"/>
      <w:marLeft w:val="0"/>
      <w:marRight w:val="0"/>
      <w:marTop w:val="0"/>
      <w:marBottom w:val="0"/>
      <w:divBdr>
        <w:top w:val="none" w:sz="0" w:space="0" w:color="auto"/>
        <w:left w:val="none" w:sz="0" w:space="0" w:color="auto"/>
        <w:bottom w:val="none" w:sz="0" w:space="0" w:color="auto"/>
        <w:right w:val="none" w:sz="0" w:space="0" w:color="auto"/>
      </w:divBdr>
    </w:div>
    <w:div w:id="1613434246">
      <w:bodyDiv w:val="1"/>
      <w:marLeft w:val="0"/>
      <w:marRight w:val="0"/>
      <w:marTop w:val="0"/>
      <w:marBottom w:val="0"/>
      <w:divBdr>
        <w:top w:val="none" w:sz="0" w:space="0" w:color="auto"/>
        <w:left w:val="none" w:sz="0" w:space="0" w:color="auto"/>
        <w:bottom w:val="none" w:sz="0" w:space="0" w:color="auto"/>
        <w:right w:val="none" w:sz="0" w:space="0" w:color="auto"/>
      </w:divBdr>
    </w:div>
    <w:div w:id="1613632735">
      <w:bodyDiv w:val="1"/>
      <w:marLeft w:val="0"/>
      <w:marRight w:val="0"/>
      <w:marTop w:val="0"/>
      <w:marBottom w:val="0"/>
      <w:divBdr>
        <w:top w:val="none" w:sz="0" w:space="0" w:color="auto"/>
        <w:left w:val="none" w:sz="0" w:space="0" w:color="auto"/>
        <w:bottom w:val="none" w:sz="0" w:space="0" w:color="auto"/>
        <w:right w:val="none" w:sz="0" w:space="0" w:color="auto"/>
      </w:divBdr>
    </w:div>
    <w:div w:id="1614365802">
      <w:bodyDiv w:val="1"/>
      <w:marLeft w:val="0"/>
      <w:marRight w:val="0"/>
      <w:marTop w:val="0"/>
      <w:marBottom w:val="0"/>
      <w:divBdr>
        <w:top w:val="none" w:sz="0" w:space="0" w:color="auto"/>
        <w:left w:val="none" w:sz="0" w:space="0" w:color="auto"/>
        <w:bottom w:val="none" w:sz="0" w:space="0" w:color="auto"/>
        <w:right w:val="none" w:sz="0" w:space="0" w:color="auto"/>
      </w:divBdr>
    </w:div>
    <w:div w:id="1614481423">
      <w:bodyDiv w:val="1"/>
      <w:marLeft w:val="0"/>
      <w:marRight w:val="0"/>
      <w:marTop w:val="0"/>
      <w:marBottom w:val="0"/>
      <w:divBdr>
        <w:top w:val="none" w:sz="0" w:space="0" w:color="auto"/>
        <w:left w:val="none" w:sz="0" w:space="0" w:color="auto"/>
        <w:bottom w:val="none" w:sz="0" w:space="0" w:color="auto"/>
        <w:right w:val="none" w:sz="0" w:space="0" w:color="auto"/>
      </w:divBdr>
    </w:div>
    <w:div w:id="1614938381">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138146">
      <w:bodyDiv w:val="1"/>
      <w:marLeft w:val="0"/>
      <w:marRight w:val="0"/>
      <w:marTop w:val="0"/>
      <w:marBottom w:val="0"/>
      <w:divBdr>
        <w:top w:val="none" w:sz="0" w:space="0" w:color="auto"/>
        <w:left w:val="none" w:sz="0" w:space="0" w:color="auto"/>
        <w:bottom w:val="none" w:sz="0" w:space="0" w:color="auto"/>
        <w:right w:val="none" w:sz="0" w:space="0" w:color="auto"/>
      </w:divBdr>
    </w:div>
    <w:div w:id="1615360321">
      <w:bodyDiv w:val="1"/>
      <w:marLeft w:val="0"/>
      <w:marRight w:val="0"/>
      <w:marTop w:val="0"/>
      <w:marBottom w:val="0"/>
      <w:divBdr>
        <w:top w:val="none" w:sz="0" w:space="0" w:color="auto"/>
        <w:left w:val="none" w:sz="0" w:space="0" w:color="auto"/>
        <w:bottom w:val="none" w:sz="0" w:space="0" w:color="auto"/>
        <w:right w:val="none" w:sz="0" w:space="0" w:color="auto"/>
      </w:divBdr>
    </w:div>
    <w:div w:id="1615747808">
      <w:bodyDiv w:val="1"/>
      <w:marLeft w:val="0"/>
      <w:marRight w:val="0"/>
      <w:marTop w:val="0"/>
      <w:marBottom w:val="0"/>
      <w:divBdr>
        <w:top w:val="none" w:sz="0" w:space="0" w:color="auto"/>
        <w:left w:val="none" w:sz="0" w:space="0" w:color="auto"/>
        <w:bottom w:val="none" w:sz="0" w:space="0" w:color="auto"/>
        <w:right w:val="none" w:sz="0" w:space="0" w:color="auto"/>
      </w:divBdr>
    </w:div>
    <w:div w:id="1615751589">
      <w:bodyDiv w:val="1"/>
      <w:marLeft w:val="0"/>
      <w:marRight w:val="0"/>
      <w:marTop w:val="0"/>
      <w:marBottom w:val="0"/>
      <w:divBdr>
        <w:top w:val="none" w:sz="0" w:space="0" w:color="auto"/>
        <w:left w:val="none" w:sz="0" w:space="0" w:color="auto"/>
        <w:bottom w:val="none" w:sz="0" w:space="0" w:color="auto"/>
        <w:right w:val="none" w:sz="0" w:space="0" w:color="auto"/>
      </w:divBdr>
    </w:div>
    <w:div w:id="1616212904">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7174426">
      <w:bodyDiv w:val="1"/>
      <w:marLeft w:val="0"/>
      <w:marRight w:val="0"/>
      <w:marTop w:val="0"/>
      <w:marBottom w:val="0"/>
      <w:divBdr>
        <w:top w:val="none" w:sz="0" w:space="0" w:color="auto"/>
        <w:left w:val="none" w:sz="0" w:space="0" w:color="auto"/>
        <w:bottom w:val="none" w:sz="0" w:space="0" w:color="auto"/>
        <w:right w:val="none" w:sz="0" w:space="0" w:color="auto"/>
      </w:divBdr>
    </w:div>
    <w:div w:id="1617323537">
      <w:bodyDiv w:val="1"/>
      <w:marLeft w:val="0"/>
      <w:marRight w:val="0"/>
      <w:marTop w:val="0"/>
      <w:marBottom w:val="0"/>
      <w:divBdr>
        <w:top w:val="none" w:sz="0" w:space="0" w:color="auto"/>
        <w:left w:val="none" w:sz="0" w:space="0" w:color="auto"/>
        <w:bottom w:val="none" w:sz="0" w:space="0" w:color="auto"/>
        <w:right w:val="none" w:sz="0" w:space="0" w:color="auto"/>
      </w:divBdr>
    </w:div>
    <w:div w:id="1617785850">
      <w:bodyDiv w:val="1"/>
      <w:marLeft w:val="0"/>
      <w:marRight w:val="0"/>
      <w:marTop w:val="0"/>
      <w:marBottom w:val="0"/>
      <w:divBdr>
        <w:top w:val="none" w:sz="0" w:space="0" w:color="auto"/>
        <w:left w:val="none" w:sz="0" w:space="0" w:color="auto"/>
        <w:bottom w:val="none" w:sz="0" w:space="0" w:color="auto"/>
        <w:right w:val="none" w:sz="0" w:space="0" w:color="auto"/>
      </w:divBdr>
    </w:div>
    <w:div w:id="1617909766">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482395">
      <w:bodyDiv w:val="1"/>
      <w:marLeft w:val="0"/>
      <w:marRight w:val="0"/>
      <w:marTop w:val="0"/>
      <w:marBottom w:val="0"/>
      <w:divBdr>
        <w:top w:val="none" w:sz="0" w:space="0" w:color="auto"/>
        <w:left w:val="none" w:sz="0" w:space="0" w:color="auto"/>
        <w:bottom w:val="none" w:sz="0" w:space="0" w:color="auto"/>
        <w:right w:val="none" w:sz="0" w:space="0" w:color="auto"/>
      </w:divBdr>
    </w:div>
    <w:div w:id="1618875587">
      <w:bodyDiv w:val="1"/>
      <w:marLeft w:val="0"/>
      <w:marRight w:val="0"/>
      <w:marTop w:val="0"/>
      <w:marBottom w:val="0"/>
      <w:divBdr>
        <w:top w:val="none" w:sz="0" w:space="0" w:color="auto"/>
        <w:left w:val="none" w:sz="0" w:space="0" w:color="auto"/>
        <w:bottom w:val="none" w:sz="0" w:space="0" w:color="auto"/>
        <w:right w:val="none" w:sz="0" w:space="0" w:color="auto"/>
      </w:divBdr>
    </w:div>
    <w:div w:id="1619144186">
      <w:bodyDiv w:val="1"/>
      <w:marLeft w:val="0"/>
      <w:marRight w:val="0"/>
      <w:marTop w:val="0"/>
      <w:marBottom w:val="0"/>
      <w:divBdr>
        <w:top w:val="none" w:sz="0" w:space="0" w:color="auto"/>
        <w:left w:val="none" w:sz="0" w:space="0" w:color="auto"/>
        <w:bottom w:val="none" w:sz="0" w:space="0" w:color="auto"/>
        <w:right w:val="none" w:sz="0" w:space="0" w:color="auto"/>
      </w:divBdr>
    </w:div>
    <w:div w:id="1619408474">
      <w:bodyDiv w:val="1"/>
      <w:marLeft w:val="0"/>
      <w:marRight w:val="0"/>
      <w:marTop w:val="0"/>
      <w:marBottom w:val="0"/>
      <w:divBdr>
        <w:top w:val="none" w:sz="0" w:space="0" w:color="auto"/>
        <w:left w:val="none" w:sz="0" w:space="0" w:color="auto"/>
        <w:bottom w:val="none" w:sz="0" w:space="0" w:color="auto"/>
        <w:right w:val="none" w:sz="0" w:space="0" w:color="auto"/>
      </w:divBdr>
    </w:div>
    <w:div w:id="1619485281">
      <w:bodyDiv w:val="1"/>
      <w:marLeft w:val="0"/>
      <w:marRight w:val="0"/>
      <w:marTop w:val="0"/>
      <w:marBottom w:val="0"/>
      <w:divBdr>
        <w:top w:val="none" w:sz="0" w:space="0" w:color="auto"/>
        <w:left w:val="none" w:sz="0" w:space="0" w:color="auto"/>
        <w:bottom w:val="none" w:sz="0" w:space="0" w:color="auto"/>
        <w:right w:val="none" w:sz="0" w:space="0" w:color="auto"/>
      </w:divBdr>
    </w:div>
    <w:div w:id="1619868779">
      <w:bodyDiv w:val="1"/>
      <w:marLeft w:val="0"/>
      <w:marRight w:val="0"/>
      <w:marTop w:val="0"/>
      <w:marBottom w:val="0"/>
      <w:divBdr>
        <w:top w:val="none" w:sz="0" w:space="0" w:color="auto"/>
        <w:left w:val="none" w:sz="0" w:space="0" w:color="auto"/>
        <w:bottom w:val="none" w:sz="0" w:space="0" w:color="auto"/>
        <w:right w:val="none" w:sz="0" w:space="0" w:color="auto"/>
      </w:divBdr>
    </w:div>
    <w:div w:id="1620064888">
      <w:bodyDiv w:val="1"/>
      <w:marLeft w:val="0"/>
      <w:marRight w:val="0"/>
      <w:marTop w:val="0"/>
      <w:marBottom w:val="0"/>
      <w:divBdr>
        <w:top w:val="none" w:sz="0" w:space="0" w:color="auto"/>
        <w:left w:val="none" w:sz="0" w:space="0" w:color="auto"/>
        <w:bottom w:val="none" w:sz="0" w:space="0" w:color="auto"/>
        <w:right w:val="none" w:sz="0" w:space="0" w:color="auto"/>
      </w:divBdr>
    </w:div>
    <w:div w:id="1620143729">
      <w:bodyDiv w:val="1"/>
      <w:marLeft w:val="0"/>
      <w:marRight w:val="0"/>
      <w:marTop w:val="0"/>
      <w:marBottom w:val="0"/>
      <w:divBdr>
        <w:top w:val="none" w:sz="0" w:space="0" w:color="auto"/>
        <w:left w:val="none" w:sz="0" w:space="0" w:color="auto"/>
        <w:bottom w:val="none" w:sz="0" w:space="0" w:color="auto"/>
        <w:right w:val="none" w:sz="0" w:space="0" w:color="auto"/>
      </w:divBdr>
    </w:div>
    <w:div w:id="1620188156">
      <w:bodyDiv w:val="1"/>
      <w:marLeft w:val="0"/>
      <w:marRight w:val="0"/>
      <w:marTop w:val="0"/>
      <w:marBottom w:val="0"/>
      <w:divBdr>
        <w:top w:val="none" w:sz="0" w:space="0" w:color="auto"/>
        <w:left w:val="none" w:sz="0" w:space="0" w:color="auto"/>
        <w:bottom w:val="none" w:sz="0" w:space="0" w:color="auto"/>
        <w:right w:val="none" w:sz="0" w:space="0" w:color="auto"/>
      </w:divBdr>
    </w:div>
    <w:div w:id="1620264316">
      <w:bodyDiv w:val="1"/>
      <w:marLeft w:val="0"/>
      <w:marRight w:val="0"/>
      <w:marTop w:val="0"/>
      <w:marBottom w:val="0"/>
      <w:divBdr>
        <w:top w:val="none" w:sz="0" w:space="0" w:color="auto"/>
        <w:left w:val="none" w:sz="0" w:space="0" w:color="auto"/>
        <w:bottom w:val="none" w:sz="0" w:space="0" w:color="auto"/>
        <w:right w:val="none" w:sz="0" w:space="0" w:color="auto"/>
      </w:divBdr>
    </w:div>
    <w:div w:id="1620718129">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1571679">
      <w:bodyDiv w:val="1"/>
      <w:marLeft w:val="0"/>
      <w:marRight w:val="0"/>
      <w:marTop w:val="0"/>
      <w:marBottom w:val="0"/>
      <w:divBdr>
        <w:top w:val="none" w:sz="0" w:space="0" w:color="auto"/>
        <w:left w:val="none" w:sz="0" w:space="0" w:color="auto"/>
        <w:bottom w:val="none" w:sz="0" w:space="0" w:color="auto"/>
        <w:right w:val="none" w:sz="0" w:space="0" w:color="auto"/>
      </w:divBdr>
    </w:div>
    <w:div w:id="1621960206">
      <w:bodyDiv w:val="1"/>
      <w:marLeft w:val="0"/>
      <w:marRight w:val="0"/>
      <w:marTop w:val="0"/>
      <w:marBottom w:val="0"/>
      <w:divBdr>
        <w:top w:val="none" w:sz="0" w:space="0" w:color="auto"/>
        <w:left w:val="none" w:sz="0" w:space="0" w:color="auto"/>
        <w:bottom w:val="none" w:sz="0" w:space="0" w:color="auto"/>
        <w:right w:val="none" w:sz="0" w:space="0" w:color="auto"/>
      </w:divBdr>
    </w:div>
    <w:div w:id="1622764738">
      <w:bodyDiv w:val="1"/>
      <w:marLeft w:val="0"/>
      <w:marRight w:val="0"/>
      <w:marTop w:val="0"/>
      <w:marBottom w:val="0"/>
      <w:divBdr>
        <w:top w:val="none" w:sz="0" w:space="0" w:color="auto"/>
        <w:left w:val="none" w:sz="0" w:space="0" w:color="auto"/>
        <w:bottom w:val="none" w:sz="0" w:space="0" w:color="auto"/>
        <w:right w:val="none" w:sz="0" w:space="0" w:color="auto"/>
      </w:divBdr>
    </w:div>
    <w:div w:id="1623269874">
      <w:bodyDiv w:val="1"/>
      <w:marLeft w:val="0"/>
      <w:marRight w:val="0"/>
      <w:marTop w:val="0"/>
      <w:marBottom w:val="0"/>
      <w:divBdr>
        <w:top w:val="none" w:sz="0" w:space="0" w:color="auto"/>
        <w:left w:val="none" w:sz="0" w:space="0" w:color="auto"/>
        <w:bottom w:val="none" w:sz="0" w:space="0" w:color="auto"/>
        <w:right w:val="none" w:sz="0" w:space="0" w:color="auto"/>
      </w:divBdr>
    </w:div>
    <w:div w:id="1623414556">
      <w:bodyDiv w:val="1"/>
      <w:marLeft w:val="0"/>
      <w:marRight w:val="0"/>
      <w:marTop w:val="0"/>
      <w:marBottom w:val="0"/>
      <w:divBdr>
        <w:top w:val="none" w:sz="0" w:space="0" w:color="auto"/>
        <w:left w:val="none" w:sz="0" w:space="0" w:color="auto"/>
        <w:bottom w:val="none" w:sz="0" w:space="0" w:color="auto"/>
        <w:right w:val="none" w:sz="0" w:space="0" w:color="auto"/>
      </w:divBdr>
    </w:div>
    <w:div w:id="1624194764">
      <w:bodyDiv w:val="1"/>
      <w:marLeft w:val="0"/>
      <w:marRight w:val="0"/>
      <w:marTop w:val="0"/>
      <w:marBottom w:val="0"/>
      <w:divBdr>
        <w:top w:val="none" w:sz="0" w:space="0" w:color="auto"/>
        <w:left w:val="none" w:sz="0" w:space="0" w:color="auto"/>
        <w:bottom w:val="none" w:sz="0" w:space="0" w:color="auto"/>
        <w:right w:val="none" w:sz="0" w:space="0" w:color="auto"/>
      </w:divBdr>
    </w:div>
    <w:div w:id="1624338604">
      <w:bodyDiv w:val="1"/>
      <w:marLeft w:val="0"/>
      <w:marRight w:val="0"/>
      <w:marTop w:val="0"/>
      <w:marBottom w:val="0"/>
      <w:divBdr>
        <w:top w:val="none" w:sz="0" w:space="0" w:color="auto"/>
        <w:left w:val="none" w:sz="0" w:space="0" w:color="auto"/>
        <w:bottom w:val="none" w:sz="0" w:space="0" w:color="auto"/>
        <w:right w:val="none" w:sz="0" w:space="0" w:color="auto"/>
      </w:divBdr>
    </w:div>
    <w:div w:id="1624387094">
      <w:bodyDiv w:val="1"/>
      <w:marLeft w:val="0"/>
      <w:marRight w:val="0"/>
      <w:marTop w:val="0"/>
      <w:marBottom w:val="0"/>
      <w:divBdr>
        <w:top w:val="none" w:sz="0" w:space="0" w:color="auto"/>
        <w:left w:val="none" w:sz="0" w:space="0" w:color="auto"/>
        <w:bottom w:val="none" w:sz="0" w:space="0" w:color="auto"/>
        <w:right w:val="none" w:sz="0" w:space="0" w:color="auto"/>
      </w:divBdr>
    </w:div>
    <w:div w:id="1624461482">
      <w:bodyDiv w:val="1"/>
      <w:marLeft w:val="0"/>
      <w:marRight w:val="0"/>
      <w:marTop w:val="0"/>
      <w:marBottom w:val="0"/>
      <w:divBdr>
        <w:top w:val="none" w:sz="0" w:space="0" w:color="auto"/>
        <w:left w:val="none" w:sz="0" w:space="0" w:color="auto"/>
        <w:bottom w:val="none" w:sz="0" w:space="0" w:color="auto"/>
        <w:right w:val="none" w:sz="0" w:space="0" w:color="auto"/>
      </w:divBdr>
    </w:div>
    <w:div w:id="1624530398">
      <w:bodyDiv w:val="1"/>
      <w:marLeft w:val="0"/>
      <w:marRight w:val="0"/>
      <w:marTop w:val="0"/>
      <w:marBottom w:val="0"/>
      <w:divBdr>
        <w:top w:val="none" w:sz="0" w:space="0" w:color="auto"/>
        <w:left w:val="none" w:sz="0" w:space="0" w:color="auto"/>
        <w:bottom w:val="none" w:sz="0" w:space="0" w:color="auto"/>
        <w:right w:val="none" w:sz="0" w:space="0" w:color="auto"/>
      </w:divBdr>
    </w:div>
    <w:div w:id="1624846803">
      <w:bodyDiv w:val="1"/>
      <w:marLeft w:val="0"/>
      <w:marRight w:val="0"/>
      <w:marTop w:val="0"/>
      <w:marBottom w:val="0"/>
      <w:divBdr>
        <w:top w:val="none" w:sz="0" w:space="0" w:color="auto"/>
        <w:left w:val="none" w:sz="0" w:space="0" w:color="auto"/>
        <w:bottom w:val="none" w:sz="0" w:space="0" w:color="auto"/>
        <w:right w:val="none" w:sz="0" w:space="0" w:color="auto"/>
      </w:divBdr>
    </w:div>
    <w:div w:id="1625455849">
      <w:bodyDiv w:val="1"/>
      <w:marLeft w:val="0"/>
      <w:marRight w:val="0"/>
      <w:marTop w:val="0"/>
      <w:marBottom w:val="0"/>
      <w:divBdr>
        <w:top w:val="none" w:sz="0" w:space="0" w:color="auto"/>
        <w:left w:val="none" w:sz="0" w:space="0" w:color="auto"/>
        <w:bottom w:val="none" w:sz="0" w:space="0" w:color="auto"/>
        <w:right w:val="none" w:sz="0" w:space="0" w:color="auto"/>
      </w:divBdr>
    </w:div>
    <w:div w:id="1626228488">
      <w:bodyDiv w:val="1"/>
      <w:marLeft w:val="0"/>
      <w:marRight w:val="0"/>
      <w:marTop w:val="0"/>
      <w:marBottom w:val="0"/>
      <w:divBdr>
        <w:top w:val="none" w:sz="0" w:space="0" w:color="auto"/>
        <w:left w:val="none" w:sz="0" w:space="0" w:color="auto"/>
        <w:bottom w:val="none" w:sz="0" w:space="0" w:color="auto"/>
        <w:right w:val="none" w:sz="0" w:space="0" w:color="auto"/>
      </w:divBdr>
    </w:div>
    <w:div w:id="1626427809">
      <w:bodyDiv w:val="1"/>
      <w:marLeft w:val="0"/>
      <w:marRight w:val="0"/>
      <w:marTop w:val="0"/>
      <w:marBottom w:val="0"/>
      <w:divBdr>
        <w:top w:val="none" w:sz="0" w:space="0" w:color="auto"/>
        <w:left w:val="none" w:sz="0" w:space="0" w:color="auto"/>
        <w:bottom w:val="none" w:sz="0" w:space="0" w:color="auto"/>
        <w:right w:val="none" w:sz="0" w:space="0" w:color="auto"/>
      </w:divBdr>
    </w:div>
    <w:div w:id="1626504093">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659649">
      <w:bodyDiv w:val="1"/>
      <w:marLeft w:val="0"/>
      <w:marRight w:val="0"/>
      <w:marTop w:val="0"/>
      <w:marBottom w:val="0"/>
      <w:divBdr>
        <w:top w:val="none" w:sz="0" w:space="0" w:color="auto"/>
        <w:left w:val="none" w:sz="0" w:space="0" w:color="auto"/>
        <w:bottom w:val="none" w:sz="0" w:space="0" w:color="auto"/>
        <w:right w:val="none" w:sz="0" w:space="0" w:color="auto"/>
      </w:divBdr>
    </w:div>
    <w:div w:id="1628273532">
      <w:bodyDiv w:val="1"/>
      <w:marLeft w:val="0"/>
      <w:marRight w:val="0"/>
      <w:marTop w:val="0"/>
      <w:marBottom w:val="0"/>
      <w:divBdr>
        <w:top w:val="none" w:sz="0" w:space="0" w:color="auto"/>
        <w:left w:val="none" w:sz="0" w:space="0" w:color="auto"/>
        <w:bottom w:val="none" w:sz="0" w:space="0" w:color="auto"/>
        <w:right w:val="none" w:sz="0" w:space="0" w:color="auto"/>
      </w:divBdr>
    </w:div>
    <w:div w:id="1628315681">
      <w:bodyDiv w:val="1"/>
      <w:marLeft w:val="0"/>
      <w:marRight w:val="0"/>
      <w:marTop w:val="0"/>
      <w:marBottom w:val="0"/>
      <w:divBdr>
        <w:top w:val="none" w:sz="0" w:space="0" w:color="auto"/>
        <w:left w:val="none" w:sz="0" w:space="0" w:color="auto"/>
        <w:bottom w:val="none" w:sz="0" w:space="0" w:color="auto"/>
        <w:right w:val="none" w:sz="0" w:space="0" w:color="auto"/>
      </w:divBdr>
    </w:div>
    <w:div w:id="1628316557">
      <w:bodyDiv w:val="1"/>
      <w:marLeft w:val="0"/>
      <w:marRight w:val="0"/>
      <w:marTop w:val="0"/>
      <w:marBottom w:val="0"/>
      <w:divBdr>
        <w:top w:val="none" w:sz="0" w:space="0" w:color="auto"/>
        <w:left w:val="none" w:sz="0" w:space="0" w:color="auto"/>
        <w:bottom w:val="none" w:sz="0" w:space="0" w:color="auto"/>
        <w:right w:val="none" w:sz="0" w:space="0" w:color="auto"/>
      </w:divBdr>
    </w:div>
    <w:div w:id="1628852650">
      <w:bodyDiv w:val="1"/>
      <w:marLeft w:val="0"/>
      <w:marRight w:val="0"/>
      <w:marTop w:val="0"/>
      <w:marBottom w:val="0"/>
      <w:divBdr>
        <w:top w:val="none" w:sz="0" w:space="0" w:color="auto"/>
        <w:left w:val="none" w:sz="0" w:space="0" w:color="auto"/>
        <w:bottom w:val="none" w:sz="0" w:space="0" w:color="auto"/>
        <w:right w:val="none" w:sz="0" w:space="0" w:color="auto"/>
      </w:divBdr>
    </w:div>
    <w:div w:id="1628899736">
      <w:bodyDiv w:val="1"/>
      <w:marLeft w:val="0"/>
      <w:marRight w:val="0"/>
      <w:marTop w:val="0"/>
      <w:marBottom w:val="0"/>
      <w:divBdr>
        <w:top w:val="none" w:sz="0" w:space="0" w:color="auto"/>
        <w:left w:val="none" w:sz="0" w:space="0" w:color="auto"/>
        <w:bottom w:val="none" w:sz="0" w:space="0" w:color="auto"/>
        <w:right w:val="none" w:sz="0" w:space="0" w:color="auto"/>
      </w:divBdr>
    </w:div>
    <w:div w:id="1629823720">
      <w:bodyDiv w:val="1"/>
      <w:marLeft w:val="0"/>
      <w:marRight w:val="0"/>
      <w:marTop w:val="0"/>
      <w:marBottom w:val="0"/>
      <w:divBdr>
        <w:top w:val="none" w:sz="0" w:space="0" w:color="auto"/>
        <w:left w:val="none" w:sz="0" w:space="0" w:color="auto"/>
        <w:bottom w:val="none" w:sz="0" w:space="0" w:color="auto"/>
        <w:right w:val="none" w:sz="0" w:space="0" w:color="auto"/>
      </w:divBdr>
    </w:div>
    <w:div w:id="1630356509">
      <w:bodyDiv w:val="1"/>
      <w:marLeft w:val="0"/>
      <w:marRight w:val="0"/>
      <w:marTop w:val="0"/>
      <w:marBottom w:val="0"/>
      <w:divBdr>
        <w:top w:val="none" w:sz="0" w:space="0" w:color="auto"/>
        <w:left w:val="none" w:sz="0" w:space="0" w:color="auto"/>
        <w:bottom w:val="none" w:sz="0" w:space="0" w:color="auto"/>
        <w:right w:val="none" w:sz="0" w:space="0" w:color="auto"/>
      </w:divBdr>
    </w:div>
    <w:div w:id="1630670782">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932706">
      <w:bodyDiv w:val="1"/>
      <w:marLeft w:val="0"/>
      <w:marRight w:val="0"/>
      <w:marTop w:val="0"/>
      <w:marBottom w:val="0"/>
      <w:divBdr>
        <w:top w:val="none" w:sz="0" w:space="0" w:color="auto"/>
        <w:left w:val="none" w:sz="0" w:space="0" w:color="auto"/>
        <w:bottom w:val="none" w:sz="0" w:space="0" w:color="auto"/>
        <w:right w:val="none" w:sz="0" w:space="0" w:color="auto"/>
      </w:divBdr>
    </w:div>
    <w:div w:id="1631127903">
      <w:bodyDiv w:val="1"/>
      <w:marLeft w:val="0"/>
      <w:marRight w:val="0"/>
      <w:marTop w:val="0"/>
      <w:marBottom w:val="0"/>
      <w:divBdr>
        <w:top w:val="none" w:sz="0" w:space="0" w:color="auto"/>
        <w:left w:val="none" w:sz="0" w:space="0" w:color="auto"/>
        <w:bottom w:val="none" w:sz="0" w:space="0" w:color="auto"/>
        <w:right w:val="none" w:sz="0" w:space="0" w:color="auto"/>
      </w:divBdr>
    </w:div>
    <w:div w:id="1631277975">
      <w:bodyDiv w:val="1"/>
      <w:marLeft w:val="0"/>
      <w:marRight w:val="0"/>
      <w:marTop w:val="0"/>
      <w:marBottom w:val="0"/>
      <w:divBdr>
        <w:top w:val="none" w:sz="0" w:space="0" w:color="auto"/>
        <w:left w:val="none" w:sz="0" w:space="0" w:color="auto"/>
        <w:bottom w:val="none" w:sz="0" w:space="0" w:color="auto"/>
        <w:right w:val="none" w:sz="0" w:space="0" w:color="auto"/>
      </w:divBdr>
    </w:div>
    <w:div w:id="1631741704">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050200">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248799">
      <w:bodyDiv w:val="1"/>
      <w:marLeft w:val="0"/>
      <w:marRight w:val="0"/>
      <w:marTop w:val="0"/>
      <w:marBottom w:val="0"/>
      <w:divBdr>
        <w:top w:val="none" w:sz="0" w:space="0" w:color="auto"/>
        <w:left w:val="none" w:sz="0" w:space="0" w:color="auto"/>
        <w:bottom w:val="none" w:sz="0" w:space="0" w:color="auto"/>
        <w:right w:val="none" w:sz="0" w:space="0" w:color="auto"/>
      </w:divBdr>
    </w:div>
    <w:div w:id="1632780374">
      <w:bodyDiv w:val="1"/>
      <w:marLeft w:val="0"/>
      <w:marRight w:val="0"/>
      <w:marTop w:val="0"/>
      <w:marBottom w:val="0"/>
      <w:divBdr>
        <w:top w:val="none" w:sz="0" w:space="0" w:color="auto"/>
        <w:left w:val="none" w:sz="0" w:space="0" w:color="auto"/>
        <w:bottom w:val="none" w:sz="0" w:space="0" w:color="auto"/>
        <w:right w:val="none" w:sz="0" w:space="0" w:color="auto"/>
      </w:divBdr>
    </w:div>
    <w:div w:id="1633169746">
      <w:bodyDiv w:val="1"/>
      <w:marLeft w:val="0"/>
      <w:marRight w:val="0"/>
      <w:marTop w:val="0"/>
      <w:marBottom w:val="0"/>
      <w:divBdr>
        <w:top w:val="none" w:sz="0" w:space="0" w:color="auto"/>
        <w:left w:val="none" w:sz="0" w:space="0" w:color="auto"/>
        <w:bottom w:val="none" w:sz="0" w:space="0" w:color="auto"/>
        <w:right w:val="none" w:sz="0" w:space="0" w:color="auto"/>
      </w:divBdr>
    </w:div>
    <w:div w:id="1633363991">
      <w:bodyDiv w:val="1"/>
      <w:marLeft w:val="0"/>
      <w:marRight w:val="0"/>
      <w:marTop w:val="0"/>
      <w:marBottom w:val="0"/>
      <w:divBdr>
        <w:top w:val="none" w:sz="0" w:space="0" w:color="auto"/>
        <w:left w:val="none" w:sz="0" w:space="0" w:color="auto"/>
        <w:bottom w:val="none" w:sz="0" w:space="0" w:color="auto"/>
        <w:right w:val="none" w:sz="0" w:space="0" w:color="auto"/>
      </w:divBdr>
    </w:div>
    <w:div w:id="1633749292">
      <w:bodyDiv w:val="1"/>
      <w:marLeft w:val="0"/>
      <w:marRight w:val="0"/>
      <w:marTop w:val="0"/>
      <w:marBottom w:val="0"/>
      <w:divBdr>
        <w:top w:val="none" w:sz="0" w:space="0" w:color="auto"/>
        <w:left w:val="none" w:sz="0" w:space="0" w:color="auto"/>
        <w:bottom w:val="none" w:sz="0" w:space="0" w:color="auto"/>
        <w:right w:val="none" w:sz="0" w:space="0" w:color="auto"/>
      </w:divBdr>
    </w:div>
    <w:div w:id="1633976215">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209095">
      <w:bodyDiv w:val="1"/>
      <w:marLeft w:val="0"/>
      <w:marRight w:val="0"/>
      <w:marTop w:val="0"/>
      <w:marBottom w:val="0"/>
      <w:divBdr>
        <w:top w:val="none" w:sz="0" w:space="0" w:color="auto"/>
        <w:left w:val="none" w:sz="0" w:space="0" w:color="auto"/>
        <w:bottom w:val="none" w:sz="0" w:space="0" w:color="auto"/>
        <w:right w:val="none" w:sz="0" w:space="0" w:color="auto"/>
      </w:divBdr>
    </w:div>
    <w:div w:id="1635985086">
      <w:bodyDiv w:val="1"/>
      <w:marLeft w:val="0"/>
      <w:marRight w:val="0"/>
      <w:marTop w:val="0"/>
      <w:marBottom w:val="0"/>
      <w:divBdr>
        <w:top w:val="none" w:sz="0" w:space="0" w:color="auto"/>
        <w:left w:val="none" w:sz="0" w:space="0" w:color="auto"/>
        <w:bottom w:val="none" w:sz="0" w:space="0" w:color="auto"/>
        <w:right w:val="none" w:sz="0" w:space="0" w:color="auto"/>
      </w:divBdr>
    </w:div>
    <w:div w:id="1636446797">
      <w:bodyDiv w:val="1"/>
      <w:marLeft w:val="0"/>
      <w:marRight w:val="0"/>
      <w:marTop w:val="0"/>
      <w:marBottom w:val="0"/>
      <w:divBdr>
        <w:top w:val="none" w:sz="0" w:space="0" w:color="auto"/>
        <w:left w:val="none" w:sz="0" w:space="0" w:color="auto"/>
        <w:bottom w:val="none" w:sz="0" w:space="0" w:color="auto"/>
        <w:right w:val="none" w:sz="0" w:space="0" w:color="auto"/>
      </w:divBdr>
    </w:div>
    <w:div w:id="1636719033">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762914">
      <w:bodyDiv w:val="1"/>
      <w:marLeft w:val="0"/>
      <w:marRight w:val="0"/>
      <w:marTop w:val="0"/>
      <w:marBottom w:val="0"/>
      <w:divBdr>
        <w:top w:val="none" w:sz="0" w:space="0" w:color="auto"/>
        <w:left w:val="none" w:sz="0" w:space="0" w:color="auto"/>
        <w:bottom w:val="none" w:sz="0" w:space="0" w:color="auto"/>
        <w:right w:val="none" w:sz="0" w:space="0" w:color="auto"/>
      </w:divBdr>
    </w:div>
    <w:div w:id="1636989443">
      <w:bodyDiv w:val="1"/>
      <w:marLeft w:val="0"/>
      <w:marRight w:val="0"/>
      <w:marTop w:val="0"/>
      <w:marBottom w:val="0"/>
      <w:divBdr>
        <w:top w:val="none" w:sz="0" w:space="0" w:color="auto"/>
        <w:left w:val="none" w:sz="0" w:space="0" w:color="auto"/>
        <w:bottom w:val="none" w:sz="0" w:space="0" w:color="auto"/>
        <w:right w:val="none" w:sz="0" w:space="0" w:color="auto"/>
      </w:divBdr>
    </w:div>
    <w:div w:id="1637292583">
      <w:bodyDiv w:val="1"/>
      <w:marLeft w:val="0"/>
      <w:marRight w:val="0"/>
      <w:marTop w:val="0"/>
      <w:marBottom w:val="0"/>
      <w:divBdr>
        <w:top w:val="none" w:sz="0" w:space="0" w:color="auto"/>
        <w:left w:val="none" w:sz="0" w:space="0" w:color="auto"/>
        <w:bottom w:val="none" w:sz="0" w:space="0" w:color="auto"/>
        <w:right w:val="none" w:sz="0" w:space="0" w:color="auto"/>
      </w:divBdr>
    </w:div>
    <w:div w:id="1637831114">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489286">
      <w:bodyDiv w:val="1"/>
      <w:marLeft w:val="0"/>
      <w:marRight w:val="0"/>
      <w:marTop w:val="0"/>
      <w:marBottom w:val="0"/>
      <w:divBdr>
        <w:top w:val="none" w:sz="0" w:space="0" w:color="auto"/>
        <w:left w:val="none" w:sz="0" w:space="0" w:color="auto"/>
        <w:bottom w:val="none" w:sz="0" w:space="0" w:color="auto"/>
        <w:right w:val="none" w:sz="0" w:space="0" w:color="auto"/>
      </w:divBdr>
    </w:div>
    <w:div w:id="1638602853">
      <w:bodyDiv w:val="1"/>
      <w:marLeft w:val="0"/>
      <w:marRight w:val="0"/>
      <w:marTop w:val="0"/>
      <w:marBottom w:val="0"/>
      <w:divBdr>
        <w:top w:val="none" w:sz="0" w:space="0" w:color="auto"/>
        <w:left w:val="none" w:sz="0" w:space="0" w:color="auto"/>
        <w:bottom w:val="none" w:sz="0" w:space="0" w:color="auto"/>
        <w:right w:val="none" w:sz="0" w:space="0" w:color="auto"/>
      </w:divBdr>
    </w:div>
    <w:div w:id="1638797306">
      <w:bodyDiv w:val="1"/>
      <w:marLeft w:val="0"/>
      <w:marRight w:val="0"/>
      <w:marTop w:val="0"/>
      <w:marBottom w:val="0"/>
      <w:divBdr>
        <w:top w:val="none" w:sz="0" w:space="0" w:color="auto"/>
        <w:left w:val="none" w:sz="0" w:space="0" w:color="auto"/>
        <w:bottom w:val="none" w:sz="0" w:space="0" w:color="auto"/>
        <w:right w:val="none" w:sz="0" w:space="0" w:color="auto"/>
      </w:divBdr>
    </w:div>
    <w:div w:id="1638876656">
      <w:bodyDiv w:val="1"/>
      <w:marLeft w:val="0"/>
      <w:marRight w:val="0"/>
      <w:marTop w:val="0"/>
      <w:marBottom w:val="0"/>
      <w:divBdr>
        <w:top w:val="none" w:sz="0" w:space="0" w:color="auto"/>
        <w:left w:val="none" w:sz="0" w:space="0" w:color="auto"/>
        <w:bottom w:val="none" w:sz="0" w:space="0" w:color="auto"/>
        <w:right w:val="none" w:sz="0" w:space="0" w:color="auto"/>
      </w:divBdr>
    </w:div>
    <w:div w:id="1639414405">
      <w:bodyDiv w:val="1"/>
      <w:marLeft w:val="0"/>
      <w:marRight w:val="0"/>
      <w:marTop w:val="0"/>
      <w:marBottom w:val="0"/>
      <w:divBdr>
        <w:top w:val="none" w:sz="0" w:space="0" w:color="auto"/>
        <w:left w:val="none" w:sz="0" w:space="0" w:color="auto"/>
        <w:bottom w:val="none" w:sz="0" w:space="0" w:color="auto"/>
        <w:right w:val="none" w:sz="0" w:space="0" w:color="auto"/>
      </w:divBdr>
    </w:div>
    <w:div w:id="1639602531">
      <w:bodyDiv w:val="1"/>
      <w:marLeft w:val="0"/>
      <w:marRight w:val="0"/>
      <w:marTop w:val="0"/>
      <w:marBottom w:val="0"/>
      <w:divBdr>
        <w:top w:val="none" w:sz="0" w:space="0" w:color="auto"/>
        <w:left w:val="none" w:sz="0" w:space="0" w:color="auto"/>
        <w:bottom w:val="none" w:sz="0" w:space="0" w:color="auto"/>
        <w:right w:val="none" w:sz="0" w:space="0" w:color="auto"/>
      </w:divBdr>
    </w:div>
    <w:div w:id="1639647191">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40066119">
      <w:bodyDiv w:val="1"/>
      <w:marLeft w:val="0"/>
      <w:marRight w:val="0"/>
      <w:marTop w:val="0"/>
      <w:marBottom w:val="0"/>
      <w:divBdr>
        <w:top w:val="none" w:sz="0" w:space="0" w:color="auto"/>
        <w:left w:val="none" w:sz="0" w:space="0" w:color="auto"/>
        <w:bottom w:val="none" w:sz="0" w:space="0" w:color="auto"/>
        <w:right w:val="none" w:sz="0" w:space="0" w:color="auto"/>
      </w:divBdr>
    </w:div>
    <w:div w:id="1640917292">
      <w:bodyDiv w:val="1"/>
      <w:marLeft w:val="0"/>
      <w:marRight w:val="0"/>
      <w:marTop w:val="0"/>
      <w:marBottom w:val="0"/>
      <w:divBdr>
        <w:top w:val="none" w:sz="0" w:space="0" w:color="auto"/>
        <w:left w:val="none" w:sz="0" w:space="0" w:color="auto"/>
        <w:bottom w:val="none" w:sz="0" w:space="0" w:color="auto"/>
        <w:right w:val="none" w:sz="0" w:space="0" w:color="auto"/>
      </w:divBdr>
    </w:div>
    <w:div w:id="1641306936">
      <w:bodyDiv w:val="1"/>
      <w:marLeft w:val="0"/>
      <w:marRight w:val="0"/>
      <w:marTop w:val="0"/>
      <w:marBottom w:val="0"/>
      <w:divBdr>
        <w:top w:val="none" w:sz="0" w:space="0" w:color="auto"/>
        <w:left w:val="none" w:sz="0" w:space="0" w:color="auto"/>
        <w:bottom w:val="none" w:sz="0" w:space="0" w:color="auto"/>
        <w:right w:val="none" w:sz="0" w:space="0" w:color="auto"/>
      </w:divBdr>
    </w:div>
    <w:div w:id="1641416639">
      <w:bodyDiv w:val="1"/>
      <w:marLeft w:val="0"/>
      <w:marRight w:val="0"/>
      <w:marTop w:val="0"/>
      <w:marBottom w:val="0"/>
      <w:divBdr>
        <w:top w:val="none" w:sz="0" w:space="0" w:color="auto"/>
        <w:left w:val="none" w:sz="0" w:space="0" w:color="auto"/>
        <w:bottom w:val="none" w:sz="0" w:space="0" w:color="auto"/>
        <w:right w:val="none" w:sz="0" w:space="0" w:color="auto"/>
      </w:divBdr>
    </w:div>
    <w:div w:id="1641494093">
      <w:bodyDiv w:val="1"/>
      <w:marLeft w:val="0"/>
      <w:marRight w:val="0"/>
      <w:marTop w:val="0"/>
      <w:marBottom w:val="0"/>
      <w:divBdr>
        <w:top w:val="none" w:sz="0" w:space="0" w:color="auto"/>
        <w:left w:val="none" w:sz="0" w:space="0" w:color="auto"/>
        <w:bottom w:val="none" w:sz="0" w:space="0" w:color="auto"/>
        <w:right w:val="none" w:sz="0" w:space="0" w:color="auto"/>
      </w:divBdr>
    </w:div>
    <w:div w:id="1641760639">
      <w:bodyDiv w:val="1"/>
      <w:marLeft w:val="0"/>
      <w:marRight w:val="0"/>
      <w:marTop w:val="0"/>
      <w:marBottom w:val="0"/>
      <w:divBdr>
        <w:top w:val="none" w:sz="0" w:space="0" w:color="auto"/>
        <w:left w:val="none" w:sz="0" w:space="0" w:color="auto"/>
        <w:bottom w:val="none" w:sz="0" w:space="0" w:color="auto"/>
        <w:right w:val="none" w:sz="0" w:space="0" w:color="auto"/>
      </w:divBdr>
    </w:div>
    <w:div w:id="1641886059">
      <w:bodyDiv w:val="1"/>
      <w:marLeft w:val="0"/>
      <w:marRight w:val="0"/>
      <w:marTop w:val="0"/>
      <w:marBottom w:val="0"/>
      <w:divBdr>
        <w:top w:val="none" w:sz="0" w:space="0" w:color="auto"/>
        <w:left w:val="none" w:sz="0" w:space="0" w:color="auto"/>
        <w:bottom w:val="none" w:sz="0" w:space="0" w:color="auto"/>
        <w:right w:val="none" w:sz="0" w:space="0" w:color="auto"/>
      </w:divBdr>
    </w:div>
    <w:div w:id="1641886522">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3535090">
      <w:bodyDiv w:val="1"/>
      <w:marLeft w:val="0"/>
      <w:marRight w:val="0"/>
      <w:marTop w:val="0"/>
      <w:marBottom w:val="0"/>
      <w:divBdr>
        <w:top w:val="none" w:sz="0" w:space="0" w:color="auto"/>
        <w:left w:val="none" w:sz="0" w:space="0" w:color="auto"/>
        <w:bottom w:val="none" w:sz="0" w:space="0" w:color="auto"/>
        <w:right w:val="none" w:sz="0" w:space="0" w:color="auto"/>
      </w:divBdr>
    </w:div>
    <w:div w:id="1644850443">
      <w:bodyDiv w:val="1"/>
      <w:marLeft w:val="0"/>
      <w:marRight w:val="0"/>
      <w:marTop w:val="0"/>
      <w:marBottom w:val="0"/>
      <w:divBdr>
        <w:top w:val="none" w:sz="0" w:space="0" w:color="auto"/>
        <w:left w:val="none" w:sz="0" w:space="0" w:color="auto"/>
        <w:bottom w:val="none" w:sz="0" w:space="0" w:color="auto"/>
        <w:right w:val="none" w:sz="0" w:space="0" w:color="auto"/>
      </w:divBdr>
    </w:div>
    <w:div w:id="1645351083">
      <w:bodyDiv w:val="1"/>
      <w:marLeft w:val="0"/>
      <w:marRight w:val="0"/>
      <w:marTop w:val="0"/>
      <w:marBottom w:val="0"/>
      <w:divBdr>
        <w:top w:val="none" w:sz="0" w:space="0" w:color="auto"/>
        <w:left w:val="none" w:sz="0" w:space="0" w:color="auto"/>
        <w:bottom w:val="none" w:sz="0" w:space="0" w:color="auto"/>
        <w:right w:val="none" w:sz="0" w:space="0" w:color="auto"/>
      </w:divBdr>
    </w:div>
    <w:div w:id="1646083905">
      <w:bodyDiv w:val="1"/>
      <w:marLeft w:val="0"/>
      <w:marRight w:val="0"/>
      <w:marTop w:val="0"/>
      <w:marBottom w:val="0"/>
      <w:divBdr>
        <w:top w:val="none" w:sz="0" w:space="0" w:color="auto"/>
        <w:left w:val="none" w:sz="0" w:space="0" w:color="auto"/>
        <w:bottom w:val="none" w:sz="0" w:space="0" w:color="auto"/>
        <w:right w:val="none" w:sz="0" w:space="0" w:color="auto"/>
      </w:divBdr>
    </w:div>
    <w:div w:id="1646203393">
      <w:bodyDiv w:val="1"/>
      <w:marLeft w:val="0"/>
      <w:marRight w:val="0"/>
      <w:marTop w:val="0"/>
      <w:marBottom w:val="0"/>
      <w:divBdr>
        <w:top w:val="none" w:sz="0" w:space="0" w:color="auto"/>
        <w:left w:val="none" w:sz="0" w:space="0" w:color="auto"/>
        <w:bottom w:val="none" w:sz="0" w:space="0" w:color="auto"/>
        <w:right w:val="none" w:sz="0" w:space="0" w:color="auto"/>
      </w:divBdr>
    </w:div>
    <w:div w:id="1646280982">
      <w:bodyDiv w:val="1"/>
      <w:marLeft w:val="0"/>
      <w:marRight w:val="0"/>
      <w:marTop w:val="0"/>
      <w:marBottom w:val="0"/>
      <w:divBdr>
        <w:top w:val="none" w:sz="0" w:space="0" w:color="auto"/>
        <w:left w:val="none" w:sz="0" w:space="0" w:color="auto"/>
        <w:bottom w:val="none" w:sz="0" w:space="0" w:color="auto"/>
        <w:right w:val="none" w:sz="0" w:space="0" w:color="auto"/>
      </w:divBdr>
    </w:div>
    <w:div w:id="1646549689">
      <w:bodyDiv w:val="1"/>
      <w:marLeft w:val="0"/>
      <w:marRight w:val="0"/>
      <w:marTop w:val="0"/>
      <w:marBottom w:val="0"/>
      <w:divBdr>
        <w:top w:val="none" w:sz="0" w:space="0" w:color="auto"/>
        <w:left w:val="none" w:sz="0" w:space="0" w:color="auto"/>
        <w:bottom w:val="none" w:sz="0" w:space="0" w:color="auto"/>
        <w:right w:val="none" w:sz="0" w:space="0" w:color="auto"/>
      </w:divBdr>
    </w:div>
    <w:div w:id="1646932858">
      <w:bodyDiv w:val="1"/>
      <w:marLeft w:val="0"/>
      <w:marRight w:val="0"/>
      <w:marTop w:val="0"/>
      <w:marBottom w:val="0"/>
      <w:divBdr>
        <w:top w:val="none" w:sz="0" w:space="0" w:color="auto"/>
        <w:left w:val="none" w:sz="0" w:space="0" w:color="auto"/>
        <w:bottom w:val="none" w:sz="0" w:space="0" w:color="auto"/>
        <w:right w:val="none" w:sz="0" w:space="0" w:color="auto"/>
      </w:divBdr>
    </w:div>
    <w:div w:id="1647124747">
      <w:bodyDiv w:val="1"/>
      <w:marLeft w:val="0"/>
      <w:marRight w:val="0"/>
      <w:marTop w:val="0"/>
      <w:marBottom w:val="0"/>
      <w:divBdr>
        <w:top w:val="none" w:sz="0" w:space="0" w:color="auto"/>
        <w:left w:val="none" w:sz="0" w:space="0" w:color="auto"/>
        <w:bottom w:val="none" w:sz="0" w:space="0" w:color="auto"/>
        <w:right w:val="none" w:sz="0" w:space="0" w:color="auto"/>
      </w:divBdr>
    </w:div>
    <w:div w:id="1647852294">
      <w:bodyDiv w:val="1"/>
      <w:marLeft w:val="0"/>
      <w:marRight w:val="0"/>
      <w:marTop w:val="0"/>
      <w:marBottom w:val="0"/>
      <w:divBdr>
        <w:top w:val="none" w:sz="0" w:space="0" w:color="auto"/>
        <w:left w:val="none" w:sz="0" w:space="0" w:color="auto"/>
        <w:bottom w:val="none" w:sz="0" w:space="0" w:color="auto"/>
        <w:right w:val="none" w:sz="0" w:space="0" w:color="auto"/>
      </w:divBdr>
    </w:div>
    <w:div w:id="1648171935">
      <w:bodyDiv w:val="1"/>
      <w:marLeft w:val="0"/>
      <w:marRight w:val="0"/>
      <w:marTop w:val="0"/>
      <w:marBottom w:val="0"/>
      <w:divBdr>
        <w:top w:val="none" w:sz="0" w:space="0" w:color="auto"/>
        <w:left w:val="none" w:sz="0" w:space="0" w:color="auto"/>
        <w:bottom w:val="none" w:sz="0" w:space="0" w:color="auto"/>
        <w:right w:val="none" w:sz="0" w:space="0" w:color="auto"/>
      </w:divBdr>
    </w:div>
    <w:div w:id="1648705085">
      <w:bodyDiv w:val="1"/>
      <w:marLeft w:val="0"/>
      <w:marRight w:val="0"/>
      <w:marTop w:val="0"/>
      <w:marBottom w:val="0"/>
      <w:divBdr>
        <w:top w:val="none" w:sz="0" w:space="0" w:color="auto"/>
        <w:left w:val="none" w:sz="0" w:space="0" w:color="auto"/>
        <w:bottom w:val="none" w:sz="0" w:space="0" w:color="auto"/>
        <w:right w:val="none" w:sz="0" w:space="0" w:color="auto"/>
      </w:divBdr>
    </w:div>
    <w:div w:id="1649019503">
      <w:bodyDiv w:val="1"/>
      <w:marLeft w:val="0"/>
      <w:marRight w:val="0"/>
      <w:marTop w:val="0"/>
      <w:marBottom w:val="0"/>
      <w:divBdr>
        <w:top w:val="none" w:sz="0" w:space="0" w:color="auto"/>
        <w:left w:val="none" w:sz="0" w:space="0" w:color="auto"/>
        <w:bottom w:val="none" w:sz="0" w:space="0" w:color="auto"/>
        <w:right w:val="none" w:sz="0" w:space="0" w:color="auto"/>
      </w:divBdr>
    </w:div>
    <w:div w:id="1649557333">
      <w:bodyDiv w:val="1"/>
      <w:marLeft w:val="0"/>
      <w:marRight w:val="0"/>
      <w:marTop w:val="0"/>
      <w:marBottom w:val="0"/>
      <w:divBdr>
        <w:top w:val="none" w:sz="0" w:space="0" w:color="auto"/>
        <w:left w:val="none" w:sz="0" w:space="0" w:color="auto"/>
        <w:bottom w:val="none" w:sz="0" w:space="0" w:color="auto"/>
        <w:right w:val="none" w:sz="0" w:space="0" w:color="auto"/>
      </w:divBdr>
    </w:div>
    <w:div w:id="1649896294">
      <w:bodyDiv w:val="1"/>
      <w:marLeft w:val="0"/>
      <w:marRight w:val="0"/>
      <w:marTop w:val="0"/>
      <w:marBottom w:val="0"/>
      <w:divBdr>
        <w:top w:val="none" w:sz="0" w:space="0" w:color="auto"/>
        <w:left w:val="none" w:sz="0" w:space="0" w:color="auto"/>
        <w:bottom w:val="none" w:sz="0" w:space="0" w:color="auto"/>
        <w:right w:val="none" w:sz="0" w:space="0" w:color="auto"/>
      </w:divBdr>
    </w:div>
    <w:div w:id="1650087593">
      <w:bodyDiv w:val="1"/>
      <w:marLeft w:val="0"/>
      <w:marRight w:val="0"/>
      <w:marTop w:val="0"/>
      <w:marBottom w:val="0"/>
      <w:divBdr>
        <w:top w:val="none" w:sz="0" w:space="0" w:color="auto"/>
        <w:left w:val="none" w:sz="0" w:space="0" w:color="auto"/>
        <w:bottom w:val="none" w:sz="0" w:space="0" w:color="auto"/>
        <w:right w:val="none" w:sz="0" w:space="0" w:color="auto"/>
      </w:divBdr>
    </w:div>
    <w:div w:id="1650091961">
      <w:bodyDiv w:val="1"/>
      <w:marLeft w:val="0"/>
      <w:marRight w:val="0"/>
      <w:marTop w:val="0"/>
      <w:marBottom w:val="0"/>
      <w:divBdr>
        <w:top w:val="none" w:sz="0" w:space="0" w:color="auto"/>
        <w:left w:val="none" w:sz="0" w:space="0" w:color="auto"/>
        <w:bottom w:val="none" w:sz="0" w:space="0" w:color="auto"/>
        <w:right w:val="none" w:sz="0" w:space="0" w:color="auto"/>
      </w:divBdr>
    </w:div>
    <w:div w:id="1651901337">
      <w:bodyDiv w:val="1"/>
      <w:marLeft w:val="0"/>
      <w:marRight w:val="0"/>
      <w:marTop w:val="0"/>
      <w:marBottom w:val="0"/>
      <w:divBdr>
        <w:top w:val="none" w:sz="0" w:space="0" w:color="auto"/>
        <w:left w:val="none" w:sz="0" w:space="0" w:color="auto"/>
        <w:bottom w:val="none" w:sz="0" w:space="0" w:color="auto"/>
        <w:right w:val="none" w:sz="0" w:space="0" w:color="auto"/>
      </w:divBdr>
    </w:div>
    <w:div w:id="1652363189">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824251">
      <w:bodyDiv w:val="1"/>
      <w:marLeft w:val="0"/>
      <w:marRight w:val="0"/>
      <w:marTop w:val="0"/>
      <w:marBottom w:val="0"/>
      <w:divBdr>
        <w:top w:val="none" w:sz="0" w:space="0" w:color="auto"/>
        <w:left w:val="none" w:sz="0" w:space="0" w:color="auto"/>
        <w:bottom w:val="none" w:sz="0" w:space="0" w:color="auto"/>
        <w:right w:val="none" w:sz="0" w:space="0" w:color="auto"/>
      </w:divBdr>
    </w:div>
    <w:div w:id="1654260829">
      <w:bodyDiv w:val="1"/>
      <w:marLeft w:val="0"/>
      <w:marRight w:val="0"/>
      <w:marTop w:val="0"/>
      <w:marBottom w:val="0"/>
      <w:divBdr>
        <w:top w:val="none" w:sz="0" w:space="0" w:color="auto"/>
        <w:left w:val="none" w:sz="0" w:space="0" w:color="auto"/>
        <w:bottom w:val="none" w:sz="0" w:space="0" w:color="auto"/>
        <w:right w:val="none" w:sz="0" w:space="0" w:color="auto"/>
      </w:divBdr>
    </w:div>
    <w:div w:id="1654287457">
      <w:bodyDiv w:val="1"/>
      <w:marLeft w:val="0"/>
      <w:marRight w:val="0"/>
      <w:marTop w:val="0"/>
      <w:marBottom w:val="0"/>
      <w:divBdr>
        <w:top w:val="none" w:sz="0" w:space="0" w:color="auto"/>
        <w:left w:val="none" w:sz="0" w:space="0" w:color="auto"/>
        <w:bottom w:val="none" w:sz="0" w:space="0" w:color="auto"/>
        <w:right w:val="none" w:sz="0" w:space="0" w:color="auto"/>
      </w:divBdr>
    </w:div>
    <w:div w:id="1654289114">
      <w:bodyDiv w:val="1"/>
      <w:marLeft w:val="0"/>
      <w:marRight w:val="0"/>
      <w:marTop w:val="0"/>
      <w:marBottom w:val="0"/>
      <w:divBdr>
        <w:top w:val="none" w:sz="0" w:space="0" w:color="auto"/>
        <w:left w:val="none" w:sz="0" w:space="0" w:color="auto"/>
        <w:bottom w:val="none" w:sz="0" w:space="0" w:color="auto"/>
        <w:right w:val="none" w:sz="0" w:space="0" w:color="auto"/>
      </w:divBdr>
    </w:div>
    <w:div w:id="1654524741">
      <w:bodyDiv w:val="1"/>
      <w:marLeft w:val="0"/>
      <w:marRight w:val="0"/>
      <w:marTop w:val="0"/>
      <w:marBottom w:val="0"/>
      <w:divBdr>
        <w:top w:val="none" w:sz="0" w:space="0" w:color="auto"/>
        <w:left w:val="none" w:sz="0" w:space="0" w:color="auto"/>
        <w:bottom w:val="none" w:sz="0" w:space="0" w:color="auto"/>
        <w:right w:val="none" w:sz="0" w:space="0" w:color="auto"/>
      </w:divBdr>
    </w:div>
    <w:div w:id="1654869117">
      <w:bodyDiv w:val="1"/>
      <w:marLeft w:val="0"/>
      <w:marRight w:val="0"/>
      <w:marTop w:val="0"/>
      <w:marBottom w:val="0"/>
      <w:divBdr>
        <w:top w:val="none" w:sz="0" w:space="0" w:color="auto"/>
        <w:left w:val="none" w:sz="0" w:space="0" w:color="auto"/>
        <w:bottom w:val="none" w:sz="0" w:space="0" w:color="auto"/>
        <w:right w:val="none" w:sz="0" w:space="0" w:color="auto"/>
      </w:divBdr>
    </w:div>
    <w:div w:id="1655138384">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644820">
      <w:bodyDiv w:val="1"/>
      <w:marLeft w:val="0"/>
      <w:marRight w:val="0"/>
      <w:marTop w:val="0"/>
      <w:marBottom w:val="0"/>
      <w:divBdr>
        <w:top w:val="none" w:sz="0" w:space="0" w:color="auto"/>
        <w:left w:val="none" w:sz="0" w:space="0" w:color="auto"/>
        <w:bottom w:val="none" w:sz="0" w:space="0" w:color="auto"/>
        <w:right w:val="none" w:sz="0" w:space="0" w:color="auto"/>
      </w:divBdr>
    </w:div>
    <w:div w:id="1655714746">
      <w:bodyDiv w:val="1"/>
      <w:marLeft w:val="0"/>
      <w:marRight w:val="0"/>
      <w:marTop w:val="0"/>
      <w:marBottom w:val="0"/>
      <w:divBdr>
        <w:top w:val="none" w:sz="0" w:space="0" w:color="auto"/>
        <w:left w:val="none" w:sz="0" w:space="0" w:color="auto"/>
        <w:bottom w:val="none" w:sz="0" w:space="0" w:color="auto"/>
        <w:right w:val="none" w:sz="0" w:space="0" w:color="auto"/>
      </w:divBdr>
    </w:div>
    <w:div w:id="1655793363">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447709">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7488625">
      <w:bodyDiv w:val="1"/>
      <w:marLeft w:val="0"/>
      <w:marRight w:val="0"/>
      <w:marTop w:val="0"/>
      <w:marBottom w:val="0"/>
      <w:divBdr>
        <w:top w:val="none" w:sz="0" w:space="0" w:color="auto"/>
        <w:left w:val="none" w:sz="0" w:space="0" w:color="auto"/>
        <w:bottom w:val="none" w:sz="0" w:space="0" w:color="auto"/>
        <w:right w:val="none" w:sz="0" w:space="0" w:color="auto"/>
      </w:divBdr>
    </w:div>
    <w:div w:id="1658265695">
      <w:bodyDiv w:val="1"/>
      <w:marLeft w:val="0"/>
      <w:marRight w:val="0"/>
      <w:marTop w:val="0"/>
      <w:marBottom w:val="0"/>
      <w:divBdr>
        <w:top w:val="none" w:sz="0" w:space="0" w:color="auto"/>
        <w:left w:val="none" w:sz="0" w:space="0" w:color="auto"/>
        <w:bottom w:val="none" w:sz="0" w:space="0" w:color="auto"/>
        <w:right w:val="none" w:sz="0" w:space="0" w:color="auto"/>
      </w:divBdr>
    </w:div>
    <w:div w:id="1658269393">
      <w:bodyDiv w:val="1"/>
      <w:marLeft w:val="0"/>
      <w:marRight w:val="0"/>
      <w:marTop w:val="0"/>
      <w:marBottom w:val="0"/>
      <w:divBdr>
        <w:top w:val="none" w:sz="0" w:space="0" w:color="auto"/>
        <w:left w:val="none" w:sz="0" w:space="0" w:color="auto"/>
        <w:bottom w:val="none" w:sz="0" w:space="0" w:color="auto"/>
        <w:right w:val="none" w:sz="0" w:space="0" w:color="auto"/>
      </w:divBdr>
    </w:div>
    <w:div w:id="1658919253">
      <w:bodyDiv w:val="1"/>
      <w:marLeft w:val="0"/>
      <w:marRight w:val="0"/>
      <w:marTop w:val="0"/>
      <w:marBottom w:val="0"/>
      <w:divBdr>
        <w:top w:val="none" w:sz="0" w:space="0" w:color="auto"/>
        <w:left w:val="none" w:sz="0" w:space="0" w:color="auto"/>
        <w:bottom w:val="none" w:sz="0" w:space="0" w:color="auto"/>
        <w:right w:val="none" w:sz="0" w:space="0" w:color="auto"/>
      </w:divBdr>
    </w:div>
    <w:div w:id="1658923295">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60183621">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957906">
      <w:bodyDiv w:val="1"/>
      <w:marLeft w:val="0"/>
      <w:marRight w:val="0"/>
      <w:marTop w:val="0"/>
      <w:marBottom w:val="0"/>
      <w:divBdr>
        <w:top w:val="none" w:sz="0" w:space="0" w:color="auto"/>
        <w:left w:val="none" w:sz="0" w:space="0" w:color="auto"/>
        <w:bottom w:val="none" w:sz="0" w:space="0" w:color="auto"/>
        <w:right w:val="none" w:sz="0" w:space="0" w:color="auto"/>
      </w:divBdr>
    </w:div>
    <w:div w:id="1660958215">
      <w:bodyDiv w:val="1"/>
      <w:marLeft w:val="0"/>
      <w:marRight w:val="0"/>
      <w:marTop w:val="0"/>
      <w:marBottom w:val="0"/>
      <w:divBdr>
        <w:top w:val="none" w:sz="0" w:space="0" w:color="auto"/>
        <w:left w:val="none" w:sz="0" w:space="0" w:color="auto"/>
        <w:bottom w:val="none" w:sz="0" w:space="0" w:color="auto"/>
        <w:right w:val="none" w:sz="0" w:space="0" w:color="auto"/>
      </w:divBdr>
    </w:div>
    <w:div w:id="1661469079">
      <w:bodyDiv w:val="1"/>
      <w:marLeft w:val="0"/>
      <w:marRight w:val="0"/>
      <w:marTop w:val="0"/>
      <w:marBottom w:val="0"/>
      <w:divBdr>
        <w:top w:val="none" w:sz="0" w:space="0" w:color="auto"/>
        <w:left w:val="none" w:sz="0" w:space="0" w:color="auto"/>
        <w:bottom w:val="none" w:sz="0" w:space="0" w:color="auto"/>
        <w:right w:val="none" w:sz="0" w:space="0" w:color="auto"/>
      </w:divBdr>
    </w:div>
    <w:div w:id="1661540621">
      <w:bodyDiv w:val="1"/>
      <w:marLeft w:val="0"/>
      <w:marRight w:val="0"/>
      <w:marTop w:val="0"/>
      <w:marBottom w:val="0"/>
      <w:divBdr>
        <w:top w:val="none" w:sz="0" w:space="0" w:color="auto"/>
        <w:left w:val="none" w:sz="0" w:space="0" w:color="auto"/>
        <w:bottom w:val="none" w:sz="0" w:space="0" w:color="auto"/>
        <w:right w:val="none" w:sz="0" w:space="0" w:color="auto"/>
      </w:divBdr>
    </w:div>
    <w:div w:id="1661956379">
      <w:bodyDiv w:val="1"/>
      <w:marLeft w:val="0"/>
      <w:marRight w:val="0"/>
      <w:marTop w:val="0"/>
      <w:marBottom w:val="0"/>
      <w:divBdr>
        <w:top w:val="none" w:sz="0" w:space="0" w:color="auto"/>
        <w:left w:val="none" w:sz="0" w:space="0" w:color="auto"/>
        <w:bottom w:val="none" w:sz="0" w:space="0" w:color="auto"/>
        <w:right w:val="none" w:sz="0" w:space="0" w:color="auto"/>
      </w:divBdr>
    </w:div>
    <w:div w:id="1662077881">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662588150">
      <w:bodyDiv w:val="1"/>
      <w:marLeft w:val="0"/>
      <w:marRight w:val="0"/>
      <w:marTop w:val="0"/>
      <w:marBottom w:val="0"/>
      <w:divBdr>
        <w:top w:val="none" w:sz="0" w:space="0" w:color="auto"/>
        <w:left w:val="none" w:sz="0" w:space="0" w:color="auto"/>
        <w:bottom w:val="none" w:sz="0" w:space="0" w:color="auto"/>
        <w:right w:val="none" w:sz="0" w:space="0" w:color="auto"/>
      </w:divBdr>
    </w:div>
    <w:div w:id="1663048331">
      <w:bodyDiv w:val="1"/>
      <w:marLeft w:val="0"/>
      <w:marRight w:val="0"/>
      <w:marTop w:val="0"/>
      <w:marBottom w:val="0"/>
      <w:divBdr>
        <w:top w:val="none" w:sz="0" w:space="0" w:color="auto"/>
        <w:left w:val="none" w:sz="0" w:space="0" w:color="auto"/>
        <w:bottom w:val="none" w:sz="0" w:space="0" w:color="auto"/>
        <w:right w:val="none" w:sz="0" w:space="0" w:color="auto"/>
      </w:divBdr>
    </w:div>
    <w:div w:id="1663124373">
      <w:bodyDiv w:val="1"/>
      <w:marLeft w:val="0"/>
      <w:marRight w:val="0"/>
      <w:marTop w:val="0"/>
      <w:marBottom w:val="0"/>
      <w:divBdr>
        <w:top w:val="none" w:sz="0" w:space="0" w:color="auto"/>
        <w:left w:val="none" w:sz="0" w:space="0" w:color="auto"/>
        <w:bottom w:val="none" w:sz="0" w:space="0" w:color="auto"/>
        <w:right w:val="none" w:sz="0" w:space="0" w:color="auto"/>
      </w:divBdr>
    </w:div>
    <w:div w:id="1663389481">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661618">
      <w:bodyDiv w:val="1"/>
      <w:marLeft w:val="0"/>
      <w:marRight w:val="0"/>
      <w:marTop w:val="0"/>
      <w:marBottom w:val="0"/>
      <w:divBdr>
        <w:top w:val="none" w:sz="0" w:space="0" w:color="auto"/>
        <w:left w:val="none" w:sz="0" w:space="0" w:color="auto"/>
        <w:bottom w:val="none" w:sz="0" w:space="0" w:color="auto"/>
        <w:right w:val="none" w:sz="0" w:space="0" w:color="auto"/>
      </w:divBdr>
    </w:div>
    <w:div w:id="1664039696">
      <w:bodyDiv w:val="1"/>
      <w:marLeft w:val="0"/>
      <w:marRight w:val="0"/>
      <w:marTop w:val="0"/>
      <w:marBottom w:val="0"/>
      <w:divBdr>
        <w:top w:val="none" w:sz="0" w:space="0" w:color="auto"/>
        <w:left w:val="none" w:sz="0" w:space="0" w:color="auto"/>
        <w:bottom w:val="none" w:sz="0" w:space="0" w:color="auto"/>
        <w:right w:val="none" w:sz="0" w:space="0" w:color="auto"/>
      </w:divBdr>
    </w:div>
    <w:div w:id="1664044278">
      <w:bodyDiv w:val="1"/>
      <w:marLeft w:val="0"/>
      <w:marRight w:val="0"/>
      <w:marTop w:val="0"/>
      <w:marBottom w:val="0"/>
      <w:divBdr>
        <w:top w:val="none" w:sz="0" w:space="0" w:color="auto"/>
        <w:left w:val="none" w:sz="0" w:space="0" w:color="auto"/>
        <w:bottom w:val="none" w:sz="0" w:space="0" w:color="auto"/>
        <w:right w:val="none" w:sz="0" w:space="0" w:color="auto"/>
      </w:divBdr>
    </w:div>
    <w:div w:id="1664746822">
      <w:bodyDiv w:val="1"/>
      <w:marLeft w:val="0"/>
      <w:marRight w:val="0"/>
      <w:marTop w:val="0"/>
      <w:marBottom w:val="0"/>
      <w:divBdr>
        <w:top w:val="none" w:sz="0" w:space="0" w:color="auto"/>
        <w:left w:val="none" w:sz="0" w:space="0" w:color="auto"/>
        <w:bottom w:val="none" w:sz="0" w:space="0" w:color="auto"/>
        <w:right w:val="none" w:sz="0" w:space="0" w:color="auto"/>
      </w:divBdr>
    </w:div>
    <w:div w:id="1664815668">
      <w:bodyDiv w:val="1"/>
      <w:marLeft w:val="0"/>
      <w:marRight w:val="0"/>
      <w:marTop w:val="0"/>
      <w:marBottom w:val="0"/>
      <w:divBdr>
        <w:top w:val="none" w:sz="0" w:space="0" w:color="auto"/>
        <w:left w:val="none" w:sz="0" w:space="0" w:color="auto"/>
        <w:bottom w:val="none" w:sz="0" w:space="0" w:color="auto"/>
        <w:right w:val="none" w:sz="0" w:space="0" w:color="auto"/>
      </w:divBdr>
    </w:div>
    <w:div w:id="1665283069">
      <w:bodyDiv w:val="1"/>
      <w:marLeft w:val="0"/>
      <w:marRight w:val="0"/>
      <w:marTop w:val="0"/>
      <w:marBottom w:val="0"/>
      <w:divBdr>
        <w:top w:val="none" w:sz="0" w:space="0" w:color="auto"/>
        <w:left w:val="none" w:sz="0" w:space="0" w:color="auto"/>
        <w:bottom w:val="none" w:sz="0" w:space="0" w:color="auto"/>
        <w:right w:val="none" w:sz="0" w:space="0" w:color="auto"/>
      </w:divBdr>
    </w:div>
    <w:div w:id="1665357895">
      <w:bodyDiv w:val="1"/>
      <w:marLeft w:val="0"/>
      <w:marRight w:val="0"/>
      <w:marTop w:val="0"/>
      <w:marBottom w:val="0"/>
      <w:divBdr>
        <w:top w:val="none" w:sz="0" w:space="0" w:color="auto"/>
        <w:left w:val="none" w:sz="0" w:space="0" w:color="auto"/>
        <w:bottom w:val="none" w:sz="0" w:space="0" w:color="auto"/>
        <w:right w:val="none" w:sz="0" w:space="0" w:color="auto"/>
      </w:divBdr>
    </w:div>
    <w:div w:id="1665545879">
      <w:bodyDiv w:val="1"/>
      <w:marLeft w:val="0"/>
      <w:marRight w:val="0"/>
      <w:marTop w:val="0"/>
      <w:marBottom w:val="0"/>
      <w:divBdr>
        <w:top w:val="none" w:sz="0" w:space="0" w:color="auto"/>
        <w:left w:val="none" w:sz="0" w:space="0" w:color="auto"/>
        <w:bottom w:val="none" w:sz="0" w:space="0" w:color="auto"/>
        <w:right w:val="none" w:sz="0" w:space="0" w:color="auto"/>
      </w:divBdr>
    </w:div>
    <w:div w:id="1665819325">
      <w:bodyDiv w:val="1"/>
      <w:marLeft w:val="0"/>
      <w:marRight w:val="0"/>
      <w:marTop w:val="0"/>
      <w:marBottom w:val="0"/>
      <w:divBdr>
        <w:top w:val="none" w:sz="0" w:space="0" w:color="auto"/>
        <w:left w:val="none" w:sz="0" w:space="0" w:color="auto"/>
        <w:bottom w:val="none" w:sz="0" w:space="0" w:color="auto"/>
        <w:right w:val="none" w:sz="0" w:space="0" w:color="auto"/>
      </w:divBdr>
    </w:div>
    <w:div w:id="1665934266">
      <w:bodyDiv w:val="1"/>
      <w:marLeft w:val="0"/>
      <w:marRight w:val="0"/>
      <w:marTop w:val="0"/>
      <w:marBottom w:val="0"/>
      <w:divBdr>
        <w:top w:val="none" w:sz="0" w:space="0" w:color="auto"/>
        <w:left w:val="none" w:sz="0" w:space="0" w:color="auto"/>
        <w:bottom w:val="none" w:sz="0" w:space="0" w:color="auto"/>
        <w:right w:val="none" w:sz="0" w:space="0" w:color="auto"/>
      </w:divBdr>
    </w:div>
    <w:div w:id="1665934747">
      <w:bodyDiv w:val="1"/>
      <w:marLeft w:val="0"/>
      <w:marRight w:val="0"/>
      <w:marTop w:val="0"/>
      <w:marBottom w:val="0"/>
      <w:divBdr>
        <w:top w:val="none" w:sz="0" w:space="0" w:color="auto"/>
        <w:left w:val="none" w:sz="0" w:space="0" w:color="auto"/>
        <w:bottom w:val="none" w:sz="0" w:space="0" w:color="auto"/>
        <w:right w:val="none" w:sz="0" w:space="0" w:color="auto"/>
      </w:divBdr>
    </w:div>
    <w:div w:id="1666130220">
      <w:bodyDiv w:val="1"/>
      <w:marLeft w:val="0"/>
      <w:marRight w:val="0"/>
      <w:marTop w:val="0"/>
      <w:marBottom w:val="0"/>
      <w:divBdr>
        <w:top w:val="none" w:sz="0" w:space="0" w:color="auto"/>
        <w:left w:val="none" w:sz="0" w:space="0" w:color="auto"/>
        <w:bottom w:val="none" w:sz="0" w:space="0" w:color="auto"/>
        <w:right w:val="none" w:sz="0" w:space="0" w:color="auto"/>
      </w:divBdr>
    </w:div>
    <w:div w:id="1666398734">
      <w:bodyDiv w:val="1"/>
      <w:marLeft w:val="0"/>
      <w:marRight w:val="0"/>
      <w:marTop w:val="0"/>
      <w:marBottom w:val="0"/>
      <w:divBdr>
        <w:top w:val="none" w:sz="0" w:space="0" w:color="auto"/>
        <w:left w:val="none" w:sz="0" w:space="0" w:color="auto"/>
        <w:bottom w:val="none" w:sz="0" w:space="0" w:color="auto"/>
        <w:right w:val="none" w:sz="0" w:space="0" w:color="auto"/>
      </w:divBdr>
    </w:div>
    <w:div w:id="1666782733">
      <w:bodyDiv w:val="1"/>
      <w:marLeft w:val="0"/>
      <w:marRight w:val="0"/>
      <w:marTop w:val="0"/>
      <w:marBottom w:val="0"/>
      <w:divBdr>
        <w:top w:val="none" w:sz="0" w:space="0" w:color="auto"/>
        <w:left w:val="none" w:sz="0" w:space="0" w:color="auto"/>
        <w:bottom w:val="none" w:sz="0" w:space="0" w:color="auto"/>
        <w:right w:val="none" w:sz="0" w:space="0" w:color="auto"/>
      </w:divBdr>
    </w:div>
    <w:div w:id="1666859267">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84428">
      <w:bodyDiv w:val="1"/>
      <w:marLeft w:val="0"/>
      <w:marRight w:val="0"/>
      <w:marTop w:val="0"/>
      <w:marBottom w:val="0"/>
      <w:divBdr>
        <w:top w:val="none" w:sz="0" w:space="0" w:color="auto"/>
        <w:left w:val="none" w:sz="0" w:space="0" w:color="auto"/>
        <w:bottom w:val="none" w:sz="0" w:space="0" w:color="auto"/>
        <w:right w:val="none" w:sz="0" w:space="0" w:color="auto"/>
      </w:divBdr>
    </w:div>
    <w:div w:id="1668360268">
      <w:bodyDiv w:val="1"/>
      <w:marLeft w:val="0"/>
      <w:marRight w:val="0"/>
      <w:marTop w:val="0"/>
      <w:marBottom w:val="0"/>
      <w:divBdr>
        <w:top w:val="none" w:sz="0" w:space="0" w:color="auto"/>
        <w:left w:val="none" w:sz="0" w:space="0" w:color="auto"/>
        <w:bottom w:val="none" w:sz="0" w:space="0" w:color="auto"/>
        <w:right w:val="none" w:sz="0" w:space="0" w:color="auto"/>
      </w:divBdr>
    </w:div>
    <w:div w:id="1668481895">
      <w:bodyDiv w:val="1"/>
      <w:marLeft w:val="0"/>
      <w:marRight w:val="0"/>
      <w:marTop w:val="0"/>
      <w:marBottom w:val="0"/>
      <w:divBdr>
        <w:top w:val="none" w:sz="0" w:space="0" w:color="auto"/>
        <w:left w:val="none" w:sz="0" w:space="0" w:color="auto"/>
        <w:bottom w:val="none" w:sz="0" w:space="0" w:color="auto"/>
        <w:right w:val="none" w:sz="0" w:space="0" w:color="auto"/>
      </w:divBdr>
    </w:div>
    <w:div w:id="1668754192">
      <w:bodyDiv w:val="1"/>
      <w:marLeft w:val="0"/>
      <w:marRight w:val="0"/>
      <w:marTop w:val="0"/>
      <w:marBottom w:val="0"/>
      <w:divBdr>
        <w:top w:val="none" w:sz="0" w:space="0" w:color="auto"/>
        <w:left w:val="none" w:sz="0" w:space="0" w:color="auto"/>
        <w:bottom w:val="none" w:sz="0" w:space="0" w:color="auto"/>
        <w:right w:val="none" w:sz="0" w:space="0" w:color="auto"/>
      </w:divBdr>
    </w:div>
    <w:div w:id="1668946684">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096011">
      <w:bodyDiv w:val="1"/>
      <w:marLeft w:val="0"/>
      <w:marRight w:val="0"/>
      <w:marTop w:val="0"/>
      <w:marBottom w:val="0"/>
      <w:divBdr>
        <w:top w:val="none" w:sz="0" w:space="0" w:color="auto"/>
        <w:left w:val="none" w:sz="0" w:space="0" w:color="auto"/>
        <w:bottom w:val="none" w:sz="0" w:space="0" w:color="auto"/>
        <w:right w:val="none" w:sz="0" w:space="0" w:color="auto"/>
      </w:divBdr>
    </w:div>
    <w:div w:id="1669404542">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70403997">
      <w:bodyDiv w:val="1"/>
      <w:marLeft w:val="0"/>
      <w:marRight w:val="0"/>
      <w:marTop w:val="0"/>
      <w:marBottom w:val="0"/>
      <w:divBdr>
        <w:top w:val="none" w:sz="0" w:space="0" w:color="auto"/>
        <w:left w:val="none" w:sz="0" w:space="0" w:color="auto"/>
        <w:bottom w:val="none" w:sz="0" w:space="0" w:color="auto"/>
        <w:right w:val="none" w:sz="0" w:space="0" w:color="auto"/>
      </w:divBdr>
    </w:div>
    <w:div w:id="1670476702">
      <w:bodyDiv w:val="1"/>
      <w:marLeft w:val="0"/>
      <w:marRight w:val="0"/>
      <w:marTop w:val="0"/>
      <w:marBottom w:val="0"/>
      <w:divBdr>
        <w:top w:val="none" w:sz="0" w:space="0" w:color="auto"/>
        <w:left w:val="none" w:sz="0" w:space="0" w:color="auto"/>
        <w:bottom w:val="none" w:sz="0" w:space="0" w:color="auto"/>
        <w:right w:val="none" w:sz="0" w:space="0" w:color="auto"/>
      </w:divBdr>
    </w:div>
    <w:div w:id="1670719524">
      <w:bodyDiv w:val="1"/>
      <w:marLeft w:val="0"/>
      <w:marRight w:val="0"/>
      <w:marTop w:val="0"/>
      <w:marBottom w:val="0"/>
      <w:divBdr>
        <w:top w:val="none" w:sz="0" w:space="0" w:color="auto"/>
        <w:left w:val="none" w:sz="0" w:space="0" w:color="auto"/>
        <w:bottom w:val="none" w:sz="0" w:space="0" w:color="auto"/>
        <w:right w:val="none" w:sz="0" w:space="0" w:color="auto"/>
      </w:divBdr>
    </w:div>
    <w:div w:id="1670789763">
      <w:bodyDiv w:val="1"/>
      <w:marLeft w:val="0"/>
      <w:marRight w:val="0"/>
      <w:marTop w:val="0"/>
      <w:marBottom w:val="0"/>
      <w:divBdr>
        <w:top w:val="none" w:sz="0" w:space="0" w:color="auto"/>
        <w:left w:val="none" w:sz="0" w:space="0" w:color="auto"/>
        <w:bottom w:val="none" w:sz="0" w:space="0" w:color="auto"/>
        <w:right w:val="none" w:sz="0" w:space="0" w:color="auto"/>
      </w:divBdr>
    </w:div>
    <w:div w:id="1671248855">
      <w:bodyDiv w:val="1"/>
      <w:marLeft w:val="0"/>
      <w:marRight w:val="0"/>
      <w:marTop w:val="0"/>
      <w:marBottom w:val="0"/>
      <w:divBdr>
        <w:top w:val="none" w:sz="0" w:space="0" w:color="auto"/>
        <w:left w:val="none" w:sz="0" w:space="0" w:color="auto"/>
        <w:bottom w:val="none" w:sz="0" w:space="0" w:color="auto"/>
        <w:right w:val="none" w:sz="0" w:space="0" w:color="auto"/>
      </w:divBdr>
    </w:div>
    <w:div w:id="1671252531">
      <w:bodyDiv w:val="1"/>
      <w:marLeft w:val="0"/>
      <w:marRight w:val="0"/>
      <w:marTop w:val="0"/>
      <w:marBottom w:val="0"/>
      <w:divBdr>
        <w:top w:val="none" w:sz="0" w:space="0" w:color="auto"/>
        <w:left w:val="none" w:sz="0" w:space="0" w:color="auto"/>
        <w:bottom w:val="none" w:sz="0" w:space="0" w:color="auto"/>
        <w:right w:val="none" w:sz="0" w:space="0" w:color="auto"/>
      </w:divBdr>
    </w:div>
    <w:div w:id="1671299492">
      <w:bodyDiv w:val="1"/>
      <w:marLeft w:val="0"/>
      <w:marRight w:val="0"/>
      <w:marTop w:val="0"/>
      <w:marBottom w:val="0"/>
      <w:divBdr>
        <w:top w:val="none" w:sz="0" w:space="0" w:color="auto"/>
        <w:left w:val="none" w:sz="0" w:space="0" w:color="auto"/>
        <w:bottom w:val="none" w:sz="0" w:space="0" w:color="auto"/>
        <w:right w:val="none" w:sz="0" w:space="0" w:color="auto"/>
      </w:divBdr>
    </w:div>
    <w:div w:id="1671634363">
      <w:bodyDiv w:val="1"/>
      <w:marLeft w:val="0"/>
      <w:marRight w:val="0"/>
      <w:marTop w:val="0"/>
      <w:marBottom w:val="0"/>
      <w:divBdr>
        <w:top w:val="none" w:sz="0" w:space="0" w:color="auto"/>
        <w:left w:val="none" w:sz="0" w:space="0" w:color="auto"/>
        <w:bottom w:val="none" w:sz="0" w:space="0" w:color="auto"/>
        <w:right w:val="none" w:sz="0" w:space="0" w:color="auto"/>
      </w:divBdr>
    </w:div>
    <w:div w:id="1672680540">
      <w:bodyDiv w:val="1"/>
      <w:marLeft w:val="0"/>
      <w:marRight w:val="0"/>
      <w:marTop w:val="0"/>
      <w:marBottom w:val="0"/>
      <w:divBdr>
        <w:top w:val="none" w:sz="0" w:space="0" w:color="auto"/>
        <w:left w:val="none" w:sz="0" w:space="0" w:color="auto"/>
        <w:bottom w:val="none" w:sz="0" w:space="0" w:color="auto"/>
        <w:right w:val="none" w:sz="0" w:space="0" w:color="auto"/>
      </w:divBdr>
    </w:div>
    <w:div w:id="1672684347">
      <w:bodyDiv w:val="1"/>
      <w:marLeft w:val="0"/>
      <w:marRight w:val="0"/>
      <w:marTop w:val="0"/>
      <w:marBottom w:val="0"/>
      <w:divBdr>
        <w:top w:val="none" w:sz="0" w:space="0" w:color="auto"/>
        <w:left w:val="none" w:sz="0" w:space="0" w:color="auto"/>
        <w:bottom w:val="none" w:sz="0" w:space="0" w:color="auto"/>
        <w:right w:val="none" w:sz="0" w:space="0" w:color="auto"/>
      </w:divBdr>
    </w:div>
    <w:div w:id="1673098356">
      <w:bodyDiv w:val="1"/>
      <w:marLeft w:val="0"/>
      <w:marRight w:val="0"/>
      <w:marTop w:val="0"/>
      <w:marBottom w:val="0"/>
      <w:divBdr>
        <w:top w:val="none" w:sz="0" w:space="0" w:color="auto"/>
        <w:left w:val="none" w:sz="0" w:space="0" w:color="auto"/>
        <w:bottom w:val="none" w:sz="0" w:space="0" w:color="auto"/>
        <w:right w:val="none" w:sz="0" w:space="0" w:color="auto"/>
      </w:divBdr>
    </w:div>
    <w:div w:id="1673951514">
      <w:bodyDiv w:val="1"/>
      <w:marLeft w:val="0"/>
      <w:marRight w:val="0"/>
      <w:marTop w:val="0"/>
      <w:marBottom w:val="0"/>
      <w:divBdr>
        <w:top w:val="none" w:sz="0" w:space="0" w:color="auto"/>
        <w:left w:val="none" w:sz="0" w:space="0" w:color="auto"/>
        <w:bottom w:val="none" w:sz="0" w:space="0" w:color="auto"/>
        <w:right w:val="none" w:sz="0" w:space="0" w:color="auto"/>
      </w:divBdr>
    </w:div>
    <w:div w:id="1673988298">
      <w:bodyDiv w:val="1"/>
      <w:marLeft w:val="0"/>
      <w:marRight w:val="0"/>
      <w:marTop w:val="0"/>
      <w:marBottom w:val="0"/>
      <w:divBdr>
        <w:top w:val="none" w:sz="0" w:space="0" w:color="auto"/>
        <w:left w:val="none" w:sz="0" w:space="0" w:color="auto"/>
        <w:bottom w:val="none" w:sz="0" w:space="0" w:color="auto"/>
        <w:right w:val="none" w:sz="0" w:space="0" w:color="auto"/>
      </w:divBdr>
    </w:div>
    <w:div w:id="1673995124">
      <w:bodyDiv w:val="1"/>
      <w:marLeft w:val="0"/>
      <w:marRight w:val="0"/>
      <w:marTop w:val="0"/>
      <w:marBottom w:val="0"/>
      <w:divBdr>
        <w:top w:val="none" w:sz="0" w:space="0" w:color="auto"/>
        <w:left w:val="none" w:sz="0" w:space="0" w:color="auto"/>
        <w:bottom w:val="none" w:sz="0" w:space="0" w:color="auto"/>
        <w:right w:val="none" w:sz="0" w:space="0" w:color="auto"/>
      </w:divBdr>
    </w:div>
    <w:div w:id="1674332588">
      <w:bodyDiv w:val="1"/>
      <w:marLeft w:val="0"/>
      <w:marRight w:val="0"/>
      <w:marTop w:val="0"/>
      <w:marBottom w:val="0"/>
      <w:divBdr>
        <w:top w:val="none" w:sz="0" w:space="0" w:color="auto"/>
        <w:left w:val="none" w:sz="0" w:space="0" w:color="auto"/>
        <w:bottom w:val="none" w:sz="0" w:space="0" w:color="auto"/>
        <w:right w:val="none" w:sz="0" w:space="0" w:color="auto"/>
      </w:divBdr>
    </w:div>
    <w:div w:id="1674844534">
      <w:bodyDiv w:val="1"/>
      <w:marLeft w:val="0"/>
      <w:marRight w:val="0"/>
      <w:marTop w:val="0"/>
      <w:marBottom w:val="0"/>
      <w:divBdr>
        <w:top w:val="none" w:sz="0" w:space="0" w:color="auto"/>
        <w:left w:val="none" w:sz="0" w:space="0" w:color="auto"/>
        <w:bottom w:val="none" w:sz="0" w:space="0" w:color="auto"/>
        <w:right w:val="none" w:sz="0" w:space="0" w:color="auto"/>
      </w:divBdr>
    </w:div>
    <w:div w:id="1675259512">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7147300">
      <w:bodyDiv w:val="1"/>
      <w:marLeft w:val="0"/>
      <w:marRight w:val="0"/>
      <w:marTop w:val="0"/>
      <w:marBottom w:val="0"/>
      <w:divBdr>
        <w:top w:val="none" w:sz="0" w:space="0" w:color="auto"/>
        <w:left w:val="none" w:sz="0" w:space="0" w:color="auto"/>
        <w:bottom w:val="none" w:sz="0" w:space="0" w:color="auto"/>
        <w:right w:val="none" w:sz="0" w:space="0" w:color="auto"/>
      </w:divBdr>
    </w:div>
    <w:div w:id="1677997610">
      <w:bodyDiv w:val="1"/>
      <w:marLeft w:val="0"/>
      <w:marRight w:val="0"/>
      <w:marTop w:val="0"/>
      <w:marBottom w:val="0"/>
      <w:divBdr>
        <w:top w:val="none" w:sz="0" w:space="0" w:color="auto"/>
        <w:left w:val="none" w:sz="0" w:space="0" w:color="auto"/>
        <w:bottom w:val="none" w:sz="0" w:space="0" w:color="auto"/>
        <w:right w:val="none" w:sz="0" w:space="0" w:color="auto"/>
      </w:divBdr>
    </w:div>
    <w:div w:id="1677999072">
      <w:bodyDiv w:val="1"/>
      <w:marLeft w:val="0"/>
      <w:marRight w:val="0"/>
      <w:marTop w:val="0"/>
      <w:marBottom w:val="0"/>
      <w:divBdr>
        <w:top w:val="none" w:sz="0" w:space="0" w:color="auto"/>
        <w:left w:val="none" w:sz="0" w:space="0" w:color="auto"/>
        <w:bottom w:val="none" w:sz="0" w:space="0" w:color="auto"/>
        <w:right w:val="none" w:sz="0" w:space="0" w:color="auto"/>
      </w:divBdr>
    </w:div>
    <w:div w:id="1678532267">
      <w:bodyDiv w:val="1"/>
      <w:marLeft w:val="0"/>
      <w:marRight w:val="0"/>
      <w:marTop w:val="0"/>
      <w:marBottom w:val="0"/>
      <w:divBdr>
        <w:top w:val="none" w:sz="0" w:space="0" w:color="auto"/>
        <w:left w:val="none" w:sz="0" w:space="0" w:color="auto"/>
        <w:bottom w:val="none" w:sz="0" w:space="0" w:color="auto"/>
        <w:right w:val="none" w:sz="0" w:space="0" w:color="auto"/>
      </w:divBdr>
    </w:div>
    <w:div w:id="1678534470">
      <w:bodyDiv w:val="1"/>
      <w:marLeft w:val="0"/>
      <w:marRight w:val="0"/>
      <w:marTop w:val="0"/>
      <w:marBottom w:val="0"/>
      <w:divBdr>
        <w:top w:val="none" w:sz="0" w:space="0" w:color="auto"/>
        <w:left w:val="none" w:sz="0" w:space="0" w:color="auto"/>
        <w:bottom w:val="none" w:sz="0" w:space="0" w:color="auto"/>
        <w:right w:val="none" w:sz="0" w:space="0" w:color="auto"/>
      </w:divBdr>
    </w:div>
    <w:div w:id="1678534746">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0368">
      <w:bodyDiv w:val="1"/>
      <w:marLeft w:val="0"/>
      <w:marRight w:val="0"/>
      <w:marTop w:val="0"/>
      <w:marBottom w:val="0"/>
      <w:divBdr>
        <w:top w:val="none" w:sz="0" w:space="0" w:color="auto"/>
        <w:left w:val="none" w:sz="0" w:space="0" w:color="auto"/>
        <w:bottom w:val="none" w:sz="0" w:space="0" w:color="auto"/>
        <w:right w:val="none" w:sz="0" w:space="0" w:color="auto"/>
      </w:divBdr>
    </w:div>
    <w:div w:id="1679573375">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80305068">
      <w:bodyDiv w:val="1"/>
      <w:marLeft w:val="0"/>
      <w:marRight w:val="0"/>
      <w:marTop w:val="0"/>
      <w:marBottom w:val="0"/>
      <w:divBdr>
        <w:top w:val="none" w:sz="0" w:space="0" w:color="auto"/>
        <w:left w:val="none" w:sz="0" w:space="0" w:color="auto"/>
        <w:bottom w:val="none" w:sz="0" w:space="0" w:color="auto"/>
        <w:right w:val="none" w:sz="0" w:space="0" w:color="auto"/>
      </w:divBdr>
    </w:div>
    <w:div w:id="1680808915">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347483">
      <w:bodyDiv w:val="1"/>
      <w:marLeft w:val="0"/>
      <w:marRight w:val="0"/>
      <w:marTop w:val="0"/>
      <w:marBottom w:val="0"/>
      <w:divBdr>
        <w:top w:val="none" w:sz="0" w:space="0" w:color="auto"/>
        <w:left w:val="none" w:sz="0" w:space="0" w:color="auto"/>
        <w:bottom w:val="none" w:sz="0" w:space="0" w:color="auto"/>
        <w:right w:val="none" w:sz="0" w:space="0" w:color="auto"/>
      </w:divBdr>
    </w:div>
    <w:div w:id="1681546605">
      <w:bodyDiv w:val="1"/>
      <w:marLeft w:val="0"/>
      <w:marRight w:val="0"/>
      <w:marTop w:val="0"/>
      <w:marBottom w:val="0"/>
      <w:divBdr>
        <w:top w:val="none" w:sz="0" w:space="0" w:color="auto"/>
        <w:left w:val="none" w:sz="0" w:space="0" w:color="auto"/>
        <w:bottom w:val="none" w:sz="0" w:space="0" w:color="auto"/>
        <w:right w:val="none" w:sz="0" w:space="0" w:color="auto"/>
      </w:divBdr>
    </w:div>
    <w:div w:id="1681614052">
      <w:bodyDiv w:val="1"/>
      <w:marLeft w:val="0"/>
      <w:marRight w:val="0"/>
      <w:marTop w:val="0"/>
      <w:marBottom w:val="0"/>
      <w:divBdr>
        <w:top w:val="none" w:sz="0" w:space="0" w:color="auto"/>
        <w:left w:val="none" w:sz="0" w:space="0" w:color="auto"/>
        <w:bottom w:val="none" w:sz="0" w:space="0" w:color="auto"/>
        <w:right w:val="none" w:sz="0" w:space="0" w:color="auto"/>
      </w:divBdr>
    </w:div>
    <w:div w:id="1681616322">
      <w:bodyDiv w:val="1"/>
      <w:marLeft w:val="0"/>
      <w:marRight w:val="0"/>
      <w:marTop w:val="0"/>
      <w:marBottom w:val="0"/>
      <w:divBdr>
        <w:top w:val="none" w:sz="0" w:space="0" w:color="auto"/>
        <w:left w:val="none" w:sz="0" w:space="0" w:color="auto"/>
        <w:bottom w:val="none" w:sz="0" w:space="0" w:color="auto"/>
        <w:right w:val="none" w:sz="0" w:space="0" w:color="auto"/>
      </w:divBdr>
    </w:div>
    <w:div w:id="1681853180">
      <w:bodyDiv w:val="1"/>
      <w:marLeft w:val="0"/>
      <w:marRight w:val="0"/>
      <w:marTop w:val="0"/>
      <w:marBottom w:val="0"/>
      <w:divBdr>
        <w:top w:val="none" w:sz="0" w:space="0" w:color="auto"/>
        <w:left w:val="none" w:sz="0" w:space="0" w:color="auto"/>
        <w:bottom w:val="none" w:sz="0" w:space="0" w:color="auto"/>
        <w:right w:val="none" w:sz="0" w:space="0" w:color="auto"/>
      </w:divBdr>
    </w:div>
    <w:div w:id="1681857630">
      <w:bodyDiv w:val="1"/>
      <w:marLeft w:val="0"/>
      <w:marRight w:val="0"/>
      <w:marTop w:val="0"/>
      <w:marBottom w:val="0"/>
      <w:divBdr>
        <w:top w:val="none" w:sz="0" w:space="0" w:color="auto"/>
        <w:left w:val="none" w:sz="0" w:space="0" w:color="auto"/>
        <w:bottom w:val="none" w:sz="0" w:space="0" w:color="auto"/>
        <w:right w:val="none" w:sz="0" w:space="0" w:color="auto"/>
      </w:divBdr>
    </w:div>
    <w:div w:id="1682317323">
      <w:bodyDiv w:val="1"/>
      <w:marLeft w:val="0"/>
      <w:marRight w:val="0"/>
      <w:marTop w:val="0"/>
      <w:marBottom w:val="0"/>
      <w:divBdr>
        <w:top w:val="none" w:sz="0" w:space="0" w:color="auto"/>
        <w:left w:val="none" w:sz="0" w:space="0" w:color="auto"/>
        <w:bottom w:val="none" w:sz="0" w:space="0" w:color="auto"/>
        <w:right w:val="none" w:sz="0" w:space="0" w:color="auto"/>
      </w:divBdr>
    </w:div>
    <w:div w:id="1682658249">
      <w:bodyDiv w:val="1"/>
      <w:marLeft w:val="0"/>
      <w:marRight w:val="0"/>
      <w:marTop w:val="0"/>
      <w:marBottom w:val="0"/>
      <w:divBdr>
        <w:top w:val="none" w:sz="0" w:space="0" w:color="auto"/>
        <w:left w:val="none" w:sz="0" w:space="0" w:color="auto"/>
        <w:bottom w:val="none" w:sz="0" w:space="0" w:color="auto"/>
        <w:right w:val="none" w:sz="0" w:space="0" w:color="auto"/>
      </w:divBdr>
    </w:div>
    <w:div w:id="1682931324">
      <w:bodyDiv w:val="1"/>
      <w:marLeft w:val="0"/>
      <w:marRight w:val="0"/>
      <w:marTop w:val="0"/>
      <w:marBottom w:val="0"/>
      <w:divBdr>
        <w:top w:val="none" w:sz="0" w:space="0" w:color="auto"/>
        <w:left w:val="none" w:sz="0" w:space="0" w:color="auto"/>
        <w:bottom w:val="none" w:sz="0" w:space="0" w:color="auto"/>
        <w:right w:val="none" w:sz="0" w:space="0" w:color="auto"/>
      </w:divBdr>
    </w:div>
    <w:div w:id="1682976035">
      <w:bodyDiv w:val="1"/>
      <w:marLeft w:val="0"/>
      <w:marRight w:val="0"/>
      <w:marTop w:val="0"/>
      <w:marBottom w:val="0"/>
      <w:divBdr>
        <w:top w:val="none" w:sz="0" w:space="0" w:color="auto"/>
        <w:left w:val="none" w:sz="0" w:space="0" w:color="auto"/>
        <w:bottom w:val="none" w:sz="0" w:space="0" w:color="auto"/>
        <w:right w:val="none" w:sz="0" w:space="0" w:color="auto"/>
      </w:divBdr>
    </w:div>
    <w:div w:id="1683161979">
      <w:bodyDiv w:val="1"/>
      <w:marLeft w:val="0"/>
      <w:marRight w:val="0"/>
      <w:marTop w:val="0"/>
      <w:marBottom w:val="0"/>
      <w:divBdr>
        <w:top w:val="none" w:sz="0" w:space="0" w:color="auto"/>
        <w:left w:val="none" w:sz="0" w:space="0" w:color="auto"/>
        <w:bottom w:val="none" w:sz="0" w:space="0" w:color="auto"/>
        <w:right w:val="none" w:sz="0" w:space="0" w:color="auto"/>
      </w:divBdr>
    </w:div>
    <w:div w:id="1683162184">
      <w:bodyDiv w:val="1"/>
      <w:marLeft w:val="0"/>
      <w:marRight w:val="0"/>
      <w:marTop w:val="0"/>
      <w:marBottom w:val="0"/>
      <w:divBdr>
        <w:top w:val="none" w:sz="0" w:space="0" w:color="auto"/>
        <w:left w:val="none" w:sz="0" w:space="0" w:color="auto"/>
        <w:bottom w:val="none" w:sz="0" w:space="0" w:color="auto"/>
        <w:right w:val="none" w:sz="0" w:space="0" w:color="auto"/>
      </w:divBdr>
    </w:div>
    <w:div w:id="1683193819">
      <w:bodyDiv w:val="1"/>
      <w:marLeft w:val="0"/>
      <w:marRight w:val="0"/>
      <w:marTop w:val="0"/>
      <w:marBottom w:val="0"/>
      <w:divBdr>
        <w:top w:val="none" w:sz="0" w:space="0" w:color="auto"/>
        <w:left w:val="none" w:sz="0" w:space="0" w:color="auto"/>
        <w:bottom w:val="none" w:sz="0" w:space="0" w:color="auto"/>
        <w:right w:val="none" w:sz="0" w:space="0" w:color="auto"/>
      </w:divBdr>
    </w:div>
    <w:div w:id="1683240741">
      <w:bodyDiv w:val="1"/>
      <w:marLeft w:val="0"/>
      <w:marRight w:val="0"/>
      <w:marTop w:val="0"/>
      <w:marBottom w:val="0"/>
      <w:divBdr>
        <w:top w:val="none" w:sz="0" w:space="0" w:color="auto"/>
        <w:left w:val="none" w:sz="0" w:space="0" w:color="auto"/>
        <w:bottom w:val="none" w:sz="0" w:space="0" w:color="auto"/>
        <w:right w:val="none" w:sz="0" w:space="0" w:color="auto"/>
      </w:divBdr>
    </w:div>
    <w:div w:id="1683892913">
      <w:bodyDiv w:val="1"/>
      <w:marLeft w:val="0"/>
      <w:marRight w:val="0"/>
      <w:marTop w:val="0"/>
      <w:marBottom w:val="0"/>
      <w:divBdr>
        <w:top w:val="none" w:sz="0" w:space="0" w:color="auto"/>
        <w:left w:val="none" w:sz="0" w:space="0" w:color="auto"/>
        <w:bottom w:val="none" w:sz="0" w:space="0" w:color="auto"/>
        <w:right w:val="none" w:sz="0" w:space="0" w:color="auto"/>
      </w:divBdr>
    </w:div>
    <w:div w:id="1684165356">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4625109">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281253">
      <w:bodyDiv w:val="1"/>
      <w:marLeft w:val="0"/>
      <w:marRight w:val="0"/>
      <w:marTop w:val="0"/>
      <w:marBottom w:val="0"/>
      <w:divBdr>
        <w:top w:val="none" w:sz="0" w:space="0" w:color="auto"/>
        <w:left w:val="none" w:sz="0" w:space="0" w:color="auto"/>
        <w:bottom w:val="none" w:sz="0" w:space="0" w:color="auto"/>
        <w:right w:val="none" w:sz="0" w:space="0" w:color="auto"/>
      </w:divBdr>
    </w:div>
    <w:div w:id="1685323910">
      <w:bodyDiv w:val="1"/>
      <w:marLeft w:val="0"/>
      <w:marRight w:val="0"/>
      <w:marTop w:val="0"/>
      <w:marBottom w:val="0"/>
      <w:divBdr>
        <w:top w:val="none" w:sz="0" w:space="0" w:color="auto"/>
        <w:left w:val="none" w:sz="0" w:space="0" w:color="auto"/>
        <w:bottom w:val="none" w:sz="0" w:space="0" w:color="auto"/>
        <w:right w:val="none" w:sz="0" w:space="0" w:color="auto"/>
      </w:divBdr>
    </w:div>
    <w:div w:id="1685861483">
      <w:bodyDiv w:val="1"/>
      <w:marLeft w:val="0"/>
      <w:marRight w:val="0"/>
      <w:marTop w:val="0"/>
      <w:marBottom w:val="0"/>
      <w:divBdr>
        <w:top w:val="none" w:sz="0" w:space="0" w:color="auto"/>
        <w:left w:val="none" w:sz="0" w:space="0" w:color="auto"/>
        <w:bottom w:val="none" w:sz="0" w:space="0" w:color="auto"/>
        <w:right w:val="none" w:sz="0" w:space="0" w:color="auto"/>
      </w:divBdr>
    </w:div>
    <w:div w:id="1685866624">
      <w:bodyDiv w:val="1"/>
      <w:marLeft w:val="0"/>
      <w:marRight w:val="0"/>
      <w:marTop w:val="0"/>
      <w:marBottom w:val="0"/>
      <w:divBdr>
        <w:top w:val="none" w:sz="0" w:space="0" w:color="auto"/>
        <w:left w:val="none" w:sz="0" w:space="0" w:color="auto"/>
        <w:bottom w:val="none" w:sz="0" w:space="0" w:color="auto"/>
        <w:right w:val="none" w:sz="0" w:space="0" w:color="auto"/>
      </w:divBdr>
    </w:div>
    <w:div w:id="1686250228">
      <w:bodyDiv w:val="1"/>
      <w:marLeft w:val="0"/>
      <w:marRight w:val="0"/>
      <w:marTop w:val="0"/>
      <w:marBottom w:val="0"/>
      <w:divBdr>
        <w:top w:val="none" w:sz="0" w:space="0" w:color="auto"/>
        <w:left w:val="none" w:sz="0" w:space="0" w:color="auto"/>
        <w:bottom w:val="none" w:sz="0" w:space="0" w:color="auto"/>
        <w:right w:val="none" w:sz="0" w:space="0" w:color="auto"/>
      </w:divBdr>
    </w:div>
    <w:div w:id="1687362145">
      <w:bodyDiv w:val="1"/>
      <w:marLeft w:val="0"/>
      <w:marRight w:val="0"/>
      <w:marTop w:val="0"/>
      <w:marBottom w:val="0"/>
      <w:divBdr>
        <w:top w:val="none" w:sz="0" w:space="0" w:color="auto"/>
        <w:left w:val="none" w:sz="0" w:space="0" w:color="auto"/>
        <w:bottom w:val="none" w:sz="0" w:space="0" w:color="auto"/>
        <w:right w:val="none" w:sz="0" w:space="0" w:color="auto"/>
      </w:divBdr>
    </w:div>
    <w:div w:id="1687562898">
      <w:bodyDiv w:val="1"/>
      <w:marLeft w:val="0"/>
      <w:marRight w:val="0"/>
      <w:marTop w:val="0"/>
      <w:marBottom w:val="0"/>
      <w:divBdr>
        <w:top w:val="none" w:sz="0" w:space="0" w:color="auto"/>
        <w:left w:val="none" w:sz="0" w:space="0" w:color="auto"/>
        <w:bottom w:val="none" w:sz="0" w:space="0" w:color="auto"/>
        <w:right w:val="none" w:sz="0" w:space="0" w:color="auto"/>
      </w:divBdr>
    </w:div>
    <w:div w:id="1687629834">
      <w:bodyDiv w:val="1"/>
      <w:marLeft w:val="0"/>
      <w:marRight w:val="0"/>
      <w:marTop w:val="0"/>
      <w:marBottom w:val="0"/>
      <w:divBdr>
        <w:top w:val="none" w:sz="0" w:space="0" w:color="auto"/>
        <w:left w:val="none" w:sz="0" w:space="0" w:color="auto"/>
        <w:bottom w:val="none" w:sz="0" w:space="0" w:color="auto"/>
        <w:right w:val="none" w:sz="0" w:space="0" w:color="auto"/>
      </w:divBdr>
    </w:div>
    <w:div w:id="1687976699">
      <w:bodyDiv w:val="1"/>
      <w:marLeft w:val="0"/>
      <w:marRight w:val="0"/>
      <w:marTop w:val="0"/>
      <w:marBottom w:val="0"/>
      <w:divBdr>
        <w:top w:val="none" w:sz="0" w:space="0" w:color="auto"/>
        <w:left w:val="none" w:sz="0" w:space="0" w:color="auto"/>
        <w:bottom w:val="none" w:sz="0" w:space="0" w:color="auto"/>
        <w:right w:val="none" w:sz="0" w:space="0" w:color="auto"/>
      </w:divBdr>
    </w:div>
    <w:div w:id="1688369409">
      <w:bodyDiv w:val="1"/>
      <w:marLeft w:val="0"/>
      <w:marRight w:val="0"/>
      <w:marTop w:val="0"/>
      <w:marBottom w:val="0"/>
      <w:divBdr>
        <w:top w:val="none" w:sz="0" w:space="0" w:color="auto"/>
        <w:left w:val="none" w:sz="0" w:space="0" w:color="auto"/>
        <w:bottom w:val="none" w:sz="0" w:space="0" w:color="auto"/>
        <w:right w:val="none" w:sz="0" w:space="0" w:color="auto"/>
      </w:divBdr>
    </w:div>
    <w:div w:id="1688679736">
      <w:bodyDiv w:val="1"/>
      <w:marLeft w:val="0"/>
      <w:marRight w:val="0"/>
      <w:marTop w:val="0"/>
      <w:marBottom w:val="0"/>
      <w:divBdr>
        <w:top w:val="none" w:sz="0" w:space="0" w:color="auto"/>
        <w:left w:val="none" w:sz="0" w:space="0" w:color="auto"/>
        <w:bottom w:val="none" w:sz="0" w:space="0" w:color="auto"/>
        <w:right w:val="none" w:sz="0" w:space="0" w:color="auto"/>
      </w:divBdr>
    </w:div>
    <w:div w:id="1689215165">
      <w:bodyDiv w:val="1"/>
      <w:marLeft w:val="0"/>
      <w:marRight w:val="0"/>
      <w:marTop w:val="0"/>
      <w:marBottom w:val="0"/>
      <w:divBdr>
        <w:top w:val="none" w:sz="0" w:space="0" w:color="auto"/>
        <w:left w:val="none" w:sz="0" w:space="0" w:color="auto"/>
        <w:bottom w:val="none" w:sz="0" w:space="0" w:color="auto"/>
        <w:right w:val="none" w:sz="0" w:space="0" w:color="auto"/>
      </w:divBdr>
    </w:div>
    <w:div w:id="1689478380">
      <w:bodyDiv w:val="1"/>
      <w:marLeft w:val="0"/>
      <w:marRight w:val="0"/>
      <w:marTop w:val="0"/>
      <w:marBottom w:val="0"/>
      <w:divBdr>
        <w:top w:val="none" w:sz="0" w:space="0" w:color="auto"/>
        <w:left w:val="none" w:sz="0" w:space="0" w:color="auto"/>
        <w:bottom w:val="none" w:sz="0" w:space="0" w:color="auto"/>
        <w:right w:val="none" w:sz="0" w:space="0" w:color="auto"/>
      </w:divBdr>
    </w:div>
    <w:div w:id="1690523923">
      <w:bodyDiv w:val="1"/>
      <w:marLeft w:val="0"/>
      <w:marRight w:val="0"/>
      <w:marTop w:val="0"/>
      <w:marBottom w:val="0"/>
      <w:divBdr>
        <w:top w:val="none" w:sz="0" w:space="0" w:color="auto"/>
        <w:left w:val="none" w:sz="0" w:space="0" w:color="auto"/>
        <w:bottom w:val="none" w:sz="0" w:space="0" w:color="auto"/>
        <w:right w:val="none" w:sz="0" w:space="0" w:color="auto"/>
      </w:divBdr>
    </w:div>
    <w:div w:id="1690528280">
      <w:bodyDiv w:val="1"/>
      <w:marLeft w:val="0"/>
      <w:marRight w:val="0"/>
      <w:marTop w:val="0"/>
      <w:marBottom w:val="0"/>
      <w:divBdr>
        <w:top w:val="none" w:sz="0" w:space="0" w:color="auto"/>
        <w:left w:val="none" w:sz="0" w:space="0" w:color="auto"/>
        <w:bottom w:val="none" w:sz="0" w:space="0" w:color="auto"/>
        <w:right w:val="none" w:sz="0" w:space="0" w:color="auto"/>
      </w:divBdr>
    </w:div>
    <w:div w:id="1690714693">
      <w:bodyDiv w:val="1"/>
      <w:marLeft w:val="0"/>
      <w:marRight w:val="0"/>
      <w:marTop w:val="0"/>
      <w:marBottom w:val="0"/>
      <w:divBdr>
        <w:top w:val="none" w:sz="0" w:space="0" w:color="auto"/>
        <w:left w:val="none" w:sz="0" w:space="0" w:color="auto"/>
        <w:bottom w:val="none" w:sz="0" w:space="0" w:color="auto"/>
        <w:right w:val="none" w:sz="0" w:space="0" w:color="auto"/>
      </w:divBdr>
    </w:div>
    <w:div w:id="1690910681">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1176978">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688438">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1953726">
      <w:bodyDiv w:val="1"/>
      <w:marLeft w:val="0"/>
      <w:marRight w:val="0"/>
      <w:marTop w:val="0"/>
      <w:marBottom w:val="0"/>
      <w:divBdr>
        <w:top w:val="none" w:sz="0" w:space="0" w:color="auto"/>
        <w:left w:val="none" w:sz="0" w:space="0" w:color="auto"/>
        <w:bottom w:val="none" w:sz="0" w:space="0" w:color="auto"/>
        <w:right w:val="none" w:sz="0" w:space="0" w:color="auto"/>
      </w:divBdr>
    </w:div>
    <w:div w:id="1692223648">
      <w:bodyDiv w:val="1"/>
      <w:marLeft w:val="0"/>
      <w:marRight w:val="0"/>
      <w:marTop w:val="0"/>
      <w:marBottom w:val="0"/>
      <w:divBdr>
        <w:top w:val="none" w:sz="0" w:space="0" w:color="auto"/>
        <w:left w:val="none" w:sz="0" w:space="0" w:color="auto"/>
        <w:bottom w:val="none" w:sz="0" w:space="0" w:color="auto"/>
        <w:right w:val="none" w:sz="0" w:space="0" w:color="auto"/>
      </w:divBdr>
    </w:div>
    <w:div w:id="1692561306">
      <w:bodyDiv w:val="1"/>
      <w:marLeft w:val="0"/>
      <w:marRight w:val="0"/>
      <w:marTop w:val="0"/>
      <w:marBottom w:val="0"/>
      <w:divBdr>
        <w:top w:val="none" w:sz="0" w:space="0" w:color="auto"/>
        <w:left w:val="none" w:sz="0" w:space="0" w:color="auto"/>
        <w:bottom w:val="none" w:sz="0" w:space="0" w:color="auto"/>
        <w:right w:val="none" w:sz="0" w:space="0" w:color="auto"/>
      </w:divBdr>
    </w:div>
    <w:div w:id="1692683417">
      <w:bodyDiv w:val="1"/>
      <w:marLeft w:val="0"/>
      <w:marRight w:val="0"/>
      <w:marTop w:val="0"/>
      <w:marBottom w:val="0"/>
      <w:divBdr>
        <w:top w:val="none" w:sz="0" w:space="0" w:color="auto"/>
        <w:left w:val="none" w:sz="0" w:space="0" w:color="auto"/>
        <w:bottom w:val="none" w:sz="0" w:space="0" w:color="auto"/>
        <w:right w:val="none" w:sz="0" w:space="0" w:color="auto"/>
      </w:divBdr>
    </w:div>
    <w:div w:id="1692753745">
      <w:bodyDiv w:val="1"/>
      <w:marLeft w:val="0"/>
      <w:marRight w:val="0"/>
      <w:marTop w:val="0"/>
      <w:marBottom w:val="0"/>
      <w:divBdr>
        <w:top w:val="none" w:sz="0" w:space="0" w:color="auto"/>
        <w:left w:val="none" w:sz="0" w:space="0" w:color="auto"/>
        <w:bottom w:val="none" w:sz="0" w:space="0" w:color="auto"/>
        <w:right w:val="none" w:sz="0" w:space="0" w:color="auto"/>
      </w:divBdr>
    </w:div>
    <w:div w:id="1692796928">
      <w:bodyDiv w:val="1"/>
      <w:marLeft w:val="0"/>
      <w:marRight w:val="0"/>
      <w:marTop w:val="0"/>
      <w:marBottom w:val="0"/>
      <w:divBdr>
        <w:top w:val="none" w:sz="0" w:space="0" w:color="auto"/>
        <w:left w:val="none" w:sz="0" w:space="0" w:color="auto"/>
        <w:bottom w:val="none" w:sz="0" w:space="0" w:color="auto"/>
        <w:right w:val="none" w:sz="0" w:space="0" w:color="auto"/>
      </w:divBdr>
    </w:div>
    <w:div w:id="1693071076">
      <w:bodyDiv w:val="1"/>
      <w:marLeft w:val="0"/>
      <w:marRight w:val="0"/>
      <w:marTop w:val="0"/>
      <w:marBottom w:val="0"/>
      <w:divBdr>
        <w:top w:val="none" w:sz="0" w:space="0" w:color="auto"/>
        <w:left w:val="none" w:sz="0" w:space="0" w:color="auto"/>
        <w:bottom w:val="none" w:sz="0" w:space="0" w:color="auto"/>
        <w:right w:val="none" w:sz="0" w:space="0" w:color="auto"/>
      </w:divBdr>
    </w:div>
    <w:div w:id="1693527259">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914128">
      <w:bodyDiv w:val="1"/>
      <w:marLeft w:val="0"/>
      <w:marRight w:val="0"/>
      <w:marTop w:val="0"/>
      <w:marBottom w:val="0"/>
      <w:divBdr>
        <w:top w:val="none" w:sz="0" w:space="0" w:color="auto"/>
        <w:left w:val="none" w:sz="0" w:space="0" w:color="auto"/>
        <w:bottom w:val="none" w:sz="0" w:space="0" w:color="auto"/>
        <w:right w:val="none" w:sz="0" w:space="0" w:color="auto"/>
      </w:divBdr>
    </w:div>
    <w:div w:id="1695230053">
      <w:bodyDiv w:val="1"/>
      <w:marLeft w:val="0"/>
      <w:marRight w:val="0"/>
      <w:marTop w:val="0"/>
      <w:marBottom w:val="0"/>
      <w:divBdr>
        <w:top w:val="none" w:sz="0" w:space="0" w:color="auto"/>
        <w:left w:val="none" w:sz="0" w:space="0" w:color="auto"/>
        <w:bottom w:val="none" w:sz="0" w:space="0" w:color="auto"/>
        <w:right w:val="none" w:sz="0" w:space="0" w:color="auto"/>
      </w:divBdr>
    </w:div>
    <w:div w:id="1695573676">
      <w:bodyDiv w:val="1"/>
      <w:marLeft w:val="0"/>
      <w:marRight w:val="0"/>
      <w:marTop w:val="0"/>
      <w:marBottom w:val="0"/>
      <w:divBdr>
        <w:top w:val="none" w:sz="0" w:space="0" w:color="auto"/>
        <w:left w:val="none" w:sz="0" w:space="0" w:color="auto"/>
        <w:bottom w:val="none" w:sz="0" w:space="0" w:color="auto"/>
        <w:right w:val="none" w:sz="0" w:space="0" w:color="auto"/>
      </w:divBdr>
    </w:div>
    <w:div w:id="1696031711">
      <w:bodyDiv w:val="1"/>
      <w:marLeft w:val="0"/>
      <w:marRight w:val="0"/>
      <w:marTop w:val="0"/>
      <w:marBottom w:val="0"/>
      <w:divBdr>
        <w:top w:val="none" w:sz="0" w:space="0" w:color="auto"/>
        <w:left w:val="none" w:sz="0" w:space="0" w:color="auto"/>
        <w:bottom w:val="none" w:sz="0" w:space="0" w:color="auto"/>
        <w:right w:val="none" w:sz="0" w:space="0" w:color="auto"/>
      </w:divBdr>
    </w:div>
    <w:div w:id="1696033581">
      <w:bodyDiv w:val="1"/>
      <w:marLeft w:val="0"/>
      <w:marRight w:val="0"/>
      <w:marTop w:val="0"/>
      <w:marBottom w:val="0"/>
      <w:divBdr>
        <w:top w:val="none" w:sz="0" w:space="0" w:color="auto"/>
        <w:left w:val="none" w:sz="0" w:space="0" w:color="auto"/>
        <w:bottom w:val="none" w:sz="0" w:space="0" w:color="auto"/>
        <w:right w:val="none" w:sz="0" w:space="0" w:color="auto"/>
      </w:divBdr>
    </w:div>
    <w:div w:id="1696806370">
      <w:bodyDiv w:val="1"/>
      <w:marLeft w:val="0"/>
      <w:marRight w:val="0"/>
      <w:marTop w:val="0"/>
      <w:marBottom w:val="0"/>
      <w:divBdr>
        <w:top w:val="none" w:sz="0" w:space="0" w:color="auto"/>
        <w:left w:val="none" w:sz="0" w:space="0" w:color="auto"/>
        <w:bottom w:val="none" w:sz="0" w:space="0" w:color="auto"/>
        <w:right w:val="none" w:sz="0" w:space="0" w:color="auto"/>
      </w:divBdr>
    </w:div>
    <w:div w:id="1696926185">
      <w:bodyDiv w:val="1"/>
      <w:marLeft w:val="0"/>
      <w:marRight w:val="0"/>
      <w:marTop w:val="0"/>
      <w:marBottom w:val="0"/>
      <w:divBdr>
        <w:top w:val="none" w:sz="0" w:space="0" w:color="auto"/>
        <w:left w:val="none" w:sz="0" w:space="0" w:color="auto"/>
        <w:bottom w:val="none" w:sz="0" w:space="0" w:color="auto"/>
        <w:right w:val="none" w:sz="0" w:space="0" w:color="auto"/>
      </w:divBdr>
    </w:div>
    <w:div w:id="1696929222">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272725">
      <w:bodyDiv w:val="1"/>
      <w:marLeft w:val="0"/>
      <w:marRight w:val="0"/>
      <w:marTop w:val="0"/>
      <w:marBottom w:val="0"/>
      <w:divBdr>
        <w:top w:val="none" w:sz="0" w:space="0" w:color="auto"/>
        <w:left w:val="none" w:sz="0" w:space="0" w:color="auto"/>
        <w:bottom w:val="none" w:sz="0" w:space="0" w:color="auto"/>
        <w:right w:val="none" w:sz="0" w:space="0" w:color="auto"/>
      </w:divBdr>
    </w:div>
    <w:div w:id="1697389129">
      <w:bodyDiv w:val="1"/>
      <w:marLeft w:val="0"/>
      <w:marRight w:val="0"/>
      <w:marTop w:val="0"/>
      <w:marBottom w:val="0"/>
      <w:divBdr>
        <w:top w:val="none" w:sz="0" w:space="0" w:color="auto"/>
        <w:left w:val="none" w:sz="0" w:space="0" w:color="auto"/>
        <w:bottom w:val="none" w:sz="0" w:space="0" w:color="auto"/>
        <w:right w:val="none" w:sz="0" w:space="0" w:color="auto"/>
      </w:divBdr>
    </w:div>
    <w:div w:id="1697803150">
      <w:bodyDiv w:val="1"/>
      <w:marLeft w:val="0"/>
      <w:marRight w:val="0"/>
      <w:marTop w:val="0"/>
      <w:marBottom w:val="0"/>
      <w:divBdr>
        <w:top w:val="none" w:sz="0" w:space="0" w:color="auto"/>
        <w:left w:val="none" w:sz="0" w:space="0" w:color="auto"/>
        <w:bottom w:val="none" w:sz="0" w:space="0" w:color="auto"/>
        <w:right w:val="none" w:sz="0" w:space="0" w:color="auto"/>
      </w:divBdr>
    </w:div>
    <w:div w:id="1698004893">
      <w:bodyDiv w:val="1"/>
      <w:marLeft w:val="0"/>
      <w:marRight w:val="0"/>
      <w:marTop w:val="0"/>
      <w:marBottom w:val="0"/>
      <w:divBdr>
        <w:top w:val="none" w:sz="0" w:space="0" w:color="auto"/>
        <w:left w:val="none" w:sz="0" w:space="0" w:color="auto"/>
        <w:bottom w:val="none" w:sz="0" w:space="0" w:color="auto"/>
        <w:right w:val="none" w:sz="0" w:space="0" w:color="auto"/>
      </w:divBdr>
    </w:div>
    <w:div w:id="1698383403">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699744825">
      <w:bodyDiv w:val="1"/>
      <w:marLeft w:val="0"/>
      <w:marRight w:val="0"/>
      <w:marTop w:val="0"/>
      <w:marBottom w:val="0"/>
      <w:divBdr>
        <w:top w:val="none" w:sz="0" w:space="0" w:color="auto"/>
        <w:left w:val="none" w:sz="0" w:space="0" w:color="auto"/>
        <w:bottom w:val="none" w:sz="0" w:space="0" w:color="auto"/>
        <w:right w:val="none" w:sz="0" w:space="0" w:color="auto"/>
      </w:divBdr>
    </w:div>
    <w:div w:id="1700273637">
      <w:bodyDiv w:val="1"/>
      <w:marLeft w:val="0"/>
      <w:marRight w:val="0"/>
      <w:marTop w:val="0"/>
      <w:marBottom w:val="0"/>
      <w:divBdr>
        <w:top w:val="none" w:sz="0" w:space="0" w:color="auto"/>
        <w:left w:val="none" w:sz="0" w:space="0" w:color="auto"/>
        <w:bottom w:val="none" w:sz="0" w:space="0" w:color="auto"/>
        <w:right w:val="none" w:sz="0" w:space="0" w:color="auto"/>
      </w:divBdr>
    </w:div>
    <w:div w:id="1701324358">
      <w:bodyDiv w:val="1"/>
      <w:marLeft w:val="0"/>
      <w:marRight w:val="0"/>
      <w:marTop w:val="0"/>
      <w:marBottom w:val="0"/>
      <w:divBdr>
        <w:top w:val="none" w:sz="0" w:space="0" w:color="auto"/>
        <w:left w:val="none" w:sz="0" w:space="0" w:color="auto"/>
        <w:bottom w:val="none" w:sz="0" w:space="0" w:color="auto"/>
        <w:right w:val="none" w:sz="0" w:space="0" w:color="auto"/>
      </w:divBdr>
    </w:div>
    <w:div w:id="1701592227">
      <w:bodyDiv w:val="1"/>
      <w:marLeft w:val="0"/>
      <w:marRight w:val="0"/>
      <w:marTop w:val="0"/>
      <w:marBottom w:val="0"/>
      <w:divBdr>
        <w:top w:val="none" w:sz="0" w:space="0" w:color="auto"/>
        <w:left w:val="none" w:sz="0" w:space="0" w:color="auto"/>
        <w:bottom w:val="none" w:sz="0" w:space="0" w:color="auto"/>
        <w:right w:val="none" w:sz="0" w:space="0" w:color="auto"/>
      </w:divBdr>
    </w:div>
    <w:div w:id="1703047339">
      <w:bodyDiv w:val="1"/>
      <w:marLeft w:val="0"/>
      <w:marRight w:val="0"/>
      <w:marTop w:val="0"/>
      <w:marBottom w:val="0"/>
      <w:divBdr>
        <w:top w:val="none" w:sz="0" w:space="0" w:color="auto"/>
        <w:left w:val="none" w:sz="0" w:space="0" w:color="auto"/>
        <w:bottom w:val="none" w:sz="0" w:space="0" w:color="auto"/>
        <w:right w:val="none" w:sz="0" w:space="0" w:color="auto"/>
      </w:divBdr>
    </w:div>
    <w:div w:id="1703365206">
      <w:bodyDiv w:val="1"/>
      <w:marLeft w:val="0"/>
      <w:marRight w:val="0"/>
      <w:marTop w:val="0"/>
      <w:marBottom w:val="0"/>
      <w:divBdr>
        <w:top w:val="none" w:sz="0" w:space="0" w:color="auto"/>
        <w:left w:val="none" w:sz="0" w:space="0" w:color="auto"/>
        <w:bottom w:val="none" w:sz="0" w:space="0" w:color="auto"/>
        <w:right w:val="none" w:sz="0" w:space="0" w:color="auto"/>
      </w:divBdr>
    </w:div>
    <w:div w:id="1705055509">
      <w:bodyDiv w:val="1"/>
      <w:marLeft w:val="0"/>
      <w:marRight w:val="0"/>
      <w:marTop w:val="0"/>
      <w:marBottom w:val="0"/>
      <w:divBdr>
        <w:top w:val="none" w:sz="0" w:space="0" w:color="auto"/>
        <w:left w:val="none" w:sz="0" w:space="0" w:color="auto"/>
        <w:bottom w:val="none" w:sz="0" w:space="0" w:color="auto"/>
        <w:right w:val="none" w:sz="0" w:space="0" w:color="auto"/>
      </w:divBdr>
    </w:div>
    <w:div w:id="1705132184">
      <w:bodyDiv w:val="1"/>
      <w:marLeft w:val="0"/>
      <w:marRight w:val="0"/>
      <w:marTop w:val="0"/>
      <w:marBottom w:val="0"/>
      <w:divBdr>
        <w:top w:val="none" w:sz="0" w:space="0" w:color="auto"/>
        <w:left w:val="none" w:sz="0" w:space="0" w:color="auto"/>
        <w:bottom w:val="none" w:sz="0" w:space="0" w:color="auto"/>
        <w:right w:val="none" w:sz="0" w:space="0" w:color="auto"/>
      </w:divBdr>
    </w:div>
    <w:div w:id="1705447426">
      <w:bodyDiv w:val="1"/>
      <w:marLeft w:val="0"/>
      <w:marRight w:val="0"/>
      <w:marTop w:val="0"/>
      <w:marBottom w:val="0"/>
      <w:divBdr>
        <w:top w:val="none" w:sz="0" w:space="0" w:color="auto"/>
        <w:left w:val="none" w:sz="0" w:space="0" w:color="auto"/>
        <w:bottom w:val="none" w:sz="0" w:space="0" w:color="auto"/>
        <w:right w:val="none" w:sz="0" w:space="0" w:color="auto"/>
      </w:divBdr>
    </w:div>
    <w:div w:id="1705472703">
      <w:bodyDiv w:val="1"/>
      <w:marLeft w:val="0"/>
      <w:marRight w:val="0"/>
      <w:marTop w:val="0"/>
      <w:marBottom w:val="0"/>
      <w:divBdr>
        <w:top w:val="none" w:sz="0" w:space="0" w:color="auto"/>
        <w:left w:val="none" w:sz="0" w:space="0" w:color="auto"/>
        <w:bottom w:val="none" w:sz="0" w:space="0" w:color="auto"/>
        <w:right w:val="none" w:sz="0" w:space="0" w:color="auto"/>
      </w:divBdr>
    </w:div>
    <w:div w:id="1705866071">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6253819">
      <w:bodyDiv w:val="1"/>
      <w:marLeft w:val="0"/>
      <w:marRight w:val="0"/>
      <w:marTop w:val="0"/>
      <w:marBottom w:val="0"/>
      <w:divBdr>
        <w:top w:val="none" w:sz="0" w:space="0" w:color="auto"/>
        <w:left w:val="none" w:sz="0" w:space="0" w:color="auto"/>
        <w:bottom w:val="none" w:sz="0" w:space="0" w:color="auto"/>
        <w:right w:val="none" w:sz="0" w:space="0" w:color="auto"/>
      </w:divBdr>
    </w:div>
    <w:div w:id="1707170192">
      <w:bodyDiv w:val="1"/>
      <w:marLeft w:val="0"/>
      <w:marRight w:val="0"/>
      <w:marTop w:val="0"/>
      <w:marBottom w:val="0"/>
      <w:divBdr>
        <w:top w:val="none" w:sz="0" w:space="0" w:color="auto"/>
        <w:left w:val="none" w:sz="0" w:space="0" w:color="auto"/>
        <w:bottom w:val="none" w:sz="0" w:space="0" w:color="auto"/>
        <w:right w:val="none" w:sz="0" w:space="0" w:color="auto"/>
      </w:divBdr>
    </w:div>
    <w:div w:id="1707288187">
      <w:bodyDiv w:val="1"/>
      <w:marLeft w:val="0"/>
      <w:marRight w:val="0"/>
      <w:marTop w:val="0"/>
      <w:marBottom w:val="0"/>
      <w:divBdr>
        <w:top w:val="none" w:sz="0" w:space="0" w:color="auto"/>
        <w:left w:val="none" w:sz="0" w:space="0" w:color="auto"/>
        <w:bottom w:val="none" w:sz="0" w:space="0" w:color="auto"/>
        <w:right w:val="none" w:sz="0" w:space="0" w:color="auto"/>
      </w:divBdr>
    </w:div>
    <w:div w:id="1707637712">
      <w:bodyDiv w:val="1"/>
      <w:marLeft w:val="0"/>
      <w:marRight w:val="0"/>
      <w:marTop w:val="0"/>
      <w:marBottom w:val="0"/>
      <w:divBdr>
        <w:top w:val="none" w:sz="0" w:space="0" w:color="auto"/>
        <w:left w:val="none" w:sz="0" w:space="0" w:color="auto"/>
        <w:bottom w:val="none" w:sz="0" w:space="0" w:color="auto"/>
        <w:right w:val="none" w:sz="0" w:space="0" w:color="auto"/>
      </w:divBdr>
    </w:div>
    <w:div w:id="1707674862">
      <w:bodyDiv w:val="1"/>
      <w:marLeft w:val="0"/>
      <w:marRight w:val="0"/>
      <w:marTop w:val="0"/>
      <w:marBottom w:val="0"/>
      <w:divBdr>
        <w:top w:val="none" w:sz="0" w:space="0" w:color="auto"/>
        <w:left w:val="none" w:sz="0" w:space="0" w:color="auto"/>
        <w:bottom w:val="none" w:sz="0" w:space="0" w:color="auto"/>
        <w:right w:val="none" w:sz="0" w:space="0" w:color="auto"/>
      </w:divBdr>
    </w:div>
    <w:div w:id="1708137074">
      <w:bodyDiv w:val="1"/>
      <w:marLeft w:val="0"/>
      <w:marRight w:val="0"/>
      <w:marTop w:val="0"/>
      <w:marBottom w:val="0"/>
      <w:divBdr>
        <w:top w:val="none" w:sz="0" w:space="0" w:color="auto"/>
        <w:left w:val="none" w:sz="0" w:space="0" w:color="auto"/>
        <w:bottom w:val="none" w:sz="0" w:space="0" w:color="auto"/>
        <w:right w:val="none" w:sz="0" w:space="0" w:color="auto"/>
      </w:divBdr>
    </w:div>
    <w:div w:id="1708213829">
      <w:bodyDiv w:val="1"/>
      <w:marLeft w:val="0"/>
      <w:marRight w:val="0"/>
      <w:marTop w:val="0"/>
      <w:marBottom w:val="0"/>
      <w:divBdr>
        <w:top w:val="none" w:sz="0" w:space="0" w:color="auto"/>
        <w:left w:val="none" w:sz="0" w:space="0" w:color="auto"/>
        <w:bottom w:val="none" w:sz="0" w:space="0" w:color="auto"/>
        <w:right w:val="none" w:sz="0" w:space="0" w:color="auto"/>
      </w:divBdr>
    </w:div>
    <w:div w:id="1708331662">
      <w:bodyDiv w:val="1"/>
      <w:marLeft w:val="0"/>
      <w:marRight w:val="0"/>
      <w:marTop w:val="0"/>
      <w:marBottom w:val="0"/>
      <w:divBdr>
        <w:top w:val="none" w:sz="0" w:space="0" w:color="auto"/>
        <w:left w:val="none" w:sz="0" w:space="0" w:color="auto"/>
        <w:bottom w:val="none" w:sz="0" w:space="0" w:color="auto"/>
        <w:right w:val="none" w:sz="0" w:space="0" w:color="auto"/>
      </w:divBdr>
    </w:div>
    <w:div w:id="1708337963">
      <w:bodyDiv w:val="1"/>
      <w:marLeft w:val="0"/>
      <w:marRight w:val="0"/>
      <w:marTop w:val="0"/>
      <w:marBottom w:val="0"/>
      <w:divBdr>
        <w:top w:val="none" w:sz="0" w:space="0" w:color="auto"/>
        <w:left w:val="none" w:sz="0" w:space="0" w:color="auto"/>
        <w:bottom w:val="none" w:sz="0" w:space="0" w:color="auto"/>
        <w:right w:val="none" w:sz="0" w:space="0" w:color="auto"/>
      </w:divBdr>
    </w:div>
    <w:div w:id="1708524296">
      <w:bodyDiv w:val="1"/>
      <w:marLeft w:val="0"/>
      <w:marRight w:val="0"/>
      <w:marTop w:val="0"/>
      <w:marBottom w:val="0"/>
      <w:divBdr>
        <w:top w:val="none" w:sz="0" w:space="0" w:color="auto"/>
        <w:left w:val="none" w:sz="0" w:space="0" w:color="auto"/>
        <w:bottom w:val="none" w:sz="0" w:space="0" w:color="auto"/>
        <w:right w:val="none" w:sz="0" w:space="0" w:color="auto"/>
      </w:divBdr>
    </w:div>
    <w:div w:id="1708530407">
      <w:bodyDiv w:val="1"/>
      <w:marLeft w:val="0"/>
      <w:marRight w:val="0"/>
      <w:marTop w:val="0"/>
      <w:marBottom w:val="0"/>
      <w:divBdr>
        <w:top w:val="none" w:sz="0" w:space="0" w:color="auto"/>
        <w:left w:val="none" w:sz="0" w:space="0" w:color="auto"/>
        <w:bottom w:val="none" w:sz="0" w:space="0" w:color="auto"/>
        <w:right w:val="none" w:sz="0" w:space="0" w:color="auto"/>
      </w:divBdr>
    </w:div>
    <w:div w:id="1708673590">
      <w:bodyDiv w:val="1"/>
      <w:marLeft w:val="0"/>
      <w:marRight w:val="0"/>
      <w:marTop w:val="0"/>
      <w:marBottom w:val="0"/>
      <w:divBdr>
        <w:top w:val="none" w:sz="0" w:space="0" w:color="auto"/>
        <w:left w:val="none" w:sz="0" w:space="0" w:color="auto"/>
        <w:bottom w:val="none" w:sz="0" w:space="0" w:color="auto"/>
        <w:right w:val="none" w:sz="0" w:space="0" w:color="auto"/>
      </w:divBdr>
    </w:div>
    <w:div w:id="1708675753">
      <w:bodyDiv w:val="1"/>
      <w:marLeft w:val="0"/>
      <w:marRight w:val="0"/>
      <w:marTop w:val="0"/>
      <w:marBottom w:val="0"/>
      <w:divBdr>
        <w:top w:val="none" w:sz="0" w:space="0" w:color="auto"/>
        <w:left w:val="none" w:sz="0" w:space="0" w:color="auto"/>
        <w:bottom w:val="none" w:sz="0" w:space="0" w:color="auto"/>
        <w:right w:val="none" w:sz="0" w:space="0" w:color="auto"/>
      </w:divBdr>
    </w:div>
    <w:div w:id="1708797751">
      <w:bodyDiv w:val="1"/>
      <w:marLeft w:val="0"/>
      <w:marRight w:val="0"/>
      <w:marTop w:val="0"/>
      <w:marBottom w:val="0"/>
      <w:divBdr>
        <w:top w:val="none" w:sz="0" w:space="0" w:color="auto"/>
        <w:left w:val="none" w:sz="0" w:space="0" w:color="auto"/>
        <w:bottom w:val="none" w:sz="0" w:space="0" w:color="auto"/>
        <w:right w:val="none" w:sz="0" w:space="0" w:color="auto"/>
      </w:divBdr>
    </w:div>
    <w:div w:id="1709527796">
      <w:bodyDiv w:val="1"/>
      <w:marLeft w:val="0"/>
      <w:marRight w:val="0"/>
      <w:marTop w:val="0"/>
      <w:marBottom w:val="0"/>
      <w:divBdr>
        <w:top w:val="none" w:sz="0" w:space="0" w:color="auto"/>
        <w:left w:val="none" w:sz="0" w:space="0" w:color="auto"/>
        <w:bottom w:val="none" w:sz="0" w:space="0" w:color="auto"/>
        <w:right w:val="none" w:sz="0" w:space="0" w:color="auto"/>
      </w:divBdr>
    </w:div>
    <w:div w:id="1709984853">
      <w:bodyDiv w:val="1"/>
      <w:marLeft w:val="0"/>
      <w:marRight w:val="0"/>
      <w:marTop w:val="0"/>
      <w:marBottom w:val="0"/>
      <w:divBdr>
        <w:top w:val="none" w:sz="0" w:space="0" w:color="auto"/>
        <w:left w:val="none" w:sz="0" w:space="0" w:color="auto"/>
        <w:bottom w:val="none" w:sz="0" w:space="0" w:color="auto"/>
        <w:right w:val="none" w:sz="0" w:space="0" w:color="auto"/>
      </w:divBdr>
    </w:div>
    <w:div w:id="1711881630">
      <w:bodyDiv w:val="1"/>
      <w:marLeft w:val="0"/>
      <w:marRight w:val="0"/>
      <w:marTop w:val="0"/>
      <w:marBottom w:val="0"/>
      <w:divBdr>
        <w:top w:val="none" w:sz="0" w:space="0" w:color="auto"/>
        <w:left w:val="none" w:sz="0" w:space="0" w:color="auto"/>
        <w:bottom w:val="none" w:sz="0" w:space="0" w:color="auto"/>
        <w:right w:val="none" w:sz="0" w:space="0" w:color="auto"/>
      </w:divBdr>
    </w:div>
    <w:div w:id="1713648244">
      <w:bodyDiv w:val="1"/>
      <w:marLeft w:val="0"/>
      <w:marRight w:val="0"/>
      <w:marTop w:val="0"/>
      <w:marBottom w:val="0"/>
      <w:divBdr>
        <w:top w:val="none" w:sz="0" w:space="0" w:color="auto"/>
        <w:left w:val="none" w:sz="0" w:space="0" w:color="auto"/>
        <w:bottom w:val="none" w:sz="0" w:space="0" w:color="auto"/>
        <w:right w:val="none" w:sz="0" w:space="0" w:color="auto"/>
      </w:divBdr>
    </w:div>
    <w:div w:id="1713963878">
      <w:bodyDiv w:val="1"/>
      <w:marLeft w:val="0"/>
      <w:marRight w:val="0"/>
      <w:marTop w:val="0"/>
      <w:marBottom w:val="0"/>
      <w:divBdr>
        <w:top w:val="none" w:sz="0" w:space="0" w:color="auto"/>
        <w:left w:val="none" w:sz="0" w:space="0" w:color="auto"/>
        <w:bottom w:val="none" w:sz="0" w:space="0" w:color="auto"/>
        <w:right w:val="none" w:sz="0" w:space="0" w:color="auto"/>
      </w:divBdr>
    </w:div>
    <w:div w:id="1714189847">
      <w:bodyDiv w:val="1"/>
      <w:marLeft w:val="0"/>
      <w:marRight w:val="0"/>
      <w:marTop w:val="0"/>
      <w:marBottom w:val="0"/>
      <w:divBdr>
        <w:top w:val="none" w:sz="0" w:space="0" w:color="auto"/>
        <w:left w:val="none" w:sz="0" w:space="0" w:color="auto"/>
        <w:bottom w:val="none" w:sz="0" w:space="0" w:color="auto"/>
        <w:right w:val="none" w:sz="0" w:space="0" w:color="auto"/>
      </w:divBdr>
    </w:div>
    <w:div w:id="1714891651">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6196597">
      <w:bodyDiv w:val="1"/>
      <w:marLeft w:val="0"/>
      <w:marRight w:val="0"/>
      <w:marTop w:val="0"/>
      <w:marBottom w:val="0"/>
      <w:divBdr>
        <w:top w:val="none" w:sz="0" w:space="0" w:color="auto"/>
        <w:left w:val="none" w:sz="0" w:space="0" w:color="auto"/>
        <w:bottom w:val="none" w:sz="0" w:space="0" w:color="auto"/>
        <w:right w:val="none" w:sz="0" w:space="0" w:color="auto"/>
      </w:divBdr>
    </w:div>
    <w:div w:id="1716351366">
      <w:bodyDiv w:val="1"/>
      <w:marLeft w:val="0"/>
      <w:marRight w:val="0"/>
      <w:marTop w:val="0"/>
      <w:marBottom w:val="0"/>
      <w:divBdr>
        <w:top w:val="none" w:sz="0" w:space="0" w:color="auto"/>
        <w:left w:val="none" w:sz="0" w:space="0" w:color="auto"/>
        <w:bottom w:val="none" w:sz="0" w:space="0" w:color="auto"/>
        <w:right w:val="none" w:sz="0" w:space="0" w:color="auto"/>
      </w:divBdr>
    </w:div>
    <w:div w:id="1716537386">
      <w:bodyDiv w:val="1"/>
      <w:marLeft w:val="0"/>
      <w:marRight w:val="0"/>
      <w:marTop w:val="0"/>
      <w:marBottom w:val="0"/>
      <w:divBdr>
        <w:top w:val="none" w:sz="0" w:space="0" w:color="auto"/>
        <w:left w:val="none" w:sz="0" w:space="0" w:color="auto"/>
        <w:bottom w:val="none" w:sz="0" w:space="0" w:color="auto"/>
        <w:right w:val="none" w:sz="0" w:space="0" w:color="auto"/>
      </w:divBdr>
    </w:div>
    <w:div w:id="1716808208">
      <w:bodyDiv w:val="1"/>
      <w:marLeft w:val="0"/>
      <w:marRight w:val="0"/>
      <w:marTop w:val="0"/>
      <w:marBottom w:val="0"/>
      <w:divBdr>
        <w:top w:val="none" w:sz="0" w:space="0" w:color="auto"/>
        <w:left w:val="none" w:sz="0" w:space="0" w:color="auto"/>
        <w:bottom w:val="none" w:sz="0" w:space="0" w:color="auto"/>
        <w:right w:val="none" w:sz="0" w:space="0" w:color="auto"/>
      </w:divBdr>
    </w:div>
    <w:div w:id="1717704692">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8579305">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355947">
      <w:bodyDiv w:val="1"/>
      <w:marLeft w:val="0"/>
      <w:marRight w:val="0"/>
      <w:marTop w:val="0"/>
      <w:marBottom w:val="0"/>
      <w:divBdr>
        <w:top w:val="none" w:sz="0" w:space="0" w:color="auto"/>
        <w:left w:val="none" w:sz="0" w:space="0" w:color="auto"/>
        <w:bottom w:val="none" w:sz="0" w:space="0" w:color="auto"/>
        <w:right w:val="none" w:sz="0" w:space="0" w:color="auto"/>
      </w:divBdr>
    </w:div>
    <w:div w:id="1719403087">
      <w:bodyDiv w:val="1"/>
      <w:marLeft w:val="0"/>
      <w:marRight w:val="0"/>
      <w:marTop w:val="0"/>
      <w:marBottom w:val="0"/>
      <w:divBdr>
        <w:top w:val="none" w:sz="0" w:space="0" w:color="auto"/>
        <w:left w:val="none" w:sz="0" w:space="0" w:color="auto"/>
        <w:bottom w:val="none" w:sz="0" w:space="0" w:color="auto"/>
        <w:right w:val="none" w:sz="0" w:space="0" w:color="auto"/>
      </w:divBdr>
    </w:div>
    <w:div w:id="1719744983">
      <w:bodyDiv w:val="1"/>
      <w:marLeft w:val="0"/>
      <w:marRight w:val="0"/>
      <w:marTop w:val="0"/>
      <w:marBottom w:val="0"/>
      <w:divBdr>
        <w:top w:val="none" w:sz="0" w:space="0" w:color="auto"/>
        <w:left w:val="none" w:sz="0" w:space="0" w:color="auto"/>
        <w:bottom w:val="none" w:sz="0" w:space="0" w:color="auto"/>
        <w:right w:val="none" w:sz="0" w:space="0" w:color="auto"/>
      </w:divBdr>
    </w:div>
    <w:div w:id="1719814374">
      <w:bodyDiv w:val="1"/>
      <w:marLeft w:val="0"/>
      <w:marRight w:val="0"/>
      <w:marTop w:val="0"/>
      <w:marBottom w:val="0"/>
      <w:divBdr>
        <w:top w:val="none" w:sz="0" w:space="0" w:color="auto"/>
        <w:left w:val="none" w:sz="0" w:space="0" w:color="auto"/>
        <w:bottom w:val="none" w:sz="0" w:space="0" w:color="auto"/>
        <w:right w:val="none" w:sz="0" w:space="0" w:color="auto"/>
      </w:divBdr>
    </w:div>
    <w:div w:id="1719864151">
      <w:bodyDiv w:val="1"/>
      <w:marLeft w:val="0"/>
      <w:marRight w:val="0"/>
      <w:marTop w:val="0"/>
      <w:marBottom w:val="0"/>
      <w:divBdr>
        <w:top w:val="none" w:sz="0" w:space="0" w:color="auto"/>
        <w:left w:val="none" w:sz="0" w:space="0" w:color="auto"/>
        <w:bottom w:val="none" w:sz="0" w:space="0" w:color="auto"/>
        <w:right w:val="none" w:sz="0" w:space="0" w:color="auto"/>
      </w:divBdr>
    </w:div>
    <w:div w:id="1719936071">
      <w:bodyDiv w:val="1"/>
      <w:marLeft w:val="0"/>
      <w:marRight w:val="0"/>
      <w:marTop w:val="0"/>
      <w:marBottom w:val="0"/>
      <w:divBdr>
        <w:top w:val="none" w:sz="0" w:space="0" w:color="auto"/>
        <w:left w:val="none" w:sz="0" w:space="0" w:color="auto"/>
        <w:bottom w:val="none" w:sz="0" w:space="0" w:color="auto"/>
        <w:right w:val="none" w:sz="0" w:space="0" w:color="auto"/>
      </w:divBdr>
    </w:div>
    <w:div w:id="1720206786">
      <w:bodyDiv w:val="1"/>
      <w:marLeft w:val="0"/>
      <w:marRight w:val="0"/>
      <w:marTop w:val="0"/>
      <w:marBottom w:val="0"/>
      <w:divBdr>
        <w:top w:val="none" w:sz="0" w:space="0" w:color="auto"/>
        <w:left w:val="none" w:sz="0" w:space="0" w:color="auto"/>
        <w:bottom w:val="none" w:sz="0" w:space="0" w:color="auto"/>
        <w:right w:val="none" w:sz="0" w:space="0" w:color="auto"/>
      </w:divBdr>
    </w:div>
    <w:div w:id="1721130632">
      <w:bodyDiv w:val="1"/>
      <w:marLeft w:val="0"/>
      <w:marRight w:val="0"/>
      <w:marTop w:val="0"/>
      <w:marBottom w:val="0"/>
      <w:divBdr>
        <w:top w:val="none" w:sz="0" w:space="0" w:color="auto"/>
        <w:left w:val="none" w:sz="0" w:space="0" w:color="auto"/>
        <w:bottom w:val="none" w:sz="0" w:space="0" w:color="auto"/>
        <w:right w:val="none" w:sz="0" w:space="0" w:color="auto"/>
      </w:divBdr>
    </w:div>
    <w:div w:id="1721322370">
      <w:bodyDiv w:val="1"/>
      <w:marLeft w:val="0"/>
      <w:marRight w:val="0"/>
      <w:marTop w:val="0"/>
      <w:marBottom w:val="0"/>
      <w:divBdr>
        <w:top w:val="none" w:sz="0" w:space="0" w:color="auto"/>
        <w:left w:val="none" w:sz="0" w:space="0" w:color="auto"/>
        <w:bottom w:val="none" w:sz="0" w:space="0" w:color="auto"/>
        <w:right w:val="none" w:sz="0" w:space="0" w:color="auto"/>
      </w:divBdr>
    </w:div>
    <w:div w:id="1721519154">
      <w:bodyDiv w:val="1"/>
      <w:marLeft w:val="0"/>
      <w:marRight w:val="0"/>
      <w:marTop w:val="0"/>
      <w:marBottom w:val="0"/>
      <w:divBdr>
        <w:top w:val="none" w:sz="0" w:space="0" w:color="auto"/>
        <w:left w:val="none" w:sz="0" w:space="0" w:color="auto"/>
        <w:bottom w:val="none" w:sz="0" w:space="0" w:color="auto"/>
        <w:right w:val="none" w:sz="0" w:space="0" w:color="auto"/>
      </w:divBdr>
    </w:div>
    <w:div w:id="1721830379">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05223">
      <w:bodyDiv w:val="1"/>
      <w:marLeft w:val="0"/>
      <w:marRight w:val="0"/>
      <w:marTop w:val="0"/>
      <w:marBottom w:val="0"/>
      <w:divBdr>
        <w:top w:val="none" w:sz="0" w:space="0" w:color="auto"/>
        <w:left w:val="none" w:sz="0" w:space="0" w:color="auto"/>
        <w:bottom w:val="none" w:sz="0" w:space="0" w:color="auto"/>
        <w:right w:val="none" w:sz="0" w:space="0" w:color="auto"/>
      </w:divBdr>
    </w:div>
    <w:div w:id="1721905740">
      <w:bodyDiv w:val="1"/>
      <w:marLeft w:val="0"/>
      <w:marRight w:val="0"/>
      <w:marTop w:val="0"/>
      <w:marBottom w:val="0"/>
      <w:divBdr>
        <w:top w:val="none" w:sz="0" w:space="0" w:color="auto"/>
        <w:left w:val="none" w:sz="0" w:space="0" w:color="auto"/>
        <w:bottom w:val="none" w:sz="0" w:space="0" w:color="auto"/>
        <w:right w:val="none" w:sz="0" w:space="0" w:color="auto"/>
      </w:divBdr>
    </w:div>
    <w:div w:id="1722050885">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3362458">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677424">
      <w:bodyDiv w:val="1"/>
      <w:marLeft w:val="0"/>
      <w:marRight w:val="0"/>
      <w:marTop w:val="0"/>
      <w:marBottom w:val="0"/>
      <w:divBdr>
        <w:top w:val="none" w:sz="0" w:space="0" w:color="auto"/>
        <w:left w:val="none" w:sz="0" w:space="0" w:color="auto"/>
        <w:bottom w:val="none" w:sz="0" w:space="0" w:color="auto"/>
        <w:right w:val="none" w:sz="0" w:space="0" w:color="auto"/>
      </w:divBdr>
    </w:div>
    <w:div w:id="1724213927">
      <w:bodyDiv w:val="1"/>
      <w:marLeft w:val="0"/>
      <w:marRight w:val="0"/>
      <w:marTop w:val="0"/>
      <w:marBottom w:val="0"/>
      <w:divBdr>
        <w:top w:val="none" w:sz="0" w:space="0" w:color="auto"/>
        <w:left w:val="none" w:sz="0" w:space="0" w:color="auto"/>
        <w:bottom w:val="none" w:sz="0" w:space="0" w:color="auto"/>
        <w:right w:val="none" w:sz="0" w:space="0" w:color="auto"/>
      </w:divBdr>
    </w:div>
    <w:div w:id="1724527103">
      <w:bodyDiv w:val="1"/>
      <w:marLeft w:val="0"/>
      <w:marRight w:val="0"/>
      <w:marTop w:val="0"/>
      <w:marBottom w:val="0"/>
      <w:divBdr>
        <w:top w:val="none" w:sz="0" w:space="0" w:color="auto"/>
        <w:left w:val="none" w:sz="0" w:space="0" w:color="auto"/>
        <w:bottom w:val="none" w:sz="0" w:space="0" w:color="auto"/>
        <w:right w:val="none" w:sz="0" w:space="0" w:color="auto"/>
      </w:divBdr>
    </w:div>
    <w:div w:id="1724596187">
      <w:bodyDiv w:val="1"/>
      <w:marLeft w:val="0"/>
      <w:marRight w:val="0"/>
      <w:marTop w:val="0"/>
      <w:marBottom w:val="0"/>
      <w:divBdr>
        <w:top w:val="none" w:sz="0" w:space="0" w:color="auto"/>
        <w:left w:val="none" w:sz="0" w:space="0" w:color="auto"/>
        <w:bottom w:val="none" w:sz="0" w:space="0" w:color="auto"/>
        <w:right w:val="none" w:sz="0" w:space="0" w:color="auto"/>
      </w:divBdr>
    </w:div>
    <w:div w:id="1724671847">
      <w:bodyDiv w:val="1"/>
      <w:marLeft w:val="0"/>
      <w:marRight w:val="0"/>
      <w:marTop w:val="0"/>
      <w:marBottom w:val="0"/>
      <w:divBdr>
        <w:top w:val="none" w:sz="0" w:space="0" w:color="auto"/>
        <w:left w:val="none" w:sz="0" w:space="0" w:color="auto"/>
        <w:bottom w:val="none" w:sz="0" w:space="0" w:color="auto"/>
        <w:right w:val="none" w:sz="0" w:space="0" w:color="auto"/>
      </w:divBdr>
    </w:div>
    <w:div w:id="1724981741">
      <w:bodyDiv w:val="1"/>
      <w:marLeft w:val="0"/>
      <w:marRight w:val="0"/>
      <w:marTop w:val="0"/>
      <w:marBottom w:val="0"/>
      <w:divBdr>
        <w:top w:val="none" w:sz="0" w:space="0" w:color="auto"/>
        <w:left w:val="none" w:sz="0" w:space="0" w:color="auto"/>
        <w:bottom w:val="none" w:sz="0" w:space="0" w:color="auto"/>
        <w:right w:val="none" w:sz="0" w:space="0" w:color="auto"/>
      </w:divBdr>
    </w:div>
    <w:div w:id="1724987112">
      <w:bodyDiv w:val="1"/>
      <w:marLeft w:val="0"/>
      <w:marRight w:val="0"/>
      <w:marTop w:val="0"/>
      <w:marBottom w:val="0"/>
      <w:divBdr>
        <w:top w:val="none" w:sz="0" w:space="0" w:color="auto"/>
        <w:left w:val="none" w:sz="0" w:space="0" w:color="auto"/>
        <w:bottom w:val="none" w:sz="0" w:space="0" w:color="auto"/>
        <w:right w:val="none" w:sz="0" w:space="0" w:color="auto"/>
      </w:divBdr>
    </w:div>
    <w:div w:id="1724988008">
      <w:bodyDiv w:val="1"/>
      <w:marLeft w:val="0"/>
      <w:marRight w:val="0"/>
      <w:marTop w:val="0"/>
      <w:marBottom w:val="0"/>
      <w:divBdr>
        <w:top w:val="none" w:sz="0" w:space="0" w:color="auto"/>
        <w:left w:val="none" w:sz="0" w:space="0" w:color="auto"/>
        <w:bottom w:val="none" w:sz="0" w:space="0" w:color="auto"/>
        <w:right w:val="none" w:sz="0" w:space="0" w:color="auto"/>
      </w:divBdr>
    </w:div>
    <w:div w:id="1725104961">
      <w:bodyDiv w:val="1"/>
      <w:marLeft w:val="0"/>
      <w:marRight w:val="0"/>
      <w:marTop w:val="0"/>
      <w:marBottom w:val="0"/>
      <w:divBdr>
        <w:top w:val="none" w:sz="0" w:space="0" w:color="auto"/>
        <w:left w:val="none" w:sz="0" w:space="0" w:color="auto"/>
        <w:bottom w:val="none" w:sz="0" w:space="0" w:color="auto"/>
        <w:right w:val="none" w:sz="0" w:space="0" w:color="auto"/>
      </w:divBdr>
    </w:div>
    <w:div w:id="1725136103">
      <w:bodyDiv w:val="1"/>
      <w:marLeft w:val="0"/>
      <w:marRight w:val="0"/>
      <w:marTop w:val="0"/>
      <w:marBottom w:val="0"/>
      <w:divBdr>
        <w:top w:val="none" w:sz="0" w:space="0" w:color="auto"/>
        <w:left w:val="none" w:sz="0" w:space="0" w:color="auto"/>
        <w:bottom w:val="none" w:sz="0" w:space="0" w:color="auto"/>
        <w:right w:val="none" w:sz="0" w:space="0" w:color="auto"/>
      </w:divBdr>
    </w:div>
    <w:div w:id="1725178007">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981887">
      <w:bodyDiv w:val="1"/>
      <w:marLeft w:val="0"/>
      <w:marRight w:val="0"/>
      <w:marTop w:val="0"/>
      <w:marBottom w:val="0"/>
      <w:divBdr>
        <w:top w:val="none" w:sz="0" w:space="0" w:color="auto"/>
        <w:left w:val="none" w:sz="0" w:space="0" w:color="auto"/>
        <w:bottom w:val="none" w:sz="0" w:space="0" w:color="auto"/>
        <w:right w:val="none" w:sz="0" w:space="0" w:color="auto"/>
      </w:divBdr>
    </w:div>
    <w:div w:id="1726175652">
      <w:bodyDiv w:val="1"/>
      <w:marLeft w:val="0"/>
      <w:marRight w:val="0"/>
      <w:marTop w:val="0"/>
      <w:marBottom w:val="0"/>
      <w:divBdr>
        <w:top w:val="none" w:sz="0" w:space="0" w:color="auto"/>
        <w:left w:val="none" w:sz="0" w:space="0" w:color="auto"/>
        <w:bottom w:val="none" w:sz="0" w:space="0" w:color="auto"/>
        <w:right w:val="none" w:sz="0" w:space="0" w:color="auto"/>
      </w:divBdr>
    </w:div>
    <w:div w:id="1726415697">
      <w:bodyDiv w:val="1"/>
      <w:marLeft w:val="0"/>
      <w:marRight w:val="0"/>
      <w:marTop w:val="0"/>
      <w:marBottom w:val="0"/>
      <w:divBdr>
        <w:top w:val="none" w:sz="0" w:space="0" w:color="auto"/>
        <w:left w:val="none" w:sz="0" w:space="0" w:color="auto"/>
        <w:bottom w:val="none" w:sz="0" w:space="0" w:color="auto"/>
        <w:right w:val="none" w:sz="0" w:space="0" w:color="auto"/>
      </w:divBdr>
    </w:div>
    <w:div w:id="1726567792">
      <w:bodyDiv w:val="1"/>
      <w:marLeft w:val="0"/>
      <w:marRight w:val="0"/>
      <w:marTop w:val="0"/>
      <w:marBottom w:val="0"/>
      <w:divBdr>
        <w:top w:val="none" w:sz="0" w:space="0" w:color="auto"/>
        <w:left w:val="none" w:sz="0" w:space="0" w:color="auto"/>
        <w:bottom w:val="none" w:sz="0" w:space="0" w:color="auto"/>
        <w:right w:val="none" w:sz="0" w:space="0" w:color="auto"/>
      </w:divBdr>
    </w:div>
    <w:div w:id="1726640891">
      <w:bodyDiv w:val="1"/>
      <w:marLeft w:val="0"/>
      <w:marRight w:val="0"/>
      <w:marTop w:val="0"/>
      <w:marBottom w:val="0"/>
      <w:divBdr>
        <w:top w:val="none" w:sz="0" w:space="0" w:color="auto"/>
        <w:left w:val="none" w:sz="0" w:space="0" w:color="auto"/>
        <w:bottom w:val="none" w:sz="0" w:space="0" w:color="auto"/>
        <w:right w:val="none" w:sz="0" w:space="0" w:color="auto"/>
      </w:divBdr>
    </w:div>
    <w:div w:id="1727071940">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610211">
      <w:bodyDiv w:val="1"/>
      <w:marLeft w:val="0"/>
      <w:marRight w:val="0"/>
      <w:marTop w:val="0"/>
      <w:marBottom w:val="0"/>
      <w:divBdr>
        <w:top w:val="none" w:sz="0" w:space="0" w:color="auto"/>
        <w:left w:val="none" w:sz="0" w:space="0" w:color="auto"/>
        <w:bottom w:val="none" w:sz="0" w:space="0" w:color="auto"/>
        <w:right w:val="none" w:sz="0" w:space="0" w:color="auto"/>
      </w:divBdr>
    </w:div>
    <w:div w:id="1728146563">
      <w:bodyDiv w:val="1"/>
      <w:marLeft w:val="0"/>
      <w:marRight w:val="0"/>
      <w:marTop w:val="0"/>
      <w:marBottom w:val="0"/>
      <w:divBdr>
        <w:top w:val="none" w:sz="0" w:space="0" w:color="auto"/>
        <w:left w:val="none" w:sz="0" w:space="0" w:color="auto"/>
        <w:bottom w:val="none" w:sz="0" w:space="0" w:color="auto"/>
        <w:right w:val="none" w:sz="0" w:space="0" w:color="auto"/>
      </w:divBdr>
    </w:div>
    <w:div w:id="1728264087">
      <w:bodyDiv w:val="1"/>
      <w:marLeft w:val="0"/>
      <w:marRight w:val="0"/>
      <w:marTop w:val="0"/>
      <w:marBottom w:val="0"/>
      <w:divBdr>
        <w:top w:val="none" w:sz="0" w:space="0" w:color="auto"/>
        <w:left w:val="none" w:sz="0" w:space="0" w:color="auto"/>
        <w:bottom w:val="none" w:sz="0" w:space="0" w:color="auto"/>
        <w:right w:val="none" w:sz="0" w:space="0" w:color="auto"/>
      </w:divBdr>
    </w:div>
    <w:div w:id="1728525658">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29455508">
      <w:bodyDiv w:val="1"/>
      <w:marLeft w:val="0"/>
      <w:marRight w:val="0"/>
      <w:marTop w:val="0"/>
      <w:marBottom w:val="0"/>
      <w:divBdr>
        <w:top w:val="none" w:sz="0" w:space="0" w:color="auto"/>
        <w:left w:val="none" w:sz="0" w:space="0" w:color="auto"/>
        <w:bottom w:val="none" w:sz="0" w:space="0" w:color="auto"/>
        <w:right w:val="none" w:sz="0" w:space="0" w:color="auto"/>
      </w:divBdr>
    </w:div>
    <w:div w:id="1729763186">
      <w:bodyDiv w:val="1"/>
      <w:marLeft w:val="0"/>
      <w:marRight w:val="0"/>
      <w:marTop w:val="0"/>
      <w:marBottom w:val="0"/>
      <w:divBdr>
        <w:top w:val="none" w:sz="0" w:space="0" w:color="auto"/>
        <w:left w:val="none" w:sz="0" w:space="0" w:color="auto"/>
        <w:bottom w:val="none" w:sz="0" w:space="0" w:color="auto"/>
        <w:right w:val="none" w:sz="0" w:space="0" w:color="auto"/>
      </w:divBdr>
    </w:div>
    <w:div w:id="1730155826">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 w:id="1730569391">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1414417">
      <w:bodyDiv w:val="1"/>
      <w:marLeft w:val="0"/>
      <w:marRight w:val="0"/>
      <w:marTop w:val="0"/>
      <w:marBottom w:val="0"/>
      <w:divBdr>
        <w:top w:val="none" w:sz="0" w:space="0" w:color="auto"/>
        <w:left w:val="none" w:sz="0" w:space="0" w:color="auto"/>
        <w:bottom w:val="none" w:sz="0" w:space="0" w:color="auto"/>
        <w:right w:val="none" w:sz="0" w:space="0" w:color="auto"/>
      </w:divBdr>
    </w:div>
    <w:div w:id="1731536981">
      <w:bodyDiv w:val="1"/>
      <w:marLeft w:val="0"/>
      <w:marRight w:val="0"/>
      <w:marTop w:val="0"/>
      <w:marBottom w:val="0"/>
      <w:divBdr>
        <w:top w:val="none" w:sz="0" w:space="0" w:color="auto"/>
        <w:left w:val="none" w:sz="0" w:space="0" w:color="auto"/>
        <w:bottom w:val="none" w:sz="0" w:space="0" w:color="auto"/>
        <w:right w:val="none" w:sz="0" w:space="0" w:color="auto"/>
      </w:divBdr>
    </w:div>
    <w:div w:id="173180757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340967">
      <w:bodyDiv w:val="1"/>
      <w:marLeft w:val="0"/>
      <w:marRight w:val="0"/>
      <w:marTop w:val="0"/>
      <w:marBottom w:val="0"/>
      <w:divBdr>
        <w:top w:val="none" w:sz="0" w:space="0" w:color="auto"/>
        <w:left w:val="none" w:sz="0" w:space="0" w:color="auto"/>
        <w:bottom w:val="none" w:sz="0" w:space="0" w:color="auto"/>
        <w:right w:val="none" w:sz="0" w:space="0" w:color="auto"/>
      </w:divBdr>
    </w:div>
    <w:div w:id="1732464117">
      <w:bodyDiv w:val="1"/>
      <w:marLeft w:val="0"/>
      <w:marRight w:val="0"/>
      <w:marTop w:val="0"/>
      <w:marBottom w:val="0"/>
      <w:divBdr>
        <w:top w:val="none" w:sz="0" w:space="0" w:color="auto"/>
        <w:left w:val="none" w:sz="0" w:space="0" w:color="auto"/>
        <w:bottom w:val="none" w:sz="0" w:space="0" w:color="auto"/>
        <w:right w:val="none" w:sz="0" w:space="0" w:color="auto"/>
      </w:divBdr>
    </w:div>
    <w:div w:id="1733116666">
      <w:bodyDiv w:val="1"/>
      <w:marLeft w:val="0"/>
      <w:marRight w:val="0"/>
      <w:marTop w:val="0"/>
      <w:marBottom w:val="0"/>
      <w:divBdr>
        <w:top w:val="none" w:sz="0" w:space="0" w:color="auto"/>
        <w:left w:val="none" w:sz="0" w:space="0" w:color="auto"/>
        <w:bottom w:val="none" w:sz="0" w:space="0" w:color="auto"/>
        <w:right w:val="none" w:sz="0" w:space="0" w:color="auto"/>
      </w:divBdr>
    </w:div>
    <w:div w:id="1733119683">
      <w:bodyDiv w:val="1"/>
      <w:marLeft w:val="0"/>
      <w:marRight w:val="0"/>
      <w:marTop w:val="0"/>
      <w:marBottom w:val="0"/>
      <w:divBdr>
        <w:top w:val="none" w:sz="0" w:space="0" w:color="auto"/>
        <w:left w:val="none" w:sz="0" w:space="0" w:color="auto"/>
        <w:bottom w:val="none" w:sz="0" w:space="0" w:color="auto"/>
        <w:right w:val="none" w:sz="0" w:space="0" w:color="auto"/>
      </w:divBdr>
    </w:div>
    <w:div w:id="1734037483">
      <w:bodyDiv w:val="1"/>
      <w:marLeft w:val="0"/>
      <w:marRight w:val="0"/>
      <w:marTop w:val="0"/>
      <w:marBottom w:val="0"/>
      <w:divBdr>
        <w:top w:val="none" w:sz="0" w:space="0" w:color="auto"/>
        <w:left w:val="none" w:sz="0" w:space="0" w:color="auto"/>
        <w:bottom w:val="none" w:sz="0" w:space="0" w:color="auto"/>
        <w:right w:val="none" w:sz="0" w:space="0" w:color="auto"/>
      </w:divBdr>
    </w:div>
    <w:div w:id="1734310243">
      <w:bodyDiv w:val="1"/>
      <w:marLeft w:val="0"/>
      <w:marRight w:val="0"/>
      <w:marTop w:val="0"/>
      <w:marBottom w:val="0"/>
      <w:divBdr>
        <w:top w:val="none" w:sz="0" w:space="0" w:color="auto"/>
        <w:left w:val="none" w:sz="0" w:space="0" w:color="auto"/>
        <w:bottom w:val="none" w:sz="0" w:space="0" w:color="auto"/>
        <w:right w:val="none" w:sz="0" w:space="0" w:color="auto"/>
      </w:divBdr>
    </w:div>
    <w:div w:id="1734356376">
      <w:bodyDiv w:val="1"/>
      <w:marLeft w:val="0"/>
      <w:marRight w:val="0"/>
      <w:marTop w:val="0"/>
      <w:marBottom w:val="0"/>
      <w:divBdr>
        <w:top w:val="none" w:sz="0" w:space="0" w:color="auto"/>
        <w:left w:val="none" w:sz="0" w:space="0" w:color="auto"/>
        <w:bottom w:val="none" w:sz="0" w:space="0" w:color="auto"/>
        <w:right w:val="none" w:sz="0" w:space="0" w:color="auto"/>
      </w:divBdr>
    </w:div>
    <w:div w:id="1735275177">
      <w:bodyDiv w:val="1"/>
      <w:marLeft w:val="0"/>
      <w:marRight w:val="0"/>
      <w:marTop w:val="0"/>
      <w:marBottom w:val="0"/>
      <w:divBdr>
        <w:top w:val="none" w:sz="0" w:space="0" w:color="auto"/>
        <w:left w:val="none" w:sz="0" w:space="0" w:color="auto"/>
        <w:bottom w:val="none" w:sz="0" w:space="0" w:color="auto"/>
        <w:right w:val="none" w:sz="0" w:space="0" w:color="auto"/>
      </w:divBdr>
    </w:div>
    <w:div w:id="1735808545">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513568">
      <w:bodyDiv w:val="1"/>
      <w:marLeft w:val="0"/>
      <w:marRight w:val="0"/>
      <w:marTop w:val="0"/>
      <w:marBottom w:val="0"/>
      <w:divBdr>
        <w:top w:val="none" w:sz="0" w:space="0" w:color="auto"/>
        <w:left w:val="none" w:sz="0" w:space="0" w:color="auto"/>
        <w:bottom w:val="none" w:sz="0" w:space="0" w:color="auto"/>
        <w:right w:val="none" w:sz="0" w:space="0" w:color="auto"/>
      </w:divBdr>
    </w:div>
    <w:div w:id="1736659377">
      <w:bodyDiv w:val="1"/>
      <w:marLeft w:val="0"/>
      <w:marRight w:val="0"/>
      <w:marTop w:val="0"/>
      <w:marBottom w:val="0"/>
      <w:divBdr>
        <w:top w:val="none" w:sz="0" w:space="0" w:color="auto"/>
        <w:left w:val="none" w:sz="0" w:space="0" w:color="auto"/>
        <w:bottom w:val="none" w:sz="0" w:space="0" w:color="auto"/>
        <w:right w:val="none" w:sz="0" w:space="0" w:color="auto"/>
      </w:divBdr>
    </w:div>
    <w:div w:id="1736974416">
      <w:bodyDiv w:val="1"/>
      <w:marLeft w:val="0"/>
      <w:marRight w:val="0"/>
      <w:marTop w:val="0"/>
      <w:marBottom w:val="0"/>
      <w:divBdr>
        <w:top w:val="none" w:sz="0" w:space="0" w:color="auto"/>
        <w:left w:val="none" w:sz="0" w:space="0" w:color="auto"/>
        <w:bottom w:val="none" w:sz="0" w:space="0" w:color="auto"/>
        <w:right w:val="none" w:sz="0" w:space="0" w:color="auto"/>
      </w:divBdr>
    </w:div>
    <w:div w:id="1737818411">
      <w:bodyDiv w:val="1"/>
      <w:marLeft w:val="0"/>
      <w:marRight w:val="0"/>
      <w:marTop w:val="0"/>
      <w:marBottom w:val="0"/>
      <w:divBdr>
        <w:top w:val="none" w:sz="0" w:space="0" w:color="auto"/>
        <w:left w:val="none" w:sz="0" w:space="0" w:color="auto"/>
        <w:bottom w:val="none" w:sz="0" w:space="0" w:color="auto"/>
        <w:right w:val="none" w:sz="0" w:space="0" w:color="auto"/>
      </w:divBdr>
    </w:div>
    <w:div w:id="1737823263">
      <w:bodyDiv w:val="1"/>
      <w:marLeft w:val="0"/>
      <w:marRight w:val="0"/>
      <w:marTop w:val="0"/>
      <w:marBottom w:val="0"/>
      <w:divBdr>
        <w:top w:val="none" w:sz="0" w:space="0" w:color="auto"/>
        <w:left w:val="none" w:sz="0" w:space="0" w:color="auto"/>
        <w:bottom w:val="none" w:sz="0" w:space="0" w:color="auto"/>
        <w:right w:val="none" w:sz="0" w:space="0" w:color="auto"/>
      </w:divBdr>
    </w:div>
    <w:div w:id="1737892621">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896477">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8940799">
      <w:bodyDiv w:val="1"/>
      <w:marLeft w:val="0"/>
      <w:marRight w:val="0"/>
      <w:marTop w:val="0"/>
      <w:marBottom w:val="0"/>
      <w:divBdr>
        <w:top w:val="none" w:sz="0" w:space="0" w:color="auto"/>
        <w:left w:val="none" w:sz="0" w:space="0" w:color="auto"/>
        <w:bottom w:val="none" w:sz="0" w:space="0" w:color="auto"/>
        <w:right w:val="none" w:sz="0" w:space="0" w:color="auto"/>
      </w:divBdr>
    </w:div>
    <w:div w:id="1739668551">
      <w:bodyDiv w:val="1"/>
      <w:marLeft w:val="0"/>
      <w:marRight w:val="0"/>
      <w:marTop w:val="0"/>
      <w:marBottom w:val="0"/>
      <w:divBdr>
        <w:top w:val="none" w:sz="0" w:space="0" w:color="auto"/>
        <w:left w:val="none" w:sz="0" w:space="0" w:color="auto"/>
        <w:bottom w:val="none" w:sz="0" w:space="0" w:color="auto"/>
        <w:right w:val="none" w:sz="0" w:space="0" w:color="auto"/>
      </w:divBdr>
    </w:div>
    <w:div w:id="1739746407">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322693">
      <w:bodyDiv w:val="1"/>
      <w:marLeft w:val="0"/>
      <w:marRight w:val="0"/>
      <w:marTop w:val="0"/>
      <w:marBottom w:val="0"/>
      <w:divBdr>
        <w:top w:val="none" w:sz="0" w:space="0" w:color="auto"/>
        <w:left w:val="none" w:sz="0" w:space="0" w:color="auto"/>
        <w:bottom w:val="none" w:sz="0" w:space="0" w:color="auto"/>
        <w:right w:val="none" w:sz="0" w:space="0" w:color="auto"/>
      </w:divBdr>
    </w:div>
    <w:div w:id="1741323630">
      <w:bodyDiv w:val="1"/>
      <w:marLeft w:val="0"/>
      <w:marRight w:val="0"/>
      <w:marTop w:val="0"/>
      <w:marBottom w:val="0"/>
      <w:divBdr>
        <w:top w:val="none" w:sz="0" w:space="0" w:color="auto"/>
        <w:left w:val="none" w:sz="0" w:space="0" w:color="auto"/>
        <w:bottom w:val="none" w:sz="0" w:space="0" w:color="auto"/>
        <w:right w:val="none" w:sz="0" w:space="0" w:color="auto"/>
      </w:divBdr>
    </w:div>
    <w:div w:id="1741363386">
      <w:bodyDiv w:val="1"/>
      <w:marLeft w:val="0"/>
      <w:marRight w:val="0"/>
      <w:marTop w:val="0"/>
      <w:marBottom w:val="0"/>
      <w:divBdr>
        <w:top w:val="none" w:sz="0" w:space="0" w:color="auto"/>
        <w:left w:val="none" w:sz="0" w:space="0" w:color="auto"/>
        <w:bottom w:val="none" w:sz="0" w:space="0" w:color="auto"/>
        <w:right w:val="none" w:sz="0" w:space="0" w:color="auto"/>
      </w:divBdr>
    </w:div>
    <w:div w:id="1742362729">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284622">
      <w:bodyDiv w:val="1"/>
      <w:marLeft w:val="0"/>
      <w:marRight w:val="0"/>
      <w:marTop w:val="0"/>
      <w:marBottom w:val="0"/>
      <w:divBdr>
        <w:top w:val="none" w:sz="0" w:space="0" w:color="auto"/>
        <w:left w:val="none" w:sz="0" w:space="0" w:color="auto"/>
        <w:bottom w:val="none" w:sz="0" w:space="0" w:color="auto"/>
        <w:right w:val="none" w:sz="0" w:space="0" w:color="auto"/>
      </w:divBdr>
    </w:div>
    <w:div w:id="1743528956">
      <w:bodyDiv w:val="1"/>
      <w:marLeft w:val="0"/>
      <w:marRight w:val="0"/>
      <w:marTop w:val="0"/>
      <w:marBottom w:val="0"/>
      <w:divBdr>
        <w:top w:val="none" w:sz="0" w:space="0" w:color="auto"/>
        <w:left w:val="none" w:sz="0" w:space="0" w:color="auto"/>
        <w:bottom w:val="none" w:sz="0" w:space="0" w:color="auto"/>
        <w:right w:val="none" w:sz="0" w:space="0" w:color="auto"/>
      </w:divBdr>
    </w:div>
    <w:div w:id="1743792333">
      <w:bodyDiv w:val="1"/>
      <w:marLeft w:val="0"/>
      <w:marRight w:val="0"/>
      <w:marTop w:val="0"/>
      <w:marBottom w:val="0"/>
      <w:divBdr>
        <w:top w:val="none" w:sz="0" w:space="0" w:color="auto"/>
        <w:left w:val="none" w:sz="0" w:space="0" w:color="auto"/>
        <w:bottom w:val="none" w:sz="0" w:space="0" w:color="auto"/>
        <w:right w:val="none" w:sz="0" w:space="0" w:color="auto"/>
      </w:divBdr>
    </w:div>
    <w:div w:id="1743986077">
      <w:bodyDiv w:val="1"/>
      <w:marLeft w:val="0"/>
      <w:marRight w:val="0"/>
      <w:marTop w:val="0"/>
      <w:marBottom w:val="0"/>
      <w:divBdr>
        <w:top w:val="none" w:sz="0" w:space="0" w:color="auto"/>
        <w:left w:val="none" w:sz="0" w:space="0" w:color="auto"/>
        <w:bottom w:val="none" w:sz="0" w:space="0" w:color="auto"/>
        <w:right w:val="none" w:sz="0" w:space="0" w:color="auto"/>
      </w:divBdr>
    </w:div>
    <w:div w:id="1744907413">
      <w:bodyDiv w:val="1"/>
      <w:marLeft w:val="0"/>
      <w:marRight w:val="0"/>
      <w:marTop w:val="0"/>
      <w:marBottom w:val="0"/>
      <w:divBdr>
        <w:top w:val="none" w:sz="0" w:space="0" w:color="auto"/>
        <w:left w:val="none" w:sz="0" w:space="0" w:color="auto"/>
        <w:bottom w:val="none" w:sz="0" w:space="0" w:color="auto"/>
        <w:right w:val="none" w:sz="0" w:space="0" w:color="auto"/>
      </w:divBdr>
    </w:div>
    <w:div w:id="1745713188">
      <w:bodyDiv w:val="1"/>
      <w:marLeft w:val="0"/>
      <w:marRight w:val="0"/>
      <w:marTop w:val="0"/>
      <w:marBottom w:val="0"/>
      <w:divBdr>
        <w:top w:val="none" w:sz="0" w:space="0" w:color="auto"/>
        <w:left w:val="none" w:sz="0" w:space="0" w:color="auto"/>
        <w:bottom w:val="none" w:sz="0" w:space="0" w:color="auto"/>
        <w:right w:val="none" w:sz="0" w:space="0" w:color="auto"/>
      </w:divBdr>
    </w:div>
    <w:div w:id="1745760038">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414529">
      <w:bodyDiv w:val="1"/>
      <w:marLeft w:val="0"/>
      <w:marRight w:val="0"/>
      <w:marTop w:val="0"/>
      <w:marBottom w:val="0"/>
      <w:divBdr>
        <w:top w:val="none" w:sz="0" w:space="0" w:color="auto"/>
        <w:left w:val="none" w:sz="0" w:space="0" w:color="auto"/>
        <w:bottom w:val="none" w:sz="0" w:space="0" w:color="auto"/>
        <w:right w:val="none" w:sz="0" w:space="0" w:color="auto"/>
      </w:divBdr>
    </w:div>
    <w:div w:id="1746613173">
      <w:bodyDiv w:val="1"/>
      <w:marLeft w:val="0"/>
      <w:marRight w:val="0"/>
      <w:marTop w:val="0"/>
      <w:marBottom w:val="0"/>
      <w:divBdr>
        <w:top w:val="none" w:sz="0" w:space="0" w:color="auto"/>
        <w:left w:val="none" w:sz="0" w:space="0" w:color="auto"/>
        <w:bottom w:val="none" w:sz="0" w:space="0" w:color="auto"/>
        <w:right w:val="none" w:sz="0" w:space="0" w:color="auto"/>
      </w:divBdr>
    </w:div>
    <w:div w:id="1746957086">
      <w:bodyDiv w:val="1"/>
      <w:marLeft w:val="0"/>
      <w:marRight w:val="0"/>
      <w:marTop w:val="0"/>
      <w:marBottom w:val="0"/>
      <w:divBdr>
        <w:top w:val="none" w:sz="0" w:space="0" w:color="auto"/>
        <w:left w:val="none" w:sz="0" w:space="0" w:color="auto"/>
        <w:bottom w:val="none" w:sz="0" w:space="0" w:color="auto"/>
        <w:right w:val="none" w:sz="0" w:space="0" w:color="auto"/>
      </w:divBdr>
    </w:div>
    <w:div w:id="1747261243">
      <w:bodyDiv w:val="1"/>
      <w:marLeft w:val="0"/>
      <w:marRight w:val="0"/>
      <w:marTop w:val="0"/>
      <w:marBottom w:val="0"/>
      <w:divBdr>
        <w:top w:val="none" w:sz="0" w:space="0" w:color="auto"/>
        <w:left w:val="none" w:sz="0" w:space="0" w:color="auto"/>
        <w:bottom w:val="none" w:sz="0" w:space="0" w:color="auto"/>
        <w:right w:val="none" w:sz="0" w:space="0" w:color="auto"/>
      </w:divBdr>
    </w:div>
    <w:div w:id="1747453086">
      <w:bodyDiv w:val="1"/>
      <w:marLeft w:val="0"/>
      <w:marRight w:val="0"/>
      <w:marTop w:val="0"/>
      <w:marBottom w:val="0"/>
      <w:divBdr>
        <w:top w:val="none" w:sz="0" w:space="0" w:color="auto"/>
        <w:left w:val="none" w:sz="0" w:space="0" w:color="auto"/>
        <w:bottom w:val="none" w:sz="0" w:space="0" w:color="auto"/>
        <w:right w:val="none" w:sz="0" w:space="0" w:color="auto"/>
      </w:divBdr>
    </w:div>
    <w:div w:id="1747528673">
      <w:bodyDiv w:val="1"/>
      <w:marLeft w:val="0"/>
      <w:marRight w:val="0"/>
      <w:marTop w:val="0"/>
      <w:marBottom w:val="0"/>
      <w:divBdr>
        <w:top w:val="none" w:sz="0" w:space="0" w:color="auto"/>
        <w:left w:val="none" w:sz="0" w:space="0" w:color="auto"/>
        <w:bottom w:val="none" w:sz="0" w:space="0" w:color="auto"/>
        <w:right w:val="none" w:sz="0" w:space="0" w:color="auto"/>
      </w:divBdr>
    </w:div>
    <w:div w:id="1747680796">
      <w:bodyDiv w:val="1"/>
      <w:marLeft w:val="0"/>
      <w:marRight w:val="0"/>
      <w:marTop w:val="0"/>
      <w:marBottom w:val="0"/>
      <w:divBdr>
        <w:top w:val="none" w:sz="0" w:space="0" w:color="auto"/>
        <w:left w:val="none" w:sz="0" w:space="0" w:color="auto"/>
        <w:bottom w:val="none" w:sz="0" w:space="0" w:color="auto"/>
        <w:right w:val="none" w:sz="0" w:space="0" w:color="auto"/>
      </w:divBdr>
    </w:div>
    <w:div w:id="1747723665">
      <w:bodyDiv w:val="1"/>
      <w:marLeft w:val="0"/>
      <w:marRight w:val="0"/>
      <w:marTop w:val="0"/>
      <w:marBottom w:val="0"/>
      <w:divBdr>
        <w:top w:val="none" w:sz="0" w:space="0" w:color="auto"/>
        <w:left w:val="none" w:sz="0" w:space="0" w:color="auto"/>
        <w:bottom w:val="none" w:sz="0" w:space="0" w:color="auto"/>
        <w:right w:val="none" w:sz="0" w:space="0" w:color="auto"/>
      </w:divBdr>
    </w:div>
    <w:div w:id="1747726991">
      <w:bodyDiv w:val="1"/>
      <w:marLeft w:val="0"/>
      <w:marRight w:val="0"/>
      <w:marTop w:val="0"/>
      <w:marBottom w:val="0"/>
      <w:divBdr>
        <w:top w:val="none" w:sz="0" w:space="0" w:color="auto"/>
        <w:left w:val="none" w:sz="0" w:space="0" w:color="auto"/>
        <w:bottom w:val="none" w:sz="0" w:space="0" w:color="auto"/>
        <w:right w:val="none" w:sz="0" w:space="0" w:color="auto"/>
      </w:divBdr>
    </w:div>
    <w:div w:id="1747920191">
      <w:bodyDiv w:val="1"/>
      <w:marLeft w:val="0"/>
      <w:marRight w:val="0"/>
      <w:marTop w:val="0"/>
      <w:marBottom w:val="0"/>
      <w:divBdr>
        <w:top w:val="none" w:sz="0" w:space="0" w:color="auto"/>
        <w:left w:val="none" w:sz="0" w:space="0" w:color="auto"/>
        <w:bottom w:val="none" w:sz="0" w:space="0" w:color="auto"/>
        <w:right w:val="none" w:sz="0" w:space="0" w:color="auto"/>
      </w:divBdr>
    </w:div>
    <w:div w:id="1747996261">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225307">
      <w:bodyDiv w:val="1"/>
      <w:marLeft w:val="0"/>
      <w:marRight w:val="0"/>
      <w:marTop w:val="0"/>
      <w:marBottom w:val="0"/>
      <w:divBdr>
        <w:top w:val="none" w:sz="0" w:space="0" w:color="auto"/>
        <w:left w:val="none" w:sz="0" w:space="0" w:color="auto"/>
        <w:bottom w:val="none" w:sz="0" w:space="0" w:color="auto"/>
        <w:right w:val="none" w:sz="0" w:space="0" w:color="auto"/>
      </w:divBdr>
    </w:div>
    <w:div w:id="1749301788">
      <w:bodyDiv w:val="1"/>
      <w:marLeft w:val="0"/>
      <w:marRight w:val="0"/>
      <w:marTop w:val="0"/>
      <w:marBottom w:val="0"/>
      <w:divBdr>
        <w:top w:val="none" w:sz="0" w:space="0" w:color="auto"/>
        <w:left w:val="none" w:sz="0" w:space="0" w:color="auto"/>
        <w:bottom w:val="none" w:sz="0" w:space="0" w:color="auto"/>
        <w:right w:val="none" w:sz="0" w:space="0" w:color="auto"/>
      </w:divBdr>
    </w:div>
    <w:div w:id="1749843910">
      <w:bodyDiv w:val="1"/>
      <w:marLeft w:val="0"/>
      <w:marRight w:val="0"/>
      <w:marTop w:val="0"/>
      <w:marBottom w:val="0"/>
      <w:divBdr>
        <w:top w:val="none" w:sz="0" w:space="0" w:color="auto"/>
        <w:left w:val="none" w:sz="0" w:space="0" w:color="auto"/>
        <w:bottom w:val="none" w:sz="0" w:space="0" w:color="auto"/>
        <w:right w:val="none" w:sz="0" w:space="0" w:color="auto"/>
      </w:divBdr>
    </w:div>
    <w:div w:id="1749880270">
      <w:bodyDiv w:val="1"/>
      <w:marLeft w:val="0"/>
      <w:marRight w:val="0"/>
      <w:marTop w:val="0"/>
      <w:marBottom w:val="0"/>
      <w:divBdr>
        <w:top w:val="none" w:sz="0" w:space="0" w:color="auto"/>
        <w:left w:val="none" w:sz="0" w:space="0" w:color="auto"/>
        <w:bottom w:val="none" w:sz="0" w:space="0" w:color="auto"/>
        <w:right w:val="none" w:sz="0" w:space="0" w:color="auto"/>
      </w:divBdr>
    </w:div>
    <w:div w:id="1750616431">
      <w:bodyDiv w:val="1"/>
      <w:marLeft w:val="0"/>
      <w:marRight w:val="0"/>
      <w:marTop w:val="0"/>
      <w:marBottom w:val="0"/>
      <w:divBdr>
        <w:top w:val="none" w:sz="0" w:space="0" w:color="auto"/>
        <w:left w:val="none" w:sz="0" w:space="0" w:color="auto"/>
        <w:bottom w:val="none" w:sz="0" w:space="0" w:color="auto"/>
        <w:right w:val="none" w:sz="0" w:space="0" w:color="auto"/>
      </w:divBdr>
    </w:div>
    <w:div w:id="1750694916">
      <w:bodyDiv w:val="1"/>
      <w:marLeft w:val="0"/>
      <w:marRight w:val="0"/>
      <w:marTop w:val="0"/>
      <w:marBottom w:val="0"/>
      <w:divBdr>
        <w:top w:val="none" w:sz="0" w:space="0" w:color="auto"/>
        <w:left w:val="none" w:sz="0" w:space="0" w:color="auto"/>
        <w:bottom w:val="none" w:sz="0" w:space="0" w:color="auto"/>
        <w:right w:val="none" w:sz="0" w:space="0" w:color="auto"/>
      </w:divBdr>
    </w:div>
    <w:div w:id="1750812067">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2040749">
      <w:bodyDiv w:val="1"/>
      <w:marLeft w:val="0"/>
      <w:marRight w:val="0"/>
      <w:marTop w:val="0"/>
      <w:marBottom w:val="0"/>
      <w:divBdr>
        <w:top w:val="none" w:sz="0" w:space="0" w:color="auto"/>
        <w:left w:val="none" w:sz="0" w:space="0" w:color="auto"/>
        <w:bottom w:val="none" w:sz="0" w:space="0" w:color="auto"/>
        <w:right w:val="none" w:sz="0" w:space="0" w:color="auto"/>
      </w:divBdr>
    </w:div>
    <w:div w:id="1752385364">
      <w:bodyDiv w:val="1"/>
      <w:marLeft w:val="0"/>
      <w:marRight w:val="0"/>
      <w:marTop w:val="0"/>
      <w:marBottom w:val="0"/>
      <w:divBdr>
        <w:top w:val="none" w:sz="0" w:space="0" w:color="auto"/>
        <w:left w:val="none" w:sz="0" w:space="0" w:color="auto"/>
        <w:bottom w:val="none" w:sz="0" w:space="0" w:color="auto"/>
        <w:right w:val="none" w:sz="0" w:space="0" w:color="auto"/>
      </w:divBdr>
    </w:div>
    <w:div w:id="1752433184">
      <w:bodyDiv w:val="1"/>
      <w:marLeft w:val="0"/>
      <w:marRight w:val="0"/>
      <w:marTop w:val="0"/>
      <w:marBottom w:val="0"/>
      <w:divBdr>
        <w:top w:val="none" w:sz="0" w:space="0" w:color="auto"/>
        <w:left w:val="none" w:sz="0" w:space="0" w:color="auto"/>
        <w:bottom w:val="none" w:sz="0" w:space="0" w:color="auto"/>
        <w:right w:val="none" w:sz="0" w:space="0" w:color="auto"/>
      </w:divBdr>
    </w:div>
    <w:div w:id="1752923021">
      <w:bodyDiv w:val="1"/>
      <w:marLeft w:val="0"/>
      <w:marRight w:val="0"/>
      <w:marTop w:val="0"/>
      <w:marBottom w:val="0"/>
      <w:divBdr>
        <w:top w:val="none" w:sz="0" w:space="0" w:color="auto"/>
        <w:left w:val="none" w:sz="0" w:space="0" w:color="auto"/>
        <w:bottom w:val="none" w:sz="0" w:space="0" w:color="auto"/>
        <w:right w:val="none" w:sz="0" w:space="0" w:color="auto"/>
      </w:divBdr>
    </w:div>
    <w:div w:id="1752967188">
      <w:bodyDiv w:val="1"/>
      <w:marLeft w:val="0"/>
      <w:marRight w:val="0"/>
      <w:marTop w:val="0"/>
      <w:marBottom w:val="0"/>
      <w:divBdr>
        <w:top w:val="none" w:sz="0" w:space="0" w:color="auto"/>
        <w:left w:val="none" w:sz="0" w:space="0" w:color="auto"/>
        <w:bottom w:val="none" w:sz="0" w:space="0" w:color="auto"/>
        <w:right w:val="none" w:sz="0" w:space="0" w:color="auto"/>
      </w:divBdr>
    </w:div>
    <w:div w:id="1753114081">
      <w:bodyDiv w:val="1"/>
      <w:marLeft w:val="0"/>
      <w:marRight w:val="0"/>
      <w:marTop w:val="0"/>
      <w:marBottom w:val="0"/>
      <w:divBdr>
        <w:top w:val="none" w:sz="0" w:space="0" w:color="auto"/>
        <w:left w:val="none" w:sz="0" w:space="0" w:color="auto"/>
        <w:bottom w:val="none" w:sz="0" w:space="0" w:color="auto"/>
        <w:right w:val="none" w:sz="0" w:space="0" w:color="auto"/>
      </w:divBdr>
    </w:div>
    <w:div w:id="1754275555">
      <w:bodyDiv w:val="1"/>
      <w:marLeft w:val="0"/>
      <w:marRight w:val="0"/>
      <w:marTop w:val="0"/>
      <w:marBottom w:val="0"/>
      <w:divBdr>
        <w:top w:val="none" w:sz="0" w:space="0" w:color="auto"/>
        <w:left w:val="none" w:sz="0" w:space="0" w:color="auto"/>
        <w:bottom w:val="none" w:sz="0" w:space="0" w:color="auto"/>
        <w:right w:val="none" w:sz="0" w:space="0" w:color="auto"/>
      </w:divBdr>
    </w:div>
    <w:div w:id="1754862286">
      <w:bodyDiv w:val="1"/>
      <w:marLeft w:val="0"/>
      <w:marRight w:val="0"/>
      <w:marTop w:val="0"/>
      <w:marBottom w:val="0"/>
      <w:divBdr>
        <w:top w:val="none" w:sz="0" w:space="0" w:color="auto"/>
        <w:left w:val="none" w:sz="0" w:space="0" w:color="auto"/>
        <w:bottom w:val="none" w:sz="0" w:space="0" w:color="auto"/>
        <w:right w:val="none" w:sz="0" w:space="0" w:color="auto"/>
      </w:divBdr>
    </w:div>
    <w:div w:id="1755126542">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857612">
      <w:bodyDiv w:val="1"/>
      <w:marLeft w:val="0"/>
      <w:marRight w:val="0"/>
      <w:marTop w:val="0"/>
      <w:marBottom w:val="0"/>
      <w:divBdr>
        <w:top w:val="none" w:sz="0" w:space="0" w:color="auto"/>
        <w:left w:val="none" w:sz="0" w:space="0" w:color="auto"/>
        <w:bottom w:val="none" w:sz="0" w:space="0" w:color="auto"/>
        <w:right w:val="none" w:sz="0" w:space="0" w:color="auto"/>
      </w:divBdr>
    </w:div>
    <w:div w:id="1755860920">
      <w:bodyDiv w:val="1"/>
      <w:marLeft w:val="0"/>
      <w:marRight w:val="0"/>
      <w:marTop w:val="0"/>
      <w:marBottom w:val="0"/>
      <w:divBdr>
        <w:top w:val="none" w:sz="0" w:space="0" w:color="auto"/>
        <w:left w:val="none" w:sz="0" w:space="0" w:color="auto"/>
        <w:bottom w:val="none" w:sz="0" w:space="0" w:color="auto"/>
        <w:right w:val="none" w:sz="0" w:space="0" w:color="auto"/>
      </w:divBdr>
    </w:div>
    <w:div w:id="1755974248">
      <w:bodyDiv w:val="1"/>
      <w:marLeft w:val="0"/>
      <w:marRight w:val="0"/>
      <w:marTop w:val="0"/>
      <w:marBottom w:val="0"/>
      <w:divBdr>
        <w:top w:val="none" w:sz="0" w:space="0" w:color="auto"/>
        <w:left w:val="none" w:sz="0" w:space="0" w:color="auto"/>
        <w:bottom w:val="none" w:sz="0" w:space="0" w:color="auto"/>
        <w:right w:val="none" w:sz="0" w:space="0" w:color="auto"/>
      </w:divBdr>
    </w:div>
    <w:div w:id="1755979538">
      <w:bodyDiv w:val="1"/>
      <w:marLeft w:val="0"/>
      <w:marRight w:val="0"/>
      <w:marTop w:val="0"/>
      <w:marBottom w:val="0"/>
      <w:divBdr>
        <w:top w:val="none" w:sz="0" w:space="0" w:color="auto"/>
        <w:left w:val="none" w:sz="0" w:space="0" w:color="auto"/>
        <w:bottom w:val="none" w:sz="0" w:space="0" w:color="auto"/>
        <w:right w:val="none" w:sz="0" w:space="0" w:color="auto"/>
      </w:divBdr>
    </w:div>
    <w:div w:id="1756903004">
      <w:bodyDiv w:val="1"/>
      <w:marLeft w:val="0"/>
      <w:marRight w:val="0"/>
      <w:marTop w:val="0"/>
      <w:marBottom w:val="0"/>
      <w:divBdr>
        <w:top w:val="none" w:sz="0" w:space="0" w:color="auto"/>
        <w:left w:val="none" w:sz="0" w:space="0" w:color="auto"/>
        <w:bottom w:val="none" w:sz="0" w:space="0" w:color="auto"/>
        <w:right w:val="none" w:sz="0" w:space="0" w:color="auto"/>
      </w:divBdr>
    </w:div>
    <w:div w:id="1756972679">
      <w:bodyDiv w:val="1"/>
      <w:marLeft w:val="0"/>
      <w:marRight w:val="0"/>
      <w:marTop w:val="0"/>
      <w:marBottom w:val="0"/>
      <w:divBdr>
        <w:top w:val="none" w:sz="0" w:space="0" w:color="auto"/>
        <w:left w:val="none" w:sz="0" w:space="0" w:color="auto"/>
        <w:bottom w:val="none" w:sz="0" w:space="0" w:color="auto"/>
        <w:right w:val="none" w:sz="0" w:space="0" w:color="auto"/>
      </w:divBdr>
    </w:div>
    <w:div w:id="1757358955">
      <w:bodyDiv w:val="1"/>
      <w:marLeft w:val="0"/>
      <w:marRight w:val="0"/>
      <w:marTop w:val="0"/>
      <w:marBottom w:val="0"/>
      <w:divBdr>
        <w:top w:val="none" w:sz="0" w:space="0" w:color="auto"/>
        <w:left w:val="none" w:sz="0" w:space="0" w:color="auto"/>
        <w:bottom w:val="none" w:sz="0" w:space="0" w:color="auto"/>
        <w:right w:val="none" w:sz="0" w:space="0" w:color="auto"/>
      </w:divBdr>
    </w:div>
    <w:div w:id="1757441371">
      <w:bodyDiv w:val="1"/>
      <w:marLeft w:val="0"/>
      <w:marRight w:val="0"/>
      <w:marTop w:val="0"/>
      <w:marBottom w:val="0"/>
      <w:divBdr>
        <w:top w:val="none" w:sz="0" w:space="0" w:color="auto"/>
        <w:left w:val="none" w:sz="0" w:space="0" w:color="auto"/>
        <w:bottom w:val="none" w:sz="0" w:space="0" w:color="auto"/>
        <w:right w:val="none" w:sz="0" w:space="0" w:color="auto"/>
      </w:divBdr>
    </w:div>
    <w:div w:id="1757632516">
      <w:bodyDiv w:val="1"/>
      <w:marLeft w:val="0"/>
      <w:marRight w:val="0"/>
      <w:marTop w:val="0"/>
      <w:marBottom w:val="0"/>
      <w:divBdr>
        <w:top w:val="none" w:sz="0" w:space="0" w:color="auto"/>
        <w:left w:val="none" w:sz="0" w:space="0" w:color="auto"/>
        <w:bottom w:val="none" w:sz="0" w:space="0" w:color="auto"/>
        <w:right w:val="none" w:sz="0" w:space="0" w:color="auto"/>
      </w:divBdr>
    </w:div>
    <w:div w:id="1757744914">
      <w:bodyDiv w:val="1"/>
      <w:marLeft w:val="0"/>
      <w:marRight w:val="0"/>
      <w:marTop w:val="0"/>
      <w:marBottom w:val="0"/>
      <w:divBdr>
        <w:top w:val="none" w:sz="0" w:space="0" w:color="auto"/>
        <w:left w:val="none" w:sz="0" w:space="0" w:color="auto"/>
        <w:bottom w:val="none" w:sz="0" w:space="0" w:color="auto"/>
        <w:right w:val="none" w:sz="0" w:space="0" w:color="auto"/>
      </w:divBdr>
    </w:div>
    <w:div w:id="1758166635">
      <w:bodyDiv w:val="1"/>
      <w:marLeft w:val="0"/>
      <w:marRight w:val="0"/>
      <w:marTop w:val="0"/>
      <w:marBottom w:val="0"/>
      <w:divBdr>
        <w:top w:val="none" w:sz="0" w:space="0" w:color="auto"/>
        <w:left w:val="none" w:sz="0" w:space="0" w:color="auto"/>
        <w:bottom w:val="none" w:sz="0" w:space="0" w:color="auto"/>
        <w:right w:val="none" w:sz="0" w:space="0" w:color="auto"/>
      </w:divBdr>
    </w:div>
    <w:div w:id="1758280663">
      <w:bodyDiv w:val="1"/>
      <w:marLeft w:val="0"/>
      <w:marRight w:val="0"/>
      <w:marTop w:val="0"/>
      <w:marBottom w:val="0"/>
      <w:divBdr>
        <w:top w:val="none" w:sz="0" w:space="0" w:color="auto"/>
        <w:left w:val="none" w:sz="0" w:space="0" w:color="auto"/>
        <w:bottom w:val="none" w:sz="0" w:space="0" w:color="auto"/>
        <w:right w:val="none" w:sz="0" w:space="0" w:color="auto"/>
      </w:divBdr>
    </w:div>
    <w:div w:id="1759213885">
      <w:bodyDiv w:val="1"/>
      <w:marLeft w:val="0"/>
      <w:marRight w:val="0"/>
      <w:marTop w:val="0"/>
      <w:marBottom w:val="0"/>
      <w:divBdr>
        <w:top w:val="none" w:sz="0" w:space="0" w:color="auto"/>
        <w:left w:val="none" w:sz="0" w:space="0" w:color="auto"/>
        <w:bottom w:val="none" w:sz="0" w:space="0" w:color="auto"/>
        <w:right w:val="none" w:sz="0" w:space="0" w:color="auto"/>
      </w:divBdr>
    </w:div>
    <w:div w:id="1759250980">
      <w:bodyDiv w:val="1"/>
      <w:marLeft w:val="0"/>
      <w:marRight w:val="0"/>
      <w:marTop w:val="0"/>
      <w:marBottom w:val="0"/>
      <w:divBdr>
        <w:top w:val="none" w:sz="0" w:space="0" w:color="auto"/>
        <w:left w:val="none" w:sz="0" w:space="0" w:color="auto"/>
        <w:bottom w:val="none" w:sz="0" w:space="0" w:color="auto"/>
        <w:right w:val="none" w:sz="0" w:space="0" w:color="auto"/>
      </w:divBdr>
    </w:div>
    <w:div w:id="1759787238">
      <w:bodyDiv w:val="1"/>
      <w:marLeft w:val="0"/>
      <w:marRight w:val="0"/>
      <w:marTop w:val="0"/>
      <w:marBottom w:val="0"/>
      <w:divBdr>
        <w:top w:val="none" w:sz="0" w:space="0" w:color="auto"/>
        <w:left w:val="none" w:sz="0" w:space="0" w:color="auto"/>
        <w:bottom w:val="none" w:sz="0" w:space="0" w:color="auto"/>
        <w:right w:val="none" w:sz="0" w:space="0" w:color="auto"/>
      </w:divBdr>
    </w:div>
    <w:div w:id="1759787618">
      <w:bodyDiv w:val="1"/>
      <w:marLeft w:val="0"/>
      <w:marRight w:val="0"/>
      <w:marTop w:val="0"/>
      <w:marBottom w:val="0"/>
      <w:divBdr>
        <w:top w:val="none" w:sz="0" w:space="0" w:color="auto"/>
        <w:left w:val="none" w:sz="0" w:space="0" w:color="auto"/>
        <w:bottom w:val="none" w:sz="0" w:space="0" w:color="auto"/>
        <w:right w:val="none" w:sz="0" w:space="0" w:color="auto"/>
      </w:divBdr>
    </w:div>
    <w:div w:id="1760322923">
      <w:bodyDiv w:val="1"/>
      <w:marLeft w:val="0"/>
      <w:marRight w:val="0"/>
      <w:marTop w:val="0"/>
      <w:marBottom w:val="0"/>
      <w:divBdr>
        <w:top w:val="none" w:sz="0" w:space="0" w:color="auto"/>
        <w:left w:val="none" w:sz="0" w:space="0" w:color="auto"/>
        <w:bottom w:val="none" w:sz="0" w:space="0" w:color="auto"/>
        <w:right w:val="none" w:sz="0" w:space="0" w:color="auto"/>
      </w:divBdr>
    </w:div>
    <w:div w:id="1760833189">
      <w:bodyDiv w:val="1"/>
      <w:marLeft w:val="0"/>
      <w:marRight w:val="0"/>
      <w:marTop w:val="0"/>
      <w:marBottom w:val="0"/>
      <w:divBdr>
        <w:top w:val="none" w:sz="0" w:space="0" w:color="auto"/>
        <w:left w:val="none" w:sz="0" w:space="0" w:color="auto"/>
        <w:bottom w:val="none" w:sz="0" w:space="0" w:color="auto"/>
        <w:right w:val="none" w:sz="0" w:space="0" w:color="auto"/>
      </w:divBdr>
    </w:div>
    <w:div w:id="1760902678">
      <w:bodyDiv w:val="1"/>
      <w:marLeft w:val="0"/>
      <w:marRight w:val="0"/>
      <w:marTop w:val="0"/>
      <w:marBottom w:val="0"/>
      <w:divBdr>
        <w:top w:val="none" w:sz="0" w:space="0" w:color="auto"/>
        <w:left w:val="none" w:sz="0" w:space="0" w:color="auto"/>
        <w:bottom w:val="none" w:sz="0" w:space="0" w:color="auto"/>
        <w:right w:val="none" w:sz="0" w:space="0" w:color="auto"/>
      </w:divBdr>
    </w:div>
    <w:div w:id="1761561975">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722531">
      <w:bodyDiv w:val="1"/>
      <w:marLeft w:val="0"/>
      <w:marRight w:val="0"/>
      <w:marTop w:val="0"/>
      <w:marBottom w:val="0"/>
      <w:divBdr>
        <w:top w:val="none" w:sz="0" w:space="0" w:color="auto"/>
        <w:left w:val="none" w:sz="0" w:space="0" w:color="auto"/>
        <w:bottom w:val="none" w:sz="0" w:space="0" w:color="auto"/>
        <w:right w:val="none" w:sz="0" w:space="0" w:color="auto"/>
      </w:divBdr>
    </w:div>
    <w:div w:id="1762752022">
      <w:bodyDiv w:val="1"/>
      <w:marLeft w:val="0"/>
      <w:marRight w:val="0"/>
      <w:marTop w:val="0"/>
      <w:marBottom w:val="0"/>
      <w:divBdr>
        <w:top w:val="none" w:sz="0" w:space="0" w:color="auto"/>
        <w:left w:val="none" w:sz="0" w:space="0" w:color="auto"/>
        <w:bottom w:val="none" w:sz="0" w:space="0" w:color="auto"/>
        <w:right w:val="none" w:sz="0" w:space="0" w:color="auto"/>
      </w:divBdr>
    </w:div>
    <w:div w:id="1763797993">
      <w:bodyDiv w:val="1"/>
      <w:marLeft w:val="0"/>
      <w:marRight w:val="0"/>
      <w:marTop w:val="0"/>
      <w:marBottom w:val="0"/>
      <w:divBdr>
        <w:top w:val="none" w:sz="0" w:space="0" w:color="auto"/>
        <w:left w:val="none" w:sz="0" w:space="0" w:color="auto"/>
        <w:bottom w:val="none" w:sz="0" w:space="0" w:color="auto"/>
        <w:right w:val="none" w:sz="0" w:space="0" w:color="auto"/>
      </w:divBdr>
    </w:div>
    <w:div w:id="1764034207">
      <w:bodyDiv w:val="1"/>
      <w:marLeft w:val="0"/>
      <w:marRight w:val="0"/>
      <w:marTop w:val="0"/>
      <w:marBottom w:val="0"/>
      <w:divBdr>
        <w:top w:val="none" w:sz="0" w:space="0" w:color="auto"/>
        <w:left w:val="none" w:sz="0" w:space="0" w:color="auto"/>
        <w:bottom w:val="none" w:sz="0" w:space="0" w:color="auto"/>
        <w:right w:val="none" w:sz="0" w:space="0" w:color="auto"/>
      </w:divBdr>
    </w:div>
    <w:div w:id="1764496570">
      <w:bodyDiv w:val="1"/>
      <w:marLeft w:val="0"/>
      <w:marRight w:val="0"/>
      <w:marTop w:val="0"/>
      <w:marBottom w:val="0"/>
      <w:divBdr>
        <w:top w:val="none" w:sz="0" w:space="0" w:color="auto"/>
        <w:left w:val="none" w:sz="0" w:space="0" w:color="auto"/>
        <w:bottom w:val="none" w:sz="0" w:space="0" w:color="auto"/>
        <w:right w:val="none" w:sz="0" w:space="0" w:color="auto"/>
      </w:divBdr>
    </w:div>
    <w:div w:id="1764909621">
      <w:bodyDiv w:val="1"/>
      <w:marLeft w:val="0"/>
      <w:marRight w:val="0"/>
      <w:marTop w:val="0"/>
      <w:marBottom w:val="0"/>
      <w:divBdr>
        <w:top w:val="none" w:sz="0" w:space="0" w:color="auto"/>
        <w:left w:val="none" w:sz="0" w:space="0" w:color="auto"/>
        <w:bottom w:val="none" w:sz="0" w:space="0" w:color="auto"/>
        <w:right w:val="none" w:sz="0" w:space="0" w:color="auto"/>
      </w:divBdr>
    </w:div>
    <w:div w:id="1765569899">
      <w:bodyDiv w:val="1"/>
      <w:marLeft w:val="0"/>
      <w:marRight w:val="0"/>
      <w:marTop w:val="0"/>
      <w:marBottom w:val="0"/>
      <w:divBdr>
        <w:top w:val="none" w:sz="0" w:space="0" w:color="auto"/>
        <w:left w:val="none" w:sz="0" w:space="0" w:color="auto"/>
        <w:bottom w:val="none" w:sz="0" w:space="0" w:color="auto"/>
        <w:right w:val="none" w:sz="0" w:space="0" w:color="auto"/>
      </w:divBdr>
    </w:div>
    <w:div w:id="1765833303">
      <w:bodyDiv w:val="1"/>
      <w:marLeft w:val="0"/>
      <w:marRight w:val="0"/>
      <w:marTop w:val="0"/>
      <w:marBottom w:val="0"/>
      <w:divBdr>
        <w:top w:val="none" w:sz="0" w:space="0" w:color="auto"/>
        <w:left w:val="none" w:sz="0" w:space="0" w:color="auto"/>
        <w:bottom w:val="none" w:sz="0" w:space="0" w:color="auto"/>
        <w:right w:val="none" w:sz="0" w:space="0" w:color="auto"/>
      </w:divBdr>
    </w:div>
    <w:div w:id="1766071236">
      <w:bodyDiv w:val="1"/>
      <w:marLeft w:val="0"/>
      <w:marRight w:val="0"/>
      <w:marTop w:val="0"/>
      <w:marBottom w:val="0"/>
      <w:divBdr>
        <w:top w:val="none" w:sz="0" w:space="0" w:color="auto"/>
        <w:left w:val="none" w:sz="0" w:space="0" w:color="auto"/>
        <w:bottom w:val="none" w:sz="0" w:space="0" w:color="auto"/>
        <w:right w:val="none" w:sz="0" w:space="0" w:color="auto"/>
      </w:divBdr>
    </w:div>
    <w:div w:id="1766146563">
      <w:bodyDiv w:val="1"/>
      <w:marLeft w:val="0"/>
      <w:marRight w:val="0"/>
      <w:marTop w:val="0"/>
      <w:marBottom w:val="0"/>
      <w:divBdr>
        <w:top w:val="none" w:sz="0" w:space="0" w:color="auto"/>
        <w:left w:val="none" w:sz="0" w:space="0" w:color="auto"/>
        <w:bottom w:val="none" w:sz="0" w:space="0" w:color="auto"/>
        <w:right w:val="none" w:sz="0" w:space="0" w:color="auto"/>
      </w:divBdr>
    </w:div>
    <w:div w:id="1766874608">
      <w:bodyDiv w:val="1"/>
      <w:marLeft w:val="0"/>
      <w:marRight w:val="0"/>
      <w:marTop w:val="0"/>
      <w:marBottom w:val="0"/>
      <w:divBdr>
        <w:top w:val="none" w:sz="0" w:space="0" w:color="auto"/>
        <w:left w:val="none" w:sz="0" w:space="0" w:color="auto"/>
        <w:bottom w:val="none" w:sz="0" w:space="0" w:color="auto"/>
        <w:right w:val="none" w:sz="0" w:space="0" w:color="auto"/>
      </w:divBdr>
    </w:div>
    <w:div w:id="1767312670">
      <w:bodyDiv w:val="1"/>
      <w:marLeft w:val="0"/>
      <w:marRight w:val="0"/>
      <w:marTop w:val="0"/>
      <w:marBottom w:val="0"/>
      <w:divBdr>
        <w:top w:val="none" w:sz="0" w:space="0" w:color="auto"/>
        <w:left w:val="none" w:sz="0" w:space="0" w:color="auto"/>
        <w:bottom w:val="none" w:sz="0" w:space="0" w:color="auto"/>
        <w:right w:val="none" w:sz="0" w:space="0" w:color="auto"/>
      </w:divBdr>
    </w:div>
    <w:div w:id="1767655235">
      <w:bodyDiv w:val="1"/>
      <w:marLeft w:val="0"/>
      <w:marRight w:val="0"/>
      <w:marTop w:val="0"/>
      <w:marBottom w:val="0"/>
      <w:divBdr>
        <w:top w:val="none" w:sz="0" w:space="0" w:color="auto"/>
        <w:left w:val="none" w:sz="0" w:space="0" w:color="auto"/>
        <w:bottom w:val="none" w:sz="0" w:space="0" w:color="auto"/>
        <w:right w:val="none" w:sz="0" w:space="0" w:color="auto"/>
      </w:divBdr>
    </w:div>
    <w:div w:id="1767964931">
      <w:bodyDiv w:val="1"/>
      <w:marLeft w:val="0"/>
      <w:marRight w:val="0"/>
      <w:marTop w:val="0"/>
      <w:marBottom w:val="0"/>
      <w:divBdr>
        <w:top w:val="none" w:sz="0" w:space="0" w:color="auto"/>
        <w:left w:val="none" w:sz="0" w:space="0" w:color="auto"/>
        <w:bottom w:val="none" w:sz="0" w:space="0" w:color="auto"/>
        <w:right w:val="none" w:sz="0" w:space="0" w:color="auto"/>
      </w:divBdr>
    </w:div>
    <w:div w:id="1768816833">
      <w:bodyDiv w:val="1"/>
      <w:marLeft w:val="0"/>
      <w:marRight w:val="0"/>
      <w:marTop w:val="0"/>
      <w:marBottom w:val="0"/>
      <w:divBdr>
        <w:top w:val="none" w:sz="0" w:space="0" w:color="auto"/>
        <w:left w:val="none" w:sz="0" w:space="0" w:color="auto"/>
        <w:bottom w:val="none" w:sz="0" w:space="0" w:color="auto"/>
        <w:right w:val="none" w:sz="0" w:space="0" w:color="auto"/>
      </w:divBdr>
    </w:div>
    <w:div w:id="1769157956">
      <w:bodyDiv w:val="1"/>
      <w:marLeft w:val="0"/>
      <w:marRight w:val="0"/>
      <w:marTop w:val="0"/>
      <w:marBottom w:val="0"/>
      <w:divBdr>
        <w:top w:val="none" w:sz="0" w:space="0" w:color="auto"/>
        <w:left w:val="none" w:sz="0" w:space="0" w:color="auto"/>
        <w:bottom w:val="none" w:sz="0" w:space="0" w:color="auto"/>
        <w:right w:val="none" w:sz="0" w:space="0" w:color="auto"/>
      </w:divBdr>
    </w:div>
    <w:div w:id="1769277024">
      <w:bodyDiv w:val="1"/>
      <w:marLeft w:val="0"/>
      <w:marRight w:val="0"/>
      <w:marTop w:val="0"/>
      <w:marBottom w:val="0"/>
      <w:divBdr>
        <w:top w:val="none" w:sz="0" w:space="0" w:color="auto"/>
        <w:left w:val="none" w:sz="0" w:space="0" w:color="auto"/>
        <w:bottom w:val="none" w:sz="0" w:space="0" w:color="auto"/>
        <w:right w:val="none" w:sz="0" w:space="0" w:color="auto"/>
      </w:divBdr>
    </w:div>
    <w:div w:id="1769345349">
      <w:bodyDiv w:val="1"/>
      <w:marLeft w:val="0"/>
      <w:marRight w:val="0"/>
      <w:marTop w:val="0"/>
      <w:marBottom w:val="0"/>
      <w:divBdr>
        <w:top w:val="none" w:sz="0" w:space="0" w:color="auto"/>
        <w:left w:val="none" w:sz="0" w:space="0" w:color="auto"/>
        <w:bottom w:val="none" w:sz="0" w:space="0" w:color="auto"/>
        <w:right w:val="none" w:sz="0" w:space="0" w:color="auto"/>
      </w:divBdr>
    </w:div>
    <w:div w:id="1769541759">
      <w:bodyDiv w:val="1"/>
      <w:marLeft w:val="0"/>
      <w:marRight w:val="0"/>
      <w:marTop w:val="0"/>
      <w:marBottom w:val="0"/>
      <w:divBdr>
        <w:top w:val="none" w:sz="0" w:space="0" w:color="auto"/>
        <w:left w:val="none" w:sz="0" w:space="0" w:color="auto"/>
        <w:bottom w:val="none" w:sz="0" w:space="0" w:color="auto"/>
        <w:right w:val="none" w:sz="0" w:space="0" w:color="auto"/>
      </w:divBdr>
    </w:div>
    <w:div w:id="1769765552">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0737837">
      <w:bodyDiv w:val="1"/>
      <w:marLeft w:val="0"/>
      <w:marRight w:val="0"/>
      <w:marTop w:val="0"/>
      <w:marBottom w:val="0"/>
      <w:divBdr>
        <w:top w:val="none" w:sz="0" w:space="0" w:color="auto"/>
        <w:left w:val="none" w:sz="0" w:space="0" w:color="auto"/>
        <w:bottom w:val="none" w:sz="0" w:space="0" w:color="auto"/>
        <w:right w:val="none" w:sz="0" w:space="0" w:color="auto"/>
      </w:divBdr>
    </w:div>
    <w:div w:id="1771198301">
      <w:bodyDiv w:val="1"/>
      <w:marLeft w:val="0"/>
      <w:marRight w:val="0"/>
      <w:marTop w:val="0"/>
      <w:marBottom w:val="0"/>
      <w:divBdr>
        <w:top w:val="none" w:sz="0" w:space="0" w:color="auto"/>
        <w:left w:val="none" w:sz="0" w:space="0" w:color="auto"/>
        <w:bottom w:val="none" w:sz="0" w:space="0" w:color="auto"/>
        <w:right w:val="none" w:sz="0" w:space="0" w:color="auto"/>
      </w:divBdr>
    </w:div>
    <w:div w:id="1771273557">
      <w:bodyDiv w:val="1"/>
      <w:marLeft w:val="0"/>
      <w:marRight w:val="0"/>
      <w:marTop w:val="0"/>
      <w:marBottom w:val="0"/>
      <w:divBdr>
        <w:top w:val="none" w:sz="0" w:space="0" w:color="auto"/>
        <w:left w:val="none" w:sz="0" w:space="0" w:color="auto"/>
        <w:bottom w:val="none" w:sz="0" w:space="0" w:color="auto"/>
        <w:right w:val="none" w:sz="0" w:space="0" w:color="auto"/>
      </w:divBdr>
    </w:div>
    <w:div w:id="1771318720">
      <w:bodyDiv w:val="1"/>
      <w:marLeft w:val="0"/>
      <w:marRight w:val="0"/>
      <w:marTop w:val="0"/>
      <w:marBottom w:val="0"/>
      <w:divBdr>
        <w:top w:val="none" w:sz="0" w:space="0" w:color="auto"/>
        <w:left w:val="none" w:sz="0" w:space="0" w:color="auto"/>
        <w:bottom w:val="none" w:sz="0" w:space="0" w:color="auto"/>
        <w:right w:val="none" w:sz="0" w:space="0" w:color="auto"/>
      </w:divBdr>
    </w:div>
    <w:div w:id="1771504991">
      <w:bodyDiv w:val="1"/>
      <w:marLeft w:val="0"/>
      <w:marRight w:val="0"/>
      <w:marTop w:val="0"/>
      <w:marBottom w:val="0"/>
      <w:divBdr>
        <w:top w:val="none" w:sz="0" w:space="0" w:color="auto"/>
        <w:left w:val="none" w:sz="0" w:space="0" w:color="auto"/>
        <w:bottom w:val="none" w:sz="0" w:space="0" w:color="auto"/>
        <w:right w:val="none" w:sz="0" w:space="0" w:color="auto"/>
      </w:divBdr>
    </w:div>
    <w:div w:id="1771506044">
      <w:bodyDiv w:val="1"/>
      <w:marLeft w:val="0"/>
      <w:marRight w:val="0"/>
      <w:marTop w:val="0"/>
      <w:marBottom w:val="0"/>
      <w:divBdr>
        <w:top w:val="none" w:sz="0" w:space="0" w:color="auto"/>
        <w:left w:val="none" w:sz="0" w:space="0" w:color="auto"/>
        <w:bottom w:val="none" w:sz="0" w:space="0" w:color="auto"/>
        <w:right w:val="none" w:sz="0" w:space="0" w:color="auto"/>
      </w:divBdr>
    </w:div>
    <w:div w:id="1771706807">
      <w:bodyDiv w:val="1"/>
      <w:marLeft w:val="0"/>
      <w:marRight w:val="0"/>
      <w:marTop w:val="0"/>
      <w:marBottom w:val="0"/>
      <w:divBdr>
        <w:top w:val="none" w:sz="0" w:space="0" w:color="auto"/>
        <w:left w:val="none" w:sz="0" w:space="0" w:color="auto"/>
        <w:bottom w:val="none" w:sz="0" w:space="0" w:color="auto"/>
        <w:right w:val="none" w:sz="0" w:space="0" w:color="auto"/>
      </w:divBdr>
    </w:div>
    <w:div w:id="1771971455">
      <w:bodyDiv w:val="1"/>
      <w:marLeft w:val="0"/>
      <w:marRight w:val="0"/>
      <w:marTop w:val="0"/>
      <w:marBottom w:val="0"/>
      <w:divBdr>
        <w:top w:val="none" w:sz="0" w:space="0" w:color="auto"/>
        <w:left w:val="none" w:sz="0" w:space="0" w:color="auto"/>
        <w:bottom w:val="none" w:sz="0" w:space="0" w:color="auto"/>
        <w:right w:val="none" w:sz="0" w:space="0" w:color="auto"/>
      </w:divBdr>
    </w:div>
    <w:div w:id="1772125193">
      <w:bodyDiv w:val="1"/>
      <w:marLeft w:val="0"/>
      <w:marRight w:val="0"/>
      <w:marTop w:val="0"/>
      <w:marBottom w:val="0"/>
      <w:divBdr>
        <w:top w:val="none" w:sz="0" w:space="0" w:color="auto"/>
        <w:left w:val="none" w:sz="0" w:space="0" w:color="auto"/>
        <w:bottom w:val="none" w:sz="0" w:space="0" w:color="auto"/>
        <w:right w:val="none" w:sz="0" w:space="0" w:color="auto"/>
      </w:divBdr>
    </w:div>
    <w:div w:id="1772435112">
      <w:bodyDiv w:val="1"/>
      <w:marLeft w:val="0"/>
      <w:marRight w:val="0"/>
      <w:marTop w:val="0"/>
      <w:marBottom w:val="0"/>
      <w:divBdr>
        <w:top w:val="none" w:sz="0" w:space="0" w:color="auto"/>
        <w:left w:val="none" w:sz="0" w:space="0" w:color="auto"/>
        <w:bottom w:val="none" w:sz="0" w:space="0" w:color="auto"/>
        <w:right w:val="none" w:sz="0" w:space="0" w:color="auto"/>
      </w:divBdr>
    </w:div>
    <w:div w:id="1772703467">
      <w:bodyDiv w:val="1"/>
      <w:marLeft w:val="0"/>
      <w:marRight w:val="0"/>
      <w:marTop w:val="0"/>
      <w:marBottom w:val="0"/>
      <w:divBdr>
        <w:top w:val="none" w:sz="0" w:space="0" w:color="auto"/>
        <w:left w:val="none" w:sz="0" w:space="0" w:color="auto"/>
        <w:bottom w:val="none" w:sz="0" w:space="0" w:color="auto"/>
        <w:right w:val="none" w:sz="0" w:space="0" w:color="auto"/>
      </w:divBdr>
    </w:div>
    <w:div w:id="1772896775">
      <w:bodyDiv w:val="1"/>
      <w:marLeft w:val="0"/>
      <w:marRight w:val="0"/>
      <w:marTop w:val="0"/>
      <w:marBottom w:val="0"/>
      <w:divBdr>
        <w:top w:val="none" w:sz="0" w:space="0" w:color="auto"/>
        <w:left w:val="none" w:sz="0" w:space="0" w:color="auto"/>
        <w:bottom w:val="none" w:sz="0" w:space="0" w:color="auto"/>
        <w:right w:val="none" w:sz="0" w:space="0" w:color="auto"/>
      </w:divBdr>
    </w:div>
    <w:div w:id="1773167746">
      <w:bodyDiv w:val="1"/>
      <w:marLeft w:val="0"/>
      <w:marRight w:val="0"/>
      <w:marTop w:val="0"/>
      <w:marBottom w:val="0"/>
      <w:divBdr>
        <w:top w:val="none" w:sz="0" w:space="0" w:color="auto"/>
        <w:left w:val="none" w:sz="0" w:space="0" w:color="auto"/>
        <w:bottom w:val="none" w:sz="0" w:space="0" w:color="auto"/>
        <w:right w:val="none" w:sz="0" w:space="0" w:color="auto"/>
      </w:divBdr>
    </w:div>
    <w:div w:id="1773210100">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3435697">
      <w:bodyDiv w:val="1"/>
      <w:marLeft w:val="0"/>
      <w:marRight w:val="0"/>
      <w:marTop w:val="0"/>
      <w:marBottom w:val="0"/>
      <w:divBdr>
        <w:top w:val="none" w:sz="0" w:space="0" w:color="auto"/>
        <w:left w:val="none" w:sz="0" w:space="0" w:color="auto"/>
        <w:bottom w:val="none" w:sz="0" w:space="0" w:color="auto"/>
        <w:right w:val="none" w:sz="0" w:space="0" w:color="auto"/>
      </w:divBdr>
    </w:div>
    <w:div w:id="1773669177">
      <w:bodyDiv w:val="1"/>
      <w:marLeft w:val="0"/>
      <w:marRight w:val="0"/>
      <w:marTop w:val="0"/>
      <w:marBottom w:val="0"/>
      <w:divBdr>
        <w:top w:val="none" w:sz="0" w:space="0" w:color="auto"/>
        <w:left w:val="none" w:sz="0" w:space="0" w:color="auto"/>
        <w:bottom w:val="none" w:sz="0" w:space="0" w:color="auto"/>
        <w:right w:val="none" w:sz="0" w:space="0" w:color="auto"/>
      </w:divBdr>
    </w:div>
    <w:div w:id="1774013145">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5251237">
      <w:bodyDiv w:val="1"/>
      <w:marLeft w:val="0"/>
      <w:marRight w:val="0"/>
      <w:marTop w:val="0"/>
      <w:marBottom w:val="0"/>
      <w:divBdr>
        <w:top w:val="none" w:sz="0" w:space="0" w:color="auto"/>
        <w:left w:val="none" w:sz="0" w:space="0" w:color="auto"/>
        <w:bottom w:val="none" w:sz="0" w:space="0" w:color="auto"/>
        <w:right w:val="none" w:sz="0" w:space="0" w:color="auto"/>
      </w:divBdr>
    </w:div>
    <w:div w:id="1775439048">
      <w:bodyDiv w:val="1"/>
      <w:marLeft w:val="0"/>
      <w:marRight w:val="0"/>
      <w:marTop w:val="0"/>
      <w:marBottom w:val="0"/>
      <w:divBdr>
        <w:top w:val="none" w:sz="0" w:space="0" w:color="auto"/>
        <w:left w:val="none" w:sz="0" w:space="0" w:color="auto"/>
        <w:bottom w:val="none" w:sz="0" w:space="0" w:color="auto"/>
        <w:right w:val="none" w:sz="0" w:space="0" w:color="auto"/>
      </w:divBdr>
    </w:div>
    <w:div w:id="1775980030">
      <w:bodyDiv w:val="1"/>
      <w:marLeft w:val="0"/>
      <w:marRight w:val="0"/>
      <w:marTop w:val="0"/>
      <w:marBottom w:val="0"/>
      <w:divBdr>
        <w:top w:val="none" w:sz="0" w:space="0" w:color="auto"/>
        <w:left w:val="none" w:sz="0" w:space="0" w:color="auto"/>
        <w:bottom w:val="none" w:sz="0" w:space="0" w:color="auto"/>
        <w:right w:val="none" w:sz="0" w:space="0" w:color="auto"/>
      </w:divBdr>
    </w:div>
    <w:div w:id="1775981823">
      <w:bodyDiv w:val="1"/>
      <w:marLeft w:val="0"/>
      <w:marRight w:val="0"/>
      <w:marTop w:val="0"/>
      <w:marBottom w:val="0"/>
      <w:divBdr>
        <w:top w:val="none" w:sz="0" w:space="0" w:color="auto"/>
        <w:left w:val="none" w:sz="0" w:space="0" w:color="auto"/>
        <w:bottom w:val="none" w:sz="0" w:space="0" w:color="auto"/>
        <w:right w:val="none" w:sz="0" w:space="0" w:color="auto"/>
      </w:divBdr>
    </w:div>
    <w:div w:id="1776248782">
      <w:bodyDiv w:val="1"/>
      <w:marLeft w:val="0"/>
      <w:marRight w:val="0"/>
      <w:marTop w:val="0"/>
      <w:marBottom w:val="0"/>
      <w:divBdr>
        <w:top w:val="none" w:sz="0" w:space="0" w:color="auto"/>
        <w:left w:val="none" w:sz="0" w:space="0" w:color="auto"/>
        <w:bottom w:val="none" w:sz="0" w:space="0" w:color="auto"/>
        <w:right w:val="none" w:sz="0" w:space="0" w:color="auto"/>
      </w:divBdr>
    </w:div>
    <w:div w:id="1776363028">
      <w:bodyDiv w:val="1"/>
      <w:marLeft w:val="0"/>
      <w:marRight w:val="0"/>
      <w:marTop w:val="0"/>
      <w:marBottom w:val="0"/>
      <w:divBdr>
        <w:top w:val="none" w:sz="0" w:space="0" w:color="auto"/>
        <w:left w:val="none" w:sz="0" w:space="0" w:color="auto"/>
        <w:bottom w:val="none" w:sz="0" w:space="0" w:color="auto"/>
        <w:right w:val="none" w:sz="0" w:space="0" w:color="auto"/>
      </w:divBdr>
    </w:div>
    <w:div w:id="1776484971">
      <w:bodyDiv w:val="1"/>
      <w:marLeft w:val="0"/>
      <w:marRight w:val="0"/>
      <w:marTop w:val="0"/>
      <w:marBottom w:val="0"/>
      <w:divBdr>
        <w:top w:val="none" w:sz="0" w:space="0" w:color="auto"/>
        <w:left w:val="none" w:sz="0" w:space="0" w:color="auto"/>
        <w:bottom w:val="none" w:sz="0" w:space="0" w:color="auto"/>
        <w:right w:val="none" w:sz="0" w:space="0" w:color="auto"/>
      </w:divBdr>
    </w:div>
    <w:div w:id="1776747341">
      <w:bodyDiv w:val="1"/>
      <w:marLeft w:val="0"/>
      <w:marRight w:val="0"/>
      <w:marTop w:val="0"/>
      <w:marBottom w:val="0"/>
      <w:divBdr>
        <w:top w:val="none" w:sz="0" w:space="0" w:color="auto"/>
        <w:left w:val="none" w:sz="0" w:space="0" w:color="auto"/>
        <w:bottom w:val="none" w:sz="0" w:space="0" w:color="auto"/>
        <w:right w:val="none" w:sz="0" w:space="0" w:color="auto"/>
      </w:divBdr>
    </w:div>
    <w:div w:id="1776751520">
      <w:bodyDiv w:val="1"/>
      <w:marLeft w:val="0"/>
      <w:marRight w:val="0"/>
      <w:marTop w:val="0"/>
      <w:marBottom w:val="0"/>
      <w:divBdr>
        <w:top w:val="none" w:sz="0" w:space="0" w:color="auto"/>
        <w:left w:val="none" w:sz="0" w:space="0" w:color="auto"/>
        <w:bottom w:val="none" w:sz="0" w:space="0" w:color="auto"/>
        <w:right w:val="none" w:sz="0" w:space="0" w:color="auto"/>
      </w:divBdr>
    </w:div>
    <w:div w:id="1777018278">
      <w:bodyDiv w:val="1"/>
      <w:marLeft w:val="0"/>
      <w:marRight w:val="0"/>
      <w:marTop w:val="0"/>
      <w:marBottom w:val="0"/>
      <w:divBdr>
        <w:top w:val="none" w:sz="0" w:space="0" w:color="auto"/>
        <w:left w:val="none" w:sz="0" w:space="0" w:color="auto"/>
        <w:bottom w:val="none" w:sz="0" w:space="0" w:color="auto"/>
        <w:right w:val="none" w:sz="0" w:space="0" w:color="auto"/>
      </w:divBdr>
    </w:div>
    <w:div w:id="1777600751">
      <w:bodyDiv w:val="1"/>
      <w:marLeft w:val="0"/>
      <w:marRight w:val="0"/>
      <w:marTop w:val="0"/>
      <w:marBottom w:val="0"/>
      <w:divBdr>
        <w:top w:val="none" w:sz="0" w:space="0" w:color="auto"/>
        <w:left w:val="none" w:sz="0" w:space="0" w:color="auto"/>
        <w:bottom w:val="none" w:sz="0" w:space="0" w:color="auto"/>
        <w:right w:val="none" w:sz="0" w:space="0" w:color="auto"/>
      </w:divBdr>
    </w:div>
    <w:div w:id="1777947882">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255172">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673153">
      <w:bodyDiv w:val="1"/>
      <w:marLeft w:val="0"/>
      <w:marRight w:val="0"/>
      <w:marTop w:val="0"/>
      <w:marBottom w:val="0"/>
      <w:divBdr>
        <w:top w:val="none" w:sz="0" w:space="0" w:color="auto"/>
        <w:left w:val="none" w:sz="0" w:space="0" w:color="auto"/>
        <w:bottom w:val="none" w:sz="0" w:space="0" w:color="auto"/>
        <w:right w:val="none" w:sz="0" w:space="0" w:color="auto"/>
      </w:divBdr>
    </w:div>
    <w:div w:id="1779175134">
      <w:bodyDiv w:val="1"/>
      <w:marLeft w:val="0"/>
      <w:marRight w:val="0"/>
      <w:marTop w:val="0"/>
      <w:marBottom w:val="0"/>
      <w:divBdr>
        <w:top w:val="none" w:sz="0" w:space="0" w:color="auto"/>
        <w:left w:val="none" w:sz="0" w:space="0" w:color="auto"/>
        <w:bottom w:val="none" w:sz="0" w:space="0" w:color="auto"/>
        <w:right w:val="none" w:sz="0" w:space="0" w:color="auto"/>
      </w:divBdr>
    </w:div>
    <w:div w:id="1779980709">
      <w:bodyDiv w:val="1"/>
      <w:marLeft w:val="0"/>
      <w:marRight w:val="0"/>
      <w:marTop w:val="0"/>
      <w:marBottom w:val="0"/>
      <w:divBdr>
        <w:top w:val="none" w:sz="0" w:space="0" w:color="auto"/>
        <w:left w:val="none" w:sz="0" w:space="0" w:color="auto"/>
        <w:bottom w:val="none" w:sz="0" w:space="0" w:color="auto"/>
        <w:right w:val="none" w:sz="0" w:space="0" w:color="auto"/>
      </w:divBdr>
    </w:div>
    <w:div w:id="1780641561">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2529877">
      <w:bodyDiv w:val="1"/>
      <w:marLeft w:val="0"/>
      <w:marRight w:val="0"/>
      <w:marTop w:val="0"/>
      <w:marBottom w:val="0"/>
      <w:divBdr>
        <w:top w:val="none" w:sz="0" w:space="0" w:color="auto"/>
        <w:left w:val="none" w:sz="0" w:space="0" w:color="auto"/>
        <w:bottom w:val="none" w:sz="0" w:space="0" w:color="auto"/>
        <w:right w:val="none" w:sz="0" w:space="0" w:color="auto"/>
      </w:divBdr>
    </w:div>
    <w:div w:id="1783066994">
      <w:bodyDiv w:val="1"/>
      <w:marLeft w:val="0"/>
      <w:marRight w:val="0"/>
      <w:marTop w:val="0"/>
      <w:marBottom w:val="0"/>
      <w:divBdr>
        <w:top w:val="none" w:sz="0" w:space="0" w:color="auto"/>
        <w:left w:val="none" w:sz="0" w:space="0" w:color="auto"/>
        <w:bottom w:val="none" w:sz="0" w:space="0" w:color="auto"/>
        <w:right w:val="none" w:sz="0" w:space="0" w:color="auto"/>
      </w:divBdr>
    </w:div>
    <w:div w:id="1783109009">
      <w:bodyDiv w:val="1"/>
      <w:marLeft w:val="0"/>
      <w:marRight w:val="0"/>
      <w:marTop w:val="0"/>
      <w:marBottom w:val="0"/>
      <w:divBdr>
        <w:top w:val="none" w:sz="0" w:space="0" w:color="auto"/>
        <w:left w:val="none" w:sz="0" w:space="0" w:color="auto"/>
        <w:bottom w:val="none" w:sz="0" w:space="0" w:color="auto"/>
        <w:right w:val="none" w:sz="0" w:space="0" w:color="auto"/>
      </w:divBdr>
    </w:div>
    <w:div w:id="1783111457">
      <w:bodyDiv w:val="1"/>
      <w:marLeft w:val="0"/>
      <w:marRight w:val="0"/>
      <w:marTop w:val="0"/>
      <w:marBottom w:val="0"/>
      <w:divBdr>
        <w:top w:val="none" w:sz="0" w:space="0" w:color="auto"/>
        <w:left w:val="none" w:sz="0" w:space="0" w:color="auto"/>
        <w:bottom w:val="none" w:sz="0" w:space="0" w:color="auto"/>
        <w:right w:val="none" w:sz="0" w:space="0" w:color="auto"/>
      </w:divBdr>
    </w:div>
    <w:div w:id="1783261894">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3844837">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643076">
      <w:bodyDiv w:val="1"/>
      <w:marLeft w:val="0"/>
      <w:marRight w:val="0"/>
      <w:marTop w:val="0"/>
      <w:marBottom w:val="0"/>
      <w:divBdr>
        <w:top w:val="none" w:sz="0" w:space="0" w:color="auto"/>
        <w:left w:val="none" w:sz="0" w:space="0" w:color="auto"/>
        <w:bottom w:val="none" w:sz="0" w:space="0" w:color="auto"/>
        <w:right w:val="none" w:sz="0" w:space="0" w:color="auto"/>
      </w:divBdr>
    </w:div>
    <w:div w:id="1785540781">
      <w:bodyDiv w:val="1"/>
      <w:marLeft w:val="0"/>
      <w:marRight w:val="0"/>
      <w:marTop w:val="0"/>
      <w:marBottom w:val="0"/>
      <w:divBdr>
        <w:top w:val="none" w:sz="0" w:space="0" w:color="auto"/>
        <w:left w:val="none" w:sz="0" w:space="0" w:color="auto"/>
        <w:bottom w:val="none" w:sz="0" w:space="0" w:color="auto"/>
        <w:right w:val="none" w:sz="0" w:space="0" w:color="auto"/>
      </w:divBdr>
    </w:div>
    <w:div w:id="1785735569">
      <w:bodyDiv w:val="1"/>
      <w:marLeft w:val="0"/>
      <w:marRight w:val="0"/>
      <w:marTop w:val="0"/>
      <w:marBottom w:val="0"/>
      <w:divBdr>
        <w:top w:val="none" w:sz="0" w:space="0" w:color="auto"/>
        <w:left w:val="none" w:sz="0" w:space="0" w:color="auto"/>
        <w:bottom w:val="none" w:sz="0" w:space="0" w:color="auto"/>
        <w:right w:val="none" w:sz="0" w:space="0" w:color="auto"/>
      </w:divBdr>
    </w:div>
    <w:div w:id="1785804786">
      <w:bodyDiv w:val="1"/>
      <w:marLeft w:val="0"/>
      <w:marRight w:val="0"/>
      <w:marTop w:val="0"/>
      <w:marBottom w:val="0"/>
      <w:divBdr>
        <w:top w:val="none" w:sz="0" w:space="0" w:color="auto"/>
        <w:left w:val="none" w:sz="0" w:space="0" w:color="auto"/>
        <w:bottom w:val="none" w:sz="0" w:space="0" w:color="auto"/>
        <w:right w:val="none" w:sz="0" w:space="0" w:color="auto"/>
      </w:divBdr>
    </w:div>
    <w:div w:id="1786195099">
      <w:bodyDiv w:val="1"/>
      <w:marLeft w:val="0"/>
      <w:marRight w:val="0"/>
      <w:marTop w:val="0"/>
      <w:marBottom w:val="0"/>
      <w:divBdr>
        <w:top w:val="none" w:sz="0" w:space="0" w:color="auto"/>
        <w:left w:val="none" w:sz="0" w:space="0" w:color="auto"/>
        <w:bottom w:val="none" w:sz="0" w:space="0" w:color="auto"/>
        <w:right w:val="none" w:sz="0" w:space="0" w:color="auto"/>
      </w:divBdr>
    </w:div>
    <w:div w:id="1786268104">
      <w:bodyDiv w:val="1"/>
      <w:marLeft w:val="0"/>
      <w:marRight w:val="0"/>
      <w:marTop w:val="0"/>
      <w:marBottom w:val="0"/>
      <w:divBdr>
        <w:top w:val="none" w:sz="0" w:space="0" w:color="auto"/>
        <w:left w:val="none" w:sz="0" w:space="0" w:color="auto"/>
        <w:bottom w:val="none" w:sz="0" w:space="0" w:color="auto"/>
        <w:right w:val="none" w:sz="0" w:space="0" w:color="auto"/>
      </w:divBdr>
    </w:div>
    <w:div w:id="1788310989">
      <w:bodyDiv w:val="1"/>
      <w:marLeft w:val="0"/>
      <w:marRight w:val="0"/>
      <w:marTop w:val="0"/>
      <w:marBottom w:val="0"/>
      <w:divBdr>
        <w:top w:val="none" w:sz="0" w:space="0" w:color="auto"/>
        <w:left w:val="none" w:sz="0" w:space="0" w:color="auto"/>
        <w:bottom w:val="none" w:sz="0" w:space="0" w:color="auto"/>
        <w:right w:val="none" w:sz="0" w:space="0" w:color="auto"/>
      </w:divBdr>
    </w:div>
    <w:div w:id="1788550294">
      <w:bodyDiv w:val="1"/>
      <w:marLeft w:val="0"/>
      <w:marRight w:val="0"/>
      <w:marTop w:val="0"/>
      <w:marBottom w:val="0"/>
      <w:divBdr>
        <w:top w:val="none" w:sz="0" w:space="0" w:color="auto"/>
        <w:left w:val="none" w:sz="0" w:space="0" w:color="auto"/>
        <w:bottom w:val="none" w:sz="0" w:space="0" w:color="auto"/>
        <w:right w:val="none" w:sz="0" w:space="0" w:color="auto"/>
      </w:divBdr>
    </w:div>
    <w:div w:id="1788618768">
      <w:bodyDiv w:val="1"/>
      <w:marLeft w:val="0"/>
      <w:marRight w:val="0"/>
      <w:marTop w:val="0"/>
      <w:marBottom w:val="0"/>
      <w:divBdr>
        <w:top w:val="none" w:sz="0" w:space="0" w:color="auto"/>
        <w:left w:val="none" w:sz="0" w:space="0" w:color="auto"/>
        <w:bottom w:val="none" w:sz="0" w:space="0" w:color="auto"/>
        <w:right w:val="none" w:sz="0" w:space="0" w:color="auto"/>
      </w:divBdr>
    </w:div>
    <w:div w:id="1789542581">
      <w:bodyDiv w:val="1"/>
      <w:marLeft w:val="0"/>
      <w:marRight w:val="0"/>
      <w:marTop w:val="0"/>
      <w:marBottom w:val="0"/>
      <w:divBdr>
        <w:top w:val="none" w:sz="0" w:space="0" w:color="auto"/>
        <w:left w:val="none" w:sz="0" w:space="0" w:color="auto"/>
        <w:bottom w:val="none" w:sz="0" w:space="0" w:color="auto"/>
        <w:right w:val="none" w:sz="0" w:space="0" w:color="auto"/>
      </w:divBdr>
    </w:div>
    <w:div w:id="1790081232">
      <w:bodyDiv w:val="1"/>
      <w:marLeft w:val="0"/>
      <w:marRight w:val="0"/>
      <w:marTop w:val="0"/>
      <w:marBottom w:val="0"/>
      <w:divBdr>
        <w:top w:val="none" w:sz="0" w:space="0" w:color="auto"/>
        <w:left w:val="none" w:sz="0" w:space="0" w:color="auto"/>
        <w:bottom w:val="none" w:sz="0" w:space="0" w:color="auto"/>
        <w:right w:val="none" w:sz="0" w:space="0" w:color="auto"/>
      </w:divBdr>
    </w:div>
    <w:div w:id="1790661297">
      <w:bodyDiv w:val="1"/>
      <w:marLeft w:val="0"/>
      <w:marRight w:val="0"/>
      <w:marTop w:val="0"/>
      <w:marBottom w:val="0"/>
      <w:divBdr>
        <w:top w:val="none" w:sz="0" w:space="0" w:color="auto"/>
        <w:left w:val="none" w:sz="0" w:space="0" w:color="auto"/>
        <w:bottom w:val="none" w:sz="0" w:space="0" w:color="auto"/>
        <w:right w:val="none" w:sz="0" w:space="0" w:color="auto"/>
      </w:divBdr>
    </w:div>
    <w:div w:id="1790931947">
      <w:bodyDiv w:val="1"/>
      <w:marLeft w:val="0"/>
      <w:marRight w:val="0"/>
      <w:marTop w:val="0"/>
      <w:marBottom w:val="0"/>
      <w:divBdr>
        <w:top w:val="none" w:sz="0" w:space="0" w:color="auto"/>
        <w:left w:val="none" w:sz="0" w:space="0" w:color="auto"/>
        <w:bottom w:val="none" w:sz="0" w:space="0" w:color="auto"/>
        <w:right w:val="none" w:sz="0" w:space="0" w:color="auto"/>
      </w:divBdr>
    </w:div>
    <w:div w:id="1790971644">
      <w:bodyDiv w:val="1"/>
      <w:marLeft w:val="0"/>
      <w:marRight w:val="0"/>
      <w:marTop w:val="0"/>
      <w:marBottom w:val="0"/>
      <w:divBdr>
        <w:top w:val="none" w:sz="0" w:space="0" w:color="auto"/>
        <w:left w:val="none" w:sz="0" w:space="0" w:color="auto"/>
        <w:bottom w:val="none" w:sz="0" w:space="0" w:color="auto"/>
        <w:right w:val="none" w:sz="0" w:space="0" w:color="auto"/>
      </w:divBdr>
    </w:div>
    <w:div w:id="1791320096">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1819823">
      <w:bodyDiv w:val="1"/>
      <w:marLeft w:val="0"/>
      <w:marRight w:val="0"/>
      <w:marTop w:val="0"/>
      <w:marBottom w:val="0"/>
      <w:divBdr>
        <w:top w:val="none" w:sz="0" w:space="0" w:color="auto"/>
        <w:left w:val="none" w:sz="0" w:space="0" w:color="auto"/>
        <w:bottom w:val="none" w:sz="0" w:space="0" w:color="auto"/>
        <w:right w:val="none" w:sz="0" w:space="0" w:color="auto"/>
      </w:divBdr>
    </w:div>
    <w:div w:id="1792045948">
      <w:bodyDiv w:val="1"/>
      <w:marLeft w:val="0"/>
      <w:marRight w:val="0"/>
      <w:marTop w:val="0"/>
      <w:marBottom w:val="0"/>
      <w:divBdr>
        <w:top w:val="none" w:sz="0" w:space="0" w:color="auto"/>
        <w:left w:val="none" w:sz="0" w:space="0" w:color="auto"/>
        <w:bottom w:val="none" w:sz="0" w:space="0" w:color="auto"/>
        <w:right w:val="none" w:sz="0" w:space="0" w:color="auto"/>
      </w:divBdr>
    </w:div>
    <w:div w:id="1793206663">
      <w:bodyDiv w:val="1"/>
      <w:marLeft w:val="0"/>
      <w:marRight w:val="0"/>
      <w:marTop w:val="0"/>
      <w:marBottom w:val="0"/>
      <w:divBdr>
        <w:top w:val="none" w:sz="0" w:space="0" w:color="auto"/>
        <w:left w:val="none" w:sz="0" w:space="0" w:color="auto"/>
        <w:bottom w:val="none" w:sz="0" w:space="0" w:color="auto"/>
        <w:right w:val="none" w:sz="0" w:space="0" w:color="auto"/>
      </w:divBdr>
    </w:div>
    <w:div w:id="1793554216">
      <w:bodyDiv w:val="1"/>
      <w:marLeft w:val="0"/>
      <w:marRight w:val="0"/>
      <w:marTop w:val="0"/>
      <w:marBottom w:val="0"/>
      <w:divBdr>
        <w:top w:val="none" w:sz="0" w:space="0" w:color="auto"/>
        <w:left w:val="none" w:sz="0" w:space="0" w:color="auto"/>
        <w:bottom w:val="none" w:sz="0" w:space="0" w:color="auto"/>
        <w:right w:val="none" w:sz="0" w:space="0" w:color="auto"/>
      </w:divBdr>
    </w:div>
    <w:div w:id="1793942593">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251727">
      <w:bodyDiv w:val="1"/>
      <w:marLeft w:val="0"/>
      <w:marRight w:val="0"/>
      <w:marTop w:val="0"/>
      <w:marBottom w:val="0"/>
      <w:divBdr>
        <w:top w:val="none" w:sz="0" w:space="0" w:color="auto"/>
        <w:left w:val="none" w:sz="0" w:space="0" w:color="auto"/>
        <w:bottom w:val="none" w:sz="0" w:space="0" w:color="auto"/>
        <w:right w:val="none" w:sz="0" w:space="0" w:color="auto"/>
      </w:divBdr>
    </w:div>
    <w:div w:id="1794252072">
      <w:bodyDiv w:val="1"/>
      <w:marLeft w:val="0"/>
      <w:marRight w:val="0"/>
      <w:marTop w:val="0"/>
      <w:marBottom w:val="0"/>
      <w:divBdr>
        <w:top w:val="none" w:sz="0" w:space="0" w:color="auto"/>
        <w:left w:val="none" w:sz="0" w:space="0" w:color="auto"/>
        <w:bottom w:val="none" w:sz="0" w:space="0" w:color="auto"/>
        <w:right w:val="none" w:sz="0" w:space="0" w:color="auto"/>
      </w:divBdr>
    </w:div>
    <w:div w:id="1794710426">
      <w:bodyDiv w:val="1"/>
      <w:marLeft w:val="0"/>
      <w:marRight w:val="0"/>
      <w:marTop w:val="0"/>
      <w:marBottom w:val="0"/>
      <w:divBdr>
        <w:top w:val="none" w:sz="0" w:space="0" w:color="auto"/>
        <w:left w:val="none" w:sz="0" w:space="0" w:color="auto"/>
        <w:bottom w:val="none" w:sz="0" w:space="0" w:color="auto"/>
        <w:right w:val="none" w:sz="0" w:space="0" w:color="auto"/>
      </w:divBdr>
    </w:div>
    <w:div w:id="1794713602">
      <w:bodyDiv w:val="1"/>
      <w:marLeft w:val="0"/>
      <w:marRight w:val="0"/>
      <w:marTop w:val="0"/>
      <w:marBottom w:val="0"/>
      <w:divBdr>
        <w:top w:val="none" w:sz="0" w:space="0" w:color="auto"/>
        <w:left w:val="none" w:sz="0" w:space="0" w:color="auto"/>
        <w:bottom w:val="none" w:sz="0" w:space="0" w:color="auto"/>
        <w:right w:val="none" w:sz="0" w:space="0" w:color="auto"/>
      </w:divBdr>
    </w:div>
    <w:div w:id="1795253216">
      <w:bodyDiv w:val="1"/>
      <w:marLeft w:val="0"/>
      <w:marRight w:val="0"/>
      <w:marTop w:val="0"/>
      <w:marBottom w:val="0"/>
      <w:divBdr>
        <w:top w:val="none" w:sz="0" w:space="0" w:color="auto"/>
        <w:left w:val="none" w:sz="0" w:space="0" w:color="auto"/>
        <w:bottom w:val="none" w:sz="0" w:space="0" w:color="auto"/>
        <w:right w:val="none" w:sz="0" w:space="0" w:color="auto"/>
      </w:divBdr>
    </w:div>
    <w:div w:id="1795636351">
      <w:bodyDiv w:val="1"/>
      <w:marLeft w:val="0"/>
      <w:marRight w:val="0"/>
      <w:marTop w:val="0"/>
      <w:marBottom w:val="0"/>
      <w:divBdr>
        <w:top w:val="none" w:sz="0" w:space="0" w:color="auto"/>
        <w:left w:val="none" w:sz="0" w:space="0" w:color="auto"/>
        <w:bottom w:val="none" w:sz="0" w:space="0" w:color="auto"/>
        <w:right w:val="none" w:sz="0" w:space="0" w:color="auto"/>
      </w:divBdr>
    </w:div>
    <w:div w:id="1795753598">
      <w:bodyDiv w:val="1"/>
      <w:marLeft w:val="0"/>
      <w:marRight w:val="0"/>
      <w:marTop w:val="0"/>
      <w:marBottom w:val="0"/>
      <w:divBdr>
        <w:top w:val="none" w:sz="0" w:space="0" w:color="auto"/>
        <w:left w:val="none" w:sz="0" w:space="0" w:color="auto"/>
        <w:bottom w:val="none" w:sz="0" w:space="0" w:color="auto"/>
        <w:right w:val="none" w:sz="0" w:space="0" w:color="auto"/>
      </w:divBdr>
    </w:div>
    <w:div w:id="1795902139">
      <w:bodyDiv w:val="1"/>
      <w:marLeft w:val="0"/>
      <w:marRight w:val="0"/>
      <w:marTop w:val="0"/>
      <w:marBottom w:val="0"/>
      <w:divBdr>
        <w:top w:val="none" w:sz="0" w:space="0" w:color="auto"/>
        <w:left w:val="none" w:sz="0" w:space="0" w:color="auto"/>
        <w:bottom w:val="none" w:sz="0" w:space="0" w:color="auto"/>
        <w:right w:val="none" w:sz="0" w:space="0" w:color="auto"/>
      </w:divBdr>
    </w:div>
    <w:div w:id="1796294869">
      <w:bodyDiv w:val="1"/>
      <w:marLeft w:val="0"/>
      <w:marRight w:val="0"/>
      <w:marTop w:val="0"/>
      <w:marBottom w:val="0"/>
      <w:divBdr>
        <w:top w:val="none" w:sz="0" w:space="0" w:color="auto"/>
        <w:left w:val="none" w:sz="0" w:space="0" w:color="auto"/>
        <w:bottom w:val="none" w:sz="0" w:space="0" w:color="auto"/>
        <w:right w:val="none" w:sz="0" w:space="0" w:color="auto"/>
      </w:divBdr>
    </w:div>
    <w:div w:id="1796557740">
      <w:bodyDiv w:val="1"/>
      <w:marLeft w:val="0"/>
      <w:marRight w:val="0"/>
      <w:marTop w:val="0"/>
      <w:marBottom w:val="0"/>
      <w:divBdr>
        <w:top w:val="none" w:sz="0" w:space="0" w:color="auto"/>
        <w:left w:val="none" w:sz="0" w:space="0" w:color="auto"/>
        <w:bottom w:val="none" w:sz="0" w:space="0" w:color="auto"/>
        <w:right w:val="none" w:sz="0" w:space="0" w:color="auto"/>
      </w:divBdr>
    </w:div>
    <w:div w:id="1797216486">
      <w:bodyDiv w:val="1"/>
      <w:marLeft w:val="0"/>
      <w:marRight w:val="0"/>
      <w:marTop w:val="0"/>
      <w:marBottom w:val="0"/>
      <w:divBdr>
        <w:top w:val="none" w:sz="0" w:space="0" w:color="auto"/>
        <w:left w:val="none" w:sz="0" w:space="0" w:color="auto"/>
        <w:bottom w:val="none" w:sz="0" w:space="0" w:color="auto"/>
        <w:right w:val="none" w:sz="0" w:space="0" w:color="auto"/>
      </w:divBdr>
    </w:div>
    <w:div w:id="1797286684">
      <w:bodyDiv w:val="1"/>
      <w:marLeft w:val="0"/>
      <w:marRight w:val="0"/>
      <w:marTop w:val="0"/>
      <w:marBottom w:val="0"/>
      <w:divBdr>
        <w:top w:val="none" w:sz="0" w:space="0" w:color="auto"/>
        <w:left w:val="none" w:sz="0" w:space="0" w:color="auto"/>
        <w:bottom w:val="none" w:sz="0" w:space="0" w:color="auto"/>
        <w:right w:val="none" w:sz="0" w:space="0" w:color="auto"/>
      </w:divBdr>
    </w:div>
    <w:div w:id="1797335198">
      <w:bodyDiv w:val="1"/>
      <w:marLeft w:val="0"/>
      <w:marRight w:val="0"/>
      <w:marTop w:val="0"/>
      <w:marBottom w:val="0"/>
      <w:divBdr>
        <w:top w:val="none" w:sz="0" w:space="0" w:color="auto"/>
        <w:left w:val="none" w:sz="0" w:space="0" w:color="auto"/>
        <w:bottom w:val="none" w:sz="0" w:space="0" w:color="auto"/>
        <w:right w:val="none" w:sz="0" w:space="0" w:color="auto"/>
      </w:divBdr>
    </w:div>
    <w:div w:id="1797478968">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941219">
      <w:bodyDiv w:val="1"/>
      <w:marLeft w:val="0"/>
      <w:marRight w:val="0"/>
      <w:marTop w:val="0"/>
      <w:marBottom w:val="0"/>
      <w:divBdr>
        <w:top w:val="none" w:sz="0" w:space="0" w:color="auto"/>
        <w:left w:val="none" w:sz="0" w:space="0" w:color="auto"/>
        <w:bottom w:val="none" w:sz="0" w:space="0" w:color="auto"/>
        <w:right w:val="none" w:sz="0" w:space="0" w:color="auto"/>
      </w:divBdr>
    </w:div>
    <w:div w:id="1797992767">
      <w:bodyDiv w:val="1"/>
      <w:marLeft w:val="0"/>
      <w:marRight w:val="0"/>
      <w:marTop w:val="0"/>
      <w:marBottom w:val="0"/>
      <w:divBdr>
        <w:top w:val="none" w:sz="0" w:space="0" w:color="auto"/>
        <w:left w:val="none" w:sz="0" w:space="0" w:color="auto"/>
        <w:bottom w:val="none" w:sz="0" w:space="0" w:color="auto"/>
        <w:right w:val="none" w:sz="0" w:space="0" w:color="auto"/>
      </w:divBdr>
    </w:div>
    <w:div w:id="1798061748">
      <w:bodyDiv w:val="1"/>
      <w:marLeft w:val="0"/>
      <w:marRight w:val="0"/>
      <w:marTop w:val="0"/>
      <w:marBottom w:val="0"/>
      <w:divBdr>
        <w:top w:val="none" w:sz="0" w:space="0" w:color="auto"/>
        <w:left w:val="none" w:sz="0" w:space="0" w:color="auto"/>
        <w:bottom w:val="none" w:sz="0" w:space="0" w:color="auto"/>
        <w:right w:val="none" w:sz="0" w:space="0" w:color="auto"/>
      </w:divBdr>
    </w:div>
    <w:div w:id="1798373628">
      <w:bodyDiv w:val="1"/>
      <w:marLeft w:val="0"/>
      <w:marRight w:val="0"/>
      <w:marTop w:val="0"/>
      <w:marBottom w:val="0"/>
      <w:divBdr>
        <w:top w:val="none" w:sz="0" w:space="0" w:color="auto"/>
        <w:left w:val="none" w:sz="0" w:space="0" w:color="auto"/>
        <w:bottom w:val="none" w:sz="0" w:space="0" w:color="auto"/>
        <w:right w:val="none" w:sz="0" w:space="0" w:color="auto"/>
      </w:divBdr>
    </w:div>
    <w:div w:id="1798836607">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9184078">
      <w:bodyDiv w:val="1"/>
      <w:marLeft w:val="0"/>
      <w:marRight w:val="0"/>
      <w:marTop w:val="0"/>
      <w:marBottom w:val="0"/>
      <w:divBdr>
        <w:top w:val="none" w:sz="0" w:space="0" w:color="auto"/>
        <w:left w:val="none" w:sz="0" w:space="0" w:color="auto"/>
        <w:bottom w:val="none" w:sz="0" w:space="0" w:color="auto"/>
        <w:right w:val="none" w:sz="0" w:space="0" w:color="auto"/>
      </w:divBdr>
    </w:div>
    <w:div w:id="1799255200">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800145563">
      <w:bodyDiv w:val="1"/>
      <w:marLeft w:val="0"/>
      <w:marRight w:val="0"/>
      <w:marTop w:val="0"/>
      <w:marBottom w:val="0"/>
      <w:divBdr>
        <w:top w:val="none" w:sz="0" w:space="0" w:color="auto"/>
        <w:left w:val="none" w:sz="0" w:space="0" w:color="auto"/>
        <w:bottom w:val="none" w:sz="0" w:space="0" w:color="auto"/>
        <w:right w:val="none" w:sz="0" w:space="0" w:color="auto"/>
      </w:divBdr>
    </w:div>
    <w:div w:id="1800882700">
      <w:bodyDiv w:val="1"/>
      <w:marLeft w:val="0"/>
      <w:marRight w:val="0"/>
      <w:marTop w:val="0"/>
      <w:marBottom w:val="0"/>
      <w:divBdr>
        <w:top w:val="none" w:sz="0" w:space="0" w:color="auto"/>
        <w:left w:val="none" w:sz="0" w:space="0" w:color="auto"/>
        <w:bottom w:val="none" w:sz="0" w:space="0" w:color="auto"/>
        <w:right w:val="none" w:sz="0" w:space="0" w:color="auto"/>
      </w:divBdr>
    </w:div>
    <w:div w:id="1801072815">
      <w:bodyDiv w:val="1"/>
      <w:marLeft w:val="0"/>
      <w:marRight w:val="0"/>
      <w:marTop w:val="0"/>
      <w:marBottom w:val="0"/>
      <w:divBdr>
        <w:top w:val="none" w:sz="0" w:space="0" w:color="auto"/>
        <w:left w:val="none" w:sz="0" w:space="0" w:color="auto"/>
        <w:bottom w:val="none" w:sz="0" w:space="0" w:color="auto"/>
        <w:right w:val="none" w:sz="0" w:space="0" w:color="auto"/>
      </w:divBdr>
    </w:div>
    <w:div w:id="1802191954">
      <w:bodyDiv w:val="1"/>
      <w:marLeft w:val="0"/>
      <w:marRight w:val="0"/>
      <w:marTop w:val="0"/>
      <w:marBottom w:val="0"/>
      <w:divBdr>
        <w:top w:val="none" w:sz="0" w:space="0" w:color="auto"/>
        <w:left w:val="none" w:sz="0" w:space="0" w:color="auto"/>
        <w:bottom w:val="none" w:sz="0" w:space="0" w:color="auto"/>
        <w:right w:val="none" w:sz="0" w:space="0" w:color="auto"/>
      </w:divBdr>
    </w:div>
    <w:div w:id="1802259440">
      <w:bodyDiv w:val="1"/>
      <w:marLeft w:val="0"/>
      <w:marRight w:val="0"/>
      <w:marTop w:val="0"/>
      <w:marBottom w:val="0"/>
      <w:divBdr>
        <w:top w:val="none" w:sz="0" w:space="0" w:color="auto"/>
        <w:left w:val="none" w:sz="0" w:space="0" w:color="auto"/>
        <w:bottom w:val="none" w:sz="0" w:space="0" w:color="auto"/>
        <w:right w:val="none" w:sz="0" w:space="0" w:color="auto"/>
      </w:divBdr>
    </w:div>
    <w:div w:id="1802503228">
      <w:bodyDiv w:val="1"/>
      <w:marLeft w:val="0"/>
      <w:marRight w:val="0"/>
      <w:marTop w:val="0"/>
      <w:marBottom w:val="0"/>
      <w:divBdr>
        <w:top w:val="none" w:sz="0" w:space="0" w:color="auto"/>
        <w:left w:val="none" w:sz="0" w:space="0" w:color="auto"/>
        <w:bottom w:val="none" w:sz="0" w:space="0" w:color="auto"/>
        <w:right w:val="none" w:sz="0" w:space="0" w:color="auto"/>
      </w:divBdr>
    </w:div>
    <w:div w:id="1802531472">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956046">
      <w:bodyDiv w:val="1"/>
      <w:marLeft w:val="0"/>
      <w:marRight w:val="0"/>
      <w:marTop w:val="0"/>
      <w:marBottom w:val="0"/>
      <w:divBdr>
        <w:top w:val="none" w:sz="0" w:space="0" w:color="auto"/>
        <w:left w:val="none" w:sz="0" w:space="0" w:color="auto"/>
        <w:bottom w:val="none" w:sz="0" w:space="0" w:color="auto"/>
        <w:right w:val="none" w:sz="0" w:space="0" w:color="auto"/>
      </w:divBdr>
    </w:div>
    <w:div w:id="1804958061">
      <w:bodyDiv w:val="1"/>
      <w:marLeft w:val="0"/>
      <w:marRight w:val="0"/>
      <w:marTop w:val="0"/>
      <w:marBottom w:val="0"/>
      <w:divBdr>
        <w:top w:val="none" w:sz="0" w:space="0" w:color="auto"/>
        <w:left w:val="none" w:sz="0" w:space="0" w:color="auto"/>
        <w:bottom w:val="none" w:sz="0" w:space="0" w:color="auto"/>
        <w:right w:val="none" w:sz="0" w:space="0" w:color="auto"/>
      </w:divBdr>
    </w:div>
    <w:div w:id="1805653518">
      <w:bodyDiv w:val="1"/>
      <w:marLeft w:val="0"/>
      <w:marRight w:val="0"/>
      <w:marTop w:val="0"/>
      <w:marBottom w:val="0"/>
      <w:divBdr>
        <w:top w:val="none" w:sz="0" w:space="0" w:color="auto"/>
        <w:left w:val="none" w:sz="0" w:space="0" w:color="auto"/>
        <w:bottom w:val="none" w:sz="0" w:space="0" w:color="auto"/>
        <w:right w:val="none" w:sz="0" w:space="0" w:color="auto"/>
      </w:divBdr>
    </w:div>
    <w:div w:id="1806309739">
      <w:bodyDiv w:val="1"/>
      <w:marLeft w:val="0"/>
      <w:marRight w:val="0"/>
      <w:marTop w:val="0"/>
      <w:marBottom w:val="0"/>
      <w:divBdr>
        <w:top w:val="none" w:sz="0" w:space="0" w:color="auto"/>
        <w:left w:val="none" w:sz="0" w:space="0" w:color="auto"/>
        <w:bottom w:val="none" w:sz="0" w:space="0" w:color="auto"/>
        <w:right w:val="none" w:sz="0" w:space="0" w:color="auto"/>
      </w:divBdr>
    </w:div>
    <w:div w:id="1806385003">
      <w:bodyDiv w:val="1"/>
      <w:marLeft w:val="0"/>
      <w:marRight w:val="0"/>
      <w:marTop w:val="0"/>
      <w:marBottom w:val="0"/>
      <w:divBdr>
        <w:top w:val="none" w:sz="0" w:space="0" w:color="auto"/>
        <w:left w:val="none" w:sz="0" w:space="0" w:color="auto"/>
        <w:bottom w:val="none" w:sz="0" w:space="0" w:color="auto"/>
        <w:right w:val="none" w:sz="0" w:space="0" w:color="auto"/>
      </w:divBdr>
    </w:div>
    <w:div w:id="1806385035">
      <w:bodyDiv w:val="1"/>
      <w:marLeft w:val="0"/>
      <w:marRight w:val="0"/>
      <w:marTop w:val="0"/>
      <w:marBottom w:val="0"/>
      <w:divBdr>
        <w:top w:val="none" w:sz="0" w:space="0" w:color="auto"/>
        <w:left w:val="none" w:sz="0" w:space="0" w:color="auto"/>
        <w:bottom w:val="none" w:sz="0" w:space="0" w:color="auto"/>
        <w:right w:val="none" w:sz="0" w:space="0" w:color="auto"/>
      </w:divBdr>
    </w:div>
    <w:div w:id="1806389163">
      <w:bodyDiv w:val="1"/>
      <w:marLeft w:val="0"/>
      <w:marRight w:val="0"/>
      <w:marTop w:val="0"/>
      <w:marBottom w:val="0"/>
      <w:divBdr>
        <w:top w:val="none" w:sz="0" w:space="0" w:color="auto"/>
        <w:left w:val="none" w:sz="0" w:space="0" w:color="auto"/>
        <w:bottom w:val="none" w:sz="0" w:space="0" w:color="auto"/>
        <w:right w:val="none" w:sz="0" w:space="0" w:color="auto"/>
      </w:divBdr>
    </w:div>
    <w:div w:id="1806577364">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8669649">
      <w:bodyDiv w:val="1"/>
      <w:marLeft w:val="0"/>
      <w:marRight w:val="0"/>
      <w:marTop w:val="0"/>
      <w:marBottom w:val="0"/>
      <w:divBdr>
        <w:top w:val="none" w:sz="0" w:space="0" w:color="auto"/>
        <w:left w:val="none" w:sz="0" w:space="0" w:color="auto"/>
        <w:bottom w:val="none" w:sz="0" w:space="0" w:color="auto"/>
        <w:right w:val="none" w:sz="0" w:space="0" w:color="auto"/>
      </w:divBdr>
    </w:div>
    <w:div w:id="1808937627">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09860837">
      <w:bodyDiv w:val="1"/>
      <w:marLeft w:val="0"/>
      <w:marRight w:val="0"/>
      <w:marTop w:val="0"/>
      <w:marBottom w:val="0"/>
      <w:divBdr>
        <w:top w:val="none" w:sz="0" w:space="0" w:color="auto"/>
        <w:left w:val="none" w:sz="0" w:space="0" w:color="auto"/>
        <w:bottom w:val="none" w:sz="0" w:space="0" w:color="auto"/>
        <w:right w:val="none" w:sz="0" w:space="0" w:color="auto"/>
      </w:divBdr>
    </w:div>
    <w:div w:id="1810437700">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855801">
      <w:bodyDiv w:val="1"/>
      <w:marLeft w:val="0"/>
      <w:marRight w:val="0"/>
      <w:marTop w:val="0"/>
      <w:marBottom w:val="0"/>
      <w:divBdr>
        <w:top w:val="none" w:sz="0" w:space="0" w:color="auto"/>
        <w:left w:val="none" w:sz="0" w:space="0" w:color="auto"/>
        <w:bottom w:val="none" w:sz="0" w:space="0" w:color="auto"/>
        <w:right w:val="none" w:sz="0" w:space="0" w:color="auto"/>
      </w:divBdr>
    </w:div>
    <w:div w:id="1810899850">
      <w:bodyDiv w:val="1"/>
      <w:marLeft w:val="0"/>
      <w:marRight w:val="0"/>
      <w:marTop w:val="0"/>
      <w:marBottom w:val="0"/>
      <w:divBdr>
        <w:top w:val="none" w:sz="0" w:space="0" w:color="auto"/>
        <w:left w:val="none" w:sz="0" w:space="0" w:color="auto"/>
        <w:bottom w:val="none" w:sz="0" w:space="0" w:color="auto"/>
        <w:right w:val="none" w:sz="0" w:space="0" w:color="auto"/>
      </w:divBdr>
    </w:div>
    <w:div w:id="1811168416">
      <w:bodyDiv w:val="1"/>
      <w:marLeft w:val="0"/>
      <w:marRight w:val="0"/>
      <w:marTop w:val="0"/>
      <w:marBottom w:val="0"/>
      <w:divBdr>
        <w:top w:val="none" w:sz="0" w:space="0" w:color="auto"/>
        <w:left w:val="none" w:sz="0" w:space="0" w:color="auto"/>
        <w:bottom w:val="none" w:sz="0" w:space="0" w:color="auto"/>
        <w:right w:val="none" w:sz="0" w:space="0" w:color="auto"/>
      </w:divBdr>
    </w:div>
    <w:div w:id="1811316590">
      <w:bodyDiv w:val="1"/>
      <w:marLeft w:val="0"/>
      <w:marRight w:val="0"/>
      <w:marTop w:val="0"/>
      <w:marBottom w:val="0"/>
      <w:divBdr>
        <w:top w:val="none" w:sz="0" w:space="0" w:color="auto"/>
        <w:left w:val="none" w:sz="0" w:space="0" w:color="auto"/>
        <w:bottom w:val="none" w:sz="0" w:space="0" w:color="auto"/>
        <w:right w:val="none" w:sz="0" w:space="0" w:color="auto"/>
      </w:divBdr>
    </w:div>
    <w:div w:id="1811484378">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2553035">
      <w:bodyDiv w:val="1"/>
      <w:marLeft w:val="0"/>
      <w:marRight w:val="0"/>
      <w:marTop w:val="0"/>
      <w:marBottom w:val="0"/>
      <w:divBdr>
        <w:top w:val="none" w:sz="0" w:space="0" w:color="auto"/>
        <w:left w:val="none" w:sz="0" w:space="0" w:color="auto"/>
        <w:bottom w:val="none" w:sz="0" w:space="0" w:color="auto"/>
        <w:right w:val="none" w:sz="0" w:space="0" w:color="auto"/>
      </w:divBdr>
    </w:div>
    <w:div w:id="1813060014">
      <w:bodyDiv w:val="1"/>
      <w:marLeft w:val="0"/>
      <w:marRight w:val="0"/>
      <w:marTop w:val="0"/>
      <w:marBottom w:val="0"/>
      <w:divBdr>
        <w:top w:val="none" w:sz="0" w:space="0" w:color="auto"/>
        <w:left w:val="none" w:sz="0" w:space="0" w:color="auto"/>
        <w:bottom w:val="none" w:sz="0" w:space="0" w:color="auto"/>
        <w:right w:val="none" w:sz="0" w:space="0" w:color="auto"/>
      </w:divBdr>
    </w:div>
    <w:div w:id="1813449952">
      <w:bodyDiv w:val="1"/>
      <w:marLeft w:val="0"/>
      <w:marRight w:val="0"/>
      <w:marTop w:val="0"/>
      <w:marBottom w:val="0"/>
      <w:divBdr>
        <w:top w:val="none" w:sz="0" w:space="0" w:color="auto"/>
        <w:left w:val="none" w:sz="0" w:space="0" w:color="auto"/>
        <w:bottom w:val="none" w:sz="0" w:space="0" w:color="auto"/>
        <w:right w:val="none" w:sz="0" w:space="0" w:color="auto"/>
      </w:divBdr>
    </w:div>
    <w:div w:id="1813980533">
      <w:bodyDiv w:val="1"/>
      <w:marLeft w:val="0"/>
      <w:marRight w:val="0"/>
      <w:marTop w:val="0"/>
      <w:marBottom w:val="0"/>
      <w:divBdr>
        <w:top w:val="none" w:sz="0" w:space="0" w:color="auto"/>
        <w:left w:val="none" w:sz="0" w:space="0" w:color="auto"/>
        <w:bottom w:val="none" w:sz="0" w:space="0" w:color="auto"/>
        <w:right w:val="none" w:sz="0" w:space="0" w:color="auto"/>
      </w:divBdr>
    </w:div>
    <w:div w:id="1814131119">
      <w:bodyDiv w:val="1"/>
      <w:marLeft w:val="0"/>
      <w:marRight w:val="0"/>
      <w:marTop w:val="0"/>
      <w:marBottom w:val="0"/>
      <w:divBdr>
        <w:top w:val="none" w:sz="0" w:space="0" w:color="auto"/>
        <w:left w:val="none" w:sz="0" w:space="0" w:color="auto"/>
        <w:bottom w:val="none" w:sz="0" w:space="0" w:color="auto"/>
        <w:right w:val="none" w:sz="0" w:space="0" w:color="auto"/>
      </w:divBdr>
    </w:div>
    <w:div w:id="1814173685">
      <w:bodyDiv w:val="1"/>
      <w:marLeft w:val="0"/>
      <w:marRight w:val="0"/>
      <w:marTop w:val="0"/>
      <w:marBottom w:val="0"/>
      <w:divBdr>
        <w:top w:val="none" w:sz="0" w:space="0" w:color="auto"/>
        <w:left w:val="none" w:sz="0" w:space="0" w:color="auto"/>
        <w:bottom w:val="none" w:sz="0" w:space="0" w:color="auto"/>
        <w:right w:val="none" w:sz="0" w:space="0" w:color="auto"/>
      </w:divBdr>
    </w:div>
    <w:div w:id="1814175224">
      <w:bodyDiv w:val="1"/>
      <w:marLeft w:val="0"/>
      <w:marRight w:val="0"/>
      <w:marTop w:val="0"/>
      <w:marBottom w:val="0"/>
      <w:divBdr>
        <w:top w:val="none" w:sz="0" w:space="0" w:color="auto"/>
        <w:left w:val="none" w:sz="0" w:space="0" w:color="auto"/>
        <w:bottom w:val="none" w:sz="0" w:space="0" w:color="auto"/>
        <w:right w:val="none" w:sz="0" w:space="0" w:color="auto"/>
      </w:divBdr>
    </w:div>
    <w:div w:id="1814366889">
      <w:bodyDiv w:val="1"/>
      <w:marLeft w:val="0"/>
      <w:marRight w:val="0"/>
      <w:marTop w:val="0"/>
      <w:marBottom w:val="0"/>
      <w:divBdr>
        <w:top w:val="none" w:sz="0" w:space="0" w:color="auto"/>
        <w:left w:val="none" w:sz="0" w:space="0" w:color="auto"/>
        <w:bottom w:val="none" w:sz="0" w:space="0" w:color="auto"/>
        <w:right w:val="none" w:sz="0" w:space="0" w:color="auto"/>
      </w:divBdr>
    </w:div>
    <w:div w:id="1815025492">
      <w:bodyDiv w:val="1"/>
      <w:marLeft w:val="0"/>
      <w:marRight w:val="0"/>
      <w:marTop w:val="0"/>
      <w:marBottom w:val="0"/>
      <w:divBdr>
        <w:top w:val="none" w:sz="0" w:space="0" w:color="auto"/>
        <w:left w:val="none" w:sz="0" w:space="0" w:color="auto"/>
        <w:bottom w:val="none" w:sz="0" w:space="0" w:color="auto"/>
        <w:right w:val="none" w:sz="0" w:space="0" w:color="auto"/>
      </w:divBdr>
    </w:div>
    <w:div w:id="1815104871">
      <w:bodyDiv w:val="1"/>
      <w:marLeft w:val="0"/>
      <w:marRight w:val="0"/>
      <w:marTop w:val="0"/>
      <w:marBottom w:val="0"/>
      <w:divBdr>
        <w:top w:val="none" w:sz="0" w:space="0" w:color="auto"/>
        <w:left w:val="none" w:sz="0" w:space="0" w:color="auto"/>
        <w:bottom w:val="none" w:sz="0" w:space="0" w:color="auto"/>
        <w:right w:val="none" w:sz="0" w:space="0" w:color="auto"/>
      </w:divBdr>
    </w:div>
    <w:div w:id="1815633069">
      <w:bodyDiv w:val="1"/>
      <w:marLeft w:val="0"/>
      <w:marRight w:val="0"/>
      <w:marTop w:val="0"/>
      <w:marBottom w:val="0"/>
      <w:divBdr>
        <w:top w:val="none" w:sz="0" w:space="0" w:color="auto"/>
        <w:left w:val="none" w:sz="0" w:space="0" w:color="auto"/>
        <w:bottom w:val="none" w:sz="0" w:space="0" w:color="auto"/>
        <w:right w:val="none" w:sz="0" w:space="0" w:color="auto"/>
      </w:divBdr>
    </w:div>
    <w:div w:id="1816289114">
      <w:bodyDiv w:val="1"/>
      <w:marLeft w:val="0"/>
      <w:marRight w:val="0"/>
      <w:marTop w:val="0"/>
      <w:marBottom w:val="0"/>
      <w:divBdr>
        <w:top w:val="none" w:sz="0" w:space="0" w:color="auto"/>
        <w:left w:val="none" w:sz="0" w:space="0" w:color="auto"/>
        <w:bottom w:val="none" w:sz="0" w:space="0" w:color="auto"/>
        <w:right w:val="none" w:sz="0" w:space="0" w:color="auto"/>
      </w:divBdr>
    </w:div>
    <w:div w:id="1816290729">
      <w:bodyDiv w:val="1"/>
      <w:marLeft w:val="0"/>
      <w:marRight w:val="0"/>
      <w:marTop w:val="0"/>
      <w:marBottom w:val="0"/>
      <w:divBdr>
        <w:top w:val="none" w:sz="0" w:space="0" w:color="auto"/>
        <w:left w:val="none" w:sz="0" w:space="0" w:color="auto"/>
        <w:bottom w:val="none" w:sz="0" w:space="0" w:color="auto"/>
        <w:right w:val="none" w:sz="0" w:space="0" w:color="auto"/>
      </w:divBdr>
    </w:div>
    <w:div w:id="1816335295">
      <w:bodyDiv w:val="1"/>
      <w:marLeft w:val="0"/>
      <w:marRight w:val="0"/>
      <w:marTop w:val="0"/>
      <w:marBottom w:val="0"/>
      <w:divBdr>
        <w:top w:val="none" w:sz="0" w:space="0" w:color="auto"/>
        <w:left w:val="none" w:sz="0" w:space="0" w:color="auto"/>
        <w:bottom w:val="none" w:sz="0" w:space="0" w:color="auto"/>
        <w:right w:val="none" w:sz="0" w:space="0" w:color="auto"/>
      </w:divBdr>
    </w:div>
    <w:div w:id="1817140281">
      <w:bodyDiv w:val="1"/>
      <w:marLeft w:val="0"/>
      <w:marRight w:val="0"/>
      <w:marTop w:val="0"/>
      <w:marBottom w:val="0"/>
      <w:divBdr>
        <w:top w:val="none" w:sz="0" w:space="0" w:color="auto"/>
        <w:left w:val="none" w:sz="0" w:space="0" w:color="auto"/>
        <w:bottom w:val="none" w:sz="0" w:space="0" w:color="auto"/>
        <w:right w:val="none" w:sz="0" w:space="0" w:color="auto"/>
      </w:divBdr>
    </w:div>
    <w:div w:id="1817605996">
      <w:bodyDiv w:val="1"/>
      <w:marLeft w:val="0"/>
      <w:marRight w:val="0"/>
      <w:marTop w:val="0"/>
      <w:marBottom w:val="0"/>
      <w:divBdr>
        <w:top w:val="none" w:sz="0" w:space="0" w:color="auto"/>
        <w:left w:val="none" w:sz="0" w:space="0" w:color="auto"/>
        <w:bottom w:val="none" w:sz="0" w:space="0" w:color="auto"/>
        <w:right w:val="none" w:sz="0" w:space="0" w:color="auto"/>
      </w:divBdr>
    </w:div>
    <w:div w:id="1818178914">
      <w:bodyDiv w:val="1"/>
      <w:marLeft w:val="0"/>
      <w:marRight w:val="0"/>
      <w:marTop w:val="0"/>
      <w:marBottom w:val="0"/>
      <w:divBdr>
        <w:top w:val="none" w:sz="0" w:space="0" w:color="auto"/>
        <w:left w:val="none" w:sz="0" w:space="0" w:color="auto"/>
        <w:bottom w:val="none" w:sz="0" w:space="0" w:color="auto"/>
        <w:right w:val="none" w:sz="0" w:space="0" w:color="auto"/>
      </w:divBdr>
    </w:div>
    <w:div w:id="1819034806">
      <w:bodyDiv w:val="1"/>
      <w:marLeft w:val="0"/>
      <w:marRight w:val="0"/>
      <w:marTop w:val="0"/>
      <w:marBottom w:val="0"/>
      <w:divBdr>
        <w:top w:val="none" w:sz="0" w:space="0" w:color="auto"/>
        <w:left w:val="none" w:sz="0" w:space="0" w:color="auto"/>
        <w:bottom w:val="none" w:sz="0" w:space="0" w:color="auto"/>
        <w:right w:val="none" w:sz="0" w:space="0" w:color="auto"/>
      </w:divBdr>
    </w:div>
    <w:div w:id="1819300693">
      <w:bodyDiv w:val="1"/>
      <w:marLeft w:val="0"/>
      <w:marRight w:val="0"/>
      <w:marTop w:val="0"/>
      <w:marBottom w:val="0"/>
      <w:divBdr>
        <w:top w:val="none" w:sz="0" w:space="0" w:color="auto"/>
        <w:left w:val="none" w:sz="0" w:space="0" w:color="auto"/>
        <w:bottom w:val="none" w:sz="0" w:space="0" w:color="auto"/>
        <w:right w:val="none" w:sz="0" w:space="0" w:color="auto"/>
      </w:divBdr>
    </w:div>
    <w:div w:id="1819880080">
      <w:bodyDiv w:val="1"/>
      <w:marLeft w:val="0"/>
      <w:marRight w:val="0"/>
      <w:marTop w:val="0"/>
      <w:marBottom w:val="0"/>
      <w:divBdr>
        <w:top w:val="none" w:sz="0" w:space="0" w:color="auto"/>
        <w:left w:val="none" w:sz="0" w:space="0" w:color="auto"/>
        <w:bottom w:val="none" w:sz="0" w:space="0" w:color="auto"/>
        <w:right w:val="none" w:sz="0" w:space="0" w:color="auto"/>
      </w:divBdr>
    </w:div>
    <w:div w:id="1820075546">
      <w:bodyDiv w:val="1"/>
      <w:marLeft w:val="0"/>
      <w:marRight w:val="0"/>
      <w:marTop w:val="0"/>
      <w:marBottom w:val="0"/>
      <w:divBdr>
        <w:top w:val="none" w:sz="0" w:space="0" w:color="auto"/>
        <w:left w:val="none" w:sz="0" w:space="0" w:color="auto"/>
        <w:bottom w:val="none" w:sz="0" w:space="0" w:color="auto"/>
        <w:right w:val="none" w:sz="0" w:space="0" w:color="auto"/>
      </w:divBdr>
    </w:div>
    <w:div w:id="1820221143">
      <w:bodyDiv w:val="1"/>
      <w:marLeft w:val="0"/>
      <w:marRight w:val="0"/>
      <w:marTop w:val="0"/>
      <w:marBottom w:val="0"/>
      <w:divBdr>
        <w:top w:val="none" w:sz="0" w:space="0" w:color="auto"/>
        <w:left w:val="none" w:sz="0" w:space="0" w:color="auto"/>
        <w:bottom w:val="none" w:sz="0" w:space="0" w:color="auto"/>
        <w:right w:val="none" w:sz="0" w:space="0" w:color="auto"/>
      </w:divBdr>
    </w:div>
    <w:div w:id="1820267619">
      <w:bodyDiv w:val="1"/>
      <w:marLeft w:val="0"/>
      <w:marRight w:val="0"/>
      <w:marTop w:val="0"/>
      <w:marBottom w:val="0"/>
      <w:divBdr>
        <w:top w:val="none" w:sz="0" w:space="0" w:color="auto"/>
        <w:left w:val="none" w:sz="0" w:space="0" w:color="auto"/>
        <w:bottom w:val="none" w:sz="0" w:space="0" w:color="auto"/>
        <w:right w:val="none" w:sz="0" w:space="0" w:color="auto"/>
      </w:divBdr>
    </w:div>
    <w:div w:id="1820539351">
      <w:bodyDiv w:val="1"/>
      <w:marLeft w:val="0"/>
      <w:marRight w:val="0"/>
      <w:marTop w:val="0"/>
      <w:marBottom w:val="0"/>
      <w:divBdr>
        <w:top w:val="none" w:sz="0" w:space="0" w:color="auto"/>
        <w:left w:val="none" w:sz="0" w:space="0" w:color="auto"/>
        <w:bottom w:val="none" w:sz="0" w:space="0" w:color="auto"/>
        <w:right w:val="none" w:sz="0" w:space="0" w:color="auto"/>
      </w:divBdr>
    </w:div>
    <w:div w:id="1820730099">
      <w:bodyDiv w:val="1"/>
      <w:marLeft w:val="0"/>
      <w:marRight w:val="0"/>
      <w:marTop w:val="0"/>
      <w:marBottom w:val="0"/>
      <w:divBdr>
        <w:top w:val="none" w:sz="0" w:space="0" w:color="auto"/>
        <w:left w:val="none" w:sz="0" w:space="0" w:color="auto"/>
        <w:bottom w:val="none" w:sz="0" w:space="0" w:color="auto"/>
        <w:right w:val="none" w:sz="0" w:space="0" w:color="auto"/>
      </w:divBdr>
    </w:div>
    <w:div w:id="1820800855">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462565">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1050">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310800">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886734">
      <w:bodyDiv w:val="1"/>
      <w:marLeft w:val="0"/>
      <w:marRight w:val="0"/>
      <w:marTop w:val="0"/>
      <w:marBottom w:val="0"/>
      <w:divBdr>
        <w:top w:val="none" w:sz="0" w:space="0" w:color="auto"/>
        <w:left w:val="none" w:sz="0" w:space="0" w:color="auto"/>
        <w:bottom w:val="none" w:sz="0" w:space="0" w:color="auto"/>
        <w:right w:val="none" w:sz="0" w:space="0" w:color="auto"/>
      </w:divBdr>
    </w:div>
    <w:div w:id="1822961367">
      <w:bodyDiv w:val="1"/>
      <w:marLeft w:val="0"/>
      <w:marRight w:val="0"/>
      <w:marTop w:val="0"/>
      <w:marBottom w:val="0"/>
      <w:divBdr>
        <w:top w:val="none" w:sz="0" w:space="0" w:color="auto"/>
        <w:left w:val="none" w:sz="0" w:space="0" w:color="auto"/>
        <w:bottom w:val="none" w:sz="0" w:space="0" w:color="auto"/>
        <w:right w:val="none" w:sz="0" w:space="0" w:color="auto"/>
      </w:divBdr>
    </w:div>
    <w:div w:id="1823043083">
      <w:bodyDiv w:val="1"/>
      <w:marLeft w:val="0"/>
      <w:marRight w:val="0"/>
      <w:marTop w:val="0"/>
      <w:marBottom w:val="0"/>
      <w:divBdr>
        <w:top w:val="none" w:sz="0" w:space="0" w:color="auto"/>
        <w:left w:val="none" w:sz="0" w:space="0" w:color="auto"/>
        <w:bottom w:val="none" w:sz="0" w:space="0" w:color="auto"/>
        <w:right w:val="none" w:sz="0" w:space="0" w:color="auto"/>
      </w:divBdr>
    </w:div>
    <w:div w:id="1823159711">
      <w:bodyDiv w:val="1"/>
      <w:marLeft w:val="0"/>
      <w:marRight w:val="0"/>
      <w:marTop w:val="0"/>
      <w:marBottom w:val="0"/>
      <w:divBdr>
        <w:top w:val="none" w:sz="0" w:space="0" w:color="auto"/>
        <w:left w:val="none" w:sz="0" w:space="0" w:color="auto"/>
        <w:bottom w:val="none" w:sz="0" w:space="0" w:color="auto"/>
        <w:right w:val="none" w:sz="0" w:space="0" w:color="auto"/>
      </w:divBdr>
    </w:div>
    <w:div w:id="1823228808">
      <w:bodyDiv w:val="1"/>
      <w:marLeft w:val="0"/>
      <w:marRight w:val="0"/>
      <w:marTop w:val="0"/>
      <w:marBottom w:val="0"/>
      <w:divBdr>
        <w:top w:val="none" w:sz="0" w:space="0" w:color="auto"/>
        <w:left w:val="none" w:sz="0" w:space="0" w:color="auto"/>
        <w:bottom w:val="none" w:sz="0" w:space="0" w:color="auto"/>
        <w:right w:val="none" w:sz="0" w:space="0" w:color="auto"/>
      </w:divBdr>
    </w:div>
    <w:div w:id="1823424732">
      <w:bodyDiv w:val="1"/>
      <w:marLeft w:val="0"/>
      <w:marRight w:val="0"/>
      <w:marTop w:val="0"/>
      <w:marBottom w:val="0"/>
      <w:divBdr>
        <w:top w:val="none" w:sz="0" w:space="0" w:color="auto"/>
        <w:left w:val="none" w:sz="0" w:space="0" w:color="auto"/>
        <w:bottom w:val="none" w:sz="0" w:space="0" w:color="auto"/>
        <w:right w:val="none" w:sz="0" w:space="0" w:color="auto"/>
      </w:divBdr>
    </w:div>
    <w:div w:id="1823539684">
      <w:bodyDiv w:val="1"/>
      <w:marLeft w:val="0"/>
      <w:marRight w:val="0"/>
      <w:marTop w:val="0"/>
      <w:marBottom w:val="0"/>
      <w:divBdr>
        <w:top w:val="none" w:sz="0" w:space="0" w:color="auto"/>
        <w:left w:val="none" w:sz="0" w:space="0" w:color="auto"/>
        <w:bottom w:val="none" w:sz="0" w:space="0" w:color="auto"/>
        <w:right w:val="none" w:sz="0" w:space="0" w:color="auto"/>
      </w:divBdr>
    </w:div>
    <w:div w:id="1823622554">
      <w:bodyDiv w:val="1"/>
      <w:marLeft w:val="0"/>
      <w:marRight w:val="0"/>
      <w:marTop w:val="0"/>
      <w:marBottom w:val="0"/>
      <w:divBdr>
        <w:top w:val="none" w:sz="0" w:space="0" w:color="auto"/>
        <w:left w:val="none" w:sz="0" w:space="0" w:color="auto"/>
        <w:bottom w:val="none" w:sz="0" w:space="0" w:color="auto"/>
        <w:right w:val="none" w:sz="0" w:space="0" w:color="auto"/>
      </w:divBdr>
    </w:div>
    <w:div w:id="1823692315">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961994">
      <w:bodyDiv w:val="1"/>
      <w:marLeft w:val="0"/>
      <w:marRight w:val="0"/>
      <w:marTop w:val="0"/>
      <w:marBottom w:val="0"/>
      <w:divBdr>
        <w:top w:val="none" w:sz="0" w:space="0" w:color="auto"/>
        <w:left w:val="none" w:sz="0" w:space="0" w:color="auto"/>
        <w:bottom w:val="none" w:sz="0" w:space="0" w:color="auto"/>
        <w:right w:val="none" w:sz="0" w:space="0" w:color="auto"/>
      </w:divBdr>
    </w:div>
    <w:div w:id="1824423139">
      <w:bodyDiv w:val="1"/>
      <w:marLeft w:val="0"/>
      <w:marRight w:val="0"/>
      <w:marTop w:val="0"/>
      <w:marBottom w:val="0"/>
      <w:divBdr>
        <w:top w:val="none" w:sz="0" w:space="0" w:color="auto"/>
        <w:left w:val="none" w:sz="0" w:space="0" w:color="auto"/>
        <w:bottom w:val="none" w:sz="0" w:space="0" w:color="auto"/>
        <w:right w:val="none" w:sz="0" w:space="0" w:color="auto"/>
      </w:divBdr>
    </w:div>
    <w:div w:id="1824616592">
      <w:bodyDiv w:val="1"/>
      <w:marLeft w:val="0"/>
      <w:marRight w:val="0"/>
      <w:marTop w:val="0"/>
      <w:marBottom w:val="0"/>
      <w:divBdr>
        <w:top w:val="none" w:sz="0" w:space="0" w:color="auto"/>
        <w:left w:val="none" w:sz="0" w:space="0" w:color="auto"/>
        <w:bottom w:val="none" w:sz="0" w:space="0" w:color="auto"/>
        <w:right w:val="none" w:sz="0" w:space="0" w:color="auto"/>
      </w:divBdr>
    </w:div>
    <w:div w:id="1824732655">
      <w:bodyDiv w:val="1"/>
      <w:marLeft w:val="0"/>
      <w:marRight w:val="0"/>
      <w:marTop w:val="0"/>
      <w:marBottom w:val="0"/>
      <w:divBdr>
        <w:top w:val="none" w:sz="0" w:space="0" w:color="auto"/>
        <w:left w:val="none" w:sz="0" w:space="0" w:color="auto"/>
        <w:bottom w:val="none" w:sz="0" w:space="0" w:color="auto"/>
        <w:right w:val="none" w:sz="0" w:space="0" w:color="auto"/>
      </w:divBdr>
    </w:div>
    <w:div w:id="1824736185">
      <w:bodyDiv w:val="1"/>
      <w:marLeft w:val="0"/>
      <w:marRight w:val="0"/>
      <w:marTop w:val="0"/>
      <w:marBottom w:val="0"/>
      <w:divBdr>
        <w:top w:val="none" w:sz="0" w:space="0" w:color="auto"/>
        <w:left w:val="none" w:sz="0" w:space="0" w:color="auto"/>
        <w:bottom w:val="none" w:sz="0" w:space="0" w:color="auto"/>
        <w:right w:val="none" w:sz="0" w:space="0" w:color="auto"/>
      </w:divBdr>
    </w:div>
    <w:div w:id="1824933981">
      <w:bodyDiv w:val="1"/>
      <w:marLeft w:val="0"/>
      <w:marRight w:val="0"/>
      <w:marTop w:val="0"/>
      <w:marBottom w:val="0"/>
      <w:divBdr>
        <w:top w:val="none" w:sz="0" w:space="0" w:color="auto"/>
        <w:left w:val="none" w:sz="0" w:space="0" w:color="auto"/>
        <w:bottom w:val="none" w:sz="0" w:space="0" w:color="auto"/>
        <w:right w:val="none" w:sz="0" w:space="0" w:color="auto"/>
      </w:divBdr>
    </w:div>
    <w:div w:id="1825312464">
      <w:bodyDiv w:val="1"/>
      <w:marLeft w:val="0"/>
      <w:marRight w:val="0"/>
      <w:marTop w:val="0"/>
      <w:marBottom w:val="0"/>
      <w:divBdr>
        <w:top w:val="none" w:sz="0" w:space="0" w:color="auto"/>
        <w:left w:val="none" w:sz="0" w:space="0" w:color="auto"/>
        <w:bottom w:val="none" w:sz="0" w:space="0" w:color="auto"/>
        <w:right w:val="none" w:sz="0" w:space="0" w:color="auto"/>
      </w:divBdr>
    </w:div>
    <w:div w:id="1825510353">
      <w:bodyDiv w:val="1"/>
      <w:marLeft w:val="0"/>
      <w:marRight w:val="0"/>
      <w:marTop w:val="0"/>
      <w:marBottom w:val="0"/>
      <w:divBdr>
        <w:top w:val="none" w:sz="0" w:space="0" w:color="auto"/>
        <w:left w:val="none" w:sz="0" w:space="0" w:color="auto"/>
        <w:bottom w:val="none" w:sz="0" w:space="0" w:color="auto"/>
        <w:right w:val="none" w:sz="0" w:space="0" w:color="auto"/>
      </w:divBdr>
    </w:div>
    <w:div w:id="1826511109">
      <w:bodyDiv w:val="1"/>
      <w:marLeft w:val="0"/>
      <w:marRight w:val="0"/>
      <w:marTop w:val="0"/>
      <w:marBottom w:val="0"/>
      <w:divBdr>
        <w:top w:val="none" w:sz="0" w:space="0" w:color="auto"/>
        <w:left w:val="none" w:sz="0" w:space="0" w:color="auto"/>
        <w:bottom w:val="none" w:sz="0" w:space="0" w:color="auto"/>
        <w:right w:val="none" w:sz="0" w:space="0" w:color="auto"/>
      </w:divBdr>
    </w:div>
    <w:div w:id="1826776027">
      <w:bodyDiv w:val="1"/>
      <w:marLeft w:val="0"/>
      <w:marRight w:val="0"/>
      <w:marTop w:val="0"/>
      <w:marBottom w:val="0"/>
      <w:divBdr>
        <w:top w:val="none" w:sz="0" w:space="0" w:color="auto"/>
        <w:left w:val="none" w:sz="0" w:space="0" w:color="auto"/>
        <w:bottom w:val="none" w:sz="0" w:space="0" w:color="auto"/>
        <w:right w:val="none" w:sz="0" w:space="0" w:color="auto"/>
      </w:divBdr>
    </w:div>
    <w:div w:id="1827238419">
      <w:bodyDiv w:val="1"/>
      <w:marLeft w:val="0"/>
      <w:marRight w:val="0"/>
      <w:marTop w:val="0"/>
      <w:marBottom w:val="0"/>
      <w:divBdr>
        <w:top w:val="none" w:sz="0" w:space="0" w:color="auto"/>
        <w:left w:val="none" w:sz="0" w:space="0" w:color="auto"/>
        <w:bottom w:val="none" w:sz="0" w:space="0" w:color="auto"/>
        <w:right w:val="none" w:sz="0" w:space="0" w:color="auto"/>
      </w:divBdr>
    </w:div>
    <w:div w:id="1827358750">
      <w:bodyDiv w:val="1"/>
      <w:marLeft w:val="0"/>
      <w:marRight w:val="0"/>
      <w:marTop w:val="0"/>
      <w:marBottom w:val="0"/>
      <w:divBdr>
        <w:top w:val="none" w:sz="0" w:space="0" w:color="auto"/>
        <w:left w:val="none" w:sz="0" w:space="0" w:color="auto"/>
        <w:bottom w:val="none" w:sz="0" w:space="0" w:color="auto"/>
        <w:right w:val="none" w:sz="0" w:space="0" w:color="auto"/>
      </w:divBdr>
    </w:div>
    <w:div w:id="1827553944">
      <w:bodyDiv w:val="1"/>
      <w:marLeft w:val="0"/>
      <w:marRight w:val="0"/>
      <w:marTop w:val="0"/>
      <w:marBottom w:val="0"/>
      <w:divBdr>
        <w:top w:val="none" w:sz="0" w:space="0" w:color="auto"/>
        <w:left w:val="none" w:sz="0" w:space="0" w:color="auto"/>
        <w:bottom w:val="none" w:sz="0" w:space="0" w:color="auto"/>
        <w:right w:val="none" w:sz="0" w:space="0" w:color="auto"/>
      </w:divBdr>
    </w:div>
    <w:div w:id="1828520473">
      <w:bodyDiv w:val="1"/>
      <w:marLeft w:val="0"/>
      <w:marRight w:val="0"/>
      <w:marTop w:val="0"/>
      <w:marBottom w:val="0"/>
      <w:divBdr>
        <w:top w:val="none" w:sz="0" w:space="0" w:color="auto"/>
        <w:left w:val="none" w:sz="0" w:space="0" w:color="auto"/>
        <w:bottom w:val="none" w:sz="0" w:space="0" w:color="auto"/>
        <w:right w:val="none" w:sz="0" w:space="0" w:color="auto"/>
      </w:divBdr>
    </w:div>
    <w:div w:id="1829132025">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898222">
      <w:bodyDiv w:val="1"/>
      <w:marLeft w:val="0"/>
      <w:marRight w:val="0"/>
      <w:marTop w:val="0"/>
      <w:marBottom w:val="0"/>
      <w:divBdr>
        <w:top w:val="none" w:sz="0" w:space="0" w:color="auto"/>
        <w:left w:val="none" w:sz="0" w:space="0" w:color="auto"/>
        <w:bottom w:val="none" w:sz="0" w:space="0" w:color="auto"/>
        <w:right w:val="none" w:sz="0" w:space="0" w:color="auto"/>
      </w:divBdr>
    </w:div>
    <w:div w:id="1829981188">
      <w:bodyDiv w:val="1"/>
      <w:marLeft w:val="0"/>
      <w:marRight w:val="0"/>
      <w:marTop w:val="0"/>
      <w:marBottom w:val="0"/>
      <w:divBdr>
        <w:top w:val="none" w:sz="0" w:space="0" w:color="auto"/>
        <w:left w:val="none" w:sz="0" w:space="0" w:color="auto"/>
        <w:bottom w:val="none" w:sz="0" w:space="0" w:color="auto"/>
        <w:right w:val="none" w:sz="0" w:space="0" w:color="auto"/>
      </w:divBdr>
    </w:div>
    <w:div w:id="1830170037">
      <w:bodyDiv w:val="1"/>
      <w:marLeft w:val="0"/>
      <w:marRight w:val="0"/>
      <w:marTop w:val="0"/>
      <w:marBottom w:val="0"/>
      <w:divBdr>
        <w:top w:val="none" w:sz="0" w:space="0" w:color="auto"/>
        <w:left w:val="none" w:sz="0" w:space="0" w:color="auto"/>
        <w:bottom w:val="none" w:sz="0" w:space="0" w:color="auto"/>
        <w:right w:val="none" w:sz="0" w:space="0" w:color="auto"/>
      </w:divBdr>
    </w:div>
    <w:div w:id="1830514624">
      <w:bodyDiv w:val="1"/>
      <w:marLeft w:val="0"/>
      <w:marRight w:val="0"/>
      <w:marTop w:val="0"/>
      <w:marBottom w:val="0"/>
      <w:divBdr>
        <w:top w:val="none" w:sz="0" w:space="0" w:color="auto"/>
        <w:left w:val="none" w:sz="0" w:space="0" w:color="auto"/>
        <w:bottom w:val="none" w:sz="0" w:space="0" w:color="auto"/>
        <w:right w:val="none" w:sz="0" w:space="0" w:color="auto"/>
      </w:divBdr>
    </w:div>
    <w:div w:id="1830707174">
      <w:bodyDiv w:val="1"/>
      <w:marLeft w:val="0"/>
      <w:marRight w:val="0"/>
      <w:marTop w:val="0"/>
      <w:marBottom w:val="0"/>
      <w:divBdr>
        <w:top w:val="none" w:sz="0" w:space="0" w:color="auto"/>
        <w:left w:val="none" w:sz="0" w:space="0" w:color="auto"/>
        <w:bottom w:val="none" w:sz="0" w:space="0" w:color="auto"/>
        <w:right w:val="none" w:sz="0" w:space="0" w:color="auto"/>
      </w:divBdr>
    </w:div>
    <w:div w:id="1831171767">
      <w:bodyDiv w:val="1"/>
      <w:marLeft w:val="0"/>
      <w:marRight w:val="0"/>
      <w:marTop w:val="0"/>
      <w:marBottom w:val="0"/>
      <w:divBdr>
        <w:top w:val="none" w:sz="0" w:space="0" w:color="auto"/>
        <w:left w:val="none" w:sz="0" w:space="0" w:color="auto"/>
        <w:bottom w:val="none" w:sz="0" w:space="0" w:color="auto"/>
        <w:right w:val="none" w:sz="0" w:space="0" w:color="auto"/>
      </w:divBdr>
    </w:div>
    <w:div w:id="1831171890">
      <w:bodyDiv w:val="1"/>
      <w:marLeft w:val="0"/>
      <w:marRight w:val="0"/>
      <w:marTop w:val="0"/>
      <w:marBottom w:val="0"/>
      <w:divBdr>
        <w:top w:val="none" w:sz="0" w:space="0" w:color="auto"/>
        <w:left w:val="none" w:sz="0" w:space="0" w:color="auto"/>
        <w:bottom w:val="none" w:sz="0" w:space="0" w:color="auto"/>
        <w:right w:val="none" w:sz="0" w:space="0" w:color="auto"/>
      </w:divBdr>
    </w:div>
    <w:div w:id="1831284191">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1825">
      <w:bodyDiv w:val="1"/>
      <w:marLeft w:val="0"/>
      <w:marRight w:val="0"/>
      <w:marTop w:val="0"/>
      <w:marBottom w:val="0"/>
      <w:divBdr>
        <w:top w:val="none" w:sz="0" w:space="0" w:color="auto"/>
        <w:left w:val="none" w:sz="0" w:space="0" w:color="auto"/>
        <w:bottom w:val="none" w:sz="0" w:space="0" w:color="auto"/>
        <w:right w:val="none" w:sz="0" w:space="0" w:color="auto"/>
      </w:divBdr>
    </w:div>
    <w:div w:id="1831946049">
      <w:bodyDiv w:val="1"/>
      <w:marLeft w:val="0"/>
      <w:marRight w:val="0"/>
      <w:marTop w:val="0"/>
      <w:marBottom w:val="0"/>
      <w:divBdr>
        <w:top w:val="none" w:sz="0" w:space="0" w:color="auto"/>
        <w:left w:val="none" w:sz="0" w:space="0" w:color="auto"/>
        <w:bottom w:val="none" w:sz="0" w:space="0" w:color="auto"/>
        <w:right w:val="none" w:sz="0" w:space="0" w:color="auto"/>
      </w:divBdr>
    </w:div>
    <w:div w:id="1832132991">
      <w:bodyDiv w:val="1"/>
      <w:marLeft w:val="0"/>
      <w:marRight w:val="0"/>
      <w:marTop w:val="0"/>
      <w:marBottom w:val="0"/>
      <w:divBdr>
        <w:top w:val="none" w:sz="0" w:space="0" w:color="auto"/>
        <w:left w:val="none" w:sz="0" w:space="0" w:color="auto"/>
        <w:bottom w:val="none" w:sz="0" w:space="0" w:color="auto"/>
        <w:right w:val="none" w:sz="0" w:space="0" w:color="auto"/>
      </w:divBdr>
    </w:div>
    <w:div w:id="1832671860">
      <w:bodyDiv w:val="1"/>
      <w:marLeft w:val="0"/>
      <w:marRight w:val="0"/>
      <w:marTop w:val="0"/>
      <w:marBottom w:val="0"/>
      <w:divBdr>
        <w:top w:val="none" w:sz="0" w:space="0" w:color="auto"/>
        <w:left w:val="none" w:sz="0" w:space="0" w:color="auto"/>
        <w:bottom w:val="none" w:sz="0" w:space="0" w:color="auto"/>
        <w:right w:val="none" w:sz="0" w:space="0" w:color="auto"/>
      </w:divBdr>
    </w:div>
    <w:div w:id="1832677354">
      <w:bodyDiv w:val="1"/>
      <w:marLeft w:val="0"/>
      <w:marRight w:val="0"/>
      <w:marTop w:val="0"/>
      <w:marBottom w:val="0"/>
      <w:divBdr>
        <w:top w:val="none" w:sz="0" w:space="0" w:color="auto"/>
        <w:left w:val="none" w:sz="0" w:space="0" w:color="auto"/>
        <w:bottom w:val="none" w:sz="0" w:space="0" w:color="auto"/>
        <w:right w:val="none" w:sz="0" w:space="0" w:color="auto"/>
      </w:divBdr>
    </w:div>
    <w:div w:id="1832793893">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3448333">
      <w:bodyDiv w:val="1"/>
      <w:marLeft w:val="0"/>
      <w:marRight w:val="0"/>
      <w:marTop w:val="0"/>
      <w:marBottom w:val="0"/>
      <w:divBdr>
        <w:top w:val="none" w:sz="0" w:space="0" w:color="auto"/>
        <w:left w:val="none" w:sz="0" w:space="0" w:color="auto"/>
        <w:bottom w:val="none" w:sz="0" w:space="0" w:color="auto"/>
        <w:right w:val="none" w:sz="0" w:space="0" w:color="auto"/>
      </w:divBdr>
    </w:div>
    <w:div w:id="1833640605">
      <w:bodyDiv w:val="1"/>
      <w:marLeft w:val="0"/>
      <w:marRight w:val="0"/>
      <w:marTop w:val="0"/>
      <w:marBottom w:val="0"/>
      <w:divBdr>
        <w:top w:val="none" w:sz="0" w:space="0" w:color="auto"/>
        <w:left w:val="none" w:sz="0" w:space="0" w:color="auto"/>
        <w:bottom w:val="none" w:sz="0" w:space="0" w:color="auto"/>
        <w:right w:val="none" w:sz="0" w:space="0" w:color="auto"/>
      </w:divBdr>
    </w:div>
    <w:div w:id="1833905176">
      <w:bodyDiv w:val="1"/>
      <w:marLeft w:val="0"/>
      <w:marRight w:val="0"/>
      <w:marTop w:val="0"/>
      <w:marBottom w:val="0"/>
      <w:divBdr>
        <w:top w:val="none" w:sz="0" w:space="0" w:color="auto"/>
        <w:left w:val="none" w:sz="0" w:space="0" w:color="auto"/>
        <w:bottom w:val="none" w:sz="0" w:space="0" w:color="auto"/>
        <w:right w:val="none" w:sz="0" w:space="0" w:color="auto"/>
      </w:divBdr>
    </w:div>
    <w:div w:id="1834027843">
      <w:bodyDiv w:val="1"/>
      <w:marLeft w:val="0"/>
      <w:marRight w:val="0"/>
      <w:marTop w:val="0"/>
      <w:marBottom w:val="0"/>
      <w:divBdr>
        <w:top w:val="none" w:sz="0" w:space="0" w:color="auto"/>
        <w:left w:val="none" w:sz="0" w:space="0" w:color="auto"/>
        <w:bottom w:val="none" w:sz="0" w:space="0" w:color="auto"/>
        <w:right w:val="none" w:sz="0" w:space="0" w:color="auto"/>
      </w:divBdr>
    </w:div>
    <w:div w:id="1834057559">
      <w:bodyDiv w:val="1"/>
      <w:marLeft w:val="0"/>
      <w:marRight w:val="0"/>
      <w:marTop w:val="0"/>
      <w:marBottom w:val="0"/>
      <w:divBdr>
        <w:top w:val="none" w:sz="0" w:space="0" w:color="auto"/>
        <w:left w:val="none" w:sz="0" w:space="0" w:color="auto"/>
        <w:bottom w:val="none" w:sz="0" w:space="0" w:color="auto"/>
        <w:right w:val="none" w:sz="0" w:space="0" w:color="auto"/>
      </w:divBdr>
    </w:div>
    <w:div w:id="1834561791">
      <w:bodyDiv w:val="1"/>
      <w:marLeft w:val="0"/>
      <w:marRight w:val="0"/>
      <w:marTop w:val="0"/>
      <w:marBottom w:val="0"/>
      <w:divBdr>
        <w:top w:val="none" w:sz="0" w:space="0" w:color="auto"/>
        <w:left w:val="none" w:sz="0" w:space="0" w:color="auto"/>
        <w:bottom w:val="none" w:sz="0" w:space="0" w:color="auto"/>
        <w:right w:val="none" w:sz="0" w:space="0" w:color="auto"/>
      </w:divBdr>
    </w:div>
    <w:div w:id="1835099571">
      <w:bodyDiv w:val="1"/>
      <w:marLeft w:val="0"/>
      <w:marRight w:val="0"/>
      <w:marTop w:val="0"/>
      <w:marBottom w:val="0"/>
      <w:divBdr>
        <w:top w:val="none" w:sz="0" w:space="0" w:color="auto"/>
        <w:left w:val="none" w:sz="0" w:space="0" w:color="auto"/>
        <w:bottom w:val="none" w:sz="0" w:space="0" w:color="auto"/>
        <w:right w:val="none" w:sz="0" w:space="0" w:color="auto"/>
      </w:divBdr>
    </w:div>
    <w:div w:id="1835105086">
      <w:bodyDiv w:val="1"/>
      <w:marLeft w:val="0"/>
      <w:marRight w:val="0"/>
      <w:marTop w:val="0"/>
      <w:marBottom w:val="0"/>
      <w:divBdr>
        <w:top w:val="none" w:sz="0" w:space="0" w:color="auto"/>
        <w:left w:val="none" w:sz="0" w:space="0" w:color="auto"/>
        <w:bottom w:val="none" w:sz="0" w:space="0" w:color="auto"/>
        <w:right w:val="none" w:sz="0" w:space="0" w:color="auto"/>
      </w:divBdr>
    </w:div>
    <w:div w:id="1835796889">
      <w:bodyDiv w:val="1"/>
      <w:marLeft w:val="0"/>
      <w:marRight w:val="0"/>
      <w:marTop w:val="0"/>
      <w:marBottom w:val="0"/>
      <w:divBdr>
        <w:top w:val="none" w:sz="0" w:space="0" w:color="auto"/>
        <w:left w:val="none" w:sz="0" w:space="0" w:color="auto"/>
        <w:bottom w:val="none" w:sz="0" w:space="0" w:color="auto"/>
        <w:right w:val="none" w:sz="0" w:space="0" w:color="auto"/>
      </w:divBdr>
    </w:div>
    <w:div w:id="1836257900">
      <w:bodyDiv w:val="1"/>
      <w:marLeft w:val="0"/>
      <w:marRight w:val="0"/>
      <w:marTop w:val="0"/>
      <w:marBottom w:val="0"/>
      <w:divBdr>
        <w:top w:val="none" w:sz="0" w:space="0" w:color="auto"/>
        <w:left w:val="none" w:sz="0" w:space="0" w:color="auto"/>
        <w:bottom w:val="none" w:sz="0" w:space="0" w:color="auto"/>
        <w:right w:val="none" w:sz="0" w:space="0" w:color="auto"/>
      </w:divBdr>
    </w:div>
    <w:div w:id="1836526976">
      <w:bodyDiv w:val="1"/>
      <w:marLeft w:val="0"/>
      <w:marRight w:val="0"/>
      <w:marTop w:val="0"/>
      <w:marBottom w:val="0"/>
      <w:divBdr>
        <w:top w:val="none" w:sz="0" w:space="0" w:color="auto"/>
        <w:left w:val="none" w:sz="0" w:space="0" w:color="auto"/>
        <w:bottom w:val="none" w:sz="0" w:space="0" w:color="auto"/>
        <w:right w:val="none" w:sz="0" w:space="0" w:color="auto"/>
      </w:divBdr>
    </w:div>
    <w:div w:id="1837183268">
      <w:bodyDiv w:val="1"/>
      <w:marLeft w:val="0"/>
      <w:marRight w:val="0"/>
      <w:marTop w:val="0"/>
      <w:marBottom w:val="0"/>
      <w:divBdr>
        <w:top w:val="none" w:sz="0" w:space="0" w:color="auto"/>
        <w:left w:val="none" w:sz="0" w:space="0" w:color="auto"/>
        <w:bottom w:val="none" w:sz="0" w:space="0" w:color="auto"/>
        <w:right w:val="none" w:sz="0" w:space="0" w:color="auto"/>
      </w:divBdr>
    </w:div>
    <w:div w:id="1837500541">
      <w:bodyDiv w:val="1"/>
      <w:marLeft w:val="0"/>
      <w:marRight w:val="0"/>
      <w:marTop w:val="0"/>
      <w:marBottom w:val="0"/>
      <w:divBdr>
        <w:top w:val="none" w:sz="0" w:space="0" w:color="auto"/>
        <w:left w:val="none" w:sz="0" w:space="0" w:color="auto"/>
        <w:bottom w:val="none" w:sz="0" w:space="0" w:color="auto"/>
        <w:right w:val="none" w:sz="0" w:space="0" w:color="auto"/>
      </w:divBdr>
    </w:div>
    <w:div w:id="1837770035">
      <w:bodyDiv w:val="1"/>
      <w:marLeft w:val="0"/>
      <w:marRight w:val="0"/>
      <w:marTop w:val="0"/>
      <w:marBottom w:val="0"/>
      <w:divBdr>
        <w:top w:val="none" w:sz="0" w:space="0" w:color="auto"/>
        <w:left w:val="none" w:sz="0" w:space="0" w:color="auto"/>
        <w:bottom w:val="none" w:sz="0" w:space="0" w:color="auto"/>
        <w:right w:val="none" w:sz="0" w:space="0" w:color="auto"/>
      </w:divBdr>
    </w:div>
    <w:div w:id="1838182569">
      <w:bodyDiv w:val="1"/>
      <w:marLeft w:val="0"/>
      <w:marRight w:val="0"/>
      <w:marTop w:val="0"/>
      <w:marBottom w:val="0"/>
      <w:divBdr>
        <w:top w:val="none" w:sz="0" w:space="0" w:color="auto"/>
        <w:left w:val="none" w:sz="0" w:space="0" w:color="auto"/>
        <w:bottom w:val="none" w:sz="0" w:space="0" w:color="auto"/>
        <w:right w:val="none" w:sz="0" w:space="0" w:color="auto"/>
      </w:divBdr>
    </w:div>
    <w:div w:id="1838420895">
      <w:bodyDiv w:val="1"/>
      <w:marLeft w:val="0"/>
      <w:marRight w:val="0"/>
      <w:marTop w:val="0"/>
      <w:marBottom w:val="0"/>
      <w:divBdr>
        <w:top w:val="none" w:sz="0" w:space="0" w:color="auto"/>
        <w:left w:val="none" w:sz="0" w:space="0" w:color="auto"/>
        <w:bottom w:val="none" w:sz="0" w:space="0" w:color="auto"/>
        <w:right w:val="none" w:sz="0" w:space="0" w:color="auto"/>
      </w:divBdr>
    </w:div>
    <w:div w:id="1838499487">
      <w:bodyDiv w:val="1"/>
      <w:marLeft w:val="0"/>
      <w:marRight w:val="0"/>
      <w:marTop w:val="0"/>
      <w:marBottom w:val="0"/>
      <w:divBdr>
        <w:top w:val="none" w:sz="0" w:space="0" w:color="auto"/>
        <w:left w:val="none" w:sz="0" w:space="0" w:color="auto"/>
        <w:bottom w:val="none" w:sz="0" w:space="0" w:color="auto"/>
        <w:right w:val="none" w:sz="0" w:space="0" w:color="auto"/>
      </w:divBdr>
    </w:div>
    <w:div w:id="1838958036">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1145">
      <w:bodyDiv w:val="1"/>
      <w:marLeft w:val="0"/>
      <w:marRight w:val="0"/>
      <w:marTop w:val="0"/>
      <w:marBottom w:val="0"/>
      <w:divBdr>
        <w:top w:val="none" w:sz="0" w:space="0" w:color="auto"/>
        <w:left w:val="none" w:sz="0" w:space="0" w:color="auto"/>
        <w:bottom w:val="none" w:sz="0" w:space="0" w:color="auto"/>
        <w:right w:val="none" w:sz="0" w:space="0" w:color="auto"/>
      </w:divBdr>
    </w:div>
    <w:div w:id="1839229225">
      <w:bodyDiv w:val="1"/>
      <w:marLeft w:val="0"/>
      <w:marRight w:val="0"/>
      <w:marTop w:val="0"/>
      <w:marBottom w:val="0"/>
      <w:divBdr>
        <w:top w:val="none" w:sz="0" w:space="0" w:color="auto"/>
        <w:left w:val="none" w:sz="0" w:space="0" w:color="auto"/>
        <w:bottom w:val="none" w:sz="0" w:space="0" w:color="auto"/>
        <w:right w:val="none" w:sz="0" w:space="0" w:color="auto"/>
      </w:divBdr>
    </w:div>
    <w:div w:id="1840077462">
      <w:bodyDiv w:val="1"/>
      <w:marLeft w:val="0"/>
      <w:marRight w:val="0"/>
      <w:marTop w:val="0"/>
      <w:marBottom w:val="0"/>
      <w:divBdr>
        <w:top w:val="none" w:sz="0" w:space="0" w:color="auto"/>
        <w:left w:val="none" w:sz="0" w:space="0" w:color="auto"/>
        <w:bottom w:val="none" w:sz="0" w:space="0" w:color="auto"/>
        <w:right w:val="none" w:sz="0" w:space="0" w:color="auto"/>
      </w:divBdr>
    </w:div>
    <w:div w:id="1840267541">
      <w:bodyDiv w:val="1"/>
      <w:marLeft w:val="0"/>
      <w:marRight w:val="0"/>
      <w:marTop w:val="0"/>
      <w:marBottom w:val="0"/>
      <w:divBdr>
        <w:top w:val="none" w:sz="0" w:space="0" w:color="auto"/>
        <w:left w:val="none" w:sz="0" w:space="0" w:color="auto"/>
        <w:bottom w:val="none" w:sz="0" w:space="0" w:color="auto"/>
        <w:right w:val="none" w:sz="0" w:space="0" w:color="auto"/>
      </w:divBdr>
    </w:div>
    <w:div w:id="1840459828">
      <w:bodyDiv w:val="1"/>
      <w:marLeft w:val="0"/>
      <w:marRight w:val="0"/>
      <w:marTop w:val="0"/>
      <w:marBottom w:val="0"/>
      <w:divBdr>
        <w:top w:val="none" w:sz="0" w:space="0" w:color="auto"/>
        <w:left w:val="none" w:sz="0" w:space="0" w:color="auto"/>
        <w:bottom w:val="none" w:sz="0" w:space="0" w:color="auto"/>
        <w:right w:val="none" w:sz="0" w:space="0" w:color="auto"/>
      </w:divBdr>
    </w:div>
    <w:div w:id="1840805738">
      <w:bodyDiv w:val="1"/>
      <w:marLeft w:val="0"/>
      <w:marRight w:val="0"/>
      <w:marTop w:val="0"/>
      <w:marBottom w:val="0"/>
      <w:divBdr>
        <w:top w:val="none" w:sz="0" w:space="0" w:color="auto"/>
        <w:left w:val="none" w:sz="0" w:space="0" w:color="auto"/>
        <w:bottom w:val="none" w:sz="0" w:space="0" w:color="auto"/>
        <w:right w:val="none" w:sz="0" w:space="0" w:color="auto"/>
      </w:divBdr>
    </w:div>
    <w:div w:id="1841389138">
      <w:bodyDiv w:val="1"/>
      <w:marLeft w:val="0"/>
      <w:marRight w:val="0"/>
      <w:marTop w:val="0"/>
      <w:marBottom w:val="0"/>
      <w:divBdr>
        <w:top w:val="none" w:sz="0" w:space="0" w:color="auto"/>
        <w:left w:val="none" w:sz="0" w:space="0" w:color="auto"/>
        <w:bottom w:val="none" w:sz="0" w:space="0" w:color="auto"/>
        <w:right w:val="none" w:sz="0" w:space="0" w:color="auto"/>
      </w:divBdr>
    </w:div>
    <w:div w:id="1841462675">
      <w:bodyDiv w:val="1"/>
      <w:marLeft w:val="0"/>
      <w:marRight w:val="0"/>
      <w:marTop w:val="0"/>
      <w:marBottom w:val="0"/>
      <w:divBdr>
        <w:top w:val="none" w:sz="0" w:space="0" w:color="auto"/>
        <w:left w:val="none" w:sz="0" w:space="0" w:color="auto"/>
        <w:bottom w:val="none" w:sz="0" w:space="0" w:color="auto"/>
        <w:right w:val="none" w:sz="0" w:space="0" w:color="auto"/>
      </w:divBdr>
    </w:div>
    <w:div w:id="1842353826">
      <w:bodyDiv w:val="1"/>
      <w:marLeft w:val="0"/>
      <w:marRight w:val="0"/>
      <w:marTop w:val="0"/>
      <w:marBottom w:val="0"/>
      <w:divBdr>
        <w:top w:val="none" w:sz="0" w:space="0" w:color="auto"/>
        <w:left w:val="none" w:sz="0" w:space="0" w:color="auto"/>
        <w:bottom w:val="none" w:sz="0" w:space="0" w:color="auto"/>
        <w:right w:val="none" w:sz="0" w:space="0" w:color="auto"/>
      </w:divBdr>
    </w:div>
    <w:div w:id="1842501713">
      <w:bodyDiv w:val="1"/>
      <w:marLeft w:val="0"/>
      <w:marRight w:val="0"/>
      <w:marTop w:val="0"/>
      <w:marBottom w:val="0"/>
      <w:divBdr>
        <w:top w:val="none" w:sz="0" w:space="0" w:color="auto"/>
        <w:left w:val="none" w:sz="0" w:space="0" w:color="auto"/>
        <w:bottom w:val="none" w:sz="0" w:space="0" w:color="auto"/>
        <w:right w:val="none" w:sz="0" w:space="0" w:color="auto"/>
      </w:divBdr>
    </w:div>
    <w:div w:id="1842811659">
      <w:bodyDiv w:val="1"/>
      <w:marLeft w:val="0"/>
      <w:marRight w:val="0"/>
      <w:marTop w:val="0"/>
      <w:marBottom w:val="0"/>
      <w:divBdr>
        <w:top w:val="none" w:sz="0" w:space="0" w:color="auto"/>
        <w:left w:val="none" w:sz="0" w:space="0" w:color="auto"/>
        <w:bottom w:val="none" w:sz="0" w:space="0" w:color="auto"/>
        <w:right w:val="none" w:sz="0" w:space="0" w:color="auto"/>
      </w:divBdr>
    </w:div>
    <w:div w:id="1842970228">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204662">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3546588">
      <w:bodyDiv w:val="1"/>
      <w:marLeft w:val="0"/>
      <w:marRight w:val="0"/>
      <w:marTop w:val="0"/>
      <w:marBottom w:val="0"/>
      <w:divBdr>
        <w:top w:val="none" w:sz="0" w:space="0" w:color="auto"/>
        <w:left w:val="none" w:sz="0" w:space="0" w:color="auto"/>
        <w:bottom w:val="none" w:sz="0" w:space="0" w:color="auto"/>
        <w:right w:val="none" w:sz="0" w:space="0" w:color="auto"/>
      </w:divBdr>
    </w:div>
    <w:div w:id="1844201260">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5048594">
      <w:bodyDiv w:val="1"/>
      <w:marLeft w:val="0"/>
      <w:marRight w:val="0"/>
      <w:marTop w:val="0"/>
      <w:marBottom w:val="0"/>
      <w:divBdr>
        <w:top w:val="none" w:sz="0" w:space="0" w:color="auto"/>
        <w:left w:val="none" w:sz="0" w:space="0" w:color="auto"/>
        <w:bottom w:val="none" w:sz="0" w:space="0" w:color="auto"/>
        <w:right w:val="none" w:sz="0" w:space="0" w:color="auto"/>
      </w:divBdr>
    </w:div>
    <w:div w:id="1845247036">
      <w:bodyDiv w:val="1"/>
      <w:marLeft w:val="0"/>
      <w:marRight w:val="0"/>
      <w:marTop w:val="0"/>
      <w:marBottom w:val="0"/>
      <w:divBdr>
        <w:top w:val="none" w:sz="0" w:space="0" w:color="auto"/>
        <w:left w:val="none" w:sz="0" w:space="0" w:color="auto"/>
        <w:bottom w:val="none" w:sz="0" w:space="0" w:color="auto"/>
        <w:right w:val="none" w:sz="0" w:space="0" w:color="auto"/>
      </w:divBdr>
    </w:div>
    <w:div w:id="1845363637">
      <w:bodyDiv w:val="1"/>
      <w:marLeft w:val="0"/>
      <w:marRight w:val="0"/>
      <w:marTop w:val="0"/>
      <w:marBottom w:val="0"/>
      <w:divBdr>
        <w:top w:val="none" w:sz="0" w:space="0" w:color="auto"/>
        <w:left w:val="none" w:sz="0" w:space="0" w:color="auto"/>
        <w:bottom w:val="none" w:sz="0" w:space="0" w:color="auto"/>
        <w:right w:val="none" w:sz="0" w:space="0" w:color="auto"/>
      </w:divBdr>
    </w:div>
    <w:div w:id="1845432117">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6095123">
      <w:bodyDiv w:val="1"/>
      <w:marLeft w:val="0"/>
      <w:marRight w:val="0"/>
      <w:marTop w:val="0"/>
      <w:marBottom w:val="0"/>
      <w:divBdr>
        <w:top w:val="none" w:sz="0" w:space="0" w:color="auto"/>
        <w:left w:val="none" w:sz="0" w:space="0" w:color="auto"/>
        <w:bottom w:val="none" w:sz="0" w:space="0" w:color="auto"/>
        <w:right w:val="none" w:sz="0" w:space="0" w:color="auto"/>
      </w:divBdr>
    </w:div>
    <w:div w:id="1846434366">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7136071">
      <w:bodyDiv w:val="1"/>
      <w:marLeft w:val="0"/>
      <w:marRight w:val="0"/>
      <w:marTop w:val="0"/>
      <w:marBottom w:val="0"/>
      <w:divBdr>
        <w:top w:val="none" w:sz="0" w:space="0" w:color="auto"/>
        <w:left w:val="none" w:sz="0" w:space="0" w:color="auto"/>
        <w:bottom w:val="none" w:sz="0" w:space="0" w:color="auto"/>
        <w:right w:val="none" w:sz="0" w:space="0" w:color="auto"/>
      </w:divBdr>
    </w:div>
    <w:div w:id="184747473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86099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8054146">
      <w:bodyDiv w:val="1"/>
      <w:marLeft w:val="0"/>
      <w:marRight w:val="0"/>
      <w:marTop w:val="0"/>
      <w:marBottom w:val="0"/>
      <w:divBdr>
        <w:top w:val="none" w:sz="0" w:space="0" w:color="auto"/>
        <w:left w:val="none" w:sz="0" w:space="0" w:color="auto"/>
        <w:bottom w:val="none" w:sz="0" w:space="0" w:color="auto"/>
        <w:right w:val="none" w:sz="0" w:space="0" w:color="auto"/>
      </w:divBdr>
    </w:div>
    <w:div w:id="1848135666">
      <w:bodyDiv w:val="1"/>
      <w:marLeft w:val="0"/>
      <w:marRight w:val="0"/>
      <w:marTop w:val="0"/>
      <w:marBottom w:val="0"/>
      <w:divBdr>
        <w:top w:val="none" w:sz="0" w:space="0" w:color="auto"/>
        <w:left w:val="none" w:sz="0" w:space="0" w:color="auto"/>
        <w:bottom w:val="none" w:sz="0" w:space="0" w:color="auto"/>
        <w:right w:val="none" w:sz="0" w:space="0" w:color="auto"/>
      </w:divBdr>
    </w:div>
    <w:div w:id="1848251190">
      <w:bodyDiv w:val="1"/>
      <w:marLeft w:val="0"/>
      <w:marRight w:val="0"/>
      <w:marTop w:val="0"/>
      <w:marBottom w:val="0"/>
      <w:divBdr>
        <w:top w:val="none" w:sz="0" w:space="0" w:color="auto"/>
        <w:left w:val="none" w:sz="0" w:space="0" w:color="auto"/>
        <w:bottom w:val="none" w:sz="0" w:space="0" w:color="auto"/>
        <w:right w:val="none" w:sz="0" w:space="0" w:color="auto"/>
      </w:divBdr>
    </w:div>
    <w:div w:id="1848446710">
      <w:bodyDiv w:val="1"/>
      <w:marLeft w:val="0"/>
      <w:marRight w:val="0"/>
      <w:marTop w:val="0"/>
      <w:marBottom w:val="0"/>
      <w:divBdr>
        <w:top w:val="none" w:sz="0" w:space="0" w:color="auto"/>
        <w:left w:val="none" w:sz="0" w:space="0" w:color="auto"/>
        <w:bottom w:val="none" w:sz="0" w:space="0" w:color="auto"/>
        <w:right w:val="none" w:sz="0" w:space="0" w:color="auto"/>
      </w:divBdr>
    </w:div>
    <w:div w:id="1848790239">
      <w:bodyDiv w:val="1"/>
      <w:marLeft w:val="0"/>
      <w:marRight w:val="0"/>
      <w:marTop w:val="0"/>
      <w:marBottom w:val="0"/>
      <w:divBdr>
        <w:top w:val="none" w:sz="0" w:space="0" w:color="auto"/>
        <w:left w:val="none" w:sz="0" w:space="0" w:color="auto"/>
        <w:bottom w:val="none" w:sz="0" w:space="0" w:color="auto"/>
        <w:right w:val="none" w:sz="0" w:space="0" w:color="auto"/>
      </w:divBdr>
    </w:div>
    <w:div w:id="1849251379">
      <w:bodyDiv w:val="1"/>
      <w:marLeft w:val="0"/>
      <w:marRight w:val="0"/>
      <w:marTop w:val="0"/>
      <w:marBottom w:val="0"/>
      <w:divBdr>
        <w:top w:val="none" w:sz="0" w:space="0" w:color="auto"/>
        <w:left w:val="none" w:sz="0" w:space="0" w:color="auto"/>
        <w:bottom w:val="none" w:sz="0" w:space="0" w:color="auto"/>
        <w:right w:val="none" w:sz="0" w:space="0" w:color="auto"/>
      </w:divBdr>
    </w:div>
    <w:div w:id="1849900530">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870899">
      <w:bodyDiv w:val="1"/>
      <w:marLeft w:val="0"/>
      <w:marRight w:val="0"/>
      <w:marTop w:val="0"/>
      <w:marBottom w:val="0"/>
      <w:divBdr>
        <w:top w:val="none" w:sz="0" w:space="0" w:color="auto"/>
        <w:left w:val="none" w:sz="0" w:space="0" w:color="auto"/>
        <w:bottom w:val="none" w:sz="0" w:space="0" w:color="auto"/>
        <w:right w:val="none" w:sz="0" w:space="0" w:color="auto"/>
      </w:divBdr>
    </w:div>
    <w:div w:id="1850943361">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2064869">
      <w:bodyDiv w:val="1"/>
      <w:marLeft w:val="0"/>
      <w:marRight w:val="0"/>
      <w:marTop w:val="0"/>
      <w:marBottom w:val="0"/>
      <w:divBdr>
        <w:top w:val="none" w:sz="0" w:space="0" w:color="auto"/>
        <w:left w:val="none" w:sz="0" w:space="0" w:color="auto"/>
        <w:bottom w:val="none" w:sz="0" w:space="0" w:color="auto"/>
        <w:right w:val="none" w:sz="0" w:space="0" w:color="auto"/>
      </w:divBdr>
    </w:div>
    <w:div w:id="1852183694">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834383">
      <w:bodyDiv w:val="1"/>
      <w:marLeft w:val="0"/>
      <w:marRight w:val="0"/>
      <w:marTop w:val="0"/>
      <w:marBottom w:val="0"/>
      <w:divBdr>
        <w:top w:val="none" w:sz="0" w:space="0" w:color="auto"/>
        <w:left w:val="none" w:sz="0" w:space="0" w:color="auto"/>
        <w:bottom w:val="none" w:sz="0" w:space="0" w:color="auto"/>
        <w:right w:val="none" w:sz="0" w:space="0" w:color="auto"/>
      </w:divBdr>
    </w:div>
    <w:div w:id="1854494905">
      <w:bodyDiv w:val="1"/>
      <w:marLeft w:val="0"/>
      <w:marRight w:val="0"/>
      <w:marTop w:val="0"/>
      <w:marBottom w:val="0"/>
      <w:divBdr>
        <w:top w:val="none" w:sz="0" w:space="0" w:color="auto"/>
        <w:left w:val="none" w:sz="0" w:space="0" w:color="auto"/>
        <w:bottom w:val="none" w:sz="0" w:space="0" w:color="auto"/>
        <w:right w:val="none" w:sz="0" w:space="0" w:color="auto"/>
      </w:divBdr>
    </w:div>
    <w:div w:id="1854565954">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52082">
      <w:bodyDiv w:val="1"/>
      <w:marLeft w:val="0"/>
      <w:marRight w:val="0"/>
      <w:marTop w:val="0"/>
      <w:marBottom w:val="0"/>
      <w:divBdr>
        <w:top w:val="none" w:sz="0" w:space="0" w:color="auto"/>
        <w:left w:val="none" w:sz="0" w:space="0" w:color="auto"/>
        <w:bottom w:val="none" w:sz="0" w:space="0" w:color="auto"/>
        <w:right w:val="none" w:sz="0" w:space="0" w:color="auto"/>
      </w:divBdr>
    </w:div>
    <w:div w:id="1855069745">
      <w:bodyDiv w:val="1"/>
      <w:marLeft w:val="0"/>
      <w:marRight w:val="0"/>
      <w:marTop w:val="0"/>
      <w:marBottom w:val="0"/>
      <w:divBdr>
        <w:top w:val="none" w:sz="0" w:space="0" w:color="auto"/>
        <w:left w:val="none" w:sz="0" w:space="0" w:color="auto"/>
        <w:bottom w:val="none" w:sz="0" w:space="0" w:color="auto"/>
        <w:right w:val="none" w:sz="0" w:space="0" w:color="auto"/>
      </w:divBdr>
    </w:div>
    <w:div w:id="1855340790">
      <w:bodyDiv w:val="1"/>
      <w:marLeft w:val="0"/>
      <w:marRight w:val="0"/>
      <w:marTop w:val="0"/>
      <w:marBottom w:val="0"/>
      <w:divBdr>
        <w:top w:val="none" w:sz="0" w:space="0" w:color="auto"/>
        <w:left w:val="none" w:sz="0" w:space="0" w:color="auto"/>
        <w:bottom w:val="none" w:sz="0" w:space="0" w:color="auto"/>
        <w:right w:val="none" w:sz="0" w:space="0" w:color="auto"/>
      </w:divBdr>
    </w:div>
    <w:div w:id="1855653708">
      <w:bodyDiv w:val="1"/>
      <w:marLeft w:val="0"/>
      <w:marRight w:val="0"/>
      <w:marTop w:val="0"/>
      <w:marBottom w:val="0"/>
      <w:divBdr>
        <w:top w:val="none" w:sz="0" w:space="0" w:color="auto"/>
        <w:left w:val="none" w:sz="0" w:space="0" w:color="auto"/>
        <w:bottom w:val="none" w:sz="0" w:space="0" w:color="auto"/>
        <w:right w:val="none" w:sz="0" w:space="0" w:color="auto"/>
      </w:divBdr>
    </w:div>
    <w:div w:id="1855848792">
      <w:bodyDiv w:val="1"/>
      <w:marLeft w:val="0"/>
      <w:marRight w:val="0"/>
      <w:marTop w:val="0"/>
      <w:marBottom w:val="0"/>
      <w:divBdr>
        <w:top w:val="none" w:sz="0" w:space="0" w:color="auto"/>
        <w:left w:val="none" w:sz="0" w:space="0" w:color="auto"/>
        <w:bottom w:val="none" w:sz="0" w:space="0" w:color="auto"/>
        <w:right w:val="none" w:sz="0" w:space="0" w:color="auto"/>
      </w:divBdr>
    </w:div>
    <w:div w:id="1855879773">
      <w:bodyDiv w:val="1"/>
      <w:marLeft w:val="0"/>
      <w:marRight w:val="0"/>
      <w:marTop w:val="0"/>
      <w:marBottom w:val="0"/>
      <w:divBdr>
        <w:top w:val="none" w:sz="0" w:space="0" w:color="auto"/>
        <w:left w:val="none" w:sz="0" w:space="0" w:color="auto"/>
        <w:bottom w:val="none" w:sz="0" w:space="0" w:color="auto"/>
        <w:right w:val="none" w:sz="0" w:space="0" w:color="auto"/>
      </w:divBdr>
    </w:div>
    <w:div w:id="1856070743">
      <w:bodyDiv w:val="1"/>
      <w:marLeft w:val="0"/>
      <w:marRight w:val="0"/>
      <w:marTop w:val="0"/>
      <w:marBottom w:val="0"/>
      <w:divBdr>
        <w:top w:val="none" w:sz="0" w:space="0" w:color="auto"/>
        <w:left w:val="none" w:sz="0" w:space="0" w:color="auto"/>
        <w:bottom w:val="none" w:sz="0" w:space="0" w:color="auto"/>
        <w:right w:val="none" w:sz="0" w:space="0" w:color="auto"/>
      </w:divBdr>
    </w:div>
    <w:div w:id="1856116443">
      <w:bodyDiv w:val="1"/>
      <w:marLeft w:val="0"/>
      <w:marRight w:val="0"/>
      <w:marTop w:val="0"/>
      <w:marBottom w:val="0"/>
      <w:divBdr>
        <w:top w:val="none" w:sz="0" w:space="0" w:color="auto"/>
        <w:left w:val="none" w:sz="0" w:space="0" w:color="auto"/>
        <w:bottom w:val="none" w:sz="0" w:space="0" w:color="auto"/>
        <w:right w:val="none" w:sz="0" w:space="0" w:color="auto"/>
      </w:divBdr>
    </w:div>
    <w:div w:id="1856771299">
      <w:bodyDiv w:val="1"/>
      <w:marLeft w:val="0"/>
      <w:marRight w:val="0"/>
      <w:marTop w:val="0"/>
      <w:marBottom w:val="0"/>
      <w:divBdr>
        <w:top w:val="none" w:sz="0" w:space="0" w:color="auto"/>
        <w:left w:val="none" w:sz="0" w:space="0" w:color="auto"/>
        <w:bottom w:val="none" w:sz="0" w:space="0" w:color="auto"/>
        <w:right w:val="none" w:sz="0" w:space="0" w:color="auto"/>
      </w:divBdr>
    </w:div>
    <w:div w:id="1856994414">
      <w:bodyDiv w:val="1"/>
      <w:marLeft w:val="0"/>
      <w:marRight w:val="0"/>
      <w:marTop w:val="0"/>
      <w:marBottom w:val="0"/>
      <w:divBdr>
        <w:top w:val="none" w:sz="0" w:space="0" w:color="auto"/>
        <w:left w:val="none" w:sz="0" w:space="0" w:color="auto"/>
        <w:bottom w:val="none" w:sz="0" w:space="0" w:color="auto"/>
        <w:right w:val="none" w:sz="0" w:space="0" w:color="auto"/>
      </w:divBdr>
    </w:div>
    <w:div w:id="1857039833">
      <w:bodyDiv w:val="1"/>
      <w:marLeft w:val="0"/>
      <w:marRight w:val="0"/>
      <w:marTop w:val="0"/>
      <w:marBottom w:val="0"/>
      <w:divBdr>
        <w:top w:val="none" w:sz="0" w:space="0" w:color="auto"/>
        <w:left w:val="none" w:sz="0" w:space="0" w:color="auto"/>
        <w:bottom w:val="none" w:sz="0" w:space="0" w:color="auto"/>
        <w:right w:val="none" w:sz="0" w:space="0" w:color="auto"/>
      </w:divBdr>
    </w:div>
    <w:div w:id="1857110452">
      <w:bodyDiv w:val="1"/>
      <w:marLeft w:val="0"/>
      <w:marRight w:val="0"/>
      <w:marTop w:val="0"/>
      <w:marBottom w:val="0"/>
      <w:divBdr>
        <w:top w:val="none" w:sz="0" w:space="0" w:color="auto"/>
        <w:left w:val="none" w:sz="0" w:space="0" w:color="auto"/>
        <w:bottom w:val="none" w:sz="0" w:space="0" w:color="auto"/>
        <w:right w:val="none" w:sz="0" w:space="0" w:color="auto"/>
      </w:divBdr>
    </w:div>
    <w:div w:id="1857227740">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691881">
      <w:bodyDiv w:val="1"/>
      <w:marLeft w:val="0"/>
      <w:marRight w:val="0"/>
      <w:marTop w:val="0"/>
      <w:marBottom w:val="0"/>
      <w:divBdr>
        <w:top w:val="none" w:sz="0" w:space="0" w:color="auto"/>
        <w:left w:val="none" w:sz="0" w:space="0" w:color="auto"/>
        <w:bottom w:val="none" w:sz="0" w:space="0" w:color="auto"/>
        <w:right w:val="none" w:sz="0" w:space="0" w:color="auto"/>
      </w:divBdr>
    </w:div>
    <w:div w:id="1857966302">
      <w:bodyDiv w:val="1"/>
      <w:marLeft w:val="0"/>
      <w:marRight w:val="0"/>
      <w:marTop w:val="0"/>
      <w:marBottom w:val="0"/>
      <w:divBdr>
        <w:top w:val="none" w:sz="0" w:space="0" w:color="auto"/>
        <w:left w:val="none" w:sz="0" w:space="0" w:color="auto"/>
        <w:bottom w:val="none" w:sz="0" w:space="0" w:color="auto"/>
        <w:right w:val="none" w:sz="0" w:space="0" w:color="auto"/>
      </w:divBdr>
    </w:div>
    <w:div w:id="1858233112">
      <w:bodyDiv w:val="1"/>
      <w:marLeft w:val="0"/>
      <w:marRight w:val="0"/>
      <w:marTop w:val="0"/>
      <w:marBottom w:val="0"/>
      <w:divBdr>
        <w:top w:val="none" w:sz="0" w:space="0" w:color="auto"/>
        <w:left w:val="none" w:sz="0" w:space="0" w:color="auto"/>
        <w:bottom w:val="none" w:sz="0" w:space="0" w:color="auto"/>
        <w:right w:val="none" w:sz="0" w:space="0" w:color="auto"/>
      </w:divBdr>
    </w:div>
    <w:div w:id="1858234820">
      <w:bodyDiv w:val="1"/>
      <w:marLeft w:val="0"/>
      <w:marRight w:val="0"/>
      <w:marTop w:val="0"/>
      <w:marBottom w:val="0"/>
      <w:divBdr>
        <w:top w:val="none" w:sz="0" w:space="0" w:color="auto"/>
        <w:left w:val="none" w:sz="0" w:space="0" w:color="auto"/>
        <w:bottom w:val="none" w:sz="0" w:space="0" w:color="auto"/>
        <w:right w:val="none" w:sz="0" w:space="0" w:color="auto"/>
      </w:divBdr>
    </w:div>
    <w:div w:id="1858501362">
      <w:bodyDiv w:val="1"/>
      <w:marLeft w:val="0"/>
      <w:marRight w:val="0"/>
      <w:marTop w:val="0"/>
      <w:marBottom w:val="0"/>
      <w:divBdr>
        <w:top w:val="none" w:sz="0" w:space="0" w:color="auto"/>
        <w:left w:val="none" w:sz="0" w:space="0" w:color="auto"/>
        <w:bottom w:val="none" w:sz="0" w:space="0" w:color="auto"/>
        <w:right w:val="none" w:sz="0" w:space="0" w:color="auto"/>
      </w:divBdr>
    </w:div>
    <w:div w:id="1859660841">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1625974">
      <w:bodyDiv w:val="1"/>
      <w:marLeft w:val="0"/>
      <w:marRight w:val="0"/>
      <w:marTop w:val="0"/>
      <w:marBottom w:val="0"/>
      <w:divBdr>
        <w:top w:val="none" w:sz="0" w:space="0" w:color="auto"/>
        <w:left w:val="none" w:sz="0" w:space="0" w:color="auto"/>
        <w:bottom w:val="none" w:sz="0" w:space="0" w:color="auto"/>
        <w:right w:val="none" w:sz="0" w:space="0" w:color="auto"/>
      </w:divBdr>
    </w:div>
    <w:div w:id="1861747328">
      <w:bodyDiv w:val="1"/>
      <w:marLeft w:val="0"/>
      <w:marRight w:val="0"/>
      <w:marTop w:val="0"/>
      <w:marBottom w:val="0"/>
      <w:divBdr>
        <w:top w:val="none" w:sz="0" w:space="0" w:color="auto"/>
        <w:left w:val="none" w:sz="0" w:space="0" w:color="auto"/>
        <w:bottom w:val="none" w:sz="0" w:space="0" w:color="auto"/>
        <w:right w:val="none" w:sz="0" w:space="0" w:color="auto"/>
      </w:divBdr>
    </w:div>
    <w:div w:id="1861969573">
      <w:bodyDiv w:val="1"/>
      <w:marLeft w:val="0"/>
      <w:marRight w:val="0"/>
      <w:marTop w:val="0"/>
      <w:marBottom w:val="0"/>
      <w:divBdr>
        <w:top w:val="none" w:sz="0" w:space="0" w:color="auto"/>
        <w:left w:val="none" w:sz="0" w:space="0" w:color="auto"/>
        <w:bottom w:val="none" w:sz="0" w:space="0" w:color="auto"/>
        <w:right w:val="none" w:sz="0" w:space="0" w:color="auto"/>
      </w:divBdr>
    </w:div>
    <w:div w:id="1862040988">
      <w:bodyDiv w:val="1"/>
      <w:marLeft w:val="0"/>
      <w:marRight w:val="0"/>
      <w:marTop w:val="0"/>
      <w:marBottom w:val="0"/>
      <w:divBdr>
        <w:top w:val="none" w:sz="0" w:space="0" w:color="auto"/>
        <w:left w:val="none" w:sz="0" w:space="0" w:color="auto"/>
        <w:bottom w:val="none" w:sz="0" w:space="0" w:color="auto"/>
        <w:right w:val="none" w:sz="0" w:space="0" w:color="auto"/>
      </w:divBdr>
    </w:div>
    <w:div w:id="1862738589">
      <w:bodyDiv w:val="1"/>
      <w:marLeft w:val="0"/>
      <w:marRight w:val="0"/>
      <w:marTop w:val="0"/>
      <w:marBottom w:val="0"/>
      <w:divBdr>
        <w:top w:val="none" w:sz="0" w:space="0" w:color="auto"/>
        <w:left w:val="none" w:sz="0" w:space="0" w:color="auto"/>
        <w:bottom w:val="none" w:sz="0" w:space="0" w:color="auto"/>
        <w:right w:val="none" w:sz="0" w:space="0" w:color="auto"/>
      </w:divBdr>
    </w:div>
    <w:div w:id="1863472235">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631893">
      <w:bodyDiv w:val="1"/>
      <w:marLeft w:val="0"/>
      <w:marRight w:val="0"/>
      <w:marTop w:val="0"/>
      <w:marBottom w:val="0"/>
      <w:divBdr>
        <w:top w:val="none" w:sz="0" w:space="0" w:color="auto"/>
        <w:left w:val="none" w:sz="0" w:space="0" w:color="auto"/>
        <w:bottom w:val="none" w:sz="0" w:space="0" w:color="auto"/>
        <w:right w:val="none" w:sz="0" w:space="0" w:color="auto"/>
      </w:divBdr>
    </w:div>
    <w:div w:id="1865097540">
      <w:bodyDiv w:val="1"/>
      <w:marLeft w:val="0"/>
      <w:marRight w:val="0"/>
      <w:marTop w:val="0"/>
      <w:marBottom w:val="0"/>
      <w:divBdr>
        <w:top w:val="none" w:sz="0" w:space="0" w:color="auto"/>
        <w:left w:val="none" w:sz="0" w:space="0" w:color="auto"/>
        <w:bottom w:val="none" w:sz="0" w:space="0" w:color="auto"/>
        <w:right w:val="none" w:sz="0" w:space="0" w:color="auto"/>
      </w:divBdr>
    </w:div>
    <w:div w:id="1865483463">
      <w:bodyDiv w:val="1"/>
      <w:marLeft w:val="0"/>
      <w:marRight w:val="0"/>
      <w:marTop w:val="0"/>
      <w:marBottom w:val="0"/>
      <w:divBdr>
        <w:top w:val="none" w:sz="0" w:space="0" w:color="auto"/>
        <w:left w:val="none" w:sz="0" w:space="0" w:color="auto"/>
        <w:bottom w:val="none" w:sz="0" w:space="0" w:color="auto"/>
        <w:right w:val="none" w:sz="0" w:space="0" w:color="auto"/>
      </w:divBdr>
    </w:div>
    <w:div w:id="1866014034">
      <w:bodyDiv w:val="1"/>
      <w:marLeft w:val="0"/>
      <w:marRight w:val="0"/>
      <w:marTop w:val="0"/>
      <w:marBottom w:val="0"/>
      <w:divBdr>
        <w:top w:val="none" w:sz="0" w:space="0" w:color="auto"/>
        <w:left w:val="none" w:sz="0" w:space="0" w:color="auto"/>
        <w:bottom w:val="none" w:sz="0" w:space="0" w:color="auto"/>
        <w:right w:val="none" w:sz="0" w:space="0" w:color="auto"/>
      </w:divBdr>
    </w:div>
    <w:div w:id="1866139452">
      <w:bodyDiv w:val="1"/>
      <w:marLeft w:val="0"/>
      <w:marRight w:val="0"/>
      <w:marTop w:val="0"/>
      <w:marBottom w:val="0"/>
      <w:divBdr>
        <w:top w:val="none" w:sz="0" w:space="0" w:color="auto"/>
        <w:left w:val="none" w:sz="0" w:space="0" w:color="auto"/>
        <w:bottom w:val="none" w:sz="0" w:space="0" w:color="auto"/>
        <w:right w:val="none" w:sz="0" w:space="0" w:color="auto"/>
      </w:divBdr>
    </w:div>
    <w:div w:id="1866405623">
      <w:bodyDiv w:val="1"/>
      <w:marLeft w:val="0"/>
      <w:marRight w:val="0"/>
      <w:marTop w:val="0"/>
      <w:marBottom w:val="0"/>
      <w:divBdr>
        <w:top w:val="none" w:sz="0" w:space="0" w:color="auto"/>
        <w:left w:val="none" w:sz="0" w:space="0" w:color="auto"/>
        <w:bottom w:val="none" w:sz="0" w:space="0" w:color="auto"/>
        <w:right w:val="none" w:sz="0" w:space="0" w:color="auto"/>
      </w:divBdr>
    </w:div>
    <w:div w:id="1866749432">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6939640">
      <w:bodyDiv w:val="1"/>
      <w:marLeft w:val="0"/>
      <w:marRight w:val="0"/>
      <w:marTop w:val="0"/>
      <w:marBottom w:val="0"/>
      <w:divBdr>
        <w:top w:val="none" w:sz="0" w:space="0" w:color="auto"/>
        <w:left w:val="none" w:sz="0" w:space="0" w:color="auto"/>
        <w:bottom w:val="none" w:sz="0" w:space="0" w:color="auto"/>
        <w:right w:val="none" w:sz="0" w:space="0" w:color="auto"/>
      </w:divBdr>
    </w:div>
    <w:div w:id="1867133219">
      <w:bodyDiv w:val="1"/>
      <w:marLeft w:val="0"/>
      <w:marRight w:val="0"/>
      <w:marTop w:val="0"/>
      <w:marBottom w:val="0"/>
      <w:divBdr>
        <w:top w:val="none" w:sz="0" w:space="0" w:color="auto"/>
        <w:left w:val="none" w:sz="0" w:space="0" w:color="auto"/>
        <w:bottom w:val="none" w:sz="0" w:space="0" w:color="auto"/>
        <w:right w:val="none" w:sz="0" w:space="0" w:color="auto"/>
      </w:divBdr>
    </w:div>
    <w:div w:id="1867255634">
      <w:bodyDiv w:val="1"/>
      <w:marLeft w:val="0"/>
      <w:marRight w:val="0"/>
      <w:marTop w:val="0"/>
      <w:marBottom w:val="0"/>
      <w:divBdr>
        <w:top w:val="none" w:sz="0" w:space="0" w:color="auto"/>
        <w:left w:val="none" w:sz="0" w:space="0" w:color="auto"/>
        <w:bottom w:val="none" w:sz="0" w:space="0" w:color="auto"/>
        <w:right w:val="none" w:sz="0" w:space="0" w:color="auto"/>
      </w:divBdr>
    </w:div>
    <w:div w:id="1867333485">
      <w:bodyDiv w:val="1"/>
      <w:marLeft w:val="0"/>
      <w:marRight w:val="0"/>
      <w:marTop w:val="0"/>
      <w:marBottom w:val="0"/>
      <w:divBdr>
        <w:top w:val="none" w:sz="0" w:space="0" w:color="auto"/>
        <w:left w:val="none" w:sz="0" w:space="0" w:color="auto"/>
        <w:bottom w:val="none" w:sz="0" w:space="0" w:color="auto"/>
        <w:right w:val="none" w:sz="0" w:space="0" w:color="auto"/>
      </w:divBdr>
    </w:div>
    <w:div w:id="1867786794">
      <w:bodyDiv w:val="1"/>
      <w:marLeft w:val="0"/>
      <w:marRight w:val="0"/>
      <w:marTop w:val="0"/>
      <w:marBottom w:val="0"/>
      <w:divBdr>
        <w:top w:val="none" w:sz="0" w:space="0" w:color="auto"/>
        <w:left w:val="none" w:sz="0" w:space="0" w:color="auto"/>
        <w:bottom w:val="none" w:sz="0" w:space="0" w:color="auto"/>
        <w:right w:val="none" w:sz="0" w:space="0" w:color="auto"/>
      </w:divBdr>
    </w:div>
    <w:div w:id="1867983397">
      <w:bodyDiv w:val="1"/>
      <w:marLeft w:val="0"/>
      <w:marRight w:val="0"/>
      <w:marTop w:val="0"/>
      <w:marBottom w:val="0"/>
      <w:divBdr>
        <w:top w:val="none" w:sz="0" w:space="0" w:color="auto"/>
        <w:left w:val="none" w:sz="0" w:space="0" w:color="auto"/>
        <w:bottom w:val="none" w:sz="0" w:space="0" w:color="auto"/>
        <w:right w:val="none" w:sz="0" w:space="0" w:color="auto"/>
      </w:divBdr>
    </w:div>
    <w:div w:id="1868054725">
      <w:bodyDiv w:val="1"/>
      <w:marLeft w:val="0"/>
      <w:marRight w:val="0"/>
      <w:marTop w:val="0"/>
      <w:marBottom w:val="0"/>
      <w:divBdr>
        <w:top w:val="none" w:sz="0" w:space="0" w:color="auto"/>
        <w:left w:val="none" w:sz="0" w:space="0" w:color="auto"/>
        <w:bottom w:val="none" w:sz="0" w:space="0" w:color="auto"/>
        <w:right w:val="none" w:sz="0" w:space="0" w:color="auto"/>
      </w:divBdr>
    </w:div>
    <w:div w:id="1868715177">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8908519">
      <w:bodyDiv w:val="1"/>
      <w:marLeft w:val="0"/>
      <w:marRight w:val="0"/>
      <w:marTop w:val="0"/>
      <w:marBottom w:val="0"/>
      <w:divBdr>
        <w:top w:val="none" w:sz="0" w:space="0" w:color="auto"/>
        <w:left w:val="none" w:sz="0" w:space="0" w:color="auto"/>
        <w:bottom w:val="none" w:sz="0" w:space="0" w:color="auto"/>
        <w:right w:val="none" w:sz="0" w:space="0" w:color="auto"/>
      </w:divBdr>
    </w:div>
    <w:div w:id="1869177093">
      <w:bodyDiv w:val="1"/>
      <w:marLeft w:val="0"/>
      <w:marRight w:val="0"/>
      <w:marTop w:val="0"/>
      <w:marBottom w:val="0"/>
      <w:divBdr>
        <w:top w:val="none" w:sz="0" w:space="0" w:color="auto"/>
        <w:left w:val="none" w:sz="0" w:space="0" w:color="auto"/>
        <w:bottom w:val="none" w:sz="0" w:space="0" w:color="auto"/>
        <w:right w:val="none" w:sz="0" w:space="0" w:color="auto"/>
      </w:divBdr>
    </w:div>
    <w:div w:id="1869442723">
      <w:bodyDiv w:val="1"/>
      <w:marLeft w:val="0"/>
      <w:marRight w:val="0"/>
      <w:marTop w:val="0"/>
      <w:marBottom w:val="0"/>
      <w:divBdr>
        <w:top w:val="none" w:sz="0" w:space="0" w:color="auto"/>
        <w:left w:val="none" w:sz="0" w:space="0" w:color="auto"/>
        <w:bottom w:val="none" w:sz="0" w:space="0" w:color="auto"/>
        <w:right w:val="none" w:sz="0" w:space="0" w:color="auto"/>
      </w:divBdr>
    </w:div>
    <w:div w:id="1869753053">
      <w:bodyDiv w:val="1"/>
      <w:marLeft w:val="0"/>
      <w:marRight w:val="0"/>
      <w:marTop w:val="0"/>
      <w:marBottom w:val="0"/>
      <w:divBdr>
        <w:top w:val="none" w:sz="0" w:space="0" w:color="auto"/>
        <w:left w:val="none" w:sz="0" w:space="0" w:color="auto"/>
        <w:bottom w:val="none" w:sz="0" w:space="0" w:color="auto"/>
        <w:right w:val="none" w:sz="0" w:space="0" w:color="auto"/>
      </w:divBdr>
    </w:div>
    <w:div w:id="1869873475">
      <w:bodyDiv w:val="1"/>
      <w:marLeft w:val="0"/>
      <w:marRight w:val="0"/>
      <w:marTop w:val="0"/>
      <w:marBottom w:val="0"/>
      <w:divBdr>
        <w:top w:val="none" w:sz="0" w:space="0" w:color="auto"/>
        <w:left w:val="none" w:sz="0" w:space="0" w:color="auto"/>
        <w:bottom w:val="none" w:sz="0" w:space="0" w:color="auto"/>
        <w:right w:val="none" w:sz="0" w:space="0" w:color="auto"/>
      </w:divBdr>
    </w:div>
    <w:div w:id="1870413959">
      <w:bodyDiv w:val="1"/>
      <w:marLeft w:val="0"/>
      <w:marRight w:val="0"/>
      <w:marTop w:val="0"/>
      <w:marBottom w:val="0"/>
      <w:divBdr>
        <w:top w:val="none" w:sz="0" w:space="0" w:color="auto"/>
        <w:left w:val="none" w:sz="0" w:space="0" w:color="auto"/>
        <w:bottom w:val="none" w:sz="0" w:space="0" w:color="auto"/>
        <w:right w:val="none" w:sz="0" w:space="0" w:color="auto"/>
      </w:divBdr>
    </w:div>
    <w:div w:id="1870799467">
      <w:bodyDiv w:val="1"/>
      <w:marLeft w:val="0"/>
      <w:marRight w:val="0"/>
      <w:marTop w:val="0"/>
      <w:marBottom w:val="0"/>
      <w:divBdr>
        <w:top w:val="none" w:sz="0" w:space="0" w:color="auto"/>
        <w:left w:val="none" w:sz="0" w:space="0" w:color="auto"/>
        <w:bottom w:val="none" w:sz="0" w:space="0" w:color="auto"/>
        <w:right w:val="none" w:sz="0" w:space="0" w:color="auto"/>
      </w:divBdr>
    </w:div>
    <w:div w:id="1871259301">
      <w:bodyDiv w:val="1"/>
      <w:marLeft w:val="0"/>
      <w:marRight w:val="0"/>
      <w:marTop w:val="0"/>
      <w:marBottom w:val="0"/>
      <w:divBdr>
        <w:top w:val="none" w:sz="0" w:space="0" w:color="auto"/>
        <w:left w:val="none" w:sz="0" w:space="0" w:color="auto"/>
        <w:bottom w:val="none" w:sz="0" w:space="0" w:color="auto"/>
        <w:right w:val="none" w:sz="0" w:space="0" w:color="auto"/>
      </w:divBdr>
    </w:div>
    <w:div w:id="1871724011">
      <w:bodyDiv w:val="1"/>
      <w:marLeft w:val="0"/>
      <w:marRight w:val="0"/>
      <w:marTop w:val="0"/>
      <w:marBottom w:val="0"/>
      <w:divBdr>
        <w:top w:val="none" w:sz="0" w:space="0" w:color="auto"/>
        <w:left w:val="none" w:sz="0" w:space="0" w:color="auto"/>
        <w:bottom w:val="none" w:sz="0" w:space="0" w:color="auto"/>
        <w:right w:val="none" w:sz="0" w:space="0" w:color="auto"/>
      </w:divBdr>
    </w:div>
    <w:div w:id="1871725240">
      <w:bodyDiv w:val="1"/>
      <w:marLeft w:val="0"/>
      <w:marRight w:val="0"/>
      <w:marTop w:val="0"/>
      <w:marBottom w:val="0"/>
      <w:divBdr>
        <w:top w:val="none" w:sz="0" w:space="0" w:color="auto"/>
        <w:left w:val="none" w:sz="0" w:space="0" w:color="auto"/>
        <w:bottom w:val="none" w:sz="0" w:space="0" w:color="auto"/>
        <w:right w:val="none" w:sz="0" w:space="0" w:color="auto"/>
      </w:divBdr>
    </w:div>
    <w:div w:id="1872376071">
      <w:bodyDiv w:val="1"/>
      <w:marLeft w:val="0"/>
      <w:marRight w:val="0"/>
      <w:marTop w:val="0"/>
      <w:marBottom w:val="0"/>
      <w:divBdr>
        <w:top w:val="none" w:sz="0" w:space="0" w:color="auto"/>
        <w:left w:val="none" w:sz="0" w:space="0" w:color="auto"/>
        <w:bottom w:val="none" w:sz="0" w:space="0" w:color="auto"/>
        <w:right w:val="none" w:sz="0" w:space="0" w:color="auto"/>
      </w:divBdr>
    </w:div>
    <w:div w:id="1872498108">
      <w:bodyDiv w:val="1"/>
      <w:marLeft w:val="0"/>
      <w:marRight w:val="0"/>
      <w:marTop w:val="0"/>
      <w:marBottom w:val="0"/>
      <w:divBdr>
        <w:top w:val="none" w:sz="0" w:space="0" w:color="auto"/>
        <w:left w:val="none" w:sz="0" w:space="0" w:color="auto"/>
        <w:bottom w:val="none" w:sz="0" w:space="0" w:color="auto"/>
        <w:right w:val="none" w:sz="0" w:space="0" w:color="auto"/>
      </w:divBdr>
    </w:div>
    <w:div w:id="1873029182">
      <w:bodyDiv w:val="1"/>
      <w:marLeft w:val="0"/>
      <w:marRight w:val="0"/>
      <w:marTop w:val="0"/>
      <w:marBottom w:val="0"/>
      <w:divBdr>
        <w:top w:val="none" w:sz="0" w:space="0" w:color="auto"/>
        <w:left w:val="none" w:sz="0" w:space="0" w:color="auto"/>
        <w:bottom w:val="none" w:sz="0" w:space="0" w:color="auto"/>
        <w:right w:val="none" w:sz="0" w:space="0" w:color="auto"/>
      </w:divBdr>
    </w:div>
    <w:div w:id="1873494705">
      <w:bodyDiv w:val="1"/>
      <w:marLeft w:val="0"/>
      <w:marRight w:val="0"/>
      <w:marTop w:val="0"/>
      <w:marBottom w:val="0"/>
      <w:divBdr>
        <w:top w:val="none" w:sz="0" w:space="0" w:color="auto"/>
        <w:left w:val="none" w:sz="0" w:space="0" w:color="auto"/>
        <w:bottom w:val="none" w:sz="0" w:space="0" w:color="auto"/>
        <w:right w:val="none" w:sz="0" w:space="0" w:color="auto"/>
      </w:divBdr>
    </w:div>
    <w:div w:id="1873616951">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885723">
      <w:bodyDiv w:val="1"/>
      <w:marLeft w:val="0"/>
      <w:marRight w:val="0"/>
      <w:marTop w:val="0"/>
      <w:marBottom w:val="0"/>
      <w:divBdr>
        <w:top w:val="none" w:sz="0" w:space="0" w:color="auto"/>
        <w:left w:val="none" w:sz="0" w:space="0" w:color="auto"/>
        <w:bottom w:val="none" w:sz="0" w:space="0" w:color="auto"/>
        <w:right w:val="none" w:sz="0" w:space="0" w:color="auto"/>
      </w:divBdr>
    </w:div>
    <w:div w:id="1875000771">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461331">
      <w:bodyDiv w:val="1"/>
      <w:marLeft w:val="0"/>
      <w:marRight w:val="0"/>
      <w:marTop w:val="0"/>
      <w:marBottom w:val="0"/>
      <w:divBdr>
        <w:top w:val="none" w:sz="0" w:space="0" w:color="auto"/>
        <w:left w:val="none" w:sz="0" w:space="0" w:color="auto"/>
        <w:bottom w:val="none" w:sz="0" w:space="0" w:color="auto"/>
        <w:right w:val="none" w:sz="0" w:space="0" w:color="auto"/>
      </w:divBdr>
    </w:div>
    <w:div w:id="1875919388">
      <w:bodyDiv w:val="1"/>
      <w:marLeft w:val="0"/>
      <w:marRight w:val="0"/>
      <w:marTop w:val="0"/>
      <w:marBottom w:val="0"/>
      <w:divBdr>
        <w:top w:val="none" w:sz="0" w:space="0" w:color="auto"/>
        <w:left w:val="none" w:sz="0" w:space="0" w:color="auto"/>
        <w:bottom w:val="none" w:sz="0" w:space="0" w:color="auto"/>
        <w:right w:val="none" w:sz="0" w:space="0" w:color="auto"/>
      </w:divBdr>
    </w:div>
    <w:div w:id="1876118241">
      <w:bodyDiv w:val="1"/>
      <w:marLeft w:val="0"/>
      <w:marRight w:val="0"/>
      <w:marTop w:val="0"/>
      <w:marBottom w:val="0"/>
      <w:divBdr>
        <w:top w:val="none" w:sz="0" w:space="0" w:color="auto"/>
        <w:left w:val="none" w:sz="0" w:space="0" w:color="auto"/>
        <w:bottom w:val="none" w:sz="0" w:space="0" w:color="auto"/>
        <w:right w:val="none" w:sz="0" w:space="0" w:color="auto"/>
      </w:divBdr>
    </w:div>
    <w:div w:id="1876236542">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311192">
      <w:bodyDiv w:val="1"/>
      <w:marLeft w:val="0"/>
      <w:marRight w:val="0"/>
      <w:marTop w:val="0"/>
      <w:marBottom w:val="0"/>
      <w:divBdr>
        <w:top w:val="none" w:sz="0" w:space="0" w:color="auto"/>
        <w:left w:val="none" w:sz="0" w:space="0" w:color="auto"/>
        <w:bottom w:val="none" w:sz="0" w:space="0" w:color="auto"/>
        <w:right w:val="none" w:sz="0" w:space="0" w:color="auto"/>
      </w:divBdr>
    </w:div>
    <w:div w:id="1876579412">
      <w:bodyDiv w:val="1"/>
      <w:marLeft w:val="0"/>
      <w:marRight w:val="0"/>
      <w:marTop w:val="0"/>
      <w:marBottom w:val="0"/>
      <w:divBdr>
        <w:top w:val="none" w:sz="0" w:space="0" w:color="auto"/>
        <w:left w:val="none" w:sz="0" w:space="0" w:color="auto"/>
        <w:bottom w:val="none" w:sz="0" w:space="0" w:color="auto"/>
        <w:right w:val="none" w:sz="0" w:space="0" w:color="auto"/>
      </w:divBdr>
    </w:div>
    <w:div w:id="1876698228">
      <w:bodyDiv w:val="1"/>
      <w:marLeft w:val="0"/>
      <w:marRight w:val="0"/>
      <w:marTop w:val="0"/>
      <w:marBottom w:val="0"/>
      <w:divBdr>
        <w:top w:val="none" w:sz="0" w:space="0" w:color="auto"/>
        <w:left w:val="none" w:sz="0" w:space="0" w:color="auto"/>
        <w:bottom w:val="none" w:sz="0" w:space="0" w:color="auto"/>
        <w:right w:val="none" w:sz="0" w:space="0" w:color="auto"/>
      </w:divBdr>
    </w:div>
    <w:div w:id="1877158053">
      <w:bodyDiv w:val="1"/>
      <w:marLeft w:val="0"/>
      <w:marRight w:val="0"/>
      <w:marTop w:val="0"/>
      <w:marBottom w:val="0"/>
      <w:divBdr>
        <w:top w:val="none" w:sz="0" w:space="0" w:color="auto"/>
        <w:left w:val="none" w:sz="0" w:space="0" w:color="auto"/>
        <w:bottom w:val="none" w:sz="0" w:space="0" w:color="auto"/>
        <w:right w:val="none" w:sz="0" w:space="0" w:color="auto"/>
      </w:divBdr>
    </w:div>
    <w:div w:id="1877500903">
      <w:bodyDiv w:val="1"/>
      <w:marLeft w:val="0"/>
      <w:marRight w:val="0"/>
      <w:marTop w:val="0"/>
      <w:marBottom w:val="0"/>
      <w:divBdr>
        <w:top w:val="none" w:sz="0" w:space="0" w:color="auto"/>
        <w:left w:val="none" w:sz="0" w:space="0" w:color="auto"/>
        <w:bottom w:val="none" w:sz="0" w:space="0" w:color="auto"/>
        <w:right w:val="none" w:sz="0" w:space="0" w:color="auto"/>
      </w:divBdr>
    </w:div>
    <w:div w:id="1877504293">
      <w:bodyDiv w:val="1"/>
      <w:marLeft w:val="0"/>
      <w:marRight w:val="0"/>
      <w:marTop w:val="0"/>
      <w:marBottom w:val="0"/>
      <w:divBdr>
        <w:top w:val="none" w:sz="0" w:space="0" w:color="auto"/>
        <w:left w:val="none" w:sz="0" w:space="0" w:color="auto"/>
        <w:bottom w:val="none" w:sz="0" w:space="0" w:color="auto"/>
        <w:right w:val="none" w:sz="0" w:space="0" w:color="auto"/>
      </w:divBdr>
    </w:div>
    <w:div w:id="1877505365">
      <w:bodyDiv w:val="1"/>
      <w:marLeft w:val="0"/>
      <w:marRight w:val="0"/>
      <w:marTop w:val="0"/>
      <w:marBottom w:val="0"/>
      <w:divBdr>
        <w:top w:val="none" w:sz="0" w:space="0" w:color="auto"/>
        <w:left w:val="none" w:sz="0" w:space="0" w:color="auto"/>
        <w:bottom w:val="none" w:sz="0" w:space="0" w:color="auto"/>
        <w:right w:val="none" w:sz="0" w:space="0" w:color="auto"/>
      </w:divBdr>
    </w:div>
    <w:div w:id="1877810109">
      <w:bodyDiv w:val="1"/>
      <w:marLeft w:val="0"/>
      <w:marRight w:val="0"/>
      <w:marTop w:val="0"/>
      <w:marBottom w:val="0"/>
      <w:divBdr>
        <w:top w:val="none" w:sz="0" w:space="0" w:color="auto"/>
        <w:left w:val="none" w:sz="0" w:space="0" w:color="auto"/>
        <w:bottom w:val="none" w:sz="0" w:space="0" w:color="auto"/>
        <w:right w:val="none" w:sz="0" w:space="0" w:color="auto"/>
      </w:divBdr>
    </w:div>
    <w:div w:id="1877934389">
      <w:bodyDiv w:val="1"/>
      <w:marLeft w:val="0"/>
      <w:marRight w:val="0"/>
      <w:marTop w:val="0"/>
      <w:marBottom w:val="0"/>
      <w:divBdr>
        <w:top w:val="none" w:sz="0" w:space="0" w:color="auto"/>
        <w:left w:val="none" w:sz="0" w:space="0" w:color="auto"/>
        <w:bottom w:val="none" w:sz="0" w:space="0" w:color="auto"/>
        <w:right w:val="none" w:sz="0" w:space="0" w:color="auto"/>
      </w:divBdr>
    </w:div>
    <w:div w:id="1878544365">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79901386">
      <w:bodyDiv w:val="1"/>
      <w:marLeft w:val="0"/>
      <w:marRight w:val="0"/>
      <w:marTop w:val="0"/>
      <w:marBottom w:val="0"/>
      <w:divBdr>
        <w:top w:val="none" w:sz="0" w:space="0" w:color="auto"/>
        <w:left w:val="none" w:sz="0" w:space="0" w:color="auto"/>
        <w:bottom w:val="none" w:sz="0" w:space="0" w:color="auto"/>
        <w:right w:val="none" w:sz="0" w:space="0" w:color="auto"/>
      </w:divBdr>
    </w:div>
    <w:div w:id="1880125624">
      <w:bodyDiv w:val="1"/>
      <w:marLeft w:val="0"/>
      <w:marRight w:val="0"/>
      <w:marTop w:val="0"/>
      <w:marBottom w:val="0"/>
      <w:divBdr>
        <w:top w:val="none" w:sz="0" w:space="0" w:color="auto"/>
        <w:left w:val="none" w:sz="0" w:space="0" w:color="auto"/>
        <w:bottom w:val="none" w:sz="0" w:space="0" w:color="auto"/>
        <w:right w:val="none" w:sz="0" w:space="0" w:color="auto"/>
      </w:divBdr>
    </w:div>
    <w:div w:id="1880244475">
      <w:bodyDiv w:val="1"/>
      <w:marLeft w:val="0"/>
      <w:marRight w:val="0"/>
      <w:marTop w:val="0"/>
      <w:marBottom w:val="0"/>
      <w:divBdr>
        <w:top w:val="none" w:sz="0" w:space="0" w:color="auto"/>
        <w:left w:val="none" w:sz="0" w:space="0" w:color="auto"/>
        <w:bottom w:val="none" w:sz="0" w:space="0" w:color="auto"/>
        <w:right w:val="none" w:sz="0" w:space="0" w:color="auto"/>
      </w:divBdr>
    </w:div>
    <w:div w:id="1880431066">
      <w:bodyDiv w:val="1"/>
      <w:marLeft w:val="0"/>
      <w:marRight w:val="0"/>
      <w:marTop w:val="0"/>
      <w:marBottom w:val="0"/>
      <w:divBdr>
        <w:top w:val="none" w:sz="0" w:space="0" w:color="auto"/>
        <w:left w:val="none" w:sz="0" w:space="0" w:color="auto"/>
        <w:bottom w:val="none" w:sz="0" w:space="0" w:color="auto"/>
        <w:right w:val="none" w:sz="0" w:space="0" w:color="auto"/>
      </w:divBdr>
    </w:div>
    <w:div w:id="1880623298">
      <w:bodyDiv w:val="1"/>
      <w:marLeft w:val="0"/>
      <w:marRight w:val="0"/>
      <w:marTop w:val="0"/>
      <w:marBottom w:val="0"/>
      <w:divBdr>
        <w:top w:val="none" w:sz="0" w:space="0" w:color="auto"/>
        <w:left w:val="none" w:sz="0" w:space="0" w:color="auto"/>
        <w:bottom w:val="none" w:sz="0" w:space="0" w:color="auto"/>
        <w:right w:val="none" w:sz="0" w:space="0" w:color="auto"/>
      </w:divBdr>
    </w:div>
    <w:div w:id="1880628532">
      <w:bodyDiv w:val="1"/>
      <w:marLeft w:val="0"/>
      <w:marRight w:val="0"/>
      <w:marTop w:val="0"/>
      <w:marBottom w:val="0"/>
      <w:divBdr>
        <w:top w:val="none" w:sz="0" w:space="0" w:color="auto"/>
        <w:left w:val="none" w:sz="0" w:space="0" w:color="auto"/>
        <w:bottom w:val="none" w:sz="0" w:space="0" w:color="auto"/>
        <w:right w:val="none" w:sz="0" w:space="0" w:color="auto"/>
      </w:divBdr>
    </w:div>
    <w:div w:id="1881044134">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2740501">
      <w:bodyDiv w:val="1"/>
      <w:marLeft w:val="0"/>
      <w:marRight w:val="0"/>
      <w:marTop w:val="0"/>
      <w:marBottom w:val="0"/>
      <w:divBdr>
        <w:top w:val="none" w:sz="0" w:space="0" w:color="auto"/>
        <w:left w:val="none" w:sz="0" w:space="0" w:color="auto"/>
        <w:bottom w:val="none" w:sz="0" w:space="0" w:color="auto"/>
        <w:right w:val="none" w:sz="0" w:space="0" w:color="auto"/>
      </w:divBdr>
    </w:div>
    <w:div w:id="1883010208">
      <w:bodyDiv w:val="1"/>
      <w:marLeft w:val="0"/>
      <w:marRight w:val="0"/>
      <w:marTop w:val="0"/>
      <w:marBottom w:val="0"/>
      <w:divBdr>
        <w:top w:val="none" w:sz="0" w:space="0" w:color="auto"/>
        <w:left w:val="none" w:sz="0" w:space="0" w:color="auto"/>
        <w:bottom w:val="none" w:sz="0" w:space="0" w:color="auto"/>
        <w:right w:val="none" w:sz="0" w:space="0" w:color="auto"/>
      </w:divBdr>
    </w:div>
    <w:div w:id="1883054931">
      <w:bodyDiv w:val="1"/>
      <w:marLeft w:val="0"/>
      <w:marRight w:val="0"/>
      <w:marTop w:val="0"/>
      <w:marBottom w:val="0"/>
      <w:divBdr>
        <w:top w:val="none" w:sz="0" w:space="0" w:color="auto"/>
        <w:left w:val="none" w:sz="0" w:space="0" w:color="auto"/>
        <w:bottom w:val="none" w:sz="0" w:space="0" w:color="auto"/>
        <w:right w:val="none" w:sz="0" w:space="0" w:color="auto"/>
      </w:divBdr>
    </w:div>
    <w:div w:id="1883708585">
      <w:bodyDiv w:val="1"/>
      <w:marLeft w:val="0"/>
      <w:marRight w:val="0"/>
      <w:marTop w:val="0"/>
      <w:marBottom w:val="0"/>
      <w:divBdr>
        <w:top w:val="none" w:sz="0" w:space="0" w:color="auto"/>
        <w:left w:val="none" w:sz="0" w:space="0" w:color="auto"/>
        <w:bottom w:val="none" w:sz="0" w:space="0" w:color="auto"/>
        <w:right w:val="none" w:sz="0" w:space="0" w:color="auto"/>
      </w:divBdr>
    </w:div>
    <w:div w:id="1884560274">
      <w:bodyDiv w:val="1"/>
      <w:marLeft w:val="0"/>
      <w:marRight w:val="0"/>
      <w:marTop w:val="0"/>
      <w:marBottom w:val="0"/>
      <w:divBdr>
        <w:top w:val="none" w:sz="0" w:space="0" w:color="auto"/>
        <w:left w:val="none" w:sz="0" w:space="0" w:color="auto"/>
        <w:bottom w:val="none" w:sz="0" w:space="0" w:color="auto"/>
        <w:right w:val="none" w:sz="0" w:space="0" w:color="auto"/>
      </w:divBdr>
    </w:div>
    <w:div w:id="1884898594">
      <w:bodyDiv w:val="1"/>
      <w:marLeft w:val="0"/>
      <w:marRight w:val="0"/>
      <w:marTop w:val="0"/>
      <w:marBottom w:val="0"/>
      <w:divBdr>
        <w:top w:val="none" w:sz="0" w:space="0" w:color="auto"/>
        <w:left w:val="none" w:sz="0" w:space="0" w:color="auto"/>
        <w:bottom w:val="none" w:sz="0" w:space="0" w:color="auto"/>
        <w:right w:val="none" w:sz="0" w:space="0" w:color="auto"/>
      </w:divBdr>
    </w:div>
    <w:div w:id="1885016301">
      <w:bodyDiv w:val="1"/>
      <w:marLeft w:val="0"/>
      <w:marRight w:val="0"/>
      <w:marTop w:val="0"/>
      <w:marBottom w:val="0"/>
      <w:divBdr>
        <w:top w:val="none" w:sz="0" w:space="0" w:color="auto"/>
        <w:left w:val="none" w:sz="0" w:space="0" w:color="auto"/>
        <w:bottom w:val="none" w:sz="0" w:space="0" w:color="auto"/>
        <w:right w:val="none" w:sz="0" w:space="0" w:color="auto"/>
      </w:divBdr>
    </w:div>
    <w:div w:id="1885019500">
      <w:bodyDiv w:val="1"/>
      <w:marLeft w:val="0"/>
      <w:marRight w:val="0"/>
      <w:marTop w:val="0"/>
      <w:marBottom w:val="0"/>
      <w:divBdr>
        <w:top w:val="none" w:sz="0" w:space="0" w:color="auto"/>
        <w:left w:val="none" w:sz="0" w:space="0" w:color="auto"/>
        <w:bottom w:val="none" w:sz="0" w:space="0" w:color="auto"/>
        <w:right w:val="none" w:sz="0" w:space="0" w:color="auto"/>
      </w:divBdr>
    </w:div>
    <w:div w:id="1885941449">
      <w:bodyDiv w:val="1"/>
      <w:marLeft w:val="0"/>
      <w:marRight w:val="0"/>
      <w:marTop w:val="0"/>
      <w:marBottom w:val="0"/>
      <w:divBdr>
        <w:top w:val="none" w:sz="0" w:space="0" w:color="auto"/>
        <w:left w:val="none" w:sz="0" w:space="0" w:color="auto"/>
        <w:bottom w:val="none" w:sz="0" w:space="0" w:color="auto"/>
        <w:right w:val="none" w:sz="0" w:space="0" w:color="auto"/>
      </w:divBdr>
    </w:div>
    <w:div w:id="1886015354">
      <w:bodyDiv w:val="1"/>
      <w:marLeft w:val="0"/>
      <w:marRight w:val="0"/>
      <w:marTop w:val="0"/>
      <w:marBottom w:val="0"/>
      <w:divBdr>
        <w:top w:val="none" w:sz="0" w:space="0" w:color="auto"/>
        <w:left w:val="none" w:sz="0" w:space="0" w:color="auto"/>
        <w:bottom w:val="none" w:sz="0" w:space="0" w:color="auto"/>
        <w:right w:val="none" w:sz="0" w:space="0" w:color="auto"/>
      </w:divBdr>
    </w:div>
    <w:div w:id="1886212909">
      <w:bodyDiv w:val="1"/>
      <w:marLeft w:val="0"/>
      <w:marRight w:val="0"/>
      <w:marTop w:val="0"/>
      <w:marBottom w:val="0"/>
      <w:divBdr>
        <w:top w:val="none" w:sz="0" w:space="0" w:color="auto"/>
        <w:left w:val="none" w:sz="0" w:space="0" w:color="auto"/>
        <w:bottom w:val="none" w:sz="0" w:space="0" w:color="auto"/>
        <w:right w:val="none" w:sz="0" w:space="0" w:color="auto"/>
      </w:divBdr>
    </w:div>
    <w:div w:id="1886481792">
      <w:bodyDiv w:val="1"/>
      <w:marLeft w:val="0"/>
      <w:marRight w:val="0"/>
      <w:marTop w:val="0"/>
      <w:marBottom w:val="0"/>
      <w:divBdr>
        <w:top w:val="none" w:sz="0" w:space="0" w:color="auto"/>
        <w:left w:val="none" w:sz="0" w:space="0" w:color="auto"/>
        <w:bottom w:val="none" w:sz="0" w:space="0" w:color="auto"/>
        <w:right w:val="none" w:sz="0" w:space="0" w:color="auto"/>
      </w:divBdr>
    </w:div>
    <w:div w:id="1886788786">
      <w:bodyDiv w:val="1"/>
      <w:marLeft w:val="0"/>
      <w:marRight w:val="0"/>
      <w:marTop w:val="0"/>
      <w:marBottom w:val="0"/>
      <w:divBdr>
        <w:top w:val="none" w:sz="0" w:space="0" w:color="auto"/>
        <w:left w:val="none" w:sz="0" w:space="0" w:color="auto"/>
        <w:bottom w:val="none" w:sz="0" w:space="0" w:color="auto"/>
        <w:right w:val="none" w:sz="0" w:space="0" w:color="auto"/>
      </w:divBdr>
    </w:div>
    <w:div w:id="1886791305">
      <w:bodyDiv w:val="1"/>
      <w:marLeft w:val="0"/>
      <w:marRight w:val="0"/>
      <w:marTop w:val="0"/>
      <w:marBottom w:val="0"/>
      <w:divBdr>
        <w:top w:val="none" w:sz="0" w:space="0" w:color="auto"/>
        <w:left w:val="none" w:sz="0" w:space="0" w:color="auto"/>
        <w:bottom w:val="none" w:sz="0" w:space="0" w:color="auto"/>
        <w:right w:val="none" w:sz="0" w:space="0" w:color="auto"/>
      </w:divBdr>
    </w:div>
    <w:div w:id="1887259614">
      <w:bodyDiv w:val="1"/>
      <w:marLeft w:val="0"/>
      <w:marRight w:val="0"/>
      <w:marTop w:val="0"/>
      <w:marBottom w:val="0"/>
      <w:divBdr>
        <w:top w:val="none" w:sz="0" w:space="0" w:color="auto"/>
        <w:left w:val="none" w:sz="0" w:space="0" w:color="auto"/>
        <w:bottom w:val="none" w:sz="0" w:space="0" w:color="auto"/>
        <w:right w:val="none" w:sz="0" w:space="0" w:color="auto"/>
      </w:divBdr>
    </w:div>
    <w:div w:id="1887719682">
      <w:bodyDiv w:val="1"/>
      <w:marLeft w:val="0"/>
      <w:marRight w:val="0"/>
      <w:marTop w:val="0"/>
      <w:marBottom w:val="0"/>
      <w:divBdr>
        <w:top w:val="none" w:sz="0" w:space="0" w:color="auto"/>
        <w:left w:val="none" w:sz="0" w:space="0" w:color="auto"/>
        <w:bottom w:val="none" w:sz="0" w:space="0" w:color="auto"/>
        <w:right w:val="none" w:sz="0" w:space="0" w:color="auto"/>
      </w:divBdr>
    </w:div>
    <w:div w:id="1887985560">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488072">
      <w:bodyDiv w:val="1"/>
      <w:marLeft w:val="0"/>
      <w:marRight w:val="0"/>
      <w:marTop w:val="0"/>
      <w:marBottom w:val="0"/>
      <w:divBdr>
        <w:top w:val="none" w:sz="0" w:space="0" w:color="auto"/>
        <w:left w:val="none" w:sz="0" w:space="0" w:color="auto"/>
        <w:bottom w:val="none" w:sz="0" w:space="0" w:color="auto"/>
        <w:right w:val="none" w:sz="0" w:space="0" w:color="auto"/>
      </w:divBdr>
    </w:div>
    <w:div w:id="1889494548">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562117">
      <w:bodyDiv w:val="1"/>
      <w:marLeft w:val="0"/>
      <w:marRight w:val="0"/>
      <w:marTop w:val="0"/>
      <w:marBottom w:val="0"/>
      <w:divBdr>
        <w:top w:val="none" w:sz="0" w:space="0" w:color="auto"/>
        <w:left w:val="none" w:sz="0" w:space="0" w:color="auto"/>
        <w:bottom w:val="none" w:sz="0" w:space="0" w:color="auto"/>
        <w:right w:val="none" w:sz="0" w:space="0" w:color="auto"/>
      </w:divBdr>
    </w:div>
    <w:div w:id="1890335586">
      <w:bodyDiv w:val="1"/>
      <w:marLeft w:val="0"/>
      <w:marRight w:val="0"/>
      <w:marTop w:val="0"/>
      <w:marBottom w:val="0"/>
      <w:divBdr>
        <w:top w:val="none" w:sz="0" w:space="0" w:color="auto"/>
        <w:left w:val="none" w:sz="0" w:space="0" w:color="auto"/>
        <w:bottom w:val="none" w:sz="0" w:space="0" w:color="auto"/>
        <w:right w:val="none" w:sz="0" w:space="0" w:color="auto"/>
      </w:divBdr>
    </w:div>
    <w:div w:id="1890803047">
      <w:bodyDiv w:val="1"/>
      <w:marLeft w:val="0"/>
      <w:marRight w:val="0"/>
      <w:marTop w:val="0"/>
      <w:marBottom w:val="0"/>
      <w:divBdr>
        <w:top w:val="none" w:sz="0" w:space="0" w:color="auto"/>
        <w:left w:val="none" w:sz="0" w:space="0" w:color="auto"/>
        <w:bottom w:val="none" w:sz="0" w:space="0" w:color="auto"/>
        <w:right w:val="none" w:sz="0" w:space="0" w:color="auto"/>
      </w:divBdr>
    </w:div>
    <w:div w:id="1890804690">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375986">
      <w:bodyDiv w:val="1"/>
      <w:marLeft w:val="0"/>
      <w:marRight w:val="0"/>
      <w:marTop w:val="0"/>
      <w:marBottom w:val="0"/>
      <w:divBdr>
        <w:top w:val="none" w:sz="0" w:space="0" w:color="auto"/>
        <w:left w:val="none" w:sz="0" w:space="0" w:color="auto"/>
        <w:bottom w:val="none" w:sz="0" w:space="0" w:color="auto"/>
        <w:right w:val="none" w:sz="0" w:space="0" w:color="auto"/>
      </w:divBdr>
    </w:div>
    <w:div w:id="1891724662">
      <w:bodyDiv w:val="1"/>
      <w:marLeft w:val="0"/>
      <w:marRight w:val="0"/>
      <w:marTop w:val="0"/>
      <w:marBottom w:val="0"/>
      <w:divBdr>
        <w:top w:val="none" w:sz="0" w:space="0" w:color="auto"/>
        <w:left w:val="none" w:sz="0" w:space="0" w:color="auto"/>
        <w:bottom w:val="none" w:sz="0" w:space="0" w:color="auto"/>
        <w:right w:val="none" w:sz="0" w:space="0" w:color="auto"/>
      </w:divBdr>
    </w:div>
    <w:div w:id="1891762257">
      <w:bodyDiv w:val="1"/>
      <w:marLeft w:val="0"/>
      <w:marRight w:val="0"/>
      <w:marTop w:val="0"/>
      <w:marBottom w:val="0"/>
      <w:divBdr>
        <w:top w:val="none" w:sz="0" w:space="0" w:color="auto"/>
        <w:left w:val="none" w:sz="0" w:space="0" w:color="auto"/>
        <w:bottom w:val="none" w:sz="0" w:space="0" w:color="auto"/>
        <w:right w:val="none" w:sz="0" w:space="0" w:color="auto"/>
      </w:divBdr>
    </w:div>
    <w:div w:id="1892493346">
      <w:bodyDiv w:val="1"/>
      <w:marLeft w:val="0"/>
      <w:marRight w:val="0"/>
      <w:marTop w:val="0"/>
      <w:marBottom w:val="0"/>
      <w:divBdr>
        <w:top w:val="none" w:sz="0" w:space="0" w:color="auto"/>
        <w:left w:val="none" w:sz="0" w:space="0" w:color="auto"/>
        <w:bottom w:val="none" w:sz="0" w:space="0" w:color="auto"/>
        <w:right w:val="none" w:sz="0" w:space="0" w:color="auto"/>
      </w:divBdr>
    </w:div>
    <w:div w:id="1892496607">
      <w:bodyDiv w:val="1"/>
      <w:marLeft w:val="0"/>
      <w:marRight w:val="0"/>
      <w:marTop w:val="0"/>
      <w:marBottom w:val="0"/>
      <w:divBdr>
        <w:top w:val="none" w:sz="0" w:space="0" w:color="auto"/>
        <w:left w:val="none" w:sz="0" w:space="0" w:color="auto"/>
        <w:bottom w:val="none" w:sz="0" w:space="0" w:color="auto"/>
        <w:right w:val="none" w:sz="0" w:space="0" w:color="auto"/>
      </w:divBdr>
    </w:div>
    <w:div w:id="1892499301">
      <w:bodyDiv w:val="1"/>
      <w:marLeft w:val="0"/>
      <w:marRight w:val="0"/>
      <w:marTop w:val="0"/>
      <w:marBottom w:val="0"/>
      <w:divBdr>
        <w:top w:val="none" w:sz="0" w:space="0" w:color="auto"/>
        <w:left w:val="none" w:sz="0" w:space="0" w:color="auto"/>
        <w:bottom w:val="none" w:sz="0" w:space="0" w:color="auto"/>
        <w:right w:val="none" w:sz="0" w:space="0" w:color="auto"/>
      </w:divBdr>
    </w:div>
    <w:div w:id="1892618069">
      <w:bodyDiv w:val="1"/>
      <w:marLeft w:val="0"/>
      <w:marRight w:val="0"/>
      <w:marTop w:val="0"/>
      <w:marBottom w:val="0"/>
      <w:divBdr>
        <w:top w:val="none" w:sz="0" w:space="0" w:color="auto"/>
        <w:left w:val="none" w:sz="0" w:space="0" w:color="auto"/>
        <w:bottom w:val="none" w:sz="0" w:space="0" w:color="auto"/>
        <w:right w:val="none" w:sz="0" w:space="0" w:color="auto"/>
      </w:divBdr>
    </w:div>
    <w:div w:id="1892695443">
      <w:bodyDiv w:val="1"/>
      <w:marLeft w:val="0"/>
      <w:marRight w:val="0"/>
      <w:marTop w:val="0"/>
      <w:marBottom w:val="0"/>
      <w:divBdr>
        <w:top w:val="none" w:sz="0" w:space="0" w:color="auto"/>
        <w:left w:val="none" w:sz="0" w:space="0" w:color="auto"/>
        <w:bottom w:val="none" w:sz="0" w:space="0" w:color="auto"/>
        <w:right w:val="none" w:sz="0" w:space="0" w:color="auto"/>
      </w:divBdr>
    </w:div>
    <w:div w:id="1892960086">
      <w:bodyDiv w:val="1"/>
      <w:marLeft w:val="0"/>
      <w:marRight w:val="0"/>
      <w:marTop w:val="0"/>
      <w:marBottom w:val="0"/>
      <w:divBdr>
        <w:top w:val="none" w:sz="0" w:space="0" w:color="auto"/>
        <w:left w:val="none" w:sz="0" w:space="0" w:color="auto"/>
        <w:bottom w:val="none" w:sz="0" w:space="0" w:color="auto"/>
        <w:right w:val="none" w:sz="0" w:space="0" w:color="auto"/>
      </w:divBdr>
    </w:div>
    <w:div w:id="1893150743">
      <w:bodyDiv w:val="1"/>
      <w:marLeft w:val="0"/>
      <w:marRight w:val="0"/>
      <w:marTop w:val="0"/>
      <w:marBottom w:val="0"/>
      <w:divBdr>
        <w:top w:val="none" w:sz="0" w:space="0" w:color="auto"/>
        <w:left w:val="none" w:sz="0" w:space="0" w:color="auto"/>
        <w:bottom w:val="none" w:sz="0" w:space="0" w:color="auto"/>
        <w:right w:val="none" w:sz="0" w:space="0" w:color="auto"/>
      </w:divBdr>
    </w:div>
    <w:div w:id="1893926003">
      <w:bodyDiv w:val="1"/>
      <w:marLeft w:val="0"/>
      <w:marRight w:val="0"/>
      <w:marTop w:val="0"/>
      <w:marBottom w:val="0"/>
      <w:divBdr>
        <w:top w:val="none" w:sz="0" w:space="0" w:color="auto"/>
        <w:left w:val="none" w:sz="0" w:space="0" w:color="auto"/>
        <w:bottom w:val="none" w:sz="0" w:space="0" w:color="auto"/>
        <w:right w:val="none" w:sz="0" w:space="0" w:color="auto"/>
      </w:divBdr>
    </w:div>
    <w:div w:id="1894147917">
      <w:bodyDiv w:val="1"/>
      <w:marLeft w:val="0"/>
      <w:marRight w:val="0"/>
      <w:marTop w:val="0"/>
      <w:marBottom w:val="0"/>
      <w:divBdr>
        <w:top w:val="none" w:sz="0" w:space="0" w:color="auto"/>
        <w:left w:val="none" w:sz="0" w:space="0" w:color="auto"/>
        <w:bottom w:val="none" w:sz="0" w:space="0" w:color="auto"/>
        <w:right w:val="none" w:sz="0" w:space="0" w:color="auto"/>
      </w:divBdr>
    </w:div>
    <w:div w:id="1894152746">
      <w:bodyDiv w:val="1"/>
      <w:marLeft w:val="0"/>
      <w:marRight w:val="0"/>
      <w:marTop w:val="0"/>
      <w:marBottom w:val="0"/>
      <w:divBdr>
        <w:top w:val="none" w:sz="0" w:space="0" w:color="auto"/>
        <w:left w:val="none" w:sz="0" w:space="0" w:color="auto"/>
        <w:bottom w:val="none" w:sz="0" w:space="0" w:color="auto"/>
        <w:right w:val="none" w:sz="0" w:space="0" w:color="auto"/>
      </w:divBdr>
    </w:div>
    <w:div w:id="1894388703">
      <w:bodyDiv w:val="1"/>
      <w:marLeft w:val="0"/>
      <w:marRight w:val="0"/>
      <w:marTop w:val="0"/>
      <w:marBottom w:val="0"/>
      <w:divBdr>
        <w:top w:val="none" w:sz="0" w:space="0" w:color="auto"/>
        <w:left w:val="none" w:sz="0" w:space="0" w:color="auto"/>
        <w:bottom w:val="none" w:sz="0" w:space="0" w:color="auto"/>
        <w:right w:val="none" w:sz="0" w:space="0" w:color="auto"/>
      </w:divBdr>
    </w:div>
    <w:div w:id="1894466750">
      <w:bodyDiv w:val="1"/>
      <w:marLeft w:val="0"/>
      <w:marRight w:val="0"/>
      <w:marTop w:val="0"/>
      <w:marBottom w:val="0"/>
      <w:divBdr>
        <w:top w:val="none" w:sz="0" w:space="0" w:color="auto"/>
        <w:left w:val="none" w:sz="0" w:space="0" w:color="auto"/>
        <w:bottom w:val="none" w:sz="0" w:space="0" w:color="auto"/>
        <w:right w:val="none" w:sz="0" w:space="0" w:color="auto"/>
      </w:divBdr>
    </w:div>
    <w:div w:id="1894653219">
      <w:bodyDiv w:val="1"/>
      <w:marLeft w:val="0"/>
      <w:marRight w:val="0"/>
      <w:marTop w:val="0"/>
      <w:marBottom w:val="0"/>
      <w:divBdr>
        <w:top w:val="none" w:sz="0" w:space="0" w:color="auto"/>
        <w:left w:val="none" w:sz="0" w:space="0" w:color="auto"/>
        <w:bottom w:val="none" w:sz="0" w:space="0" w:color="auto"/>
        <w:right w:val="none" w:sz="0" w:space="0" w:color="auto"/>
      </w:divBdr>
    </w:div>
    <w:div w:id="1894848226">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4927574">
      <w:bodyDiv w:val="1"/>
      <w:marLeft w:val="0"/>
      <w:marRight w:val="0"/>
      <w:marTop w:val="0"/>
      <w:marBottom w:val="0"/>
      <w:divBdr>
        <w:top w:val="none" w:sz="0" w:space="0" w:color="auto"/>
        <w:left w:val="none" w:sz="0" w:space="0" w:color="auto"/>
        <w:bottom w:val="none" w:sz="0" w:space="0" w:color="auto"/>
        <w:right w:val="none" w:sz="0" w:space="0" w:color="auto"/>
      </w:divBdr>
    </w:div>
    <w:div w:id="1895239695">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849557">
      <w:bodyDiv w:val="1"/>
      <w:marLeft w:val="0"/>
      <w:marRight w:val="0"/>
      <w:marTop w:val="0"/>
      <w:marBottom w:val="0"/>
      <w:divBdr>
        <w:top w:val="none" w:sz="0" w:space="0" w:color="auto"/>
        <w:left w:val="none" w:sz="0" w:space="0" w:color="auto"/>
        <w:bottom w:val="none" w:sz="0" w:space="0" w:color="auto"/>
        <w:right w:val="none" w:sz="0" w:space="0" w:color="auto"/>
      </w:divBdr>
    </w:div>
    <w:div w:id="1895964276">
      <w:bodyDiv w:val="1"/>
      <w:marLeft w:val="0"/>
      <w:marRight w:val="0"/>
      <w:marTop w:val="0"/>
      <w:marBottom w:val="0"/>
      <w:divBdr>
        <w:top w:val="none" w:sz="0" w:space="0" w:color="auto"/>
        <w:left w:val="none" w:sz="0" w:space="0" w:color="auto"/>
        <w:bottom w:val="none" w:sz="0" w:space="0" w:color="auto"/>
        <w:right w:val="none" w:sz="0" w:space="0" w:color="auto"/>
      </w:divBdr>
    </w:div>
    <w:div w:id="1896965094">
      <w:bodyDiv w:val="1"/>
      <w:marLeft w:val="0"/>
      <w:marRight w:val="0"/>
      <w:marTop w:val="0"/>
      <w:marBottom w:val="0"/>
      <w:divBdr>
        <w:top w:val="none" w:sz="0" w:space="0" w:color="auto"/>
        <w:left w:val="none" w:sz="0" w:space="0" w:color="auto"/>
        <w:bottom w:val="none" w:sz="0" w:space="0" w:color="auto"/>
        <w:right w:val="none" w:sz="0" w:space="0" w:color="auto"/>
      </w:divBdr>
    </w:div>
    <w:div w:id="1897086498">
      <w:bodyDiv w:val="1"/>
      <w:marLeft w:val="0"/>
      <w:marRight w:val="0"/>
      <w:marTop w:val="0"/>
      <w:marBottom w:val="0"/>
      <w:divBdr>
        <w:top w:val="none" w:sz="0" w:space="0" w:color="auto"/>
        <w:left w:val="none" w:sz="0" w:space="0" w:color="auto"/>
        <w:bottom w:val="none" w:sz="0" w:space="0" w:color="auto"/>
        <w:right w:val="none" w:sz="0" w:space="0" w:color="auto"/>
      </w:divBdr>
    </w:div>
    <w:div w:id="1898007884">
      <w:bodyDiv w:val="1"/>
      <w:marLeft w:val="0"/>
      <w:marRight w:val="0"/>
      <w:marTop w:val="0"/>
      <w:marBottom w:val="0"/>
      <w:divBdr>
        <w:top w:val="none" w:sz="0" w:space="0" w:color="auto"/>
        <w:left w:val="none" w:sz="0" w:space="0" w:color="auto"/>
        <w:bottom w:val="none" w:sz="0" w:space="0" w:color="auto"/>
        <w:right w:val="none" w:sz="0" w:space="0" w:color="auto"/>
      </w:divBdr>
    </w:div>
    <w:div w:id="1898860618">
      <w:bodyDiv w:val="1"/>
      <w:marLeft w:val="0"/>
      <w:marRight w:val="0"/>
      <w:marTop w:val="0"/>
      <w:marBottom w:val="0"/>
      <w:divBdr>
        <w:top w:val="none" w:sz="0" w:space="0" w:color="auto"/>
        <w:left w:val="none" w:sz="0" w:space="0" w:color="auto"/>
        <w:bottom w:val="none" w:sz="0" w:space="0" w:color="auto"/>
        <w:right w:val="none" w:sz="0" w:space="0" w:color="auto"/>
      </w:divBdr>
    </w:div>
    <w:div w:id="1899314325">
      <w:bodyDiv w:val="1"/>
      <w:marLeft w:val="0"/>
      <w:marRight w:val="0"/>
      <w:marTop w:val="0"/>
      <w:marBottom w:val="0"/>
      <w:divBdr>
        <w:top w:val="none" w:sz="0" w:space="0" w:color="auto"/>
        <w:left w:val="none" w:sz="0" w:space="0" w:color="auto"/>
        <w:bottom w:val="none" w:sz="0" w:space="0" w:color="auto"/>
        <w:right w:val="none" w:sz="0" w:space="0" w:color="auto"/>
      </w:divBdr>
    </w:div>
    <w:div w:id="1899899965">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0630529">
      <w:bodyDiv w:val="1"/>
      <w:marLeft w:val="0"/>
      <w:marRight w:val="0"/>
      <w:marTop w:val="0"/>
      <w:marBottom w:val="0"/>
      <w:divBdr>
        <w:top w:val="none" w:sz="0" w:space="0" w:color="auto"/>
        <w:left w:val="none" w:sz="0" w:space="0" w:color="auto"/>
        <w:bottom w:val="none" w:sz="0" w:space="0" w:color="auto"/>
        <w:right w:val="none" w:sz="0" w:space="0" w:color="auto"/>
      </w:divBdr>
    </w:div>
    <w:div w:id="1901600669">
      <w:bodyDiv w:val="1"/>
      <w:marLeft w:val="0"/>
      <w:marRight w:val="0"/>
      <w:marTop w:val="0"/>
      <w:marBottom w:val="0"/>
      <w:divBdr>
        <w:top w:val="none" w:sz="0" w:space="0" w:color="auto"/>
        <w:left w:val="none" w:sz="0" w:space="0" w:color="auto"/>
        <w:bottom w:val="none" w:sz="0" w:space="0" w:color="auto"/>
        <w:right w:val="none" w:sz="0" w:space="0" w:color="auto"/>
      </w:divBdr>
    </w:div>
    <w:div w:id="1901743555">
      <w:bodyDiv w:val="1"/>
      <w:marLeft w:val="0"/>
      <w:marRight w:val="0"/>
      <w:marTop w:val="0"/>
      <w:marBottom w:val="0"/>
      <w:divBdr>
        <w:top w:val="none" w:sz="0" w:space="0" w:color="auto"/>
        <w:left w:val="none" w:sz="0" w:space="0" w:color="auto"/>
        <w:bottom w:val="none" w:sz="0" w:space="0" w:color="auto"/>
        <w:right w:val="none" w:sz="0" w:space="0" w:color="auto"/>
      </w:divBdr>
    </w:div>
    <w:div w:id="1901937917">
      <w:bodyDiv w:val="1"/>
      <w:marLeft w:val="0"/>
      <w:marRight w:val="0"/>
      <w:marTop w:val="0"/>
      <w:marBottom w:val="0"/>
      <w:divBdr>
        <w:top w:val="none" w:sz="0" w:space="0" w:color="auto"/>
        <w:left w:val="none" w:sz="0" w:space="0" w:color="auto"/>
        <w:bottom w:val="none" w:sz="0" w:space="0" w:color="auto"/>
        <w:right w:val="none" w:sz="0" w:space="0" w:color="auto"/>
      </w:divBdr>
    </w:div>
    <w:div w:id="1902206592">
      <w:bodyDiv w:val="1"/>
      <w:marLeft w:val="0"/>
      <w:marRight w:val="0"/>
      <w:marTop w:val="0"/>
      <w:marBottom w:val="0"/>
      <w:divBdr>
        <w:top w:val="none" w:sz="0" w:space="0" w:color="auto"/>
        <w:left w:val="none" w:sz="0" w:space="0" w:color="auto"/>
        <w:bottom w:val="none" w:sz="0" w:space="0" w:color="auto"/>
        <w:right w:val="none" w:sz="0" w:space="0" w:color="auto"/>
      </w:divBdr>
    </w:div>
    <w:div w:id="1902788331">
      <w:bodyDiv w:val="1"/>
      <w:marLeft w:val="0"/>
      <w:marRight w:val="0"/>
      <w:marTop w:val="0"/>
      <w:marBottom w:val="0"/>
      <w:divBdr>
        <w:top w:val="none" w:sz="0" w:space="0" w:color="auto"/>
        <w:left w:val="none" w:sz="0" w:space="0" w:color="auto"/>
        <w:bottom w:val="none" w:sz="0" w:space="0" w:color="auto"/>
        <w:right w:val="none" w:sz="0" w:space="0" w:color="auto"/>
      </w:divBdr>
    </w:div>
    <w:div w:id="1903246606">
      <w:bodyDiv w:val="1"/>
      <w:marLeft w:val="0"/>
      <w:marRight w:val="0"/>
      <w:marTop w:val="0"/>
      <w:marBottom w:val="0"/>
      <w:divBdr>
        <w:top w:val="none" w:sz="0" w:space="0" w:color="auto"/>
        <w:left w:val="none" w:sz="0" w:space="0" w:color="auto"/>
        <w:bottom w:val="none" w:sz="0" w:space="0" w:color="auto"/>
        <w:right w:val="none" w:sz="0" w:space="0" w:color="auto"/>
      </w:divBdr>
    </w:div>
    <w:div w:id="1903253094">
      <w:bodyDiv w:val="1"/>
      <w:marLeft w:val="0"/>
      <w:marRight w:val="0"/>
      <w:marTop w:val="0"/>
      <w:marBottom w:val="0"/>
      <w:divBdr>
        <w:top w:val="none" w:sz="0" w:space="0" w:color="auto"/>
        <w:left w:val="none" w:sz="0" w:space="0" w:color="auto"/>
        <w:bottom w:val="none" w:sz="0" w:space="0" w:color="auto"/>
        <w:right w:val="none" w:sz="0" w:space="0" w:color="auto"/>
      </w:divBdr>
    </w:div>
    <w:div w:id="1903829386">
      <w:bodyDiv w:val="1"/>
      <w:marLeft w:val="0"/>
      <w:marRight w:val="0"/>
      <w:marTop w:val="0"/>
      <w:marBottom w:val="0"/>
      <w:divBdr>
        <w:top w:val="none" w:sz="0" w:space="0" w:color="auto"/>
        <w:left w:val="none" w:sz="0" w:space="0" w:color="auto"/>
        <w:bottom w:val="none" w:sz="0" w:space="0" w:color="auto"/>
        <w:right w:val="none" w:sz="0" w:space="0" w:color="auto"/>
      </w:divBdr>
    </w:div>
    <w:div w:id="1903984331">
      <w:bodyDiv w:val="1"/>
      <w:marLeft w:val="0"/>
      <w:marRight w:val="0"/>
      <w:marTop w:val="0"/>
      <w:marBottom w:val="0"/>
      <w:divBdr>
        <w:top w:val="none" w:sz="0" w:space="0" w:color="auto"/>
        <w:left w:val="none" w:sz="0" w:space="0" w:color="auto"/>
        <w:bottom w:val="none" w:sz="0" w:space="0" w:color="auto"/>
        <w:right w:val="none" w:sz="0" w:space="0" w:color="auto"/>
      </w:divBdr>
    </w:div>
    <w:div w:id="1904020319">
      <w:bodyDiv w:val="1"/>
      <w:marLeft w:val="0"/>
      <w:marRight w:val="0"/>
      <w:marTop w:val="0"/>
      <w:marBottom w:val="0"/>
      <w:divBdr>
        <w:top w:val="none" w:sz="0" w:space="0" w:color="auto"/>
        <w:left w:val="none" w:sz="0" w:space="0" w:color="auto"/>
        <w:bottom w:val="none" w:sz="0" w:space="0" w:color="auto"/>
        <w:right w:val="none" w:sz="0" w:space="0" w:color="auto"/>
      </w:divBdr>
    </w:div>
    <w:div w:id="1904169532">
      <w:bodyDiv w:val="1"/>
      <w:marLeft w:val="0"/>
      <w:marRight w:val="0"/>
      <w:marTop w:val="0"/>
      <w:marBottom w:val="0"/>
      <w:divBdr>
        <w:top w:val="none" w:sz="0" w:space="0" w:color="auto"/>
        <w:left w:val="none" w:sz="0" w:space="0" w:color="auto"/>
        <w:bottom w:val="none" w:sz="0" w:space="0" w:color="auto"/>
        <w:right w:val="none" w:sz="0" w:space="0" w:color="auto"/>
      </w:divBdr>
    </w:div>
    <w:div w:id="1904490330">
      <w:bodyDiv w:val="1"/>
      <w:marLeft w:val="0"/>
      <w:marRight w:val="0"/>
      <w:marTop w:val="0"/>
      <w:marBottom w:val="0"/>
      <w:divBdr>
        <w:top w:val="none" w:sz="0" w:space="0" w:color="auto"/>
        <w:left w:val="none" w:sz="0" w:space="0" w:color="auto"/>
        <w:bottom w:val="none" w:sz="0" w:space="0" w:color="auto"/>
        <w:right w:val="none" w:sz="0" w:space="0" w:color="auto"/>
      </w:divBdr>
    </w:div>
    <w:div w:id="1905137173">
      <w:bodyDiv w:val="1"/>
      <w:marLeft w:val="0"/>
      <w:marRight w:val="0"/>
      <w:marTop w:val="0"/>
      <w:marBottom w:val="0"/>
      <w:divBdr>
        <w:top w:val="none" w:sz="0" w:space="0" w:color="auto"/>
        <w:left w:val="none" w:sz="0" w:space="0" w:color="auto"/>
        <w:bottom w:val="none" w:sz="0" w:space="0" w:color="auto"/>
        <w:right w:val="none" w:sz="0" w:space="0" w:color="auto"/>
      </w:divBdr>
    </w:div>
    <w:div w:id="1905213023">
      <w:bodyDiv w:val="1"/>
      <w:marLeft w:val="0"/>
      <w:marRight w:val="0"/>
      <w:marTop w:val="0"/>
      <w:marBottom w:val="0"/>
      <w:divBdr>
        <w:top w:val="none" w:sz="0" w:space="0" w:color="auto"/>
        <w:left w:val="none" w:sz="0" w:space="0" w:color="auto"/>
        <w:bottom w:val="none" w:sz="0" w:space="0" w:color="auto"/>
        <w:right w:val="none" w:sz="0" w:space="0" w:color="auto"/>
      </w:divBdr>
    </w:div>
    <w:div w:id="1905871650">
      <w:bodyDiv w:val="1"/>
      <w:marLeft w:val="0"/>
      <w:marRight w:val="0"/>
      <w:marTop w:val="0"/>
      <w:marBottom w:val="0"/>
      <w:divBdr>
        <w:top w:val="none" w:sz="0" w:space="0" w:color="auto"/>
        <w:left w:val="none" w:sz="0" w:space="0" w:color="auto"/>
        <w:bottom w:val="none" w:sz="0" w:space="0" w:color="auto"/>
        <w:right w:val="none" w:sz="0" w:space="0" w:color="auto"/>
      </w:divBdr>
    </w:div>
    <w:div w:id="1905873259">
      <w:bodyDiv w:val="1"/>
      <w:marLeft w:val="0"/>
      <w:marRight w:val="0"/>
      <w:marTop w:val="0"/>
      <w:marBottom w:val="0"/>
      <w:divBdr>
        <w:top w:val="none" w:sz="0" w:space="0" w:color="auto"/>
        <w:left w:val="none" w:sz="0" w:space="0" w:color="auto"/>
        <w:bottom w:val="none" w:sz="0" w:space="0" w:color="auto"/>
        <w:right w:val="none" w:sz="0" w:space="0" w:color="auto"/>
      </w:divBdr>
    </w:div>
    <w:div w:id="1906136398">
      <w:bodyDiv w:val="1"/>
      <w:marLeft w:val="0"/>
      <w:marRight w:val="0"/>
      <w:marTop w:val="0"/>
      <w:marBottom w:val="0"/>
      <w:divBdr>
        <w:top w:val="none" w:sz="0" w:space="0" w:color="auto"/>
        <w:left w:val="none" w:sz="0" w:space="0" w:color="auto"/>
        <w:bottom w:val="none" w:sz="0" w:space="0" w:color="auto"/>
        <w:right w:val="none" w:sz="0" w:space="0" w:color="auto"/>
      </w:divBdr>
    </w:div>
    <w:div w:id="1906522966">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573326">
      <w:bodyDiv w:val="1"/>
      <w:marLeft w:val="0"/>
      <w:marRight w:val="0"/>
      <w:marTop w:val="0"/>
      <w:marBottom w:val="0"/>
      <w:divBdr>
        <w:top w:val="none" w:sz="0" w:space="0" w:color="auto"/>
        <w:left w:val="none" w:sz="0" w:space="0" w:color="auto"/>
        <w:bottom w:val="none" w:sz="0" w:space="0" w:color="auto"/>
        <w:right w:val="none" w:sz="0" w:space="0" w:color="auto"/>
      </w:divBdr>
    </w:div>
    <w:div w:id="1907064030">
      <w:bodyDiv w:val="1"/>
      <w:marLeft w:val="0"/>
      <w:marRight w:val="0"/>
      <w:marTop w:val="0"/>
      <w:marBottom w:val="0"/>
      <w:divBdr>
        <w:top w:val="none" w:sz="0" w:space="0" w:color="auto"/>
        <w:left w:val="none" w:sz="0" w:space="0" w:color="auto"/>
        <w:bottom w:val="none" w:sz="0" w:space="0" w:color="auto"/>
        <w:right w:val="none" w:sz="0" w:space="0" w:color="auto"/>
      </w:divBdr>
    </w:div>
    <w:div w:id="1907378650">
      <w:bodyDiv w:val="1"/>
      <w:marLeft w:val="0"/>
      <w:marRight w:val="0"/>
      <w:marTop w:val="0"/>
      <w:marBottom w:val="0"/>
      <w:divBdr>
        <w:top w:val="none" w:sz="0" w:space="0" w:color="auto"/>
        <w:left w:val="none" w:sz="0" w:space="0" w:color="auto"/>
        <w:bottom w:val="none" w:sz="0" w:space="0" w:color="auto"/>
        <w:right w:val="none" w:sz="0" w:space="0" w:color="auto"/>
      </w:divBdr>
    </w:div>
    <w:div w:id="1908492453">
      <w:bodyDiv w:val="1"/>
      <w:marLeft w:val="0"/>
      <w:marRight w:val="0"/>
      <w:marTop w:val="0"/>
      <w:marBottom w:val="0"/>
      <w:divBdr>
        <w:top w:val="none" w:sz="0" w:space="0" w:color="auto"/>
        <w:left w:val="none" w:sz="0" w:space="0" w:color="auto"/>
        <w:bottom w:val="none" w:sz="0" w:space="0" w:color="auto"/>
        <w:right w:val="none" w:sz="0" w:space="0" w:color="auto"/>
      </w:divBdr>
    </w:div>
    <w:div w:id="1908611491">
      <w:bodyDiv w:val="1"/>
      <w:marLeft w:val="0"/>
      <w:marRight w:val="0"/>
      <w:marTop w:val="0"/>
      <w:marBottom w:val="0"/>
      <w:divBdr>
        <w:top w:val="none" w:sz="0" w:space="0" w:color="auto"/>
        <w:left w:val="none" w:sz="0" w:space="0" w:color="auto"/>
        <w:bottom w:val="none" w:sz="0" w:space="0" w:color="auto"/>
        <w:right w:val="none" w:sz="0" w:space="0" w:color="auto"/>
      </w:divBdr>
    </w:div>
    <w:div w:id="1908882723">
      <w:bodyDiv w:val="1"/>
      <w:marLeft w:val="0"/>
      <w:marRight w:val="0"/>
      <w:marTop w:val="0"/>
      <w:marBottom w:val="0"/>
      <w:divBdr>
        <w:top w:val="none" w:sz="0" w:space="0" w:color="auto"/>
        <w:left w:val="none" w:sz="0" w:space="0" w:color="auto"/>
        <w:bottom w:val="none" w:sz="0" w:space="0" w:color="auto"/>
        <w:right w:val="none" w:sz="0" w:space="0" w:color="auto"/>
      </w:divBdr>
    </w:div>
    <w:div w:id="1908951164">
      <w:bodyDiv w:val="1"/>
      <w:marLeft w:val="0"/>
      <w:marRight w:val="0"/>
      <w:marTop w:val="0"/>
      <w:marBottom w:val="0"/>
      <w:divBdr>
        <w:top w:val="none" w:sz="0" w:space="0" w:color="auto"/>
        <w:left w:val="none" w:sz="0" w:space="0" w:color="auto"/>
        <w:bottom w:val="none" w:sz="0" w:space="0" w:color="auto"/>
        <w:right w:val="none" w:sz="0" w:space="0" w:color="auto"/>
      </w:divBdr>
    </w:div>
    <w:div w:id="1910580574">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917015">
      <w:bodyDiv w:val="1"/>
      <w:marLeft w:val="0"/>
      <w:marRight w:val="0"/>
      <w:marTop w:val="0"/>
      <w:marBottom w:val="0"/>
      <w:divBdr>
        <w:top w:val="none" w:sz="0" w:space="0" w:color="auto"/>
        <w:left w:val="none" w:sz="0" w:space="0" w:color="auto"/>
        <w:bottom w:val="none" w:sz="0" w:space="0" w:color="auto"/>
        <w:right w:val="none" w:sz="0" w:space="0" w:color="auto"/>
      </w:divBdr>
    </w:div>
    <w:div w:id="1911035999">
      <w:bodyDiv w:val="1"/>
      <w:marLeft w:val="0"/>
      <w:marRight w:val="0"/>
      <w:marTop w:val="0"/>
      <w:marBottom w:val="0"/>
      <w:divBdr>
        <w:top w:val="none" w:sz="0" w:space="0" w:color="auto"/>
        <w:left w:val="none" w:sz="0" w:space="0" w:color="auto"/>
        <w:bottom w:val="none" w:sz="0" w:space="0" w:color="auto"/>
        <w:right w:val="none" w:sz="0" w:space="0" w:color="auto"/>
      </w:divBdr>
    </w:div>
    <w:div w:id="1911233563">
      <w:bodyDiv w:val="1"/>
      <w:marLeft w:val="0"/>
      <w:marRight w:val="0"/>
      <w:marTop w:val="0"/>
      <w:marBottom w:val="0"/>
      <w:divBdr>
        <w:top w:val="none" w:sz="0" w:space="0" w:color="auto"/>
        <w:left w:val="none" w:sz="0" w:space="0" w:color="auto"/>
        <w:bottom w:val="none" w:sz="0" w:space="0" w:color="auto"/>
        <w:right w:val="none" w:sz="0" w:space="0" w:color="auto"/>
      </w:divBdr>
    </w:div>
    <w:div w:id="1911427912">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888206">
      <w:bodyDiv w:val="1"/>
      <w:marLeft w:val="0"/>
      <w:marRight w:val="0"/>
      <w:marTop w:val="0"/>
      <w:marBottom w:val="0"/>
      <w:divBdr>
        <w:top w:val="none" w:sz="0" w:space="0" w:color="auto"/>
        <w:left w:val="none" w:sz="0" w:space="0" w:color="auto"/>
        <w:bottom w:val="none" w:sz="0" w:space="0" w:color="auto"/>
        <w:right w:val="none" w:sz="0" w:space="0" w:color="auto"/>
      </w:divBdr>
    </w:div>
    <w:div w:id="1911958433">
      <w:bodyDiv w:val="1"/>
      <w:marLeft w:val="0"/>
      <w:marRight w:val="0"/>
      <w:marTop w:val="0"/>
      <w:marBottom w:val="0"/>
      <w:divBdr>
        <w:top w:val="none" w:sz="0" w:space="0" w:color="auto"/>
        <w:left w:val="none" w:sz="0" w:space="0" w:color="auto"/>
        <w:bottom w:val="none" w:sz="0" w:space="0" w:color="auto"/>
        <w:right w:val="none" w:sz="0" w:space="0" w:color="auto"/>
      </w:divBdr>
    </w:div>
    <w:div w:id="1912079450">
      <w:bodyDiv w:val="1"/>
      <w:marLeft w:val="0"/>
      <w:marRight w:val="0"/>
      <w:marTop w:val="0"/>
      <w:marBottom w:val="0"/>
      <w:divBdr>
        <w:top w:val="none" w:sz="0" w:space="0" w:color="auto"/>
        <w:left w:val="none" w:sz="0" w:space="0" w:color="auto"/>
        <w:bottom w:val="none" w:sz="0" w:space="0" w:color="auto"/>
        <w:right w:val="none" w:sz="0" w:space="0" w:color="auto"/>
      </w:divBdr>
    </w:div>
    <w:div w:id="1912809422">
      <w:bodyDiv w:val="1"/>
      <w:marLeft w:val="0"/>
      <w:marRight w:val="0"/>
      <w:marTop w:val="0"/>
      <w:marBottom w:val="0"/>
      <w:divBdr>
        <w:top w:val="none" w:sz="0" w:space="0" w:color="auto"/>
        <w:left w:val="none" w:sz="0" w:space="0" w:color="auto"/>
        <w:bottom w:val="none" w:sz="0" w:space="0" w:color="auto"/>
        <w:right w:val="none" w:sz="0" w:space="0" w:color="auto"/>
      </w:divBdr>
    </w:div>
    <w:div w:id="1913151894">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464553">
      <w:bodyDiv w:val="1"/>
      <w:marLeft w:val="0"/>
      <w:marRight w:val="0"/>
      <w:marTop w:val="0"/>
      <w:marBottom w:val="0"/>
      <w:divBdr>
        <w:top w:val="none" w:sz="0" w:space="0" w:color="auto"/>
        <w:left w:val="none" w:sz="0" w:space="0" w:color="auto"/>
        <w:bottom w:val="none" w:sz="0" w:space="0" w:color="auto"/>
        <w:right w:val="none" w:sz="0" w:space="0" w:color="auto"/>
      </w:divBdr>
    </w:div>
    <w:div w:id="1913656576">
      <w:bodyDiv w:val="1"/>
      <w:marLeft w:val="0"/>
      <w:marRight w:val="0"/>
      <w:marTop w:val="0"/>
      <w:marBottom w:val="0"/>
      <w:divBdr>
        <w:top w:val="none" w:sz="0" w:space="0" w:color="auto"/>
        <w:left w:val="none" w:sz="0" w:space="0" w:color="auto"/>
        <w:bottom w:val="none" w:sz="0" w:space="0" w:color="auto"/>
        <w:right w:val="none" w:sz="0" w:space="0" w:color="auto"/>
      </w:divBdr>
    </w:div>
    <w:div w:id="1913811523">
      <w:bodyDiv w:val="1"/>
      <w:marLeft w:val="0"/>
      <w:marRight w:val="0"/>
      <w:marTop w:val="0"/>
      <w:marBottom w:val="0"/>
      <w:divBdr>
        <w:top w:val="none" w:sz="0" w:space="0" w:color="auto"/>
        <w:left w:val="none" w:sz="0" w:space="0" w:color="auto"/>
        <w:bottom w:val="none" w:sz="0" w:space="0" w:color="auto"/>
        <w:right w:val="none" w:sz="0" w:space="0" w:color="auto"/>
      </w:divBdr>
    </w:div>
    <w:div w:id="1914002894">
      <w:bodyDiv w:val="1"/>
      <w:marLeft w:val="0"/>
      <w:marRight w:val="0"/>
      <w:marTop w:val="0"/>
      <w:marBottom w:val="0"/>
      <w:divBdr>
        <w:top w:val="none" w:sz="0" w:space="0" w:color="auto"/>
        <w:left w:val="none" w:sz="0" w:space="0" w:color="auto"/>
        <w:bottom w:val="none" w:sz="0" w:space="0" w:color="auto"/>
        <w:right w:val="none" w:sz="0" w:space="0" w:color="auto"/>
      </w:divBdr>
    </w:div>
    <w:div w:id="1914049731">
      <w:bodyDiv w:val="1"/>
      <w:marLeft w:val="0"/>
      <w:marRight w:val="0"/>
      <w:marTop w:val="0"/>
      <w:marBottom w:val="0"/>
      <w:divBdr>
        <w:top w:val="none" w:sz="0" w:space="0" w:color="auto"/>
        <w:left w:val="none" w:sz="0" w:space="0" w:color="auto"/>
        <w:bottom w:val="none" w:sz="0" w:space="0" w:color="auto"/>
        <w:right w:val="none" w:sz="0" w:space="0" w:color="auto"/>
      </w:divBdr>
      <w:divsChild>
        <w:div w:id="2030251834">
          <w:marLeft w:val="0"/>
          <w:marRight w:val="0"/>
          <w:marTop w:val="0"/>
          <w:marBottom w:val="0"/>
          <w:divBdr>
            <w:top w:val="none" w:sz="0" w:space="0" w:color="auto"/>
            <w:left w:val="none" w:sz="0" w:space="0" w:color="auto"/>
            <w:bottom w:val="none" w:sz="0" w:space="0" w:color="auto"/>
            <w:right w:val="none" w:sz="0" w:space="0" w:color="auto"/>
          </w:divBdr>
        </w:div>
      </w:divsChild>
    </w:div>
    <w:div w:id="1914311391">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5239011">
      <w:bodyDiv w:val="1"/>
      <w:marLeft w:val="0"/>
      <w:marRight w:val="0"/>
      <w:marTop w:val="0"/>
      <w:marBottom w:val="0"/>
      <w:divBdr>
        <w:top w:val="none" w:sz="0" w:space="0" w:color="auto"/>
        <w:left w:val="none" w:sz="0" w:space="0" w:color="auto"/>
        <w:bottom w:val="none" w:sz="0" w:space="0" w:color="auto"/>
        <w:right w:val="none" w:sz="0" w:space="0" w:color="auto"/>
      </w:divBdr>
    </w:div>
    <w:div w:id="1915241686">
      <w:bodyDiv w:val="1"/>
      <w:marLeft w:val="0"/>
      <w:marRight w:val="0"/>
      <w:marTop w:val="0"/>
      <w:marBottom w:val="0"/>
      <w:divBdr>
        <w:top w:val="none" w:sz="0" w:space="0" w:color="auto"/>
        <w:left w:val="none" w:sz="0" w:space="0" w:color="auto"/>
        <w:bottom w:val="none" w:sz="0" w:space="0" w:color="auto"/>
        <w:right w:val="none" w:sz="0" w:space="0" w:color="auto"/>
      </w:divBdr>
    </w:div>
    <w:div w:id="1915579018">
      <w:bodyDiv w:val="1"/>
      <w:marLeft w:val="0"/>
      <w:marRight w:val="0"/>
      <w:marTop w:val="0"/>
      <w:marBottom w:val="0"/>
      <w:divBdr>
        <w:top w:val="none" w:sz="0" w:space="0" w:color="auto"/>
        <w:left w:val="none" w:sz="0" w:space="0" w:color="auto"/>
        <w:bottom w:val="none" w:sz="0" w:space="0" w:color="auto"/>
        <w:right w:val="none" w:sz="0" w:space="0" w:color="auto"/>
      </w:divBdr>
    </w:div>
    <w:div w:id="1915700083">
      <w:bodyDiv w:val="1"/>
      <w:marLeft w:val="0"/>
      <w:marRight w:val="0"/>
      <w:marTop w:val="0"/>
      <w:marBottom w:val="0"/>
      <w:divBdr>
        <w:top w:val="none" w:sz="0" w:space="0" w:color="auto"/>
        <w:left w:val="none" w:sz="0" w:space="0" w:color="auto"/>
        <w:bottom w:val="none" w:sz="0" w:space="0" w:color="auto"/>
        <w:right w:val="none" w:sz="0" w:space="0" w:color="auto"/>
      </w:divBdr>
    </w:div>
    <w:div w:id="1917322980">
      <w:bodyDiv w:val="1"/>
      <w:marLeft w:val="0"/>
      <w:marRight w:val="0"/>
      <w:marTop w:val="0"/>
      <w:marBottom w:val="0"/>
      <w:divBdr>
        <w:top w:val="none" w:sz="0" w:space="0" w:color="auto"/>
        <w:left w:val="none" w:sz="0" w:space="0" w:color="auto"/>
        <w:bottom w:val="none" w:sz="0" w:space="0" w:color="auto"/>
        <w:right w:val="none" w:sz="0" w:space="0" w:color="auto"/>
      </w:divBdr>
    </w:div>
    <w:div w:id="1917786338">
      <w:bodyDiv w:val="1"/>
      <w:marLeft w:val="0"/>
      <w:marRight w:val="0"/>
      <w:marTop w:val="0"/>
      <w:marBottom w:val="0"/>
      <w:divBdr>
        <w:top w:val="none" w:sz="0" w:space="0" w:color="auto"/>
        <w:left w:val="none" w:sz="0" w:space="0" w:color="auto"/>
        <w:bottom w:val="none" w:sz="0" w:space="0" w:color="auto"/>
        <w:right w:val="none" w:sz="0" w:space="0" w:color="auto"/>
      </w:divBdr>
    </w:div>
    <w:div w:id="1918858660">
      <w:bodyDiv w:val="1"/>
      <w:marLeft w:val="0"/>
      <w:marRight w:val="0"/>
      <w:marTop w:val="0"/>
      <w:marBottom w:val="0"/>
      <w:divBdr>
        <w:top w:val="none" w:sz="0" w:space="0" w:color="auto"/>
        <w:left w:val="none" w:sz="0" w:space="0" w:color="auto"/>
        <w:bottom w:val="none" w:sz="0" w:space="0" w:color="auto"/>
        <w:right w:val="none" w:sz="0" w:space="0" w:color="auto"/>
      </w:divBdr>
    </w:div>
    <w:div w:id="1918974547">
      <w:bodyDiv w:val="1"/>
      <w:marLeft w:val="0"/>
      <w:marRight w:val="0"/>
      <w:marTop w:val="0"/>
      <w:marBottom w:val="0"/>
      <w:divBdr>
        <w:top w:val="none" w:sz="0" w:space="0" w:color="auto"/>
        <w:left w:val="none" w:sz="0" w:space="0" w:color="auto"/>
        <w:bottom w:val="none" w:sz="0" w:space="0" w:color="auto"/>
        <w:right w:val="none" w:sz="0" w:space="0" w:color="auto"/>
      </w:divBdr>
    </w:div>
    <w:div w:id="1919711639">
      <w:bodyDiv w:val="1"/>
      <w:marLeft w:val="0"/>
      <w:marRight w:val="0"/>
      <w:marTop w:val="0"/>
      <w:marBottom w:val="0"/>
      <w:divBdr>
        <w:top w:val="none" w:sz="0" w:space="0" w:color="auto"/>
        <w:left w:val="none" w:sz="0" w:space="0" w:color="auto"/>
        <w:bottom w:val="none" w:sz="0" w:space="0" w:color="auto"/>
        <w:right w:val="none" w:sz="0" w:space="0" w:color="auto"/>
      </w:divBdr>
    </w:div>
    <w:div w:id="1920016156">
      <w:bodyDiv w:val="1"/>
      <w:marLeft w:val="0"/>
      <w:marRight w:val="0"/>
      <w:marTop w:val="0"/>
      <w:marBottom w:val="0"/>
      <w:divBdr>
        <w:top w:val="none" w:sz="0" w:space="0" w:color="auto"/>
        <w:left w:val="none" w:sz="0" w:space="0" w:color="auto"/>
        <w:bottom w:val="none" w:sz="0" w:space="0" w:color="auto"/>
        <w:right w:val="none" w:sz="0" w:space="0" w:color="auto"/>
      </w:divBdr>
    </w:div>
    <w:div w:id="1921022573">
      <w:bodyDiv w:val="1"/>
      <w:marLeft w:val="0"/>
      <w:marRight w:val="0"/>
      <w:marTop w:val="0"/>
      <w:marBottom w:val="0"/>
      <w:divBdr>
        <w:top w:val="none" w:sz="0" w:space="0" w:color="auto"/>
        <w:left w:val="none" w:sz="0" w:space="0" w:color="auto"/>
        <w:bottom w:val="none" w:sz="0" w:space="0" w:color="auto"/>
        <w:right w:val="none" w:sz="0" w:space="0" w:color="auto"/>
      </w:divBdr>
    </w:div>
    <w:div w:id="1921136832">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400433">
      <w:bodyDiv w:val="1"/>
      <w:marLeft w:val="0"/>
      <w:marRight w:val="0"/>
      <w:marTop w:val="0"/>
      <w:marBottom w:val="0"/>
      <w:divBdr>
        <w:top w:val="none" w:sz="0" w:space="0" w:color="auto"/>
        <w:left w:val="none" w:sz="0" w:space="0" w:color="auto"/>
        <w:bottom w:val="none" w:sz="0" w:space="0" w:color="auto"/>
        <w:right w:val="none" w:sz="0" w:space="0" w:color="auto"/>
      </w:divBdr>
    </w:div>
    <w:div w:id="1921670613">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2137090">
      <w:bodyDiv w:val="1"/>
      <w:marLeft w:val="0"/>
      <w:marRight w:val="0"/>
      <w:marTop w:val="0"/>
      <w:marBottom w:val="0"/>
      <w:divBdr>
        <w:top w:val="none" w:sz="0" w:space="0" w:color="auto"/>
        <w:left w:val="none" w:sz="0" w:space="0" w:color="auto"/>
        <w:bottom w:val="none" w:sz="0" w:space="0" w:color="auto"/>
        <w:right w:val="none" w:sz="0" w:space="0" w:color="auto"/>
      </w:divBdr>
    </w:div>
    <w:div w:id="1922987043">
      <w:bodyDiv w:val="1"/>
      <w:marLeft w:val="0"/>
      <w:marRight w:val="0"/>
      <w:marTop w:val="0"/>
      <w:marBottom w:val="0"/>
      <w:divBdr>
        <w:top w:val="none" w:sz="0" w:space="0" w:color="auto"/>
        <w:left w:val="none" w:sz="0" w:space="0" w:color="auto"/>
        <w:bottom w:val="none" w:sz="0" w:space="0" w:color="auto"/>
        <w:right w:val="none" w:sz="0" w:space="0" w:color="auto"/>
      </w:divBdr>
    </w:div>
    <w:div w:id="1923101478">
      <w:bodyDiv w:val="1"/>
      <w:marLeft w:val="0"/>
      <w:marRight w:val="0"/>
      <w:marTop w:val="0"/>
      <w:marBottom w:val="0"/>
      <w:divBdr>
        <w:top w:val="none" w:sz="0" w:space="0" w:color="auto"/>
        <w:left w:val="none" w:sz="0" w:space="0" w:color="auto"/>
        <w:bottom w:val="none" w:sz="0" w:space="0" w:color="auto"/>
        <w:right w:val="none" w:sz="0" w:space="0" w:color="auto"/>
      </w:divBdr>
    </w:div>
    <w:div w:id="1923879516">
      <w:bodyDiv w:val="1"/>
      <w:marLeft w:val="0"/>
      <w:marRight w:val="0"/>
      <w:marTop w:val="0"/>
      <w:marBottom w:val="0"/>
      <w:divBdr>
        <w:top w:val="none" w:sz="0" w:space="0" w:color="auto"/>
        <w:left w:val="none" w:sz="0" w:space="0" w:color="auto"/>
        <w:bottom w:val="none" w:sz="0" w:space="0" w:color="auto"/>
        <w:right w:val="none" w:sz="0" w:space="0" w:color="auto"/>
      </w:divBdr>
    </w:div>
    <w:div w:id="1923951497">
      <w:bodyDiv w:val="1"/>
      <w:marLeft w:val="0"/>
      <w:marRight w:val="0"/>
      <w:marTop w:val="0"/>
      <w:marBottom w:val="0"/>
      <w:divBdr>
        <w:top w:val="none" w:sz="0" w:space="0" w:color="auto"/>
        <w:left w:val="none" w:sz="0" w:space="0" w:color="auto"/>
        <w:bottom w:val="none" w:sz="0" w:space="0" w:color="auto"/>
        <w:right w:val="none" w:sz="0" w:space="0" w:color="auto"/>
      </w:divBdr>
    </w:div>
    <w:div w:id="1924294430">
      <w:bodyDiv w:val="1"/>
      <w:marLeft w:val="0"/>
      <w:marRight w:val="0"/>
      <w:marTop w:val="0"/>
      <w:marBottom w:val="0"/>
      <w:divBdr>
        <w:top w:val="none" w:sz="0" w:space="0" w:color="auto"/>
        <w:left w:val="none" w:sz="0" w:space="0" w:color="auto"/>
        <w:bottom w:val="none" w:sz="0" w:space="0" w:color="auto"/>
        <w:right w:val="none" w:sz="0" w:space="0" w:color="auto"/>
      </w:divBdr>
    </w:div>
    <w:div w:id="1925257502">
      <w:bodyDiv w:val="1"/>
      <w:marLeft w:val="0"/>
      <w:marRight w:val="0"/>
      <w:marTop w:val="0"/>
      <w:marBottom w:val="0"/>
      <w:divBdr>
        <w:top w:val="none" w:sz="0" w:space="0" w:color="auto"/>
        <w:left w:val="none" w:sz="0" w:space="0" w:color="auto"/>
        <w:bottom w:val="none" w:sz="0" w:space="0" w:color="auto"/>
        <w:right w:val="none" w:sz="0" w:space="0" w:color="auto"/>
      </w:divBdr>
    </w:div>
    <w:div w:id="1925410813">
      <w:bodyDiv w:val="1"/>
      <w:marLeft w:val="0"/>
      <w:marRight w:val="0"/>
      <w:marTop w:val="0"/>
      <w:marBottom w:val="0"/>
      <w:divBdr>
        <w:top w:val="none" w:sz="0" w:space="0" w:color="auto"/>
        <w:left w:val="none" w:sz="0" w:space="0" w:color="auto"/>
        <w:bottom w:val="none" w:sz="0" w:space="0" w:color="auto"/>
        <w:right w:val="none" w:sz="0" w:space="0" w:color="auto"/>
      </w:divBdr>
    </w:div>
    <w:div w:id="1925718656">
      <w:bodyDiv w:val="1"/>
      <w:marLeft w:val="0"/>
      <w:marRight w:val="0"/>
      <w:marTop w:val="0"/>
      <w:marBottom w:val="0"/>
      <w:divBdr>
        <w:top w:val="none" w:sz="0" w:space="0" w:color="auto"/>
        <w:left w:val="none" w:sz="0" w:space="0" w:color="auto"/>
        <w:bottom w:val="none" w:sz="0" w:space="0" w:color="auto"/>
        <w:right w:val="none" w:sz="0" w:space="0" w:color="auto"/>
      </w:divBdr>
    </w:div>
    <w:div w:id="1926255926">
      <w:bodyDiv w:val="1"/>
      <w:marLeft w:val="0"/>
      <w:marRight w:val="0"/>
      <w:marTop w:val="0"/>
      <w:marBottom w:val="0"/>
      <w:divBdr>
        <w:top w:val="none" w:sz="0" w:space="0" w:color="auto"/>
        <w:left w:val="none" w:sz="0" w:space="0" w:color="auto"/>
        <w:bottom w:val="none" w:sz="0" w:space="0" w:color="auto"/>
        <w:right w:val="none" w:sz="0" w:space="0" w:color="auto"/>
      </w:divBdr>
    </w:div>
    <w:div w:id="1927225179">
      <w:bodyDiv w:val="1"/>
      <w:marLeft w:val="0"/>
      <w:marRight w:val="0"/>
      <w:marTop w:val="0"/>
      <w:marBottom w:val="0"/>
      <w:divBdr>
        <w:top w:val="none" w:sz="0" w:space="0" w:color="auto"/>
        <w:left w:val="none" w:sz="0" w:space="0" w:color="auto"/>
        <w:bottom w:val="none" w:sz="0" w:space="0" w:color="auto"/>
        <w:right w:val="none" w:sz="0" w:space="0" w:color="auto"/>
      </w:divBdr>
    </w:div>
    <w:div w:id="1927300504">
      <w:bodyDiv w:val="1"/>
      <w:marLeft w:val="0"/>
      <w:marRight w:val="0"/>
      <w:marTop w:val="0"/>
      <w:marBottom w:val="0"/>
      <w:divBdr>
        <w:top w:val="none" w:sz="0" w:space="0" w:color="auto"/>
        <w:left w:val="none" w:sz="0" w:space="0" w:color="auto"/>
        <w:bottom w:val="none" w:sz="0" w:space="0" w:color="auto"/>
        <w:right w:val="none" w:sz="0" w:space="0" w:color="auto"/>
      </w:divBdr>
    </w:div>
    <w:div w:id="1927424568">
      <w:bodyDiv w:val="1"/>
      <w:marLeft w:val="0"/>
      <w:marRight w:val="0"/>
      <w:marTop w:val="0"/>
      <w:marBottom w:val="0"/>
      <w:divBdr>
        <w:top w:val="none" w:sz="0" w:space="0" w:color="auto"/>
        <w:left w:val="none" w:sz="0" w:space="0" w:color="auto"/>
        <w:bottom w:val="none" w:sz="0" w:space="0" w:color="auto"/>
        <w:right w:val="none" w:sz="0" w:space="0" w:color="auto"/>
      </w:divBdr>
    </w:div>
    <w:div w:id="1928150326">
      <w:bodyDiv w:val="1"/>
      <w:marLeft w:val="0"/>
      <w:marRight w:val="0"/>
      <w:marTop w:val="0"/>
      <w:marBottom w:val="0"/>
      <w:divBdr>
        <w:top w:val="none" w:sz="0" w:space="0" w:color="auto"/>
        <w:left w:val="none" w:sz="0" w:space="0" w:color="auto"/>
        <w:bottom w:val="none" w:sz="0" w:space="0" w:color="auto"/>
        <w:right w:val="none" w:sz="0" w:space="0" w:color="auto"/>
      </w:divBdr>
    </w:div>
    <w:div w:id="1928154461">
      <w:bodyDiv w:val="1"/>
      <w:marLeft w:val="0"/>
      <w:marRight w:val="0"/>
      <w:marTop w:val="0"/>
      <w:marBottom w:val="0"/>
      <w:divBdr>
        <w:top w:val="none" w:sz="0" w:space="0" w:color="auto"/>
        <w:left w:val="none" w:sz="0" w:space="0" w:color="auto"/>
        <w:bottom w:val="none" w:sz="0" w:space="0" w:color="auto"/>
        <w:right w:val="none" w:sz="0" w:space="0" w:color="auto"/>
      </w:divBdr>
    </w:div>
    <w:div w:id="1928270238">
      <w:bodyDiv w:val="1"/>
      <w:marLeft w:val="0"/>
      <w:marRight w:val="0"/>
      <w:marTop w:val="0"/>
      <w:marBottom w:val="0"/>
      <w:divBdr>
        <w:top w:val="none" w:sz="0" w:space="0" w:color="auto"/>
        <w:left w:val="none" w:sz="0" w:space="0" w:color="auto"/>
        <w:bottom w:val="none" w:sz="0" w:space="0" w:color="auto"/>
        <w:right w:val="none" w:sz="0" w:space="0" w:color="auto"/>
      </w:divBdr>
    </w:div>
    <w:div w:id="1929538704">
      <w:bodyDiv w:val="1"/>
      <w:marLeft w:val="0"/>
      <w:marRight w:val="0"/>
      <w:marTop w:val="0"/>
      <w:marBottom w:val="0"/>
      <w:divBdr>
        <w:top w:val="none" w:sz="0" w:space="0" w:color="auto"/>
        <w:left w:val="none" w:sz="0" w:space="0" w:color="auto"/>
        <w:bottom w:val="none" w:sz="0" w:space="0" w:color="auto"/>
        <w:right w:val="none" w:sz="0" w:space="0" w:color="auto"/>
      </w:divBdr>
    </w:div>
    <w:div w:id="1931037002">
      <w:bodyDiv w:val="1"/>
      <w:marLeft w:val="0"/>
      <w:marRight w:val="0"/>
      <w:marTop w:val="0"/>
      <w:marBottom w:val="0"/>
      <w:divBdr>
        <w:top w:val="none" w:sz="0" w:space="0" w:color="auto"/>
        <w:left w:val="none" w:sz="0" w:space="0" w:color="auto"/>
        <w:bottom w:val="none" w:sz="0" w:space="0" w:color="auto"/>
        <w:right w:val="none" w:sz="0" w:space="0" w:color="auto"/>
      </w:divBdr>
    </w:div>
    <w:div w:id="1931229806">
      <w:bodyDiv w:val="1"/>
      <w:marLeft w:val="0"/>
      <w:marRight w:val="0"/>
      <w:marTop w:val="0"/>
      <w:marBottom w:val="0"/>
      <w:divBdr>
        <w:top w:val="none" w:sz="0" w:space="0" w:color="auto"/>
        <w:left w:val="none" w:sz="0" w:space="0" w:color="auto"/>
        <w:bottom w:val="none" w:sz="0" w:space="0" w:color="auto"/>
        <w:right w:val="none" w:sz="0" w:space="0" w:color="auto"/>
      </w:divBdr>
    </w:div>
    <w:div w:id="1931429814">
      <w:bodyDiv w:val="1"/>
      <w:marLeft w:val="0"/>
      <w:marRight w:val="0"/>
      <w:marTop w:val="0"/>
      <w:marBottom w:val="0"/>
      <w:divBdr>
        <w:top w:val="none" w:sz="0" w:space="0" w:color="auto"/>
        <w:left w:val="none" w:sz="0" w:space="0" w:color="auto"/>
        <w:bottom w:val="none" w:sz="0" w:space="0" w:color="auto"/>
        <w:right w:val="none" w:sz="0" w:space="0" w:color="auto"/>
      </w:divBdr>
    </w:div>
    <w:div w:id="1931739987">
      <w:bodyDiv w:val="1"/>
      <w:marLeft w:val="0"/>
      <w:marRight w:val="0"/>
      <w:marTop w:val="0"/>
      <w:marBottom w:val="0"/>
      <w:divBdr>
        <w:top w:val="none" w:sz="0" w:space="0" w:color="auto"/>
        <w:left w:val="none" w:sz="0" w:space="0" w:color="auto"/>
        <w:bottom w:val="none" w:sz="0" w:space="0" w:color="auto"/>
        <w:right w:val="none" w:sz="0" w:space="0" w:color="auto"/>
      </w:divBdr>
    </w:div>
    <w:div w:id="1932204806">
      <w:bodyDiv w:val="1"/>
      <w:marLeft w:val="0"/>
      <w:marRight w:val="0"/>
      <w:marTop w:val="0"/>
      <w:marBottom w:val="0"/>
      <w:divBdr>
        <w:top w:val="none" w:sz="0" w:space="0" w:color="auto"/>
        <w:left w:val="none" w:sz="0" w:space="0" w:color="auto"/>
        <w:bottom w:val="none" w:sz="0" w:space="0" w:color="auto"/>
        <w:right w:val="none" w:sz="0" w:space="0" w:color="auto"/>
      </w:divBdr>
    </w:div>
    <w:div w:id="1932346468">
      <w:bodyDiv w:val="1"/>
      <w:marLeft w:val="0"/>
      <w:marRight w:val="0"/>
      <w:marTop w:val="0"/>
      <w:marBottom w:val="0"/>
      <w:divBdr>
        <w:top w:val="none" w:sz="0" w:space="0" w:color="auto"/>
        <w:left w:val="none" w:sz="0" w:space="0" w:color="auto"/>
        <w:bottom w:val="none" w:sz="0" w:space="0" w:color="auto"/>
        <w:right w:val="none" w:sz="0" w:space="0" w:color="auto"/>
      </w:divBdr>
    </w:div>
    <w:div w:id="1932547962">
      <w:bodyDiv w:val="1"/>
      <w:marLeft w:val="0"/>
      <w:marRight w:val="0"/>
      <w:marTop w:val="0"/>
      <w:marBottom w:val="0"/>
      <w:divBdr>
        <w:top w:val="none" w:sz="0" w:space="0" w:color="auto"/>
        <w:left w:val="none" w:sz="0" w:space="0" w:color="auto"/>
        <w:bottom w:val="none" w:sz="0" w:space="0" w:color="auto"/>
        <w:right w:val="none" w:sz="0" w:space="0" w:color="auto"/>
      </w:divBdr>
    </w:div>
    <w:div w:id="1934051263">
      <w:bodyDiv w:val="1"/>
      <w:marLeft w:val="0"/>
      <w:marRight w:val="0"/>
      <w:marTop w:val="0"/>
      <w:marBottom w:val="0"/>
      <w:divBdr>
        <w:top w:val="none" w:sz="0" w:space="0" w:color="auto"/>
        <w:left w:val="none" w:sz="0" w:space="0" w:color="auto"/>
        <w:bottom w:val="none" w:sz="0" w:space="0" w:color="auto"/>
        <w:right w:val="none" w:sz="0" w:space="0" w:color="auto"/>
      </w:divBdr>
    </w:div>
    <w:div w:id="1934316107">
      <w:bodyDiv w:val="1"/>
      <w:marLeft w:val="0"/>
      <w:marRight w:val="0"/>
      <w:marTop w:val="0"/>
      <w:marBottom w:val="0"/>
      <w:divBdr>
        <w:top w:val="none" w:sz="0" w:space="0" w:color="auto"/>
        <w:left w:val="none" w:sz="0" w:space="0" w:color="auto"/>
        <w:bottom w:val="none" w:sz="0" w:space="0" w:color="auto"/>
        <w:right w:val="none" w:sz="0" w:space="0" w:color="auto"/>
      </w:divBdr>
    </w:div>
    <w:div w:id="1934392607">
      <w:bodyDiv w:val="1"/>
      <w:marLeft w:val="0"/>
      <w:marRight w:val="0"/>
      <w:marTop w:val="0"/>
      <w:marBottom w:val="0"/>
      <w:divBdr>
        <w:top w:val="none" w:sz="0" w:space="0" w:color="auto"/>
        <w:left w:val="none" w:sz="0" w:space="0" w:color="auto"/>
        <w:bottom w:val="none" w:sz="0" w:space="0" w:color="auto"/>
        <w:right w:val="none" w:sz="0" w:space="0" w:color="auto"/>
      </w:divBdr>
    </w:div>
    <w:div w:id="1934897890">
      <w:bodyDiv w:val="1"/>
      <w:marLeft w:val="0"/>
      <w:marRight w:val="0"/>
      <w:marTop w:val="0"/>
      <w:marBottom w:val="0"/>
      <w:divBdr>
        <w:top w:val="none" w:sz="0" w:space="0" w:color="auto"/>
        <w:left w:val="none" w:sz="0" w:space="0" w:color="auto"/>
        <w:bottom w:val="none" w:sz="0" w:space="0" w:color="auto"/>
        <w:right w:val="none" w:sz="0" w:space="0" w:color="auto"/>
      </w:divBdr>
    </w:div>
    <w:div w:id="1934900054">
      <w:bodyDiv w:val="1"/>
      <w:marLeft w:val="0"/>
      <w:marRight w:val="0"/>
      <w:marTop w:val="0"/>
      <w:marBottom w:val="0"/>
      <w:divBdr>
        <w:top w:val="none" w:sz="0" w:space="0" w:color="auto"/>
        <w:left w:val="none" w:sz="0" w:space="0" w:color="auto"/>
        <w:bottom w:val="none" w:sz="0" w:space="0" w:color="auto"/>
        <w:right w:val="none" w:sz="0" w:space="0" w:color="auto"/>
      </w:divBdr>
    </w:div>
    <w:div w:id="1935701946">
      <w:bodyDiv w:val="1"/>
      <w:marLeft w:val="0"/>
      <w:marRight w:val="0"/>
      <w:marTop w:val="0"/>
      <w:marBottom w:val="0"/>
      <w:divBdr>
        <w:top w:val="none" w:sz="0" w:space="0" w:color="auto"/>
        <w:left w:val="none" w:sz="0" w:space="0" w:color="auto"/>
        <w:bottom w:val="none" w:sz="0" w:space="0" w:color="auto"/>
        <w:right w:val="none" w:sz="0" w:space="0" w:color="auto"/>
      </w:divBdr>
    </w:div>
    <w:div w:id="1935703071">
      <w:bodyDiv w:val="1"/>
      <w:marLeft w:val="0"/>
      <w:marRight w:val="0"/>
      <w:marTop w:val="0"/>
      <w:marBottom w:val="0"/>
      <w:divBdr>
        <w:top w:val="none" w:sz="0" w:space="0" w:color="auto"/>
        <w:left w:val="none" w:sz="0" w:space="0" w:color="auto"/>
        <w:bottom w:val="none" w:sz="0" w:space="0" w:color="auto"/>
        <w:right w:val="none" w:sz="0" w:space="0" w:color="auto"/>
      </w:divBdr>
    </w:div>
    <w:div w:id="1935899204">
      <w:bodyDiv w:val="1"/>
      <w:marLeft w:val="0"/>
      <w:marRight w:val="0"/>
      <w:marTop w:val="0"/>
      <w:marBottom w:val="0"/>
      <w:divBdr>
        <w:top w:val="none" w:sz="0" w:space="0" w:color="auto"/>
        <w:left w:val="none" w:sz="0" w:space="0" w:color="auto"/>
        <w:bottom w:val="none" w:sz="0" w:space="0" w:color="auto"/>
        <w:right w:val="none" w:sz="0" w:space="0" w:color="auto"/>
      </w:divBdr>
    </w:div>
    <w:div w:id="1936134077">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673089">
      <w:bodyDiv w:val="1"/>
      <w:marLeft w:val="0"/>
      <w:marRight w:val="0"/>
      <w:marTop w:val="0"/>
      <w:marBottom w:val="0"/>
      <w:divBdr>
        <w:top w:val="none" w:sz="0" w:space="0" w:color="auto"/>
        <w:left w:val="none" w:sz="0" w:space="0" w:color="auto"/>
        <w:bottom w:val="none" w:sz="0" w:space="0" w:color="auto"/>
        <w:right w:val="none" w:sz="0" w:space="0" w:color="auto"/>
      </w:divBdr>
    </w:div>
    <w:div w:id="1937249599">
      <w:bodyDiv w:val="1"/>
      <w:marLeft w:val="0"/>
      <w:marRight w:val="0"/>
      <w:marTop w:val="0"/>
      <w:marBottom w:val="0"/>
      <w:divBdr>
        <w:top w:val="none" w:sz="0" w:space="0" w:color="auto"/>
        <w:left w:val="none" w:sz="0" w:space="0" w:color="auto"/>
        <w:bottom w:val="none" w:sz="0" w:space="0" w:color="auto"/>
        <w:right w:val="none" w:sz="0" w:space="0" w:color="auto"/>
      </w:divBdr>
    </w:div>
    <w:div w:id="1937639790">
      <w:bodyDiv w:val="1"/>
      <w:marLeft w:val="0"/>
      <w:marRight w:val="0"/>
      <w:marTop w:val="0"/>
      <w:marBottom w:val="0"/>
      <w:divBdr>
        <w:top w:val="none" w:sz="0" w:space="0" w:color="auto"/>
        <w:left w:val="none" w:sz="0" w:space="0" w:color="auto"/>
        <w:bottom w:val="none" w:sz="0" w:space="0" w:color="auto"/>
        <w:right w:val="none" w:sz="0" w:space="0" w:color="auto"/>
      </w:divBdr>
    </w:div>
    <w:div w:id="1938520602">
      <w:bodyDiv w:val="1"/>
      <w:marLeft w:val="0"/>
      <w:marRight w:val="0"/>
      <w:marTop w:val="0"/>
      <w:marBottom w:val="0"/>
      <w:divBdr>
        <w:top w:val="none" w:sz="0" w:space="0" w:color="auto"/>
        <w:left w:val="none" w:sz="0" w:space="0" w:color="auto"/>
        <w:bottom w:val="none" w:sz="0" w:space="0" w:color="auto"/>
        <w:right w:val="none" w:sz="0" w:space="0" w:color="auto"/>
      </w:divBdr>
    </w:div>
    <w:div w:id="1938904242">
      <w:bodyDiv w:val="1"/>
      <w:marLeft w:val="0"/>
      <w:marRight w:val="0"/>
      <w:marTop w:val="0"/>
      <w:marBottom w:val="0"/>
      <w:divBdr>
        <w:top w:val="none" w:sz="0" w:space="0" w:color="auto"/>
        <w:left w:val="none" w:sz="0" w:space="0" w:color="auto"/>
        <w:bottom w:val="none" w:sz="0" w:space="0" w:color="auto"/>
        <w:right w:val="none" w:sz="0" w:space="0" w:color="auto"/>
      </w:divBdr>
    </w:div>
    <w:div w:id="1939363529">
      <w:bodyDiv w:val="1"/>
      <w:marLeft w:val="0"/>
      <w:marRight w:val="0"/>
      <w:marTop w:val="0"/>
      <w:marBottom w:val="0"/>
      <w:divBdr>
        <w:top w:val="none" w:sz="0" w:space="0" w:color="auto"/>
        <w:left w:val="none" w:sz="0" w:space="0" w:color="auto"/>
        <w:bottom w:val="none" w:sz="0" w:space="0" w:color="auto"/>
        <w:right w:val="none" w:sz="0" w:space="0" w:color="auto"/>
      </w:divBdr>
    </w:div>
    <w:div w:id="1939557810">
      <w:bodyDiv w:val="1"/>
      <w:marLeft w:val="0"/>
      <w:marRight w:val="0"/>
      <w:marTop w:val="0"/>
      <w:marBottom w:val="0"/>
      <w:divBdr>
        <w:top w:val="none" w:sz="0" w:space="0" w:color="auto"/>
        <w:left w:val="none" w:sz="0" w:space="0" w:color="auto"/>
        <w:bottom w:val="none" w:sz="0" w:space="0" w:color="auto"/>
        <w:right w:val="none" w:sz="0" w:space="0" w:color="auto"/>
      </w:divBdr>
    </w:div>
    <w:div w:id="1939562755">
      <w:bodyDiv w:val="1"/>
      <w:marLeft w:val="0"/>
      <w:marRight w:val="0"/>
      <w:marTop w:val="0"/>
      <w:marBottom w:val="0"/>
      <w:divBdr>
        <w:top w:val="none" w:sz="0" w:space="0" w:color="auto"/>
        <w:left w:val="none" w:sz="0" w:space="0" w:color="auto"/>
        <w:bottom w:val="none" w:sz="0" w:space="0" w:color="auto"/>
        <w:right w:val="none" w:sz="0" w:space="0" w:color="auto"/>
      </w:divBdr>
    </w:div>
    <w:div w:id="1939675425">
      <w:bodyDiv w:val="1"/>
      <w:marLeft w:val="0"/>
      <w:marRight w:val="0"/>
      <w:marTop w:val="0"/>
      <w:marBottom w:val="0"/>
      <w:divBdr>
        <w:top w:val="none" w:sz="0" w:space="0" w:color="auto"/>
        <w:left w:val="none" w:sz="0" w:space="0" w:color="auto"/>
        <w:bottom w:val="none" w:sz="0" w:space="0" w:color="auto"/>
        <w:right w:val="none" w:sz="0" w:space="0" w:color="auto"/>
      </w:divBdr>
    </w:div>
    <w:div w:id="1939865800">
      <w:bodyDiv w:val="1"/>
      <w:marLeft w:val="0"/>
      <w:marRight w:val="0"/>
      <w:marTop w:val="0"/>
      <w:marBottom w:val="0"/>
      <w:divBdr>
        <w:top w:val="none" w:sz="0" w:space="0" w:color="auto"/>
        <w:left w:val="none" w:sz="0" w:space="0" w:color="auto"/>
        <w:bottom w:val="none" w:sz="0" w:space="0" w:color="auto"/>
        <w:right w:val="none" w:sz="0" w:space="0" w:color="auto"/>
      </w:divBdr>
    </w:div>
    <w:div w:id="1940067313">
      <w:bodyDiv w:val="1"/>
      <w:marLeft w:val="0"/>
      <w:marRight w:val="0"/>
      <w:marTop w:val="0"/>
      <w:marBottom w:val="0"/>
      <w:divBdr>
        <w:top w:val="none" w:sz="0" w:space="0" w:color="auto"/>
        <w:left w:val="none" w:sz="0" w:space="0" w:color="auto"/>
        <w:bottom w:val="none" w:sz="0" w:space="0" w:color="auto"/>
        <w:right w:val="none" w:sz="0" w:space="0" w:color="auto"/>
      </w:divBdr>
    </w:div>
    <w:div w:id="1940209772">
      <w:bodyDiv w:val="1"/>
      <w:marLeft w:val="0"/>
      <w:marRight w:val="0"/>
      <w:marTop w:val="0"/>
      <w:marBottom w:val="0"/>
      <w:divBdr>
        <w:top w:val="none" w:sz="0" w:space="0" w:color="auto"/>
        <w:left w:val="none" w:sz="0" w:space="0" w:color="auto"/>
        <w:bottom w:val="none" w:sz="0" w:space="0" w:color="auto"/>
        <w:right w:val="none" w:sz="0" w:space="0" w:color="auto"/>
      </w:divBdr>
    </w:div>
    <w:div w:id="1940334055">
      <w:bodyDiv w:val="1"/>
      <w:marLeft w:val="0"/>
      <w:marRight w:val="0"/>
      <w:marTop w:val="0"/>
      <w:marBottom w:val="0"/>
      <w:divBdr>
        <w:top w:val="none" w:sz="0" w:space="0" w:color="auto"/>
        <w:left w:val="none" w:sz="0" w:space="0" w:color="auto"/>
        <w:bottom w:val="none" w:sz="0" w:space="0" w:color="auto"/>
        <w:right w:val="none" w:sz="0" w:space="0" w:color="auto"/>
      </w:divBdr>
    </w:div>
    <w:div w:id="1940336502">
      <w:bodyDiv w:val="1"/>
      <w:marLeft w:val="0"/>
      <w:marRight w:val="0"/>
      <w:marTop w:val="0"/>
      <w:marBottom w:val="0"/>
      <w:divBdr>
        <w:top w:val="none" w:sz="0" w:space="0" w:color="auto"/>
        <w:left w:val="none" w:sz="0" w:space="0" w:color="auto"/>
        <w:bottom w:val="none" w:sz="0" w:space="0" w:color="auto"/>
        <w:right w:val="none" w:sz="0" w:space="0" w:color="auto"/>
      </w:divBdr>
    </w:div>
    <w:div w:id="1940677421">
      <w:bodyDiv w:val="1"/>
      <w:marLeft w:val="0"/>
      <w:marRight w:val="0"/>
      <w:marTop w:val="0"/>
      <w:marBottom w:val="0"/>
      <w:divBdr>
        <w:top w:val="none" w:sz="0" w:space="0" w:color="auto"/>
        <w:left w:val="none" w:sz="0" w:space="0" w:color="auto"/>
        <w:bottom w:val="none" w:sz="0" w:space="0" w:color="auto"/>
        <w:right w:val="none" w:sz="0" w:space="0" w:color="auto"/>
      </w:divBdr>
    </w:div>
    <w:div w:id="1940721519">
      <w:bodyDiv w:val="1"/>
      <w:marLeft w:val="0"/>
      <w:marRight w:val="0"/>
      <w:marTop w:val="0"/>
      <w:marBottom w:val="0"/>
      <w:divBdr>
        <w:top w:val="none" w:sz="0" w:space="0" w:color="auto"/>
        <w:left w:val="none" w:sz="0" w:space="0" w:color="auto"/>
        <w:bottom w:val="none" w:sz="0" w:space="0" w:color="auto"/>
        <w:right w:val="none" w:sz="0" w:space="0" w:color="auto"/>
      </w:divBdr>
    </w:div>
    <w:div w:id="1941065872">
      <w:bodyDiv w:val="1"/>
      <w:marLeft w:val="0"/>
      <w:marRight w:val="0"/>
      <w:marTop w:val="0"/>
      <w:marBottom w:val="0"/>
      <w:divBdr>
        <w:top w:val="none" w:sz="0" w:space="0" w:color="auto"/>
        <w:left w:val="none" w:sz="0" w:space="0" w:color="auto"/>
        <w:bottom w:val="none" w:sz="0" w:space="0" w:color="auto"/>
        <w:right w:val="none" w:sz="0" w:space="0" w:color="auto"/>
      </w:divBdr>
    </w:div>
    <w:div w:id="1941330223">
      <w:bodyDiv w:val="1"/>
      <w:marLeft w:val="0"/>
      <w:marRight w:val="0"/>
      <w:marTop w:val="0"/>
      <w:marBottom w:val="0"/>
      <w:divBdr>
        <w:top w:val="none" w:sz="0" w:space="0" w:color="auto"/>
        <w:left w:val="none" w:sz="0" w:space="0" w:color="auto"/>
        <w:bottom w:val="none" w:sz="0" w:space="0" w:color="auto"/>
        <w:right w:val="none" w:sz="0" w:space="0" w:color="auto"/>
      </w:divBdr>
    </w:div>
    <w:div w:id="1941641490">
      <w:bodyDiv w:val="1"/>
      <w:marLeft w:val="0"/>
      <w:marRight w:val="0"/>
      <w:marTop w:val="0"/>
      <w:marBottom w:val="0"/>
      <w:divBdr>
        <w:top w:val="none" w:sz="0" w:space="0" w:color="auto"/>
        <w:left w:val="none" w:sz="0" w:space="0" w:color="auto"/>
        <w:bottom w:val="none" w:sz="0" w:space="0" w:color="auto"/>
        <w:right w:val="none" w:sz="0" w:space="0" w:color="auto"/>
      </w:divBdr>
    </w:div>
    <w:div w:id="1941792002">
      <w:bodyDiv w:val="1"/>
      <w:marLeft w:val="0"/>
      <w:marRight w:val="0"/>
      <w:marTop w:val="0"/>
      <w:marBottom w:val="0"/>
      <w:divBdr>
        <w:top w:val="none" w:sz="0" w:space="0" w:color="auto"/>
        <w:left w:val="none" w:sz="0" w:space="0" w:color="auto"/>
        <w:bottom w:val="none" w:sz="0" w:space="0" w:color="auto"/>
        <w:right w:val="none" w:sz="0" w:space="0" w:color="auto"/>
      </w:divBdr>
    </w:div>
    <w:div w:id="1942250629">
      <w:bodyDiv w:val="1"/>
      <w:marLeft w:val="0"/>
      <w:marRight w:val="0"/>
      <w:marTop w:val="0"/>
      <w:marBottom w:val="0"/>
      <w:divBdr>
        <w:top w:val="none" w:sz="0" w:space="0" w:color="auto"/>
        <w:left w:val="none" w:sz="0" w:space="0" w:color="auto"/>
        <w:bottom w:val="none" w:sz="0" w:space="0" w:color="auto"/>
        <w:right w:val="none" w:sz="0" w:space="0" w:color="auto"/>
      </w:divBdr>
    </w:div>
    <w:div w:id="1942370737">
      <w:bodyDiv w:val="1"/>
      <w:marLeft w:val="0"/>
      <w:marRight w:val="0"/>
      <w:marTop w:val="0"/>
      <w:marBottom w:val="0"/>
      <w:divBdr>
        <w:top w:val="none" w:sz="0" w:space="0" w:color="auto"/>
        <w:left w:val="none" w:sz="0" w:space="0" w:color="auto"/>
        <w:bottom w:val="none" w:sz="0" w:space="0" w:color="auto"/>
        <w:right w:val="none" w:sz="0" w:space="0" w:color="auto"/>
      </w:divBdr>
    </w:div>
    <w:div w:id="1942373506">
      <w:bodyDiv w:val="1"/>
      <w:marLeft w:val="0"/>
      <w:marRight w:val="0"/>
      <w:marTop w:val="0"/>
      <w:marBottom w:val="0"/>
      <w:divBdr>
        <w:top w:val="none" w:sz="0" w:space="0" w:color="auto"/>
        <w:left w:val="none" w:sz="0" w:space="0" w:color="auto"/>
        <w:bottom w:val="none" w:sz="0" w:space="0" w:color="auto"/>
        <w:right w:val="none" w:sz="0" w:space="0" w:color="auto"/>
      </w:divBdr>
    </w:div>
    <w:div w:id="1942378166">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907195">
      <w:bodyDiv w:val="1"/>
      <w:marLeft w:val="0"/>
      <w:marRight w:val="0"/>
      <w:marTop w:val="0"/>
      <w:marBottom w:val="0"/>
      <w:divBdr>
        <w:top w:val="none" w:sz="0" w:space="0" w:color="auto"/>
        <w:left w:val="none" w:sz="0" w:space="0" w:color="auto"/>
        <w:bottom w:val="none" w:sz="0" w:space="0" w:color="auto"/>
        <w:right w:val="none" w:sz="0" w:space="0" w:color="auto"/>
      </w:divBdr>
    </w:div>
    <w:div w:id="1943953433">
      <w:bodyDiv w:val="1"/>
      <w:marLeft w:val="0"/>
      <w:marRight w:val="0"/>
      <w:marTop w:val="0"/>
      <w:marBottom w:val="0"/>
      <w:divBdr>
        <w:top w:val="none" w:sz="0" w:space="0" w:color="auto"/>
        <w:left w:val="none" w:sz="0" w:space="0" w:color="auto"/>
        <w:bottom w:val="none" w:sz="0" w:space="0" w:color="auto"/>
        <w:right w:val="none" w:sz="0" w:space="0" w:color="auto"/>
      </w:divBdr>
    </w:div>
    <w:div w:id="1944461456">
      <w:bodyDiv w:val="1"/>
      <w:marLeft w:val="0"/>
      <w:marRight w:val="0"/>
      <w:marTop w:val="0"/>
      <w:marBottom w:val="0"/>
      <w:divBdr>
        <w:top w:val="none" w:sz="0" w:space="0" w:color="auto"/>
        <w:left w:val="none" w:sz="0" w:space="0" w:color="auto"/>
        <w:bottom w:val="none" w:sz="0" w:space="0" w:color="auto"/>
        <w:right w:val="none" w:sz="0" w:space="0" w:color="auto"/>
      </w:divBdr>
    </w:div>
    <w:div w:id="1945190432">
      <w:bodyDiv w:val="1"/>
      <w:marLeft w:val="0"/>
      <w:marRight w:val="0"/>
      <w:marTop w:val="0"/>
      <w:marBottom w:val="0"/>
      <w:divBdr>
        <w:top w:val="none" w:sz="0" w:space="0" w:color="auto"/>
        <w:left w:val="none" w:sz="0" w:space="0" w:color="auto"/>
        <w:bottom w:val="none" w:sz="0" w:space="0" w:color="auto"/>
        <w:right w:val="none" w:sz="0" w:space="0" w:color="auto"/>
      </w:divBdr>
    </w:div>
    <w:div w:id="1945262032">
      <w:bodyDiv w:val="1"/>
      <w:marLeft w:val="0"/>
      <w:marRight w:val="0"/>
      <w:marTop w:val="0"/>
      <w:marBottom w:val="0"/>
      <w:divBdr>
        <w:top w:val="none" w:sz="0" w:space="0" w:color="auto"/>
        <w:left w:val="none" w:sz="0" w:space="0" w:color="auto"/>
        <w:bottom w:val="none" w:sz="0" w:space="0" w:color="auto"/>
        <w:right w:val="none" w:sz="0" w:space="0" w:color="auto"/>
      </w:divBdr>
    </w:div>
    <w:div w:id="1945382355">
      <w:bodyDiv w:val="1"/>
      <w:marLeft w:val="0"/>
      <w:marRight w:val="0"/>
      <w:marTop w:val="0"/>
      <w:marBottom w:val="0"/>
      <w:divBdr>
        <w:top w:val="none" w:sz="0" w:space="0" w:color="auto"/>
        <w:left w:val="none" w:sz="0" w:space="0" w:color="auto"/>
        <w:bottom w:val="none" w:sz="0" w:space="0" w:color="auto"/>
        <w:right w:val="none" w:sz="0" w:space="0" w:color="auto"/>
      </w:divBdr>
    </w:div>
    <w:div w:id="1946115687">
      <w:bodyDiv w:val="1"/>
      <w:marLeft w:val="0"/>
      <w:marRight w:val="0"/>
      <w:marTop w:val="0"/>
      <w:marBottom w:val="0"/>
      <w:divBdr>
        <w:top w:val="none" w:sz="0" w:space="0" w:color="auto"/>
        <w:left w:val="none" w:sz="0" w:space="0" w:color="auto"/>
        <w:bottom w:val="none" w:sz="0" w:space="0" w:color="auto"/>
        <w:right w:val="none" w:sz="0" w:space="0" w:color="auto"/>
      </w:divBdr>
    </w:div>
    <w:div w:id="1946187181">
      <w:bodyDiv w:val="1"/>
      <w:marLeft w:val="0"/>
      <w:marRight w:val="0"/>
      <w:marTop w:val="0"/>
      <w:marBottom w:val="0"/>
      <w:divBdr>
        <w:top w:val="none" w:sz="0" w:space="0" w:color="auto"/>
        <w:left w:val="none" w:sz="0" w:space="0" w:color="auto"/>
        <w:bottom w:val="none" w:sz="0" w:space="0" w:color="auto"/>
        <w:right w:val="none" w:sz="0" w:space="0" w:color="auto"/>
      </w:divBdr>
    </w:div>
    <w:div w:id="1946302620">
      <w:bodyDiv w:val="1"/>
      <w:marLeft w:val="0"/>
      <w:marRight w:val="0"/>
      <w:marTop w:val="0"/>
      <w:marBottom w:val="0"/>
      <w:divBdr>
        <w:top w:val="none" w:sz="0" w:space="0" w:color="auto"/>
        <w:left w:val="none" w:sz="0" w:space="0" w:color="auto"/>
        <w:bottom w:val="none" w:sz="0" w:space="0" w:color="auto"/>
        <w:right w:val="none" w:sz="0" w:space="0" w:color="auto"/>
      </w:divBdr>
    </w:div>
    <w:div w:id="1946423692">
      <w:bodyDiv w:val="1"/>
      <w:marLeft w:val="0"/>
      <w:marRight w:val="0"/>
      <w:marTop w:val="0"/>
      <w:marBottom w:val="0"/>
      <w:divBdr>
        <w:top w:val="none" w:sz="0" w:space="0" w:color="auto"/>
        <w:left w:val="none" w:sz="0" w:space="0" w:color="auto"/>
        <w:bottom w:val="none" w:sz="0" w:space="0" w:color="auto"/>
        <w:right w:val="none" w:sz="0" w:space="0" w:color="auto"/>
      </w:divBdr>
    </w:div>
    <w:div w:id="1946426223">
      <w:bodyDiv w:val="1"/>
      <w:marLeft w:val="0"/>
      <w:marRight w:val="0"/>
      <w:marTop w:val="0"/>
      <w:marBottom w:val="0"/>
      <w:divBdr>
        <w:top w:val="none" w:sz="0" w:space="0" w:color="auto"/>
        <w:left w:val="none" w:sz="0" w:space="0" w:color="auto"/>
        <w:bottom w:val="none" w:sz="0" w:space="0" w:color="auto"/>
        <w:right w:val="none" w:sz="0" w:space="0" w:color="auto"/>
      </w:divBdr>
    </w:div>
    <w:div w:id="1946881872">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418286">
      <w:bodyDiv w:val="1"/>
      <w:marLeft w:val="0"/>
      <w:marRight w:val="0"/>
      <w:marTop w:val="0"/>
      <w:marBottom w:val="0"/>
      <w:divBdr>
        <w:top w:val="none" w:sz="0" w:space="0" w:color="auto"/>
        <w:left w:val="none" w:sz="0" w:space="0" w:color="auto"/>
        <w:bottom w:val="none" w:sz="0" w:space="0" w:color="auto"/>
        <w:right w:val="none" w:sz="0" w:space="0" w:color="auto"/>
      </w:divBdr>
    </w:div>
    <w:div w:id="1947426372">
      <w:bodyDiv w:val="1"/>
      <w:marLeft w:val="0"/>
      <w:marRight w:val="0"/>
      <w:marTop w:val="0"/>
      <w:marBottom w:val="0"/>
      <w:divBdr>
        <w:top w:val="none" w:sz="0" w:space="0" w:color="auto"/>
        <w:left w:val="none" w:sz="0" w:space="0" w:color="auto"/>
        <w:bottom w:val="none" w:sz="0" w:space="0" w:color="auto"/>
        <w:right w:val="none" w:sz="0" w:space="0" w:color="auto"/>
      </w:divBdr>
    </w:div>
    <w:div w:id="1947694657">
      <w:bodyDiv w:val="1"/>
      <w:marLeft w:val="0"/>
      <w:marRight w:val="0"/>
      <w:marTop w:val="0"/>
      <w:marBottom w:val="0"/>
      <w:divBdr>
        <w:top w:val="none" w:sz="0" w:space="0" w:color="auto"/>
        <w:left w:val="none" w:sz="0" w:space="0" w:color="auto"/>
        <w:bottom w:val="none" w:sz="0" w:space="0" w:color="auto"/>
        <w:right w:val="none" w:sz="0" w:space="0" w:color="auto"/>
      </w:divBdr>
    </w:div>
    <w:div w:id="1948612967">
      <w:bodyDiv w:val="1"/>
      <w:marLeft w:val="0"/>
      <w:marRight w:val="0"/>
      <w:marTop w:val="0"/>
      <w:marBottom w:val="0"/>
      <w:divBdr>
        <w:top w:val="none" w:sz="0" w:space="0" w:color="auto"/>
        <w:left w:val="none" w:sz="0" w:space="0" w:color="auto"/>
        <w:bottom w:val="none" w:sz="0" w:space="0" w:color="auto"/>
        <w:right w:val="none" w:sz="0" w:space="0" w:color="auto"/>
      </w:divBdr>
    </w:div>
    <w:div w:id="1949462685">
      <w:bodyDiv w:val="1"/>
      <w:marLeft w:val="0"/>
      <w:marRight w:val="0"/>
      <w:marTop w:val="0"/>
      <w:marBottom w:val="0"/>
      <w:divBdr>
        <w:top w:val="none" w:sz="0" w:space="0" w:color="auto"/>
        <w:left w:val="none" w:sz="0" w:space="0" w:color="auto"/>
        <w:bottom w:val="none" w:sz="0" w:space="0" w:color="auto"/>
        <w:right w:val="none" w:sz="0" w:space="0" w:color="auto"/>
      </w:divBdr>
    </w:div>
    <w:div w:id="1950165181">
      <w:bodyDiv w:val="1"/>
      <w:marLeft w:val="0"/>
      <w:marRight w:val="0"/>
      <w:marTop w:val="0"/>
      <w:marBottom w:val="0"/>
      <w:divBdr>
        <w:top w:val="none" w:sz="0" w:space="0" w:color="auto"/>
        <w:left w:val="none" w:sz="0" w:space="0" w:color="auto"/>
        <w:bottom w:val="none" w:sz="0" w:space="0" w:color="auto"/>
        <w:right w:val="none" w:sz="0" w:space="0" w:color="auto"/>
      </w:divBdr>
    </w:div>
    <w:div w:id="1950234138">
      <w:bodyDiv w:val="1"/>
      <w:marLeft w:val="0"/>
      <w:marRight w:val="0"/>
      <w:marTop w:val="0"/>
      <w:marBottom w:val="0"/>
      <w:divBdr>
        <w:top w:val="none" w:sz="0" w:space="0" w:color="auto"/>
        <w:left w:val="none" w:sz="0" w:space="0" w:color="auto"/>
        <w:bottom w:val="none" w:sz="0" w:space="0" w:color="auto"/>
        <w:right w:val="none" w:sz="0" w:space="0" w:color="auto"/>
      </w:divBdr>
    </w:div>
    <w:div w:id="1950429757">
      <w:bodyDiv w:val="1"/>
      <w:marLeft w:val="0"/>
      <w:marRight w:val="0"/>
      <w:marTop w:val="0"/>
      <w:marBottom w:val="0"/>
      <w:divBdr>
        <w:top w:val="none" w:sz="0" w:space="0" w:color="auto"/>
        <w:left w:val="none" w:sz="0" w:space="0" w:color="auto"/>
        <w:bottom w:val="none" w:sz="0" w:space="0" w:color="auto"/>
        <w:right w:val="none" w:sz="0" w:space="0" w:color="auto"/>
      </w:divBdr>
    </w:div>
    <w:div w:id="1950624657">
      <w:bodyDiv w:val="1"/>
      <w:marLeft w:val="0"/>
      <w:marRight w:val="0"/>
      <w:marTop w:val="0"/>
      <w:marBottom w:val="0"/>
      <w:divBdr>
        <w:top w:val="none" w:sz="0" w:space="0" w:color="auto"/>
        <w:left w:val="none" w:sz="0" w:space="0" w:color="auto"/>
        <w:bottom w:val="none" w:sz="0" w:space="0" w:color="auto"/>
        <w:right w:val="none" w:sz="0" w:space="0" w:color="auto"/>
      </w:divBdr>
    </w:div>
    <w:div w:id="1951663117">
      <w:bodyDiv w:val="1"/>
      <w:marLeft w:val="0"/>
      <w:marRight w:val="0"/>
      <w:marTop w:val="0"/>
      <w:marBottom w:val="0"/>
      <w:divBdr>
        <w:top w:val="none" w:sz="0" w:space="0" w:color="auto"/>
        <w:left w:val="none" w:sz="0" w:space="0" w:color="auto"/>
        <w:bottom w:val="none" w:sz="0" w:space="0" w:color="auto"/>
        <w:right w:val="none" w:sz="0" w:space="0" w:color="auto"/>
      </w:divBdr>
    </w:div>
    <w:div w:id="1951738592">
      <w:bodyDiv w:val="1"/>
      <w:marLeft w:val="0"/>
      <w:marRight w:val="0"/>
      <w:marTop w:val="0"/>
      <w:marBottom w:val="0"/>
      <w:divBdr>
        <w:top w:val="none" w:sz="0" w:space="0" w:color="auto"/>
        <w:left w:val="none" w:sz="0" w:space="0" w:color="auto"/>
        <w:bottom w:val="none" w:sz="0" w:space="0" w:color="auto"/>
        <w:right w:val="none" w:sz="0" w:space="0" w:color="auto"/>
      </w:divBdr>
    </w:div>
    <w:div w:id="1952013605">
      <w:bodyDiv w:val="1"/>
      <w:marLeft w:val="0"/>
      <w:marRight w:val="0"/>
      <w:marTop w:val="0"/>
      <w:marBottom w:val="0"/>
      <w:divBdr>
        <w:top w:val="none" w:sz="0" w:space="0" w:color="auto"/>
        <w:left w:val="none" w:sz="0" w:space="0" w:color="auto"/>
        <w:bottom w:val="none" w:sz="0" w:space="0" w:color="auto"/>
        <w:right w:val="none" w:sz="0" w:space="0" w:color="auto"/>
      </w:divBdr>
    </w:div>
    <w:div w:id="1952081731">
      <w:bodyDiv w:val="1"/>
      <w:marLeft w:val="0"/>
      <w:marRight w:val="0"/>
      <w:marTop w:val="0"/>
      <w:marBottom w:val="0"/>
      <w:divBdr>
        <w:top w:val="none" w:sz="0" w:space="0" w:color="auto"/>
        <w:left w:val="none" w:sz="0" w:space="0" w:color="auto"/>
        <w:bottom w:val="none" w:sz="0" w:space="0" w:color="auto"/>
        <w:right w:val="none" w:sz="0" w:space="0" w:color="auto"/>
      </w:divBdr>
    </w:div>
    <w:div w:id="1952474360">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2931410">
      <w:bodyDiv w:val="1"/>
      <w:marLeft w:val="0"/>
      <w:marRight w:val="0"/>
      <w:marTop w:val="0"/>
      <w:marBottom w:val="0"/>
      <w:divBdr>
        <w:top w:val="none" w:sz="0" w:space="0" w:color="auto"/>
        <w:left w:val="none" w:sz="0" w:space="0" w:color="auto"/>
        <w:bottom w:val="none" w:sz="0" w:space="0" w:color="auto"/>
        <w:right w:val="none" w:sz="0" w:space="0" w:color="auto"/>
      </w:divBdr>
    </w:div>
    <w:div w:id="1953397951">
      <w:bodyDiv w:val="1"/>
      <w:marLeft w:val="0"/>
      <w:marRight w:val="0"/>
      <w:marTop w:val="0"/>
      <w:marBottom w:val="0"/>
      <w:divBdr>
        <w:top w:val="none" w:sz="0" w:space="0" w:color="auto"/>
        <w:left w:val="none" w:sz="0" w:space="0" w:color="auto"/>
        <w:bottom w:val="none" w:sz="0" w:space="0" w:color="auto"/>
        <w:right w:val="none" w:sz="0" w:space="0" w:color="auto"/>
      </w:divBdr>
    </w:div>
    <w:div w:id="1953708200">
      <w:bodyDiv w:val="1"/>
      <w:marLeft w:val="0"/>
      <w:marRight w:val="0"/>
      <w:marTop w:val="0"/>
      <w:marBottom w:val="0"/>
      <w:divBdr>
        <w:top w:val="none" w:sz="0" w:space="0" w:color="auto"/>
        <w:left w:val="none" w:sz="0" w:space="0" w:color="auto"/>
        <w:bottom w:val="none" w:sz="0" w:space="0" w:color="auto"/>
        <w:right w:val="none" w:sz="0" w:space="0" w:color="auto"/>
      </w:divBdr>
    </w:div>
    <w:div w:id="1953777149">
      <w:bodyDiv w:val="1"/>
      <w:marLeft w:val="0"/>
      <w:marRight w:val="0"/>
      <w:marTop w:val="0"/>
      <w:marBottom w:val="0"/>
      <w:divBdr>
        <w:top w:val="none" w:sz="0" w:space="0" w:color="auto"/>
        <w:left w:val="none" w:sz="0" w:space="0" w:color="auto"/>
        <w:bottom w:val="none" w:sz="0" w:space="0" w:color="auto"/>
        <w:right w:val="none" w:sz="0" w:space="0" w:color="auto"/>
      </w:divBdr>
    </w:div>
    <w:div w:id="1953853084">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246862">
      <w:bodyDiv w:val="1"/>
      <w:marLeft w:val="0"/>
      <w:marRight w:val="0"/>
      <w:marTop w:val="0"/>
      <w:marBottom w:val="0"/>
      <w:divBdr>
        <w:top w:val="none" w:sz="0" w:space="0" w:color="auto"/>
        <w:left w:val="none" w:sz="0" w:space="0" w:color="auto"/>
        <w:bottom w:val="none" w:sz="0" w:space="0" w:color="auto"/>
        <w:right w:val="none" w:sz="0" w:space="0" w:color="auto"/>
      </w:divBdr>
    </w:div>
    <w:div w:id="1954285433">
      <w:bodyDiv w:val="1"/>
      <w:marLeft w:val="0"/>
      <w:marRight w:val="0"/>
      <w:marTop w:val="0"/>
      <w:marBottom w:val="0"/>
      <w:divBdr>
        <w:top w:val="none" w:sz="0" w:space="0" w:color="auto"/>
        <w:left w:val="none" w:sz="0" w:space="0" w:color="auto"/>
        <w:bottom w:val="none" w:sz="0" w:space="0" w:color="auto"/>
        <w:right w:val="none" w:sz="0" w:space="0" w:color="auto"/>
      </w:divBdr>
    </w:div>
    <w:div w:id="1954366342">
      <w:bodyDiv w:val="1"/>
      <w:marLeft w:val="0"/>
      <w:marRight w:val="0"/>
      <w:marTop w:val="0"/>
      <w:marBottom w:val="0"/>
      <w:divBdr>
        <w:top w:val="none" w:sz="0" w:space="0" w:color="auto"/>
        <w:left w:val="none" w:sz="0" w:space="0" w:color="auto"/>
        <w:bottom w:val="none" w:sz="0" w:space="0" w:color="auto"/>
        <w:right w:val="none" w:sz="0" w:space="0" w:color="auto"/>
      </w:divBdr>
    </w:div>
    <w:div w:id="1954634933">
      <w:bodyDiv w:val="1"/>
      <w:marLeft w:val="0"/>
      <w:marRight w:val="0"/>
      <w:marTop w:val="0"/>
      <w:marBottom w:val="0"/>
      <w:divBdr>
        <w:top w:val="none" w:sz="0" w:space="0" w:color="auto"/>
        <w:left w:val="none" w:sz="0" w:space="0" w:color="auto"/>
        <w:bottom w:val="none" w:sz="0" w:space="0" w:color="auto"/>
        <w:right w:val="none" w:sz="0" w:space="0" w:color="auto"/>
      </w:divBdr>
    </w:div>
    <w:div w:id="1955751952">
      <w:bodyDiv w:val="1"/>
      <w:marLeft w:val="0"/>
      <w:marRight w:val="0"/>
      <w:marTop w:val="0"/>
      <w:marBottom w:val="0"/>
      <w:divBdr>
        <w:top w:val="none" w:sz="0" w:space="0" w:color="auto"/>
        <w:left w:val="none" w:sz="0" w:space="0" w:color="auto"/>
        <w:bottom w:val="none" w:sz="0" w:space="0" w:color="auto"/>
        <w:right w:val="none" w:sz="0" w:space="0" w:color="auto"/>
      </w:divBdr>
    </w:div>
    <w:div w:id="1955936771">
      <w:bodyDiv w:val="1"/>
      <w:marLeft w:val="0"/>
      <w:marRight w:val="0"/>
      <w:marTop w:val="0"/>
      <w:marBottom w:val="0"/>
      <w:divBdr>
        <w:top w:val="none" w:sz="0" w:space="0" w:color="auto"/>
        <w:left w:val="none" w:sz="0" w:space="0" w:color="auto"/>
        <w:bottom w:val="none" w:sz="0" w:space="0" w:color="auto"/>
        <w:right w:val="none" w:sz="0" w:space="0" w:color="auto"/>
      </w:divBdr>
    </w:div>
    <w:div w:id="1956592048">
      <w:bodyDiv w:val="1"/>
      <w:marLeft w:val="0"/>
      <w:marRight w:val="0"/>
      <w:marTop w:val="0"/>
      <w:marBottom w:val="0"/>
      <w:divBdr>
        <w:top w:val="none" w:sz="0" w:space="0" w:color="auto"/>
        <w:left w:val="none" w:sz="0" w:space="0" w:color="auto"/>
        <w:bottom w:val="none" w:sz="0" w:space="0" w:color="auto"/>
        <w:right w:val="none" w:sz="0" w:space="0" w:color="auto"/>
      </w:divBdr>
    </w:div>
    <w:div w:id="1956718726">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055843">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291688">
      <w:bodyDiv w:val="1"/>
      <w:marLeft w:val="0"/>
      <w:marRight w:val="0"/>
      <w:marTop w:val="0"/>
      <w:marBottom w:val="0"/>
      <w:divBdr>
        <w:top w:val="none" w:sz="0" w:space="0" w:color="auto"/>
        <w:left w:val="none" w:sz="0" w:space="0" w:color="auto"/>
        <w:bottom w:val="none" w:sz="0" w:space="0" w:color="auto"/>
        <w:right w:val="none" w:sz="0" w:space="0" w:color="auto"/>
      </w:divBdr>
    </w:div>
    <w:div w:id="1958368735">
      <w:bodyDiv w:val="1"/>
      <w:marLeft w:val="0"/>
      <w:marRight w:val="0"/>
      <w:marTop w:val="0"/>
      <w:marBottom w:val="0"/>
      <w:divBdr>
        <w:top w:val="none" w:sz="0" w:space="0" w:color="auto"/>
        <w:left w:val="none" w:sz="0" w:space="0" w:color="auto"/>
        <w:bottom w:val="none" w:sz="0" w:space="0" w:color="auto"/>
        <w:right w:val="none" w:sz="0" w:space="0" w:color="auto"/>
      </w:divBdr>
    </w:div>
    <w:div w:id="1958414131">
      <w:bodyDiv w:val="1"/>
      <w:marLeft w:val="0"/>
      <w:marRight w:val="0"/>
      <w:marTop w:val="0"/>
      <w:marBottom w:val="0"/>
      <w:divBdr>
        <w:top w:val="none" w:sz="0" w:space="0" w:color="auto"/>
        <w:left w:val="none" w:sz="0" w:space="0" w:color="auto"/>
        <w:bottom w:val="none" w:sz="0" w:space="0" w:color="auto"/>
        <w:right w:val="none" w:sz="0" w:space="0" w:color="auto"/>
      </w:divBdr>
    </w:div>
    <w:div w:id="1958485331">
      <w:bodyDiv w:val="1"/>
      <w:marLeft w:val="0"/>
      <w:marRight w:val="0"/>
      <w:marTop w:val="0"/>
      <w:marBottom w:val="0"/>
      <w:divBdr>
        <w:top w:val="none" w:sz="0" w:space="0" w:color="auto"/>
        <w:left w:val="none" w:sz="0" w:space="0" w:color="auto"/>
        <w:bottom w:val="none" w:sz="0" w:space="0" w:color="auto"/>
        <w:right w:val="none" w:sz="0" w:space="0" w:color="auto"/>
      </w:divBdr>
    </w:div>
    <w:div w:id="1958638193">
      <w:bodyDiv w:val="1"/>
      <w:marLeft w:val="0"/>
      <w:marRight w:val="0"/>
      <w:marTop w:val="0"/>
      <w:marBottom w:val="0"/>
      <w:divBdr>
        <w:top w:val="none" w:sz="0" w:space="0" w:color="auto"/>
        <w:left w:val="none" w:sz="0" w:space="0" w:color="auto"/>
        <w:bottom w:val="none" w:sz="0" w:space="0" w:color="auto"/>
        <w:right w:val="none" w:sz="0" w:space="0" w:color="auto"/>
      </w:divBdr>
    </w:div>
    <w:div w:id="1958832668">
      <w:bodyDiv w:val="1"/>
      <w:marLeft w:val="0"/>
      <w:marRight w:val="0"/>
      <w:marTop w:val="0"/>
      <w:marBottom w:val="0"/>
      <w:divBdr>
        <w:top w:val="none" w:sz="0" w:space="0" w:color="auto"/>
        <w:left w:val="none" w:sz="0" w:space="0" w:color="auto"/>
        <w:bottom w:val="none" w:sz="0" w:space="0" w:color="auto"/>
        <w:right w:val="none" w:sz="0" w:space="0" w:color="auto"/>
      </w:divBdr>
    </w:div>
    <w:div w:id="1959070985">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6635">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59945379">
      <w:bodyDiv w:val="1"/>
      <w:marLeft w:val="0"/>
      <w:marRight w:val="0"/>
      <w:marTop w:val="0"/>
      <w:marBottom w:val="0"/>
      <w:divBdr>
        <w:top w:val="none" w:sz="0" w:space="0" w:color="auto"/>
        <w:left w:val="none" w:sz="0" w:space="0" w:color="auto"/>
        <w:bottom w:val="none" w:sz="0" w:space="0" w:color="auto"/>
        <w:right w:val="none" w:sz="0" w:space="0" w:color="auto"/>
      </w:divBdr>
    </w:div>
    <w:div w:id="1960069346">
      <w:bodyDiv w:val="1"/>
      <w:marLeft w:val="0"/>
      <w:marRight w:val="0"/>
      <w:marTop w:val="0"/>
      <w:marBottom w:val="0"/>
      <w:divBdr>
        <w:top w:val="none" w:sz="0" w:space="0" w:color="auto"/>
        <w:left w:val="none" w:sz="0" w:space="0" w:color="auto"/>
        <w:bottom w:val="none" w:sz="0" w:space="0" w:color="auto"/>
        <w:right w:val="none" w:sz="0" w:space="0" w:color="auto"/>
      </w:divBdr>
    </w:div>
    <w:div w:id="1961034106">
      <w:bodyDiv w:val="1"/>
      <w:marLeft w:val="0"/>
      <w:marRight w:val="0"/>
      <w:marTop w:val="0"/>
      <w:marBottom w:val="0"/>
      <w:divBdr>
        <w:top w:val="none" w:sz="0" w:space="0" w:color="auto"/>
        <w:left w:val="none" w:sz="0" w:space="0" w:color="auto"/>
        <w:bottom w:val="none" w:sz="0" w:space="0" w:color="auto"/>
        <w:right w:val="none" w:sz="0" w:space="0" w:color="auto"/>
      </w:divBdr>
    </w:div>
    <w:div w:id="1962760615">
      <w:bodyDiv w:val="1"/>
      <w:marLeft w:val="0"/>
      <w:marRight w:val="0"/>
      <w:marTop w:val="0"/>
      <w:marBottom w:val="0"/>
      <w:divBdr>
        <w:top w:val="none" w:sz="0" w:space="0" w:color="auto"/>
        <w:left w:val="none" w:sz="0" w:space="0" w:color="auto"/>
        <w:bottom w:val="none" w:sz="0" w:space="0" w:color="auto"/>
        <w:right w:val="none" w:sz="0" w:space="0" w:color="auto"/>
      </w:divBdr>
    </w:div>
    <w:div w:id="1963027839">
      <w:bodyDiv w:val="1"/>
      <w:marLeft w:val="0"/>
      <w:marRight w:val="0"/>
      <w:marTop w:val="0"/>
      <w:marBottom w:val="0"/>
      <w:divBdr>
        <w:top w:val="none" w:sz="0" w:space="0" w:color="auto"/>
        <w:left w:val="none" w:sz="0" w:space="0" w:color="auto"/>
        <w:bottom w:val="none" w:sz="0" w:space="0" w:color="auto"/>
        <w:right w:val="none" w:sz="0" w:space="0" w:color="auto"/>
      </w:divBdr>
    </w:div>
    <w:div w:id="1963534082">
      <w:bodyDiv w:val="1"/>
      <w:marLeft w:val="0"/>
      <w:marRight w:val="0"/>
      <w:marTop w:val="0"/>
      <w:marBottom w:val="0"/>
      <w:divBdr>
        <w:top w:val="none" w:sz="0" w:space="0" w:color="auto"/>
        <w:left w:val="none" w:sz="0" w:space="0" w:color="auto"/>
        <w:bottom w:val="none" w:sz="0" w:space="0" w:color="auto"/>
        <w:right w:val="none" w:sz="0" w:space="0" w:color="auto"/>
      </w:divBdr>
    </w:div>
    <w:div w:id="1963615091">
      <w:bodyDiv w:val="1"/>
      <w:marLeft w:val="0"/>
      <w:marRight w:val="0"/>
      <w:marTop w:val="0"/>
      <w:marBottom w:val="0"/>
      <w:divBdr>
        <w:top w:val="none" w:sz="0" w:space="0" w:color="auto"/>
        <w:left w:val="none" w:sz="0" w:space="0" w:color="auto"/>
        <w:bottom w:val="none" w:sz="0" w:space="0" w:color="auto"/>
        <w:right w:val="none" w:sz="0" w:space="0" w:color="auto"/>
      </w:divBdr>
    </w:div>
    <w:div w:id="1963804180">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4578971">
      <w:bodyDiv w:val="1"/>
      <w:marLeft w:val="0"/>
      <w:marRight w:val="0"/>
      <w:marTop w:val="0"/>
      <w:marBottom w:val="0"/>
      <w:divBdr>
        <w:top w:val="none" w:sz="0" w:space="0" w:color="auto"/>
        <w:left w:val="none" w:sz="0" w:space="0" w:color="auto"/>
        <w:bottom w:val="none" w:sz="0" w:space="0" w:color="auto"/>
        <w:right w:val="none" w:sz="0" w:space="0" w:color="auto"/>
      </w:divBdr>
    </w:div>
    <w:div w:id="1965109813">
      <w:bodyDiv w:val="1"/>
      <w:marLeft w:val="0"/>
      <w:marRight w:val="0"/>
      <w:marTop w:val="0"/>
      <w:marBottom w:val="0"/>
      <w:divBdr>
        <w:top w:val="none" w:sz="0" w:space="0" w:color="auto"/>
        <w:left w:val="none" w:sz="0" w:space="0" w:color="auto"/>
        <w:bottom w:val="none" w:sz="0" w:space="0" w:color="auto"/>
        <w:right w:val="none" w:sz="0" w:space="0" w:color="auto"/>
      </w:divBdr>
    </w:div>
    <w:div w:id="1965303945">
      <w:bodyDiv w:val="1"/>
      <w:marLeft w:val="0"/>
      <w:marRight w:val="0"/>
      <w:marTop w:val="0"/>
      <w:marBottom w:val="0"/>
      <w:divBdr>
        <w:top w:val="none" w:sz="0" w:space="0" w:color="auto"/>
        <w:left w:val="none" w:sz="0" w:space="0" w:color="auto"/>
        <w:bottom w:val="none" w:sz="0" w:space="0" w:color="auto"/>
        <w:right w:val="none" w:sz="0" w:space="0" w:color="auto"/>
      </w:divBdr>
    </w:div>
    <w:div w:id="1965306068">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6039026">
      <w:bodyDiv w:val="1"/>
      <w:marLeft w:val="0"/>
      <w:marRight w:val="0"/>
      <w:marTop w:val="0"/>
      <w:marBottom w:val="0"/>
      <w:divBdr>
        <w:top w:val="none" w:sz="0" w:space="0" w:color="auto"/>
        <w:left w:val="none" w:sz="0" w:space="0" w:color="auto"/>
        <w:bottom w:val="none" w:sz="0" w:space="0" w:color="auto"/>
        <w:right w:val="none" w:sz="0" w:space="0" w:color="auto"/>
      </w:divBdr>
    </w:div>
    <w:div w:id="1966228092">
      <w:bodyDiv w:val="1"/>
      <w:marLeft w:val="0"/>
      <w:marRight w:val="0"/>
      <w:marTop w:val="0"/>
      <w:marBottom w:val="0"/>
      <w:divBdr>
        <w:top w:val="none" w:sz="0" w:space="0" w:color="auto"/>
        <w:left w:val="none" w:sz="0" w:space="0" w:color="auto"/>
        <w:bottom w:val="none" w:sz="0" w:space="0" w:color="auto"/>
        <w:right w:val="none" w:sz="0" w:space="0" w:color="auto"/>
      </w:divBdr>
    </w:div>
    <w:div w:id="1966302577">
      <w:bodyDiv w:val="1"/>
      <w:marLeft w:val="0"/>
      <w:marRight w:val="0"/>
      <w:marTop w:val="0"/>
      <w:marBottom w:val="0"/>
      <w:divBdr>
        <w:top w:val="none" w:sz="0" w:space="0" w:color="auto"/>
        <w:left w:val="none" w:sz="0" w:space="0" w:color="auto"/>
        <w:bottom w:val="none" w:sz="0" w:space="0" w:color="auto"/>
        <w:right w:val="none" w:sz="0" w:space="0" w:color="auto"/>
      </w:divBdr>
    </w:div>
    <w:div w:id="1966544575">
      <w:bodyDiv w:val="1"/>
      <w:marLeft w:val="0"/>
      <w:marRight w:val="0"/>
      <w:marTop w:val="0"/>
      <w:marBottom w:val="0"/>
      <w:divBdr>
        <w:top w:val="none" w:sz="0" w:space="0" w:color="auto"/>
        <w:left w:val="none" w:sz="0" w:space="0" w:color="auto"/>
        <w:bottom w:val="none" w:sz="0" w:space="0" w:color="auto"/>
        <w:right w:val="none" w:sz="0" w:space="0" w:color="auto"/>
      </w:divBdr>
    </w:div>
    <w:div w:id="1966547522">
      <w:bodyDiv w:val="1"/>
      <w:marLeft w:val="0"/>
      <w:marRight w:val="0"/>
      <w:marTop w:val="0"/>
      <w:marBottom w:val="0"/>
      <w:divBdr>
        <w:top w:val="none" w:sz="0" w:space="0" w:color="auto"/>
        <w:left w:val="none" w:sz="0" w:space="0" w:color="auto"/>
        <w:bottom w:val="none" w:sz="0" w:space="0" w:color="auto"/>
        <w:right w:val="none" w:sz="0" w:space="0" w:color="auto"/>
      </w:divBdr>
    </w:div>
    <w:div w:id="1967350425">
      <w:bodyDiv w:val="1"/>
      <w:marLeft w:val="0"/>
      <w:marRight w:val="0"/>
      <w:marTop w:val="0"/>
      <w:marBottom w:val="0"/>
      <w:divBdr>
        <w:top w:val="none" w:sz="0" w:space="0" w:color="auto"/>
        <w:left w:val="none" w:sz="0" w:space="0" w:color="auto"/>
        <w:bottom w:val="none" w:sz="0" w:space="0" w:color="auto"/>
        <w:right w:val="none" w:sz="0" w:space="0" w:color="auto"/>
      </w:divBdr>
    </w:div>
    <w:div w:id="1967538510">
      <w:bodyDiv w:val="1"/>
      <w:marLeft w:val="0"/>
      <w:marRight w:val="0"/>
      <w:marTop w:val="0"/>
      <w:marBottom w:val="0"/>
      <w:divBdr>
        <w:top w:val="none" w:sz="0" w:space="0" w:color="auto"/>
        <w:left w:val="none" w:sz="0" w:space="0" w:color="auto"/>
        <w:bottom w:val="none" w:sz="0" w:space="0" w:color="auto"/>
        <w:right w:val="none" w:sz="0" w:space="0" w:color="auto"/>
      </w:divBdr>
    </w:div>
    <w:div w:id="1967813527">
      <w:bodyDiv w:val="1"/>
      <w:marLeft w:val="0"/>
      <w:marRight w:val="0"/>
      <w:marTop w:val="0"/>
      <w:marBottom w:val="0"/>
      <w:divBdr>
        <w:top w:val="none" w:sz="0" w:space="0" w:color="auto"/>
        <w:left w:val="none" w:sz="0" w:space="0" w:color="auto"/>
        <w:bottom w:val="none" w:sz="0" w:space="0" w:color="auto"/>
        <w:right w:val="none" w:sz="0" w:space="0" w:color="auto"/>
      </w:divBdr>
    </w:div>
    <w:div w:id="1968461863">
      <w:bodyDiv w:val="1"/>
      <w:marLeft w:val="0"/>
      <w:marRight w:val="0"/>
      <w:marTop w:val="0"/>
      <w:marBottom w:val="0"/>
      <w:divBdr>
        <w:top w:val="none" w:sz="0" w:space="0" w:color="auto"/>
        <w:left w:val="none" w:sz="0" w:space="0" w:color="auto"/>
        <w:bottom w:val="none" w:sz="0" w:space="0" w:color="auto"/>
        <w:right w:val="none" w:sz="0" w:space="0" w:color="auto"/>
      </w:divBdr>
    </w:div>
    <w:div w:id="1968657777">
      <w:bodyDiv w:val="1"/>
      <w:marLeft w:val="0"/>
      <w:marRight w:val="0"/>
      <w:marTop w:val="0"/>
      <w:marBottom w:val="0"/>
      <w:divBdr>
        <w:top w:val="none" w:sz="0" w:space="0" w:color="auto"/>
        <w:left w:val="none" w:sz="0" w:space="0" w:color="auto"/>
        <w:bottom w:val="none" w:sz="0" w:space="0" w:color="auto"/>
        <w:right w:val="none" w:sz="0" w:space="0" w:color="auto"/>
      </w:divBdr>
    </w:div>
    <w:div w:id="1968661533">
      <w:bodyDiv w:val="1"/>
      <w:marLeft w:val="0"/>
      <w:marRight w:val="0"/>
      <w:marTop w:val="0"/>
      <w:marBottom w:val="0"/>
      <w:divBdr>
        <w:top w:val="none" w:sz="0" w:space="0" w:color="auto"/>
        <w:left w:val="none" w:sz="0" w:space="0" w:color="auto"/>
        <w:bottom w:val="none" w:sz="0" w:space="0" w:color="auto"/>
        <w:right w:val="none" w:sz="0" w:space="0" w:color="auto"/>
      </w:divBdr>
    </w:div>
    <w:div w:id="1968701743">
      <w:bodyDiv w:val="1"/>
      <w:marLeft w:val="0"/>
      <w:marRight w:val="0"/>
      <w:marTop w:val="0"/>
      <w:marBottom w:val="0"/>
      <w:divBdr>
        <w:top w:val="none" w:sz="0" w:space="0" w:color="auto"/>
        <w:left w:val="none" w:sz="0" w:space="0" w:color="auto"/>
        <w:bottom w:val="none" w:sz="0" w:space="0" w:color="auto"/>
        <w:right w:val="none" w:sz="0" w:space="0" w:color="auto"/>
      </w:divBdr>
    </w:div>
    <w:div w:id="1968779737">
      <w:bodyDiv w:val="1"/>
      <w:marLeft w:val="0"/>
      <w:marRight w:val="0"/>
      <w:marTop w:val="0"/>
      <w:marBottom w:val="0"/>
      <w:divBdr>
        <w:top w:val="none" w:sz="0" w:space="0" w:color="auto"/>
        <w:left w:val="none" w:sz="0" w:space="0" w:color="auto"/>
        <w:bottom w:val="none" w:sz="0" w:space="0" w:color="auto"/>
        <w:right w:val="none" w:sz="0" w:space="0" w:color="auto"/>
      </w:divBdr>
    </w:div>
    <w:div w:id="1968929816">
      <w:bodyDiv w:val="1"/>
      <w:marLeft w:val="0"/>
      <w:marRight w:val="0"/>
      <w:marTop w:val="0"/>
      <w:marBottom w:val="0"/>
      <w:divBdr>
        <w:top w:val="none" w:sz="0" w:space="0" w:color="auto"/>
        <w:left w:val="none" w:sz="0" w:space="0" w:color="auto"/>
        <w:bottom w:val="none" w:sz="0" w:space="0" w:color="auto"/>
        <w:right w:val="none" w:sz="0" w:space="0" w:color="auto"/>
      </w:divBdr>
    </w:div>
    <w:div w:id="1970549054">
      <w:bodyDiv w:val="1"/>
      <w:marLeft w:val="0"/>
      <w:marRight w:val="0"/>
      <w:marTop w:val="0"/>
      <w:marBottom w:val="0"/>
      <w:divBdr>
        <w:top w:val="none" w:sz="0" w:space="0" w:color="auto"/>
        <w:left w:val="none" w:sz="0" w:space="0" w:color="auto"/>
        <w:bottom w:val="none" w:sz="0" w:space="0" w:color="auto"/>
        <w:right w:val="none" w:sz="0" w:space="0" w:color="auto"/>
      </w:divBdr>
    </w:div>
    <w:div w:id="1970823471">
      <w:bodyDiv w:val="1"/>
      <w:marLeft w:val="0"/>
      <w:marRight w:val="0"/>
      <w:marTop w:val="0"/>
      <w:marBottom w:val="0"/>
      <w:divBdr>
        <w:top w:val="none" w:sz="0" w:space="0" w:color="auto"/>
        <w:left w:val="none" w:sz="0" w:space="0" w:color="auto"/>
        <w:bottom w:val="none" w:sz="0" w:space="0" w:color="auto"/>
        <w:right w:val="none" w:sz="0" w:space="0" w:color="auto"/>
      </w:divBdr>
    </w:div>
    <w:div w:id="1971355549">
      <w:bodyDiv w:val="1"/>
      <w:marLeft w:val="0"/>
      <w:marRight w:val="0"/>
      <w:marTop w:val="0"/>
      <w:marBottom w:val="0"/>
      <w:divBdr>
        <w:top w:val="none" w:sz="0" w:space="0" w:color="auto"/>
        <w:left w:val="none" w:sz="0" w:space="0" w:color="auto"/>
        <w:bottom w:val="none" w:sz="0" w:space="0" w:color="auto"/>
        <w:right w:val="none" w:sz="0" w:space="0" w:color="auto"/>
      </w:divBdr>
    </w:div>
    <w:div w:id="1971746809">
      <w:bodyDiv w:val="1"/>
      <w:marLeft w:val="0"/>
      <w:marRight w:val="0"/>
      <w:marTop w:val="0"/>
      <w:marBottom w:val="0"/>
      <w:divBdr>
        <w:top w:val="none" w:sz="0" w:space="0" w:color="auto"/>
        <w:left w:val="none" w:sz="0" w:space="0" w:color="auto"/>
        <w:bottom w:val="none" w:sz="0" w:space="0" w:color="auto"/>
        <w:right w:val="none" w:sz="0" w:space="0" w:color="auto"/>
      </w:divBdr>
    </w:div>
    <w:div w:id="1972125457">
      <w:bodyDiv w:val="1"/>
      <w:marLeft w:val="0"/>
      <w:marRight w:val="0"/>
      <w:marTop w:val="0"/>
      <w:marBottom w:val="0"/>
      <w:divBdr>
        <w:top w:val="none" w:sz="0" w:space="0" w:color="auto"/>
        <w:left w:val="none" w:sz="0" w:space="0" w:color="auto"/>
        <w:bottom w:val="none" w:sz="0" w:space="0" w:color="auto"/>
        <w:right w:val="none" w:sz="0" w:space="0" w:color="auto"/>
      </w:divBdr>
    </w:div>
    <w:div w:id="1972399841">
      <w:bodyDiv w:val="1"/>
      <w:marLeft w:val="0"/>
      <w:marRight w:val="0"/>
      <w:marTop w:val="0"/>
      <w:marBottom w:val="0"/>
      <w:divBdr>
        <w:top w:val="none" w:sz="0" w:space="0" w:color="auto"/>
        <w:left w:val="none" w:sz="0" w:space="0" w:color="auto"/>
        <w:bottom w:val="none" w:sz="0" w:space="0" w:color="auto"/>
        <w:right w:val="none" w:sz="0" w:space="0" w:color="auto"/>
      </w:divBdr>
    </w:div>
    <w:div w:id="1972511357">
      <w:bodyDiv w:val="1"/>
      <w:marLeft w:val="0"/>
      <w:marRight w:val="0"/>
      <w:marTop w:val="0"/>
      <w:marBottom w:val="0"/>
      <w:divBdr>
        <w:top w:val="none" w:sz="0" w:space="0" w:color="auto"/>
        <w:left w:val="none" w:sz="0" w:space="0" w:color="auto"/>
        <w:bottom w:val="none" w:sz="0" w:space="0" w:color="auto"/>
        <w:right w:val="none" w:sz="0" w:space="0" w:color="auto"/>
      </w:divBdr>
    </w:div>
    <w:div w:id="1972713149">
      <w:bodyDiv w:val="1"/>
      <w:marLeft w:val="0"/>
      <w:marRight w:val="0"/>
      <w:marTop w:val="0"/>
      <w:marBottom w:val="0"/>
      <w:divBdr>
        <w:top w:val="none" w:sz="0" w:space="0" w:color="auto"/>
        <w:left w:val="none" w:sz="0" w:space="0" w:color="auto"/>
        <w:bottom w:val="none" w:sz="0" w:space="0" w:color="auto"/>
        <w:right w:val="none" w:sz="0" w:space="0" w:color="auto"/>
      </w:divBdr>
    </w:div>
    <w:div w:id="1972788362">
      <w:bodyDiv w:val="1"/>
      <w:marLeft w:val="0"/>
      <w:marRight w:val="0"/>
      <w:marTop w:val="0"/>
      <w:marBottom w:val="0"/>
      <w:divBdr>
        <w:top w:val="none" w:sz="0" w:space="0" w:color="auto"/>
        <w:left w:val="none" w:sz="0" w:space="0" w:color="auto"/>
        <w:bottom w:val="none" w:sz="0" w:space="0" w:color="auto"/>
        <w:right w:val="none" w:sz="0" w:space="0" w:color="auto"/>
      </w:divBdr>
    </w:div>
    <w:div w:id="1973437430">
      <w:bodyDiv w:val="1"/>
      <w:marLeft w:val="0"/>
      <w:marRight w:val="0"/>
      <w:marTop w:val="0"/>
      <w:marBottom w:val="0"/>
      <w:divBdr>
        <w:top w:val="none" w:sz="0" w:space="0" w:color="auto"/>
        <w:left w:val="none" w:sz="0" w:space="0" w:color="auto"/>
        <w:bottom w:val="none" w:sz="0" w:space="0" w:color="auto"/>
        <w:right w:val="none" w:sz="0" w:space="0" w:color="auto"/>
      </w:divBdr>
    </w:div>
    <w:div w:id="1973513099">
      <w:bodyDiv w:val="1"/>
      <w:marLeft w:val="0"/>
      <w:marRight w:val="0"/>
      <w:marTop w:val="0"/>
      <w:marBottom w:val="0"/>
      <w:divBdr>
        <w:top w:val="none" w:sz="0" w:space="0" w:color="auto"/>
        <w:left w:val="none" w:sz="0" w:space="0" w:color="auto"/>
        <w:bottom w:val="none" w:sz="0" w:space="0" w:color="auto"/>
        <w:right w:val="none" w:sz="0" w:space="0" w:color="auto"/>
      </w:divBdr>
    </w:div>
    <w:div w:id="1973749828">
      <w:bodyDiv w:val="1"/>
      <w:marLeft w:val="0"/>
      <w:marRight w:val="0"/>
      <w:marTop w:val="0"/>
      <w:marBottom w:val="0"/>
      <w:divBdr>
        <w:top w:val="none" w:sz="0" w:space="0" w:color="auto"/>
        <w:left w:val="none" w:sz="0" w:space="0" w:color="auto"/>
        <w:bottom w:val="none" w:sz="0" w:space="0" w:color="auto"/>
        <w:right w:val="none" w:sz="0" w:space="0" w:color="auto"/>
      </w:divBdr>
    </w:div>
    <w:div w:id="1974166487">
      <w:bodyDiv w:val="1"/>
      <w:marLeft w:val="0"/>
      <w:marRight w:val="0"/>
      <w:marTop w:val="0"/>
      <w:marBottom w:val="0"/>
      <w:divBdr>
        <w:top w:val="none" w:sz="0" w:space="0" w:color="auto"/>
        <w:left w:val="none" w:sz="0" w:space="0" w:color="auto"/>
        <w:bottom w:val="none" w:sz="0" w:space="0" w:color="auto"/>
        <w:right w:val="none" w:sz="0" w:space="0" w:color="auto"/>
      </w:divBdr>
    </w:div>
    <w:div w:id="1974171369">
      <w:bodyDiv w:val="1"/>
      <w:marLeft w:val="0"/>
      <w:marRight w:val="0"/>
      <w:marTop w:val="0"/>
      <w:marBottom w:val="0"/>
      <w:divBdr>
        <w:top w:val="none" w:sz="0" w:space="0" w:color="auto"/>
        <w:left w:val="none" w:sz="0" w:space="0" w:color="auto"/>
        <w:bottom w:val="none" w:sz="0" w:space="0" w:color="auto"/>
        <w:right w:val="none" w:sz="0" w:space="0" w:color="auto"/>
      </w:divBdr>
    </w:div>
    <w:div w:id="1974212863">
      <w:bodyDiv w:val="1"/>
      <w:marLeft w:val="0"/>
      <w:marRight w:val="0"/>
      <w:marTop w:val="0"/>
      <w:marBottom w:val="0"/>
      <w:divBdr>
        <w:top w:val="none" w:sz="0" w:space="0" w:color="auto"/>
        <w:left w:val="none" w:sz="0" w:space="0" w:color="auto"/>
        <w:bottom w:val="none" w:sz="0" w:space="0" w:color="auto"/>
        <w:right w:val="none" w:sz="0" w:space="0" w:color="auto"/>
      </w:divBdr>
    </w:div>
    <w:div w:id="1974366088">
      <w:bodyDiv w:val="1"/>
      <w:marLeft w:val="0"/>
      <w:marRight w:val="0"/>
      <w:marTop w:val="0"/>
      <w:marBottom w:val="0"/>
      <w:divBdr>
        <w:top w:val="none" w:sz="0" w:space="0" w:color="auto"/>
        <w:left w:val="none" w:sz="0" w:space="0" w:color="auto"/>
        <w:bottom w:val="none" w:sz="0" w:space="0" w:color="auto"/>
        <w:right w:val="none" w:sz="0" w:space="0" w:color="auto"/>
      </w:divBdr>
    </w:div>
    <w:div w:id="1975063519">
      <w:bodyDiv w:val="1"/>
      <w:marLeft w:val="0"/>
      <w:marRight w:val="0"/>
      <w:marTop w:val="0"/>
      <w:marBottom w:val="0"/>
      <w:divBdr>
        <w:top w:val="none" w:sz="0" w:space="0" w:color="auto"/>
        <w:left w:val="none" w:sz="0" w:space="0" w:color="auto"/>
        <w:bottom w:val="none" w:sz="0" w:space="0" w:color="auto"/>
        <w:right w:val="none" w:sz="0" w:space="0" w:color="auto"/>
      </w:divBdr>
    </w:div>
    <w:div w:id="1975138504">
      <w:bodyDiv w:val="1"/>
      <w:marLeft w:val="0"/>
      <w:marRight w:val="0"/>
      <w:marTop w:val="0"/>
      <w:marBottom w:val="0"/>
      <w:divBdr>
        <w:top w:val="none" w:sz="0" w:space="0" w:color="auto"/>
        <w:left w:val="none" w:sz="0" w:space="0" w:color="auto"/>
        <w:bottom w:val="none" w:sz="0" w:space="0" w:color="auto"/>
        <w:right w:val="none" w:sz="0" w:space="0" w:color="auto"/>
      </w:divBdr>
    </w:div>
    <w:div w:id="1975669279">
      <w:bodyDiv w:val="1"/>
      <w:marLeft w:val="0"/>
      <w:marRight w:val="0"/>
      <w:marTop w:val="0"/>
      <w:marBottom w:val="0"/>
      <w:divBdr>
        <w:top w:val="none" w:sz="0" w:space="0" w:color="auto"/>
        <w:left w:val="none" w:sz="0" w:space="0" w:color="auto"/>
        <w:bottom w:val="none" w:sz="0" w:space="0" w:color="auto"/>
        <w:right w:val="none" w:sz="0" w:space="0" w:color="auto"/>
      </w:divBdr>
    </w:div>
    <w:div w:id="1975717359">
      <w:bodyDiv w:val="1"/>
      <w:marLeft w:val="0"/>
      <w:marRight w:val="0"/>
      <w:marTop w:val="0"/>
      <w:marBottom w:val="0"/>
      <w:divBdr>
        <w:top w:val="none" w:sz="0" w:space="0" w:color="auto"/>
        <w:left w:val="none" w:sz="0" w:space="0" w:color="auto"/>
        <w:bottom w:val="none" w:sz="0" w:space="0" w:color="auto"/>
        <w:right w:val="none" w:sz="0" w:space="0" w:color="auto"/>
      </w:divBdr>
    </w:div>
    <w:div w:id="1976056255">
      <w:bodyDiv w:val="1"/>
      <w:marLeft w:val="0"/>
      <w:marRight w:val="0"/>
      <w:marTop w:val="0"/>
      <w:marBottom w:val="0"/>
      <w:divBdr>
        <w:top w:val="none" w:sz="0" w:space="0" w:color="auto"/>
        <w:left w:val="none" w:sz="0" w:space="0" w:color="auto"/>
        <w:bottom w:val="none" w:sz="0" w:space="0" w:color="auto"/>
        <w:right w:val="none" w:sz="0" w:space="0" w:color="auto"/>
      </w:divBdr>
    </w:div>
    <w:div w:id="1976056396">
      <w:bodyDiv w:val="1"/>
      <w:marLeft w:val="0"/>
      <w:marRight w:val="0"/>
      <w:marTop w:val="0"/>
      <w:marBottom w:val="0"/>
      <w:divBdr>
        <w:top w:val="none" w:sz="0" w:space="0" w:color="auto"/>
        <w:left w:val="none" w:sz="0" w:space="0" w:color="auto"/>
        <w:bottom w:val="none" w:sz="0" w:space="0" w:color="auto"/>
        <w:right w:val="none" w:sz="0" w:space="0" w:color="auto"/>
      </w:divBdr>
    </w:div>
    <w:div w:id="1976517783">
      <w:bodyDiv w:val="1"/>
      <w:marLeft w:val="0"/>
      <w:marRight w:val="0"/>
      <w:marTop w:val="0"/>
      <w:marBottom w:val="0"/>
      <w:divBdr>
        <w:top w:val="none" w:sz="0" w:space="0" w:color="auto"/>
        <w:left w:val="none" w:sz="0" w:space="0" w:color="auto"/>
        <w:bottom w:val="none" w:sz="0" w:space="0" w:color="auto"/>
        <w:right w:val="none" w:sz="0" w:space="0" w:color="auto"/>
      </w:divBdr>
    </w:div>
    <w:div w:id="1976593798">
      <w:bodyDiv w:val="1"/>
      <w:marLeft w:val="0"/>
      <w:marRight w:val="0"/>
      <w:marTop w:val="0"/>
      <w:marBottom w:val="0"/>
      <w:divBdr>
        <w:top w:val="none" w:sz="0" w:space="0" w:color="auto"/>
        <w:left w:val="none" w:sz="0" w:space="0" w:color="auto"/>
        <w:bottom w:val="none" w:sz="0" w:space="0" w:color="auto"/>
        <w:right w:val="none" w:sz="0" w:space="0" w:color="auto"/>
      </w:divBdr>
    </w:div>
    <w:div w:id="1976834533">
      <w:bodyDiv w:val="1"/>
      <w:marLeft w:val="0"/>
      <w:marRight w:val="0"/>
      <w:marTop w:val="0"/>
      <w:marBottom w:val="0"/>
      <w:divBdr>
        <w:top w:val="none" w:sz="0" w:space="0" w:color="auto"/>
        <w:left w:val="none" w:sz="0" w:space="0" w:color="auto"/>
        <w:bottom w:val="none" w:sz="0" w:space="0" w:color="auto"/>
        <w:right w:val="none" w:sz="0" w:space="0" w:color="auto"/>
      </w:divBdr>
    </w:div>
    <w:div w:id="1976906218">
      <w:bodyDiv w:val="1"/>
      <w:marLeft w:val="0"/>
      <w:marRight w:val="0"/>
      <w:marTop w:val="0"/>
      <w:marBottom w:val="0"/>
      <w:divBdr>
        <w:top w:val="none" w:sz="0" w:space="0" w:color="auto"/>
        <w:left w:val="none" w:sz="0" w:space="0" w:color="auto"/>
        <w:bottom w:val="none" w:sz="0" w:space="0" w:color="auto"/>
        <w:right w:val="none" w:sz="0" w:space="0" w:color="auto"/>
      </w:divBdr>
    </w:div>
    <w:div w:id="1977836459">
      <w:bodyDiv w:val="1"/>
      <w:marLeft w:val="0"/>
      <w:marRight w:val="0"/>
      <w:marTop w:val="0"/>
      <w:marBottom w:val="0"/>
      <w:divBdr>
        <w:top w:val="none" w:sz="0" w:space="0" w:color="auto"/>
        <w:left w:val="none" w:sz="0" w:space="0" w:color="auto"/>
        <w:bottom w:val="none" w:sz="0" w:space="0" w:color="auto"/>
        <w:right w:val="none" w:sz="0" w:space="0" w:color="auto"/>
      </w:divBdr>
    </w:div>
    <w:div w:id="1978492070">
      <w:bodyDiv w:val="1"/>
      <w:marLeft w:val="0"/>
      <w:marRight w:val="0"/>
      <w:marTop w:val="0"/>
      <w:marBottom w:val="0"/>
      <w:divBdr>
        <w:top w:val="none" w:sz="0" w:space="0" w:color="auto"/>
        <w:left w:val="none" w:sz="0" w:space="0" w:color="auto"/>
        <w:bottom w:val="none" w:sz="0" w:space="0" w:color="auto"/>
        <w:right w:val="none" w:sz="0" w:space="0" w:color="auto"/>
      </w:divBdr>
    </w:div>
    <w:div w:id="1978561123">
      <w:bodyDiv w:val="1"/>
      <w:marLeft w:val="0"/>
      <w:marRight w:val="0"/>
      <w:marTop w:val="0"/>
      <w:marBottom w:val="0"/>
      <w:divBdr>
        <w:top w:val="none" w:sz="0" w:space="0" w:color="auto"/>
        <w:left w:val="none" w:sz="0" w:space="0" w:color="auto"/>
        <w:bottom w:val="none" w:sz="0" w:space="0" w:color="auto"/>
        <w:right w:val="none" w:sz="0" w:space="0" w:color="auto"/>
      </w:divBdr>
    </w:div>
    <w:div w:id="1978872808">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9190451">
      <w:bodyDiv w:val="1"/>
      <w:marLeft w:val="0"/>
      <w:marRight w:val="0"/>
      <w:marTop w:val="0"/>
      <w:marBottom w:val="0"/>
      <w:divBdr>
        <w:top w:val="none" w:sz="0" w:space="0" w:color="auto"/>
        <w:left w:val="none" w:sz="0" w:space="0" w:color="auto"/>
        <w:bottom w:val="none" w:sz="0" w:space="0" w:color="auto"/>
        <w:right w:val="none" w:sz="0" w:space="0" w:color="auto"/>
      </w:divBdr>
    </w:div>
    <w:div w:id="1980110984">
      <w:bodyDiv w:val="1"/>
      <w:marLeft w:val="0"/>
      <w:marRight w:val="0"/>
      <w:marTop w:val="0"/>
      <w:marBottom w:val="0"/>
      <w:divBdr>
        <w:top w:val="none" w:sz="0" w:space="0" w:color="auto"/>
        <w:left w:val="none" w:sz="0" w:space="0" w:color="auto"/>
        <w:bottom w:val="none" w:sz="0" w:space="0" w:color="auto"/>
        <w:right w:val="none" w:sz="0" w:space="0" w:color="auto"/>
      </w:divBdr>
    </w:div>
    <w:div w:id="1980185091">
      <w:bodyDiv w:val="1"/>
      <w:marLeft w:val="0"/>
      <w:marRight w:val="0"/>
      <w:marTop w:val="0"/>
      <w:marBottom w:val="0"/>
      <w:divBdr>
        <w:top w:val="none" w:sz="0" w:space="0" w:color="auto"/>
        <w:left w:val="none" w:sz="0" w:space="0" w:color="auto"/>
        <w:bottom w:val="none" w:sz="0" w:space="0" w:color="auto"/>
        <w:right w:val="none" w:sz="0" w:space="0" w:color="auto"/>
      </w:divBdr>
    </w:div>
    <w:div w:id="1980257840">
      <w:bodyDiv w:val="1"/>
      <w:marLeft w:val="0"/>
      <w:marRight w:val="0"/>
      <w:marTop w:val="0"/>
      <w:marBottom w:val="0"/>
      <w:divBdr>
        <w:top w:val="none" w:sz="0" w:space="0" w:color="auto"/>
        <w:left w:val="none" w:sz="0" w:space="0" w:color="auto"/>
        <w:bottom w:val="none" w:sz="0" w:space="0" w:color="auto"/>
        <w:right w:val="none" w:sz="0" w:space="0" w:color="auto"/>
      </w:divBdr>
    </w:div>
    <w:div w:id="1980259732">
      <w:bodyDiv w:val="1"/>
      <w:marLeft w:val="0"/>
      <w:marRight w:val="0"/>
      <w:marTop w:val="0"/>
      <w:marBottom w:val="0"/>
      <w:divBdr>
        <w:top w:val="none" w:sz="0" w:space="0" w:color="auto"/>
        <w:left w:val="none" w:sz="0" w:space="0" w:color="auto"/>
        <w:bottom w:val="none" w:sz="0" w:space="0" w:color="auto"/>
        <w:right w:val="none" w:sz="0" w:space="0" w:color="auto"/>
      </w:divBdr>
    </w:div>
    <w:div w:id="1980844892">
      <w:bodyDiv w:val="1"/>
      <w:marLeft w:val="0"/>
      <w:marRight w:val="0"/>
      <w:marTop w:val="0"/>
      <w:marBottom w:val="0"/>
      <w:divBdr>
        <w:top w:val="none" w:sz="0" w:space="0" w:color="auto"/>
        <w:left w:val="none" w:sz="0" w:space="0" w:color="auto"/>
        <w:bottom w:val="none" w:sz="0" w:space="0" w:color="auto"/>
        <w:right w:val="none" w:sz="0" w:space="0" w:color="auto"/>
      </w:divBdr>
    </w:div>
    <w:div w:id="1981495689">
      <w:bodyDiv w:val="1"/>
      <w:marLeft w:val="0"/>
      <w:marRight w:val="0"/>
      <w:marTop w:val="0"/>
      <w:marBottom w:val="0"/>
      <w:divBdr>
        <w:top w:val="none" w:sz="0" w:space="0" w:color="auto"/>
        <w:left w:val="none" w:sz="0" w:space="0" w:color="auto"/>
        <w:bottom w:val="none" w:sz="0" w:space="0" w:color="auto"/>
        <w:right w:val="none" w:sz="0" w:space="0" w:color="auto"/>
      </w:divBdr>
    </w:div>
    <w:div w:id="1981568658">
      <w:bodyDiv w:val="1"/>
      <w:marLeft w:val="0"/>
      <w:marRight w:val="0"/>
      <w:marTop w:val="0"/>
      <w:marBottom w:val="0"/>
      <w:divBdr>
        <w:top w:val="none" w:sz="0" w:space="0" w:color="auto"/>
        <w:left w:val="none" w:sz="0" w:space="0" w:color="auto"/>
        <w:bottom w:val="none" w:sz="0" w:space="0" w:color="auto"/>
        <w:right w:val="none" w:sz="0" w:space="0" w:color="auto"/>
      </w:divBdr>
    </w:div>
    <w:div w:id="1981954219">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3271898">
      <w:bodyDiv w:val="1"/>
      <w:marLeft w:val="0"/>
      <w:marRight w:val="0"/>
      <w:marTop w:val="0"/>
      <w:marBottom w:val="0"/>
      <w:divBdr>
        <w:top w:val="none" w:sz="0" w:space="0" w:color="auto"/>
        <w:left w:val="none" w:sz="0" w:space="0" w:color="auto"/>
        <w:bottom w:val="none" w:sz="0" w:space="0" w:color="auto"/>
        <w:right w:val="none" w:sz="0" w:space="0" w:color="auto"/>
      </w:divBdr>
    </w:div>
    <w:div w:id="1983463178">
      <w:bodyDiv w:val="1"/>
      <w:marLeft w:val="0"/>
      <w:marRight w:val="0"/>
      <w:marTop w:val="0"/>
      <w:marBottom w:val="0"/>
      <w:divBdr>
        <w:top w:val="none" w:sz="0" w:space="0" w:color="auto"/>
        <w:left w:val="none" w:sz="0" w:space="0" w:color="auto"/>
        <w:bottom w:val="none" w:sz="0" w:space="0" w:color="auto"/>
        <w:right w:val="none" w:sz="0" w:space="0" w:color="auto"/>
      </w:divBdr>
    </w:div>
    <w:div w:id="1983659673">
      <w:bodyDiv w:val="1"/>
      <w:marLeft w:val="0"/>
      <w:marRight w:val="0"/>
      <w:marTop w:val="0"/>
      <w:marBottom w:val="0"/>
      <w:divBdr>
        <w:top w:val="none" w:sz="0" w:space="0" w:color="auto"/>
        <w:left w:val="none" w:sz="0" w:space="0" w:color="auto"/>
        <w:bottom w:val="none" w:sz="0" w:space="0" w:color="auto"/>
        <w:right w:val="none" w:sz="0" w:space="0" w:color="auto"/>
      </w:divBdr>
    </w:div>
    <w:div w:id="1984041256">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4961831">
      <w:bodyDiv w:val="1"/>
      <w:marLeft w:val="0"/>
      <w:marRight w:val="0"/>
      <w:marTop w:val="0"/>
      <w:marBottom w:val="0"/>
      <w:divBdr>
        <w:top w:val="none" w:sz="0" w:space="0" w:color="auto"/>
        <w:left w:val="none" w:sz="0" w:space="0" w:color="auto"/>
        <w:bottom w:val="none" w:sz="0" w:space="0" w:color="auto"/>
        <w:right w:val="none" w:sz="0" w:space="0" w:color="auto"/>
      </w:divBdr>
    </w:div>
    <w:div w:id="1985044589">
      <w:bodyDiv w:val="1"/>
      <w:marLeft w:val="0"/>
      <w:marRight w:val="0"/>
      <w:marTop w:val="0"/>
      <w:marBottom w:val="0"/>
      <w:divBdr>
        <w:top w:val="none" w:sz="0" w:space="0" w:color="auto"/>
        <w:left w:val="none" w:sz="0" w:space="0" w:color="auto"/>
        <w:bottom w:val="none" w:sz="0" w:space="0" w:color="auto"/>
        <w:right w:val="none" w:sz="0" w:space="0" w:color="auto"/>
      </w:divBdr>
    </w:div>
    <w:div w:id="1985309698">
      <w:bodyDiv w:val="1"/>
      <w:marLeft w:val="0"/>
      <w:marRight w:val="0"/>
      <w:marTop w:val="0"/>
      <w:marBottom w:val="0"/>
      <w:divBdr>
        <w:top w:val="none" w:sz="0" w:space="0" w:color="auto"/>
        <w:left w:val="none" w:sz="0" w:space="0" w:color="auto"/>
        <w:bottom w:val="none" w:sz="0" w:space="0" w:color="auto"/>
        <w:right w:val="none" w:sz="0" w:space="0" w:color="auto"/>
      </w:divBdr>
    </w:div>
    <w:div w:id="1985431436">
      <w:bodyDiv w:val="1"/>
      <w:marLeft w:val="0"/>
      <w:marRight w:val="0"/>
      <w:marTop w:val="0"/>
      <w:marBottom w:val="0"/>
      <w:divBdr>
        <w:top w:val="none" w:sz="0" w:space="0" w:color="auto"/>
        <w:left w:val="none" w:sz="0" w:space="0" w:color="auto"/>
        <w:bottom w:val="none" w:sz="0" w:space="0" w:color="auto"/>
        <w:right w:val="none" w:sz="0" w:space="0" w:color="auto"/>
      </w:divBdr>
    </w:div>
    <w:div w:id="1986160646">
      <w:bodyDiv w:val="1"/>
      <w:marLeft w:val="0"/>
      <w:marRight w:val="0"/>
      <w:marTop w:val="0"/>
      <w:marBottom w:val="0"/>
      <w:divBdr>
        <w:top w:val="none" w:sz="0" w:space="0" w:color="auto"/>
        <w:left w:val="none" w:sz="0" w:space="0" w:color="auto"/>
        <w:bottom w:val="none" w:sz="0" w:space="0" w:color="auto"/>
        <w:right w:val="none" w:sz="0" w:space="0" w:color="auto"/>
      </w:divBdr>
    </w:div>
    <w:div w:id="1986348447">
      <w:bodyDiv w:val="1"/>
      <w:marLeft w:val="0"/>
      <w:marRight w:val="0"/>
      <w:marTop w:val="0"/>
      <w:marBottom w:val="0"/>
      <w:divBdr>
        <w:top w:val="none" w:sz="0" w:space="0" w:color="auto"/>
        <w:left w:val="none" w:sz="0" w:space="0" w:color="auto"/>
        <w:bottom w:val="none" w:sz="0" w:space="0" w:color="auto"/>
        <w:right w:val="none" w:sz="0" w:space="0" w:color="auto"/>
      </w:divBdr>
    </w:div>
    <w:div w:id="1986348802">
      <w:bodyDiv w:val="1"/>
      <w:marLeft w:val="0"/>
      <w:marRight w:val="0"/>
      <w:marTop w:val="0"/>
      <w:marBottom w:val="0"/>
      <w:divBdr>
        <w:top w:val="none" w:sz="0" w:space="0" w:color="auto"/>
        <w:left w:val="none" w:sz="0" w:space="0" w:color="auto"/>
        <w:bottom w:val="none" w:sz="0" w:space="0" w:color="auto"/>
        <w:right w:val="none" w:sz="0" w:space="0" w:color="auto"/>
      </w:divBdr>
    </w:div>
    <w:div w:id="1987734437">
      <w:bodyDiv w:val="1"/>
      <w:marLeft w:val="0"/>
      <w:marRight w:val="0"/>
      <w:marTop w:val="0"/>
      <w:marBottom w:val="0"/>
      <w:divBdr>
        <w:top w:val="none" w:sz="0" w:space="0" w:color="auto"/>
        <w:left w:val="none" w:sz="0" w:space="0" w:color="auto"/>
        <w:bottom w:val="none" w:sz="0" w:space="0" w:color="auto"/>
        <w:right w:val="none" w:sz="0" w:space="0" w:color="auto"/>
      </w:divBdr>
    </w:div>
    <w:div w:id="1988053405">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8589142">
      <w:bodyDiv w:val="1"/>
      <w:marLeft w:val="0"/>
      <w:marRight w:val="0"/>
      <w:marTop w:val="0"/>
      <w:marBottom w:val="0"/>
      <w:divBdr>
        <w:top w:val="none" w:sz="0" w:space="0" w:color="auto"/>
        <w:left w:val="none" w:sz="0" w:space="0" w:color="auto"/>
        <w:bottom w:val="none" w:sz="0" w:space="0" w:color="auto"/>
        <w:right w:val="none" w:sz="0" w:space="0" w:color="auto"/>
      </w:divBdr>
    </w:div>
    <w:div w:id="1988825920">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673555">
      <w:bodyDiv w:val="1"/>
      <w:marLeft w:val="0"/>
      <w:marRight w:val="0"/>
      <w:marTop w:val="0"/>
      <w:marBottom w:val="0"/>
      <w:divBdr>
        <w:top w:val="none" w:sz="0" w:space="0" w:color="auto"/>
        <w:left w:val="none" w:sz="0" w:space="0" w:color="auto"/>
        <w:bottom w:val="none" w:sz="0" w:space="0" w:color="auto"/>
        <w:right w:val="none" w:sz="0" w:space="0" w:color="auto"/>
      </w:divBdr>
    </w:div>
    <w:div w:id="1990287075">
      <w:bodyDiv w:val="1"/>
      <w:marLeft w:val="0"/>
      <w:marRight w:val="0"/>
      <w:marTop w:val="0"/>
      <w:marBottom w:val="0"/>
      <w:divBdr>
        <w:top w:val="none" w:sz="0" w:space="0" w:color="auto"/>
        <w:left w:val="none" w:sz="0" w:space="0" w:color="auto"/>
        <w:bottom w:val="none" w:sz="0" w:space="0" w:color="auto"/>
        <w:right w:val="none" w:sz="0" w:space="0" w:color="auto"/>
      </w:divBdr>
    </w:div>
    <w:div w:id="1990356952">
      <w:bodyDiv w:val="1"/>
      <w:marLeft w:val="0"/>
      <w:marRight w:val="0"/>
      <w:marTop w:val="0"/>
      <w:marBottom w:val="0"/>
      <w:divBdr>
        <w:top w:val="none" w:sz="0" w:space="0" w:color="auto"/>
        <w:left w:val="none" w:sz="0" w:space="0" w:color="auto"/>
        <w:bottom w:val="none" w:sz="0" w:space="0" w:color="auto"/>
        <w:right w:val="none" w:sz="0" w:space="0" w:color="auto"/>
      </w:divBdr>
    </w:div>
    <w:div w:id="1991204655">
      <w:bodyDiv w:val="1"/>
      <w:marLeft w:val="0"/>
      <w:marRight w:val="0"/>
      <w:marTop w:val="0"/>
      <w:marBottom w:val="0"/>
      <w:divBdr>
        <w:top w:val="none" w:sz="0" w:space="0" w:color="auto"/>
        <w:left w:val="none" w:sz="0" w:space="0" w:color="auto"/>
        <w:bottom w:val="none" w:sz="0" w:space="0" w:color="auto"/>
        <w:right w:val="none" w:sz="0" w:space="0" w:color="auto"/>
      </w:divBdr>
    </w:div>
    <w:div w:id="1991395822">
      <w:bodyDiv w:val="1"/>
      <w:marLeft w:val="0"/>
      <w:marRight w:val="0"/>
      <w:marTop w:val="0"/>
      <w:marBottom w:val="0"/>
      <w:divBdr>
        <w:top w:val="none" w:sz="0" w:space="0" w:color="auto"/>
        <w:left w:val="none" w:sz="0" w:space="0" w:color="auto"/>
        <w:bottom w:val="none" w:sz="0" w:space="0" w:color="auto"/>
        <w:right w:val="none" w:sz="0" w:space="0" w:color="auto"/>
      </w:divBdr>
    </w:div>
    <w:div w:id="1991864596">
      <w:bodyDiv w:val="1"/>
      <w:marLeft w:val="0"/>
      <w:marRight w:val="0"/>
      <w:marTop w:val="0"/>
      <w:marBottom w:val="0"/>
      <w:divBdr>
        <w:top w:val="none" w:sz="0" w:space="0" w:color="auto"/>
        <w:left w:val="none" w:sz="0" w:space="0" w:color="auto"/>
        <w:bottom w:val="none" w:sz="0" w:space="0" w:color="auto"/>
        <w:right w:val="none" w:sz="0" w:space="0" w:color="auto"/>
      </w:divBdr>
    </w:div>
    <w:div w:id="1991866573">
      <w:bodyDiv w:val="1"/>
      <w:marLeft w:val="0"/>
      <w:marRight w:val="0"/>
      <w:marTop w:val="0"/>
      <w:marBottom w:val="0"/>
      <w:divBdr>
        <w:top w:val="none" w:sz="0" w:space="0" w:color="auto"/>
        <w:left w:val="none" w:sz="0" w:space="0" w:color="auto"/>
        <w:bottom w:val="none" w:sz="0" w:space="0" w:color="auto"/>
        <w:right w:val="none" w:sz="0" w:space="0" w:color="auto"/>
      </w:divBdr>
    </w:div>
    <w:div w:id="1991976472">
      <w:bodyDiv w:val="1"/>
      <w:marLeft w:val="0"/>
      <w:marRight w:val="0"/>
      <w:marTop w:val="0"/>
      <w:marBottom w:val="0"/>
      <w:divBdr>
        <w:top w:val="none" w:sz="0" w:space="0" w:color="auto"/>
        <w:left w:val="none" w:sz="0" w:space="0" w:color="auto"/>
        <w:bottom w:val="none" w:sz="0" w:space="0" w:color="auto"/>
        <w:right w:val="none" w:sz="0" w:space="0" w:color="auto"/>
      </w:divBdr>
    </w:div>
    <w:div w:id="1992099321">
      <w:bodyDiv w:val="1"/>
      <w:marLeft w:val="0"/>
      <w:marRight w:val="0"/>
      <w:marTop w:val="0"/>
      <w:marBottom w:val="0"/>
      <w:divBdr>
        <w:top w:val="none" w:sz="0" w:space="0" w:color="auto"/>
        <w:left w:val="none" w:sz="0" w:space="0" w:color="auto"/>
        <w:bottom w:val="none" w:sz="0" w:space="0" w:color="auto"/>
        <w:right w:val="none" w:sz="0" w:space="0" w:color="auto"/>
      </w:divBdr>
    </w:div>
    <w:div w:id="1992169310">
      <w:bodyDiv w:val="1"/>
      <w:marLeft w:val="0"/>
      <w:marRight w:val="0"/>
      <w:marTop w:val="0"/>
      <w:marBottom w:val="0"/>
      <w:divBdr>
        <w:top w:val="none" w:sz="0" w:space="0" w:color="auto"/>
        <w:left w:val="none" w:sz="0" w:space="0" w:color="auto"/>
        <w:bottom w:val="none" w:sz="0" w:space="0" w:color="auto"/>
        <w:right w:val="none" w:sz="0" w:space="0" w:color="auto"/>
      </w:divBdr>
    </w:div>
    <w:div w:id="1992636047">
      <w:bodyDiv w:val="1"/>
      <w:marLeft w:val="0"/>
      <w:marRight w:val="0"/>
      <w:marTop w:val="0"/>
      <w:marBottom w:val="0"/>
      <w:divBdr>
        <w:top w:val="none" w:sz="0" w:space="0" w:color="auto"/>
        <w:left w:val="none" w:sz="0" w:space="0" w:color="auto"/>
        <w:bottom w:val="none" w:sz="0" w:space="0" w:color="auto"/>
        <w:right w:val="none" w:sz="0" w:space="0" w:color="auto"/>
      </w:divBdr>
    </w:div>
    <w:div w:id="1993361644">
      <w:bodyDiv w:val="1"/>
      <w:marLeft w:val="0"/>
      <w:marRight w:val="0"/>
      <w:marTop w:val="0"/>
      <w:marBottom w:val="0"/>
      <w:divBdr>
        <w:top w:val="none" w:sz="0" w:space="0" w:color="auto"/>
        <w:left w:val="none" w:sz="0" w:space="0" w:color="auto"/>
        <w:bottom w:val="none" w:sz="0" w:space="0" w:color="auto"/>
        <w:right w:val="none" w:sz="0" w:space="0" w:color="auto"/>
      </w:divBdr>
    </w:div>
    <w:div w:id="1993364802">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4290360">
      <w:bodyDiv w:val="1"/>
      <w:marLeft w:val="0"/>
      <w:marRight w:val="0"/>
      <w:marTop w:val="0"/>
      <w:marBottom w:val="0"/>
      <w:divBdr>
        <w:top w:val="none" w:sz="0" w:space="0" w:color="auto"/>
        <w:left w:val="none" w:sz="0" w:space="0" w:color="auto"/>
        <w:bottom w:val="none" w:sz="0" w:space="0" w:color="auto"/>
        <w:right w:val="none" w:sz="0" w:space="0" w:color="auto"/>
      </w:divBdr>
    </w:div>
    <w:div w:id="1994679687">
      <w:bodyDiv w:val="1"/>
      <w:marLeft w:val="0"/>
      <w:marRight w:val="0"/>
      <w:marTop w:val="0"/>
      <w:marBottom w:val="0"/>
      <w:divBdr>
        <w:top w:val="none" w:sz="0" w:space="0" w:color="auto"/>
        <w:left w:val="none" w:sz="0" w:space="0" w:color="auto"/>
        <w:bottom w:val="none" w:sz="0" w:space="0" w:color="auto"/>
        <w:right w:val="none" w:sz="0" w:space="0" w:color="auto"/>
      </w:divBdr>
    </w:div>
    <w:div w:id="1994749274">
      <w:bodyDiv w:val="1"/>
      <w:marLeft w:val="0"/>
      <w:marRight w:val="0"/>
      <w:marTop w:val="0"/>
      <w:marBottom w:val="0"/>
      <w:divBdr>
        <w:top w:val="none" w:sz="0" w:space="0" w:color="auto"/>
        <w:left w:val="none" w:sz="0" w:space="0" w:color="auto"/>
        <w:bottom w:val="none" w:sz="0" w:space="0" w:color="auto"/>
        <w:right w:val="none" w:sz="0" w:space="0" w:color="auto"/>
      </w:divBdr>
    </w:div>
    <w:div w:id="1995063101">
      <w:bodyDiv w:val="1"/>
      <w:marLeft w:val="0"/>
      <w:marRight w:val="0"/>
      <w:marTop w:val="0"/>
      <w:marBottom w:val="0"/>
      <w:divBdr>
        <w:top w:val="none" w:sz="0" w:space="0" w:color="auto"/>
        <w:left w:val="none" w:sz="0" w:space="0" w:color="auto"/>
        <w:bottom w:val="none" w:sz="0" w:space="0" w:color="auto"/>
        <w:right w:val="none" w:sz="0" w:space="0" w:color="auto"/>
      </w:divBdr>
    </w:div>
    <w:div w:id="1995328715">
      <w:bodyDiv w:val="1"/>
      <w:marLeft w:val="0"/>
      <w:marRight w:val="0"/>
      <w:marTop w:val="0"/>
      <w:marBottom w:val="0"/>
      <w:divBdr>
        <w:top w:val="none" w:sz="0" w:space="0" w:color="auto"/>
        <w:left w:val="none" w:sz="0" w:space="0" w:color="auto"/>
        <w:bottom w:val="none" w:sz="0" w:space="0" w:color="auto"/>
        <w:right w:val="none" w:sz="0" w:space="0" w:color="auto"/>
      </w:divBdr>
    </w:div>
    <w:div w:id="1995403661">
      <w:bodyDiv w:val="1"/>
      <w:marLeft w:val="0"/>
      <w:marRight w:val="0"/>
      <w:marTop w:val="0"/>
      <w:marBottom w:val="0"/>
      <w:divBdr>
        <w:top w:val="none" w:sz="0" w:space="0" w:color="auto"/>
        <w:left w:val="none" w:sz="0" w:space="0" w:color="auto"/>
        <w:bottom w:val="none" w:sz="0" w:space="0" w:color="auto"/>
        <w:right w:val="none" w:sz="0" w:space="0" w:color="auto"/>
      </w:divBdr>
    </w:div>
    <w:div w:id="1995404513">
      <w:bodyDiv w:val="1"/>
      <w:marLeft w:val="0"/>
      <w:marRight w:val="0"/>
      <w:marTop w:val="0"/>
      <w:marBottom w:val="0"/>
      <w:divBdr>
        <w:top w:val="none" w:sz="0" w:space="0" w:color="auto"/>
        <w:left w:val="none" w:sz="0" w:space="0" w:color="auto"/>
        <w:bottom w:val="none" w:sz="0" w:space="0" w:color="auto"/>
        <w:right w:val="none" w:sz="0" w:space="0" w:color="auto"/>
      </w:divBdr>
    </w:div>
    <w:div w:id="1995454423">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5841334">
      <w:bodyDiv w:val="1"/>
      <w:marLeft w:val="0"/>
      <w:marRight w:val="0"/>
      <w:marTop w:val="0"/>
      <w:marBottom w:val="0"/>
      <w:divBdr>
        <w:top w:val="none" w:sz="0" w:space="0" w:color="auto"/>
        <w:left w:val="none" w:sz="0" w:space="0" w:color="auto"/>
        <w:bottom w:val="none" w:sz="0" w:space="0" w:color="auto"/>
        <w:right w:val="none" w:sz="0" w:space="0" w:color="auto"/>
      </w:divBdr>
    </w:div>
    <w:div w:id="1996297512">
      <w:bodyDiv w:val="1"/>
      <w:marLeft w:val="0"/>
      <w:marRight w:val="0"/>
      <w:marTop w:val="0"/>
      <w:marBottom w:val="0"/>
      <w:divBdr>
        <w:top w:val="none" w:sz="0" w:space="0" w:color="auto"/>
        <w:left w:val="none" w:sz="0" w:space="0" w:color="auto"/>
        <w:bottom w:val="none" w:sz="0" w:space="0" w:color="auto"/>
        <w:right w:val="none" w:sz="0" w:space="0" w:color="auto"/>
      </w:divBdr>
    </w:div>
    <w:div w:id="1996444521">
      <w:bodyDiv w:val="1"/>
      <w:marLeft w:val="0"/>
      <w:marRight w:val="0"/>
      <w:marTop w:val="0"/>
      <w:marBottom w:val="0"/>
      <w:divBdr>
        <w:top w:val="none" w:sz="0" w:space="0" w:color="auto"/>
        <w:left w:val="none" w:sz="0" w:space="0" w:color="auto"/>
        <w:bottom w:val="none" w:sz="0" w:space="0" w:color="auto"/>
        <w:right w:val="none" w:sz="0" w:space="0" w:color="auto"/>
      </w:divBdr>
    </w:div>
    <w:div w:id="1996564200">
      <w:bodyDiv w:val="1"/>
      <w:marLeft w:val="0"/>
      <w:marRight w:val="0"/>
      <w:marTop w:val="0"/>
      <w:marBottom w:val="0"/>
      <w:divBdr>
        <w:top w:val="none" w:sz="0" w:space="0" w:color="auto"/>
        <w:left w:val="none" w:sz="0" w:space="0" w:color="auto"/>
        <w:bottom w:val="none" w:sz="0" w:space="0" w:color="auto"/>
        <w:right w:val="none" w:sz="0" w:space="0" w:color="auto"/>
      </w:divBdr>
    </w:div>
    <w:div w:id="1996913729">
      <w:bodyDiv w:val="1"/>
      <w:marLeft w:val="0"/>
      <w:marRight w:val="0"/>
      <w:marTop w:val="0"/>
      <w:marBottom w:val="0"/>
      <w:divBdr>
        <w:top w:val="none" w:sz="0" w:space="0" w:color="auto"/>
        <w:left w:val="none" w:sz="0" w:space="0" w:color="auto"/>
        <w:bottom w:val="none" w:sz="0" w:space="0" w:color="auto"/>
        <w:right w:val="none" w:sz="0" w:space="0" w:color="auto"/>
      </w:divBdr>
    </w:div>
    <w:div w:id="1997176506">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567027">
      <w:bodyDiv w:val="1"/>
      <w:marLeft w:val="0"/>
      <w:marRight w:val="0"/>
      <w:marTop w:val="0"/>
      <w:marBottom w:val="0"/>
      <w:divBdr>
        <w:top w:val="none" w:sz="0" w:space="0" w:color="auto"/>
        <w:left w:val="none" w:sz="0" w:space="0" w:color="auto"/>
        <w:bottom w:val="none" w:sz="0" w:space="0" w:color="auto"/>
        <w:right w:val="none" w:sz="0" w:space="0" w:color="auto"/>
      </w:divBdr>
    </w:div>
    <w:div w:id="1997758305">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222988">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338399">
      <w:bodyDiv w:val="1"/>
      <w:marLeft w:val="0"/>
      <w:marRight w:val="0"/>
      <w:marTop w:val="0"/>
      <w:marBottom w:val="0"/>
      <w:divBdr>
        <w:top w:val="none" w:sz="0" w:space="0" w:color="auto"/>
        <w:left w:val="none" w:sz="0" w:space="0" w:color="auto"/>
        <w:bottom w:val="none" w:sz="0" w:space="0" w:color="auto"/>
        <w:right w:val="none" w:sz="0" w:space="0" w:color="auto"/>
      </w:divBdr>
    </w:div>
    <w:div w:id="1998536374">
      <w:bodyDiv w:val="1"/>
      <w:marLeft w:val="0"/>
      <w:marRight w:val="0"/>
      <w:marTop w:val="0"/>
      <w:marBottom w:val="0"/>
      <w:divBdr>
        <w:top w:val="none" w:sz="0" w:space="0" w:color="auto"/>
        <w:left w:val="none" w:sz="0" w:space="0" w:color="auto"/>
        <w:bottom w:val="none" w:sz="0" w:space="0" w:color="auto"/>
        <w:right w:val="none" w:sz="0" w:space="0" w:color="auto"/>
      </w:divBdr>
    </w:div>
    <w:div w:id="1998683809">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8994276">
      <w:bodyDiv w:val="1"/>
      <w:marLeft w:val="0"/>
      <w:marRight w:val="0"/>
      <w:marTop w:val="0"/>
      <w:marBottom w:val="0"/>
      <w:divBdr>
        <w:top w:val="none" w:sz="0" w:space="0" w:color="auto"/>
        <w:left w:val="none" w:sz="0" w:space="0" w:color="auto"/>
        <w:bottom w:val="none" w:sz="0" w:space="0" w:color="auto"/>
        <w:right w:val="none" w:sz="0" w:space="0" w:color="auto"/>
      </w:divBdr>
    </w:div>
    <w:div w:id="1998996095">
      <w:bodyDiv w:val="1"/>
      <w:marLeft w:val="0"/>
      <w:marRight w:val="0"/>
      <w:marTop w:val="0"/>
      <w:marBottom w:val="0"/>
      <w:divBdr>
        <w:top w:val="none" w:sz="0" w:space="0" w:color="auto"/>
        <w:left w:val="none" w:sz="0" w:space="0" w:color="auto"/>
        <w:bottom w:val="none" w:sz="0" w:space="0" w:color="auto"/>
        <w:right w:val="none" w:sz="0" w:space="0" w:color="auto"/>
      </w:divBdr>
    </w:div>
    <w:div w:id="1999190699">
      <w:bodyDiv w:val="1"/>
      <w:marLeft w:val="0"/>
      <w:marRight w:val="0"/>
      <w:marTop w:val="0"/>
      <w:marBottom w:val="0"/>
      <w:divBdr>
        <w:top w:val="none" w:sz="0" w:space="0" w:color="auto"/>
        <w:left w:val="none" w:sz="0" w:space="0" w:color="auto"/>
        <w:bottom w:val="none" w:sz="0" w:space="0" w:color="auto"/>
        <w:right w:val="none" w:sz="0" w:space="0" w:color="auto"/>
      </w:divBdr>
    </w:div>
    <w:div w:id="1999452558">
      <w:bodyDiv w:val="1"/>
      <w:marLeft w:val="0"/>
      <w:marRight w:val="0"/>
      <w:marTop w:val="0"/>
      <w:marBottom w:val="0"/>
      <w:divBdr>
        <w:top w:val="none" w:sz="0" w:space="0" w:color="auto"/>
        <w:left w:val="none" w:sz="0" w:space="0" w:color="auto"/>
        <w:bottom w:val="none" w:sz="0" w:space="0" w:color="auto"/>
        <w:right w:val="none" w:sz="0" w:space="0" w:color="auto"/>
      </w:divBdr>
    </w:div>
    <w:div w:id="2000382049">
      <w:bodyDiv w:val="1"/>
      <w:marLeft w:val="0"/>
      <w:marRight w:val="0"/>
      <w:marTop w:val="0"/>
      <w:marBottom w:val="0"/>
      <w:divBdr>
        <w:top w:val="none" w:sz="0" w:space="0" w:color="auto"/>
        <w:left w:val="none" w:sz="0" w:space="0" w:color="auto"/>
        <w:bottom w:val="none" w:sz="0" w:space="0" w:color="auto"/>
        <w:right w:val="none" w:sz="0" w:space="0" w:color="auto"/>
      </w:divBdr>
    </w:div>
    <w:div w:id="2000420951">
      <w:bodyDiv w:val="1"/>
      <w:marLeft w:val="0"/>
      <w:marRight w:val="0"/>
      <w:marTop w:val="0"/>
      <w:marBottom w:val="0"/>
      <w:divBdr>
        <w:top w:val="none" w:sz="0" w:space="0" w:color="auto"/>
        <w:left w:val="none" w:sz="0" w:space="0" w:color="auto"/>
        <w:bottom w:val="none" w:sz="0" w:space="0" w:color="auto"/>
        <w:right w:val="none" w:sz="0" w:space="0" w:color="auto"/>
      </w:divBdr>
    </w:div>
    <w:div w:id="2000695849">
      <w:bodyDiv w:val="1"/>
      <w:marLeft w:val="0"/>
      <w:marRight w:val="0"/>
      <w:marTop w:val="0"/>
      <w:marBottom w:val="0"/>
      <w:divBdr>
        <w:top w:val="none" w:sz="0" w:space="0" w:color="auto"/>
        <w:left w:val="none" w:sz="0" w:space="0" w:color="auto"/>
        <w:bottom w:val="none" w:sz="0" w:space="0" w:color="auto"/>
        <w:right w:val="none" w:sz="0" w:space="0" w:color="auto"/>
      </w:divBdr>
    </w:div>
    <w:div w:id="2001154398">
      <w:bodyDiv w:val="1"/>
      <w:marLeft w:val="0"/>
      <w:marRight w:val="0"/>
      <w:marTop w:val="0"/>
      <w:marBottom w:val="0"/>
      <w:divBdr>
        <w:top w:val="none" w:sz="0" w:space="0" w:color="auto"/>
        <w:left w:val="none" w:sz="0" w:space="0" w:color="auto"/>
        <w:bottom w:val="none" w:sz="0" w:space="0" w:color="auto"/>
        <w:right w:val="none" w:sz="0" w:space="0" w:color="auto"/>
      </w:divBdr>
    </w:div>
    <w:div w:id="2001342893">
      <w:bodyDiv w:val="1"/>
      <w:marLeft w:val="0"/>
      <w:marRight w:val="0"/>
      <w:marTop w:val="0"/>
      <w:marBottom w:val="0"/>
      <w:divBdr>
        <w:top w:val="none" w:sz="0" w:space="0" w:color="auto"/>
        <w:left w:val="none" w:sz="0" w:space="0" w:color="auto"/>
        <w:bottom w:val="none" w:sz="0" w:space="0" w:color="auto"/>
        <w:right w:val="none" w:sz="0" w:space="0" w:color="auto"/>
      </w:divBdr>
    </w:div>
    <w:div w:id="2001957920">
      <w:bodyDiv w:val="1"/>
      <w:marLeft w:val="0"/>
      <w:marRight w:val="0"/>
      <w:marTop w:val="0"/>
      <w:marBottom w:val="0"/>
      <w:divBdr>
        <w:top w:val="none" w:sz="0" w:space="0" w:color="auto"/>
        <w:left w:val="none" w:sz="0" w:space="0" w:color="auto"/>
        <w:bottom w:val="none" w:sz="0" w:space="0" w:color="auto"/>
        <w:right w:val="none" w:sz="0" w:space="0" w:color="auto"/>
      </w:divBdr>
    </w:div>
    <w:div w:id="2002080673">
      <w:bodyDiv w:val="1"/>
      <w:marLeft w:val="0"/>
      <w:marRight w:val="0"/>
      <w:marTop w:val="0"/>
      <w:marBottom w:val="0"/>
      <w:divBdr>
        <w:top w:val="none" w:sz="0" w:space="0" w:color="auto"/>
        <w:left w:val="none" w:sz="0" w:space="0" w:color="auto"/>
        <w:bottom w:val="none" w:sz="0" w:space="0" w:color="auto"/>
        <w:right w:val="none" w:sz="0" w:space="0" w:color="auto"/>
      </w:divBdr>
    </w:div>
    <w:div w:id="2002342385">
      <w:bodyDiv w:val="1"/>
      <w:marLeft w:val="0"/>
      <w:marRight w:val="0"/>
      <w:marTop w:val="0"/>
      <w:marBottom w:val="0"/>
      <w:divBdr>
        <w:top w:val="none" w:sz="0" w:space="0" w:color="auto"/>
        <w:left w:val="none" w:sz="0" w:space="0" w:color="auto"/>
        <w:bottom w:val="none" w:sz="0" w:space="0" w:color="auto"/>
        <w:right w:val="none" w:sz="0" w:space="0" w:color="auto"/>
      </w:divBdr>
    </w:div>
    <w:div w:id="2002585037">
      <w:bodyDiv w:val="1"/>
      <w:marLeft w:val="0"/>
      <w:marRight w:val="0"/>
      <w:marTop w:val="0"/>
      <w:marBottom w:val="0"/>
      <w:divBdr>
        <w:top w:val="none" w:sz="0" w:space="0" w:color="auto"/>
        <w:left w:val="none" w:sz="0" w:space="0" w:color="auto"/>
        <w:bottom w:val="none" w:sz="0" w:space="0" w:color="auto"/>
        <w:right w:val="none" w:sz="0" w:space="0" w:color="auto"/>
      </w:divBdr>
    </w:div>
    <w:div w:id="2002806958">
      <w:bodyDiv w:val="1"/>
      <w:marLeft w:val="0"/>
      <w:marRight w:val="0"/>
      <w:marTop w:val="0"/>
      <w:marBottom w:val="0"/>
      <w:divBdr>
        <w:top w:val="none" w:sz="0" w:space="0" w:color="auto"/>
        <w:left w:val="none" w:sz="0" w:space="0" w:color="auto"/>
        <w:bottom w:val="none" w:sz="0" w:space="0" w:color="auto"/>
        <w:right w:val="none" w:sz="0" w:space="0" w:color="auto"/>
      </w:divBdr>
    </w:div>
    <w:div w:id="2003002798">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5014">
      <w:bodyDiv w:val="1"/>
      <w:marLeft w:val="0"/>
      <w:marRight w:val="0"/>
      <w:marTop w:val="0"/>
      <w:marBottom w:val="0"/>
      <w:divBdr>
        <w:top w:val="none" w:sz="0" w:space="0" w:color="auto"/>
        <w:left w:val="none" w:sz="0" w:space="0" w:color="auto"/>
        <w:bottom w:val="none" w:sz="0" w:space="0" w:color="auto"/>
        <w:right w:val="none" w:sz="0" w:space="0" w:color="auto"/>
      </w:divBdr>
    </w:div>
    <w:div w:id="2004044303">
      <w:bodyDiv w:val="1"/>
      <w:marLeft w:val="0"/>
      <w:marRight w:val="0"/>
      <w:marTop w:val="0"/>
      <w:marBottom w:val="0"/>
      <w:divBdr>
        <w:top w:val="none" w:sz="0" w:space="0" w:color="auto"/>
        <w:left w:val="none" w:sz="0" w:space="0" w:color="auto"/>
        <w:bottom w:val="none" w:sz="0" w:space="0" w:color="auto"/>
        <w:right w:val="none" w:sz="0" w:space="0" w:color="auto"/>
      </w:divBdr>
    </w:div>
    <w:div w:id="2004551960">
      <w:bodyDiv w:val="1"/>
      <w:marLeft w:val="0"/>
      <w:marRight w:val="0"/>
      <w:marTop w:val="0"/>
      <w:marBottom w:val="0"/>
      <w:divBdr>
        <w:top w:val="none" w:sz="0" w:space="0" w:color="auto"/>
        <w:left w:val="none" w:sz="0" w:space="0" w:color="auto"/>
        <w:bottom w:val="none" w:sz="0" w:space="0" w:color="auto"/>
        <w:right w:val="none" w:sz="0" w:space="0" w:color="auto"/>
      </w:divBdr>
    </w:div>
    <w:div w:id="2004619011">
      <w:bodyDiv w:val="1"/>
      <w:marLeft w:val="0"/>
      <w:marRight w:val="0"/>
      <w:marTop w:val="0"/>
      <w:marBottom w:val="0"/>
      <w:divBdr>
        <w:top w:val="none" w:sz="0" w:space="0" w:color="auto"/>
        <w:left w:val="none" w:sz="0" w:space="0" w:color="auto"/>
        <w:bottom w:val="none" w:sz="0" w:space="0" w:color="auto"/>
        <w:right w:val="none" w:sz="0" w:space="0" w:color="auto"/>
      </w:divBdr>
    </w:div>
    <w:div w:id="2004895722">
      <w:bodyDiv w:val="1"/>
      <w:marLeft w:val="0"/>
      <w:marRight w:val="0"/>
      <w:marTop w:val="0"/>
      <w:marBottom w:val="0"/>
      <w:divBdr>
        <w:top w:val="none" w:sz="0" w:space="0" w:color="auto"/>
        <w:left w:val="none" w:sz="0" w:space="0" w:color="auto"/>
        <w:bottom w:val="none" w:sz="0" w:space="0" w:color="auto"/>
        <w:right w:val="none" w:sz="0" w:space="0" w:color="auto"/>
      </w:divBdr>
    </w:div>
    <w:div w:id="2005233616">
      <w:bodyDiv w:val="1"/>
      <w:marLeft w:val="0"/>
      <w:marRight w:val="0"/>
      <w:marTop w:val="0"/>
      <w:marBottom w:val="0"/>
      <w:divBdr>
        <w:top w:val="none" w:sz="0" w:space="0" w:color="auto"/>
        <w:left w:val="none" w:sz="0" w:space="0" w:color="auto"/>
        <w:bottom w:val="none" w:sz="0" w:space="0" w:color="auto"/>
        <w:right w:val="none" w:sz="0" w:space="0" w:color="auto"/>
      </w:divBdr>
    </w:div>
    <w:div w:id="2005551474">
      <w:bodyDiv w:val="1"/>
      <w:marLeft w:val="0"/>
      <w:marRight w:val="0"/>
      <w:marTop w:val="0"/>
      <w:marBottom w:val="0"/>
      <w:divBdr>
        <w:top w:val="none" w:sz="0" w:space="0" w:color="auto"/>
        <w:left w:val="none" w:sz="0" w:space="0" w:color="auto"/>
        <w:bottom w:val="none" w:sz="0" w:space="0" w:color="auto"/>
        <w:right w:val="none" w:sz="0" w:space="0" w:color="auto"/>
      </w:divBdr>
    </w:div>
    <w:div w:id="2005743731">
      <w:bodyDiv w:val="1"/>
      <w:marLeft w:val="0"/>
      <w:marRight w:val="0"/>
      <w:marTop w:val="0"/>
      <w:marBottom w:val="0"/>
      <w:divBdr>
        <w:top w:val="none" w:sz="0" w:space="0" w:color="auto"/>
        <w:left w:val="none" w:sz="0" w:space="0" w:color="auto"/>
        <w:bottom w:val="none" w:sz="0" w:space="0" w:color="auto"/>
        <w:right w:val="none" w:sz="0" w:space="0" w:color="auto"/>
      </w:divBdr>
    </w:div>
    <w:div w:id="2006744470">
      <w:bodyDiv w:val="1"/>
      <w:marLeft w:val="0"/>
      <w:marRight w:val="0"/>
      <w:marTop w:val="0"/>
      <w:marBottom w:val="0"/>
      <w:divBdr>
        <w:top w:val="none" w:sz="0" w:space="0" w:color="auto"/>
        <w:left w:val="none" w:sz="0" w:space="0" w:color="auto"/>
        <w:bottom w:val="none" w:sz="0" w:space="0" w:color="auto"/>
        <w:right w:val="none" w:sz="0" w:space="0" w:color="auto"/>
      </w:divBdr>
    </w:div>
    <w:div w:id="2006981039">
      <w:bodyDiv w:val="1"/>
      <w:marLeft w:val="0"/>
      <w:marRight w:val="0"/>
      <w:marTop w:val="0"/>
      <w:marBottom w:val="0"/>
      <w:divBdr>
        <w:top w:val="none" w:sz="0" w:space="0" w:color="auto"/>
        <w:left w:val="none" w:sz="0" w:space="0" w:color="auto"/>
        <w:bottom w:val="none" w:sz="0" w:space="0" w:color="auto"/>
        <w:right w:val="none" w:sz="0" w:space="0" w:color="auto"/>
      </w:divBdr>
    </w:div>
    <w:div w:id="2007048638">
      <w:bodyDiv w:val="1"/>
      <w:marLeft w:val="0"/>
      <w:marRight w:val="0"/>
      <w:marTop w:val="0"/>
      <w:marBottom w:val="0"/>
      <w:divBdr>
        <w:top w:val="none" w:sz="0" w:space="0" w:color="auto"/>
        <w:left w:val="none" w:sz="0" w:space="0" w:color="auto"/>
        <w:bottom w:val="none" w:sz="0" w:space="0" w:color="auto"/>
        <w:right w:val="none" w:sz="0" w:space="0" w:color="auto"/>
      </w:divBdr>
    </w:div>
    <w:div w:id="2007513789">
      <w:bodyDiv w:val="1"/>
      <w:marLeft w:val="0"/>
      <w:marRight w:val="0"/>
      <w:marTop w:val="0"/>
      <w:marBottom w:val="0"/>
      <w:divBdr>
        <w:top w:val="none" w:sz="0" w:space="0" w:color="auto"/>
        <w:left w:val="none" w:sz="0" w:space="0" w:color="auto"/>
        <w:bottom w:val="none" w:sz="0" w:space="0" w:color="auto"/>
        <w:right w:val="none" w:sz="0" w:space="0" w:color="auto"/>
      </w:divBdr>
    </w:div>
    <w:div w:id="2007661735">
      <w:bodyDiv w:val="1"/>
      <w:marLeft w:val="0"/>
      <w:marRight w:val="0"/>
      <w:marTop w:val="0"/>
      <w:marBottom w:val="0"/>
      <w:divBdr>
        <w:top w:val="none" w:sz="0" w:space="0" w:color="auto"/>
        <w:left w:val="none" w:sz="0" w:space="0" w:color="auto"/>
        <w:bottom w:val="none" w:sz="0" w:space="0" w:color="auto"/>
        <w:right w:val="none" w:sz="0" w:space="0" w:color="auto"/>
      </w:divBdr>
    </w:div>
    <w:div w:id="2007859001">
      <w:bodyDiv w:val="1"/>
      <w:marLeft w:val="0"/>
      <w:marRight w:val="0"/>
      <w:marTop w:val="0"/>
      <w:marBottom w:val="0"/>
      <w:divBdr>
        <w:top w:val="none" w:sz="0" w:space="0" w:color="auto"/>
        <w:left w:val="none" w:sz="0" w:space="0" w:color="auto"/>
        <w:bottom w:val="none" w:sz="0" w:space="0" w:color="auto"/>
        <w:right w:val="none" w:sz="0" w:space="0" w:color="auto"/>
      </w:divBdr>
    </w:div>
    <w:div w:id="2008943444">
      <w:bodyDiv w:val="1"/>
      <w:marLeft w:val="0"/>
      <w:marRight w:val="0"/>
      <w:marTop w:val="0"/>
      <w:marBottom w:val="0"/>
      <w:divBdr>
        <w:top w:val="none" w:sz="0" w:space="0" w:color="auto"/>
        <w:left w:val="none" w:sz="0" w:space="0" w:color="auto"/>
        <w:bottom w:val="none" w:sz="0" w:space="0" w:color="auto"/>
        <w:right w:val="none" w:sz="0" w:space="0" w:color="auto"/>
      </w:divBdr>
    </w:div>
    <w:div w:id="2009096471">
      <w:bodyDiv w:val="1"/>
      <w:marLeft w:val="0"/>
      <w:marRight w:val="0"/>
      <w:marTop w:val="0"/>
      <w:marBottom w:val="0"/>
      <w:divBdr>
        <w:top w:val="none" w:sz="0" w:space="0" w:color="auto"/>
        <w:left w:val="none" w:sz="0" w:space="0" w:color="auto"/>
        <w:bottom w:val="none" w:sz="0" w:space="0" w:color="auto"/>
        <w:right w:val="none" w:sz="0" w:space="0" w:color="auto"/>
      </w:divBdr>
    </w:div>
    <w:div w:id="2009207317">
      <w:bodyDiv w:val="1"/>
      <w:marLeft w:val="0"/>
      <w:marRight w:val="0"/>
      <w:marTop w:val="0"/>
      <w:marBottom w:val="0"/>
      <w:divBdr>
        <w:top w:val="none" w:sz="0" w:space="0" w:color="auto"/>
        <w:left w:val="none" w:sz="0" w:space="0" w:color="auto"/>
        <w:bottom w:val="none" w:sz="0" w:space="0" w:color="auto"/>
        <w:right w:val="none" w:sz="0" w:space="0" w:color="auto"/>
      </w:divBdr>
    </w:div>
    <w:div w:id="2009601790">
      <w:bodyDiv w:val="1"/>
      <w:marLeft w:val="0"/>
      <w:marRight w:val="0"/>
      <w:marTop w:val="0"/>
      <w:marBottom w:val="0"/>
      <w:divBdr>
        <w:top w:val="none" w:sz="0" w:space="0" w:color="auto"/>
        <w:left w:val="none" w:sz="0" w:space="0" w:color="auto"/>
        <w:bottom w:val="none" w:sz="0" w:space="0" w:color="auto"/>
        <w:right w:val="none" w:sz="0" w:space="0" w:color="auto"/>
      </w:divBdr>
    </w:div>
    <w:div w:id="2009752073">
      <w:bodyDiv w:val="1"/>
      <w:marLeft w:val="0"/>
      <w:marRight w:val="0"/>
      <w:marTop w:val="0"/>
      <w:marBottom w:val="0"/>
      <w:divBdr>
        <w:top w:val="none" w:sz="0" w:space="0" w:color="auto"/>
        <w:left w:val="none" w:sz="0" w:space="0" w:color="auto"/>
        <w:bottom w:val="none" w:sz="0" w:space="0" w:color="auto"/>
        <w:right w:val="none" w:sz="0" w:space="0" w:color="auto"/>
      </w:divBdr>
    </w:div>
    <w:div w:id="2010329811">
      <w:bodyDiv w:val="1"/>
      <w:marLeft w:val="0"/>
      <w:marRight w:val="0"/>
      <w:marTop w:val="0"/>
      <w:marBottom w:val="0"/>
      <w:divBdr>
        <w:top w:val="none" w:sz="0" w:space="0" w:color="auto"/>
        <w:left w:val="none" w:sz="0" w:space="0" w:color="auto"/>
        <w:bottom w:val="none" w:sz="0" w:space="0" w:color="auto"/>
        <w:right w:val="none" w:sz="0" w:space="0" w:color="auto"/>
      </w:divBdr>
    </w:div>
    <w:div w:id="2010910142">
      <w:bodyDiv w:val="1"/>
      <w:marLeft w:val="0"/>
      <w:marRight w:val="0"/>
      <w:marTop w:val="0"/>
      <w:marBottom w:val="0"/>
      <w:divBdr>
        <w:top w:val="none" w:sz="0" w:space="0" w:color="auto"/>
        <w:left w:val="none" w:sz="0" w:space="0" w:color="auto"/>
        <w:bottom w:val="none" w:sz="0" w:space="0" w:color="auto"/>
        <w:right w:val="none" w:sz="0" w:space="0" w:color="auto"/>
      </w:divBdr>
    </w:div>
    <w:div w:id="2011135344">
      <w:bodyDiv w:val="1"/>
      <w:marLeft w:val="0"/>
      <w:marRight w:val="0"/>
      <w:marTop w:val="0"/>
      <w:marBottom w:val="0"/>
      <w:divBdr>
        <w:top w:val="none" w:sz="0" w:space="0" w:color="auto"/>
        <w:left w:val="none" w:sz="0" w:space="0" w:color="auto"/>
        <w:bottom w:val="none" w:sz="0" w:space="0" w:color="auto"/>
        <w:right w:val="none" w:sz="0" w:space="0" w:color="auto"/>
      </w:divBdr>
    </w:div>
    <w:div w:id="2011523588">
      <w:bodyDiv w:val="1"/>
      <w:marLeft w:val="0"/>
      <w:marRight w:val="0"/>
      <w:marTop w:val="0"/>
      <w:marBottom w:val="0"/>
      <w:divBdr>
        <w:top w:val="none" w:sz="0" w:space="0" w:color="auto"/>
        <w:left w:val="none" w:sz="0" w:space="0" w:color="auto"/>
        <w:bottom w:val="none" w:sz="0" w:space="0" w:color="auto"/>
        <w:right w:val="none" w:sz="0" w:space="0" w:color="auto"/>
      </w:divBdr>
    </w:div>
    <w:div w:id="2011566951">
      <w:bodyDiv w:val="1"/>
      <w:marLeft w:val="0"/>
      <w:marRight w:val="0"/>
      <w:marTop w:val="0"/>
      <w:marBottom w:val="0"/>
      <w:divBdr>
        <w:top w:val="none" w:sz="0" w:space="0" w:color="auto"/>
        <w:left w:val="none" w:sz="0" w:space="0" w:color="auto"/>
        <w:bottom w:val="none" w:sz="0" w:space="0" w:color="auto"/>
        <w:right w:val="none" w:sz="0" w:space="0" w:color="auto"/>
      </w:divBdr>
    </w:div>
    <w:div w:id="2011833585">
      <w:bodyDiv w:val="1"/>
      <w:marLeft w:val="0"/>
      <w:marRight w:val="0"/>
      <w:marTop w:val="0"/>
      <w:marBottom w:val="0"/>
      <w:divBdr>
        <w:top w:val="none" w:sz="0" w:space="0" w:color="auto"/>
        <w:left w:val="none" w:sz="0" w:space="0" w:color="auto"/>
        <w:bottom w:val="none" w:sz="0" w:space="0" w:color="auto"/>
        <w:right w:val="none" w:sz="0" w:space="0" w:color="auto"/>
      </w:divBdr>
    </w:div>
    <w:div w:id="2013021932">
      <w:bodyDiv w:val="1"/>
      <w:marLeft w:val="0"/>
      <w:marRight w:val="0"/>
      <w:marTop w:val="0"/>
      <w:marBottom w:val="0"/>
      <w:divBdr>
        <w:top w:val="none" w:sz="0" w:space="0" w:color="auto"/>
        <w:left w:val="none" w:sz="0" w:space="0" w:color="auto"/>
        <w:bottom w:val="none" w:sz="0" w:space="0" w:color="auto"/>
        <w:right w:val="none" w:sz="0" w:space="0" w:color="auto"/>
      </w:divBdr>
    </w:div>
    <w:div w:id="2013292424">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4214023">
      <w:bodyDiv w:val="1"/>
      <w:marLeft w:val="0"/>
      <w:marRight w:val="0"/>
      <w:marTop w:val="0"/>
      <w:marBottom w:val="0"/>
      <w:divBdr>
        <w:top w:val="none" w:sz="0" w:space="0" w:color="auto"/>
        <w:left w:val="none" w:sz="0" w:space="0" w:color="auto"/>
        <w:bottom w:val="none" w:sz="0" w:space="0" w:color="auto"/>
        <w:right w:val="none" w:sz="0" w:space="0" w:color="auto"/>
      </w:divBdr>
    </w:div>
    <w:div w:id="2014448647">
      <w:bodyDiv w:val="1"/>
      <w:marLeft w:val="0"/>
      <w:marRight w:val="0"/>
      <w:marTop w:val="0"/>
      <w:marBottom w:val="0"/>
      <w:divBdr>
        <w:top w:val="none" w:sz="0" w:space="0" w:color="auto"/>
        <w:left w:val="none" w:sz="0" w:space="0" w:color="auto"/>
        <w:bottom w:val="none" w:sz="0" w:space="0" w:color="auto"/>
        <w:right w:val="none" w:sz="0" w:space="0" w:color="auto"/>
      </w:divBdr>
    </w:div>
    <w:div w:id="2014721565">
      <w:bodyDiv w:val="1"/>
      <w:marLeft w:val="0"/>
      <w:marRight w:val="0"/>
      <w:marTop w:val="0"/>
      <w:marBottom w:val="0"/>
      <w:divBdr>
        <w:top w:val="none" w:sz="0" w:space="0" w:color="auto"/>
        <w:left w:val="none" w:sz="0" w:space="0" w:color="auto"/>
        <w:bottom w:val="none" w:sz="0" w:space="0" w:color="auto"/>
        <w:right w:val="none" w:sz="0" w:space="0" w:color="auto"/>
      </w:divBdr>
    </w:div>
    <w:div w:id="2014914257">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5722657">
      <w:bodyDiv w:val="1"/>
      <w:marLeft w:val="0"/>
      <w:marRight w:val="0"/>
      <w:marTop w:val="0"/>
      <w:marBottom w:val="0"/>
      <w:divBdr>
        <w:top w:val="none" w:sz="0" w:space="0" w:color="auto"/>
        <w:left w:val="none" w:sz="0" w:space="0" w:color="auto"/>
        <w:bottom w:val="none" w:sz="0" w:space="0" w:color="auto"/>
        <w:right w:val="none" w:sz="0" w:space="0" w:color="auto"/>
      </w:divBdr>
    </w:div>
    <w:div w:id="2015915878">
      <w:bodyDiv w:val="1"/>
      <w:marLeft w:val="0"/>
      <w:marRight w:val="0"/>
      <w:marTop w:val="0"/>
      <w:marBottom w:val="0"/>
      <w:divBdr>
        <w:top w:val="none" w:sz="0" w:space="0" w:color="auto"/>
        <w:left w:val="none" w:sz="0" w:space="0" w:color="auto"/>
        <w:bottom w:val="none" w:sz="0" w:space="0" w:color="auto"/>
        <w:right w:val="none" w:sz="0" w:space="0" w:color="auto"/>
      </w:divBdr>
    </w:div>
    <w:div w:id="2017074617">
      <w:bodyDiv w:val="1"/>
      <w:marLeft w:val="0"/>
      <w:marRight w:val="0"/>
      <w:marTop w:val="0"/>
      <w:marBottom w:val="0"/>
      <w:divBdr>
        <w:top w:val="none" w:sz="0" w:space="0" w:color="auto"/>
        <w:left w:val="none" w:sz="0" w:space="0" w:color="auto"/>
        <w:bottom w:val="none" w:sz="0" w:space="0" w:color="auto"/>
        <w:right w:val="none" w:sz="0" w:space="0" w:color="auto"/>
      </w:divBdr>
    </w:div>
    <w:div w:id="2017221797">
      <w:bodyDiv w:val="1"/>
      <w:marLeft w:val="0"/>
      <w:marRight w:val="0"/>
      <w:marTop w:val="0"/>
      <w:marBottom w:val="0"/>
      <w:divBdr>
        <w:top w:val="none" w:sz="0" w:space="0" w:color="auto"/>
        <w:left w:val="none" w:sz="0" w:space="0" w:color="auto"/>
        <w:bottom w:val="none" w:sz="0" w:space="0" w:color="auto"/>
        <w:right w:val="none" w:sz="0" w:space="0" w:color="auto"/>
      </w:divBdr>
    </w:div>
    <w:div w:id="2017229394">
      <w:bodyDiv w:val="1"/>
      <w:marLeft w:val="0"/>
      <w:marRight w:val="0"/>
      <w:marTop w:val="0"/>
      <w:marBottom w:val="0"/>
      <w:divBdr>
        <w:top w:val="none" w:sz="0" w:space="0" w:color="auto"/>
        <w:left w:val="none" w:sz="0" w:space="0" w:color="auto"/>
        <w:bottom w:val="none" w:sz="0" w:space="0" w:color="auto"/>
        <w:right w:val="none" w:sz="0" w:space="0" w:color="auto"/>
      </w:divBdr>
    </w:div>
    <w:div w:id="2018464225">
      <w:bodyDiv w:val="1"/>
      <w:marLeft w:val="0"/>
      <w:marRight w:val="0"/>
      <w:marTop w:val="0"/>
      <w:marBottom w:val="0"/>
      <w:divBdr>
        <w:top w:val="none" w:sz="0" w:space="0" w:color="auto"/>
        <w:left w:val="none" w:sz="0" w:space="0" w:color="auto"/>
        <w:bottom w:val="none" w:sz="0" w:space="0" w:color="auto"/>
        <w:right w:val="none" w:sz="0" w:space="0" w:color="auto"/>
      </w:divBdr>
    </w:div>
    <w:div w:id="2018579223">
      <w:bodyDiv w:val="1"/>
      <w:marLeft w:val="0"/>
      <w:marRight w:val="0"/>
      <w:marTop w:val="0"/>
      <w:marBottom w:val="0"/>
      <w:divBdr>
        <w:top w:val="none" w:sz="0" w:space="0" w:color="auto"/>
        <w:left w:val="none" w:sz="0" w:space="0" w:color="auto"/>
        <w:bottom w:val="none" w:sz="0" w:space="0" w:color="auto"/>
        <w:right w:val="none" w:sz="0" w:space="0" w:color="auto"/>
      </w:divBdr>
    </w:div>
    <w:div w:id="2018727472">
      <w:bodyDiv w:val="1"/>
      <w:marLeft w:val="0"/>
      <w:marRight w:val="0"/>
      <w:marTop w:val="0"/>
      <w:marBottom w:val="0"/>
      <w:divBdr>
        <w:top w:val="none" w:sz="0" w:space="0" w:color="auto"/>
        <w:left w:val="none" w:sz="0" w:space="0" w:color="auto"/>
        <w:bottom w:val="none" w:sz="0" w:space="0" w:color="auto"/>
        <w:right w:val="none" w:sz="0" w:space="0" w:color="auto"/>
      </w:divBdr>
    </w:div>
    <w:div w:id="2018771131">
      <w:bodyDiv w:val="1"/>
      <w:marLeft w:val="0"/>
      <w:marRight w:val="0"/>
      <w:marTop w:val="0"/>
      <w:marBottom w:val="0"/>
      <w:divBdr>
        <w:top w:val="none" w:sz="0" w:space="0" w:color="auto"/>
        <w:left w:val="none" w:sz="0" w:space="0" w:color="auto"/>
        <w:bottom w:val="none" w:sz="0" w:space="0" w:color="auto"/>
        <w:right w:val="none" w:sz="0" w:space="0" w:color="auto"/>
      </w:divBdr>
    </w:div>
    <w:div w:id="2019624633">
      <w:bodyDiv w:val="1"/>
      <w:marLeft w:val="0"/>
      <w:marRight w:val="0"/>
      <w:marTop w:val="0"/>
      <w:marBottom w:val="0"/>
      <w:divBdr>
        <w:top w:val="none" w:sz="0" w:space="0" w:color="auto"/>
        <w:left w:val="none" w:sz="0" w:space="0" w:color="auto"/>
        <w:bottom w:val="none" w:sz="0" w:space="0" w:color="auto"/>
        <w:right w:val="none" w:sz="0" w:space="0" w:color="auto"/>
      </w:divBdr>
    </w:div>
    <w:div w:id="2019847309">
      <w:bodyDiv w:val="1"/>
      <w:marLeft w:val="0"/>
      <w:marRight w:val="0"/>
      <w:marTop w:val="0"/>
      <w:marBottom w:val="0"/>
      <w:divBdr>
        <w:top w:val="none" w:sz="0" w:space="0" w:color="auto"/>
        <w:left w:val="none" w:sz="0" w:space="0" w:color="auto"/>
        <w:bottom w:val="none" w:sz="0" w:space="0" w:color="auto"/>
        <w:right w:val="none" w:sz="0" w:space="0" w:color="auto"/>
      </w:divBdr>
    </w:div>
    <w:div w:id="2019885835">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157327">
      <w:bodyDiv w:val="1"/>
      <w:marLeft w:val="0"/>
      <w:marRight w:val="0"/>
      <w:marTop w:val="0"/>
      <w:marBottom w:val="0"/>
      <w:divBdr>
        <w:top w:val="none" w:sz="0" w:space="0" w:color="auto"/>
        <w:left w:val="none" w:sz="0" w:space="0" w:color="auto"/>
        <w:bottom w:val="none" w:sz="0" w:space="0" w:color="auto"/>
        <w:right w:val="none" w:sz="0" w:space="0" w:color="auto"/>
      </w:divBdr>
    </w:div>
    <w:div w:id="2020622656">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929128">
      <w:bodyDiv w:val="1"/>
      <w:marLeft w:val="0"/>
      <w:marRight w:val="0"/>
      <w:marTop w:val="0"/>
      <w:marBottom w:val="0"/>
      <w:divBdr>
        <w:top w:val="none" w:sz="0" w:space="0" w:color="auto"/>
        <w:left w:val="none" w:sz="0" w:space="0" w:color="auto"/>
        <w:bottom w:val="none" w:sz="0" w:space="0" w:color="auto"/>
        <w:right w:val="none" w:sz="0" w:space="0" w:color="auto"/>
      </w:divBdr>
    </w:div>
    <w:div w:id="2022051435">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2704115">
      <w:bodyDiv w:val="1"/>
      <w:marLeft w:val="0"/>
      <w:marRight w:val="0"/>
      <w:marTop w:val="0"/>
      <w:marBottom w:val="0"/>
      <w:divBdr>
        <w:top w:val="none" w:sz="0" w:space="0" w:color="auto"/>
        <w:left w:val="none" w:sz="0" w:space="0" w:color="auto"/>
        <w:bottom w:val="none" w:sz="0" w:space="0" w:color="auto"/>
        <w:right w:val="none" w:sz="0" w:space="0" w:color="auto"/>
      </w:divBdr>
    </w:div>
    <w:div w:id="2023124987">
      <w:bodyDiv w:val="1"/>
      <w:marLeft w:val="0"/>
      <w:marRight w:val="0"/>
      <w:marTop w:val="0"/>
      <w:marBottom w:val="0"/>
      <w:divBdr>
        <w:top w:val="none" w:sz="0" w:space="0" w:color="auto"/>
        <w:left w:val="none" w:sz="0" w:space="0" w:color="auto"/>
        <w:bottom w:val="none" w:sz="0" w:space="0" w:color="auto"/>
        <w:right w:val="none" w:sz="0" w:space="0" w:color="auto"/>
      </w:divBdr>
    </w:div>
    <w:div w:id="2023700352">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555169">
      <w:bodyDiv w:val="1"/>
      <w:marLeft w:val="0"/>
      <w:marRight w:val="0"/>
      <w:marTop w:val="0"/>
      <w:marBottom w:val="0"/>
      <w:divBdr>
        <w:top w:val="none" w:sz="0" w:space="0" w:color="auto"/>
        <w:left w:val="none" w:sz="0" w:space="0" w:color="auto"/>
        <w:bottom w:val="none" w:sz="0" w:space="0" w:color="auto"/>
        <w:right w:val="none" w:sz="0" w:space="0" w:color="auto"/>
      </w:divBdr>
    </w:div>
    <w:div w:id="2024748635">
      <w:bodyDiv w:val="1"/>
      <w:marLeft w:val="0"/>
      <w:marRight w:val="0"/>
      <w:marTop w:val="0"/>
      <w:marBottom w:val="0"/>
      <w:divBdr>
        <w:top w:val="none" w:sz="0" w:space="0" w:color="auto"/>
        <w:left w:val="none" w:sz="0" w:space="0" w:color="auto"/>
        <w:bottom w:val="none" w:sz="0" w:space="0" w:color="auto"/>
        <w:right w:val="none" w:sz="0" w:space="0" w:color="auto"/>
      </w:divBdr>
    </w:div>
    <w:div w:id="2025277311">
      <w:bodyDiv w:val="1"/>
      <w:marLeft w:val="0"/>
      <w:marRight w:val="0"/>
      <w:marTop w:val="0"/>
      <w:marBottom w:val="0"/>
      <w:divBdr>
        <w:top w:val="none" w:sz="0" w:space="0" w:color="auto"/>
        <w:left w:val="none" w:sz="0" w:space="0" w:color="auto"/>
        <w:bottom w:val="none" w:sz="0" w:space="0" w:color="auto"/>
        <w:right w:val="none" w:sz="0" w:space="0" w:color="auto"/>
      </w:divBdr>
    </w:div>
    <w:div w:id="2025279289">
      <w:bodyDiv w:val="1"/>
      <w:marLeft w:val="0"/>
      <w:marRight w:val="0"/>
      <w:marTop w:val="0"/>
      <w:marBottom w:val="0"/>
      <w:divBdr>
        <w:top w:val="none" w:sz="0" w:space="0" w:color="auto"/>
        <w:left w:val="none" w:sz="0" w:space="0" w:color="auto"/>
        <w:bottom w:val="none" w:sz="0" w:space="0" w:color="auto"/>
        <w:right w:val="none" w:sz="0" w:space="0" w:color="auto"/>
      </w:divBdr>
    </w:div>
    <w:div w:id="2025667575">
      <w:bodyDiv w:val="1"/>
      <w:marLeft w:val="0"/>
      <w:marRight w:val="0"/>
      <w:marTop w:val="0"/>
      <w:marBottom w:val="0"/>
      <w:divBdr>
        <w:top w:val="none" w:sz="0" w:space="0" w:color="auto"/>
        <w:left w:val="none" w:sz="0" w:space="0" w:color="auto"/>
        <w:bottom w:val="none" w:sz="0" w:space="0" w:color="auto"/>
        <w:right w:val="none" w:sz="0" w:space="0" w:color="auto"/>
      </w:divBdr>
    </w:div>
    <w:div w:id="2025931814">
      <w:bodyDiv w:val="1"/>
      <w:marLeft w:val="0"/>
      <w:marRight w:val="0"/>
      <w:marTop w:val="0"/>
      <w:marBottom w:val="0"/>
      <w:divBdr>
        <w:top w:val="none" w:sz="0" w:space="0" w:color="auto"/>
        <w:left w:val="none" w:sz="0" w:space="0" w:color="auto"/>
        <w:bottom w:val="none" w:sz="0" w:space="0" w:color="auto"/>
        <w:right w:val="none" w:sz="0" w:space="0" w:color="auto"/>
      </w:divBdr>
    </w:div>
    <w:div w:id="2025934560">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398587">
      <w:bodyDiv w:val="1"/>
      <w:marLeft w:val="0"/>
      <w:marRight w:val="0"/>
      <w:marTop w:val="0"/>
      <w:marBottom w:val="0"/>
      <w:divBdr>
        <w:top w:val="none" w:sz="0" w:space="0" w:color="auto"/>
        <w:left w:val="none" w:sz="0" w:space="0" w:color="auto"/>
        <w:bottom w:val="none" w:sz="0" w:space="0" w:color="auto"/>
        <w:right w:val="none" w:sz="0" w:space="0" w:color="auto"/>
      </w:divBdr>
    </w:div>
    <w:div w:id="2026662595">
      <w:bodyDiv w:val="1"/>
      <w:marLeft w:val="0"/>
      <w:marRight w:val="0"/>
      <w:marTop w:val="0"/>
      <w:marBottom w:val="0"/>
      <w:divBdr>
        <w:top w:val="none" w:sz="0" w:space="0" w:color="auto"/>
        <w:left w:val="none" w:sz="0" w:space="0" w:color="auto"/>
        <w:bottom w:val="none" w:sz="0" w:space="0" w:color="auto"/>
        <w:right w:val="none" w:sz="0" w:space="0" w:color="auto"/>
      </w:divBdr>
    </w:div>
    <w:div w:id="2027054613">
      <w:bodyDiv w:val="1"/>
      <w:marLeft w:val="0"/>
      <w:marRight w:val="0"/>
      <w:marTop w:val="0"/>
      <w:marBottom w:val="0"/>
      <w:divBdr>
        <w:top w:val="none" w:sz="0" w:space="0" w:color="auto"/>
        <w:left w:val="none" w:sz="0" w:space="0" w:color="auto"/>
        <w:bottom w:val="none" w:sz="0" w:space="0" w:color="auto"/>
        <w:right w:val="none" w:sz="0" w:space="0" w:color="auto"/>
      </w:divBdr>
    </w:div>
    <w:div w:id="2027245977">
      <w:bodyDiv w:val="1"/>
      <w:marLeft w:val="0"/>
      <w:marRight w:val="0"/>
      <w:marTop w:val="0"/>
      <w:marBottom w:val="0"/>
      <w:divBdr>
        <w:top w:val="none" w:sz="0" w:space="0" w:color="auto"/>
        <w:left w:val="none" w:sz="0" w:space="0" w:color="auto"/>
        <w:bottom w:val="none" w:sz="0" w:space="0" w:color="auto"/>
        <w:right w:val="none" w:sz="0" w:space="0" w:color="auto"/>
      </w:divBdr>
    </w:div>
    <w:div w:id="2027362938">
      <w:bodyDiv w:val="1"/>
      <w:marLeft w:val="0"/>
      <w:marRight w:val="0"/>
      <w:marTop w:val="0"/>
      <w:marBottom w:val="0"/>
      <w:divBdr>
        <w:top w:val="none" w:sz="0" w:space="0" w:color="auto"/>
        <w:left w:val="none" w:sz="0" w:space="0" w:color="auto"/>
        <w:bottom w:val="none" w:sz="0" w:space="0" w:color="auto"/>
        <w:right w:val="none" w:sz="0" w:space="0" w:color="auto"/>
      </w:divBdr>
    </w:div>
    <w:div w:id="2027823057">
      <w:bodyDiv w:val="1"/>
      <w:marLeft w:val="0"/>
      <w:marRight w:val="0"/>
      <w:marTop w:val="0"/>
      <w:marBottom w:val="0"/>
      <w:divBdr>
        <w:top w:val="none" w:sz="0" w:space="0" w:color="auto"/>
        <w:left w:val="none" w:sz="0" w:space="0" w:color="auto"/>
        <w:bottom w:val="none" w:sz="0" w:space="0" w:color="auto"/>
        <w:right w:val="none" w:sz="0" w:space="0" w:color="auto"/>
      </w:divBdr>
    </w:div>
    <w:div w:id="2027825198">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8095422">
      <w:bodyDiv w:val="1"/>
      <w:marLeft w:val="0"/>
      <w:marRight w:val="0"/>
      <w:marTop w:val="0"/>
      <w:marBottom w:val="0"/>
      <w:divBdr>
        <w:top w:val="none" w:sz="0" w:space="0" w:color="auto"/>
        <w:left w:val="none" w:sz="0" w:space="0" w:color="auto"/>
        <w:bottom w:val="none" w:sz="0" w:space="0" w:color="auto"/>
        <w:right w:val="none" w:sz="0" w:space="0" w:color="auto"/>
      </w:divBdr>
    </w:div>
    <w:div w:id="2028171653">
      <w:bodyDiv w:val="1"/>
      <w:marLeft w:val="0"/>
      <w:marRight w:val="0"/>
      <w:marTop w:val="0"/>
      <w:marBottom w:val="0"/>
      <w:divBdr>
        <w:top w:val="none" w:sz="0" w:space="0" w:color="auto"/>
        <w:left w:val="none" w:sz="0" w:space="0" w:color="auto"/>
        <w:bottom w:val="none" w:sz="0" w:space="0" w:color="auto"/>
        <w:right w:val="none" w:sz="0" w:space="0" w:color="auto"/>
      </w:divBdr>
    </w:div>
    <w:div w:id="2028174913">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824031">
      <w:bodyDiv w:val="1"/>
      <w:marLeft w:val="0"/>
      <w:marRight w:val="0"/>
      <w:marTop w:val="0"/>
      <w:marBottom w:val="0"/>
      <w:divBdr>
        <w:top w:val="none" w:sz="0" w:space="0" w:color="auto"/>
        <w:left w:val="none" w:sz="0" w:space="0" w:color="auto"/>
        <w:bottom w:val="none" w:sz="0" w:space="0" w:color="auto"/>
        <w:right w:val="none" w:sz="0" w:space="0" w:color="auto"/>
      </w:divBdr>
    </w:div>
    <w:div w:id="2029022005">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180446">
      <w:bodyDiv w:val="1"/>
      <w:marLeft w:val="0"/>
      <w:marRight w:val="0"/>
      <w:marTop w:val="0"/>
      <w:marBottom w:val="0"/>
      <w:divBdr>
        <w:top w:val="none" w:sz="0" w:space="0" w:color="auto"/>
        <w:left w:val="none" w:sz="0" w:space="0" w:color="auto"/>
        <w:bottom w:val="none" w:sz="0" w:space="0" w:color="auto"/>
        <w:right w:val="none" w:sz="0" w:space="0" w:color="auto"/>
      </w:divBdr>
    </w:div>
    <w:div w:id="2030444799">
      <w:bodyDiv w:val="1"/>
      <w:marLeft w:val="0"/>
      <w:marRight w:val="0"/>
      <w:marTop w:val="0"/>
      <w:marBottom w:val="0"/>
      <w:divBdr>
        <w:top w:val="none" w:sz="0" w:space="0" w:color="auto"/>
        <w:left w:val="none" w:sz="0" w:space="0" w:color="auto"/>
        <w:bottom w:val="none" w:sz="0" w:space="0" w:color="auto"/>
        <w:right w:val="none" w:sz="0" w:space="0" w:color="auto"/>
      </w:divBdr>
    </w:div>
    <w:div w:id="2030446090">
      <w:bodyDiv w:val="1"/>
      <w:marLeft w:val="0"/>
      <w:marRight w:val="0"/>
      <w:marTop w:val="0"/>
      <w:marBottom w:val="0"/>
      <w:divBdr>
        <w:top w:val="none" w:sz="0" w:space="0" w:color="auto"/>
        <w:left w:val="none" w:sz="0" w:space="0" w:color="auto"/>
        <w:bottom w:val="none" w:sz="0" w:space="0" w:color="auto"/>
        <w:right w:val="none" w:sz="0" w:space="0" w:color="auto"/>
      </w:divBdr>
    </w:div>
    <w:div w:id="2030911207">
      <w:bodyDiv w:val="1"/>
      <w:marLeft w:val="0"/>
      <w:marRight w:val="0"/>
      <w:marTop w:val="0"/>
      <w:marBottom w:val="0"/>
      <w:divBdr>
        <w:top w:val="none" w:sz="0" w:space="0" w:color="auto"/>
        <w:left w:val="none" w:sz="0" w:space="0" w:color="auto"/>
        <w:bottom w:val="none" w:sz="0" w:space="0" w:color="auto"/>
        <w:right w:val="none" w:sz="0" w:space="0" w:color="auto"/>
      </w:divBdr>
    </w:div>
    <w:div w:id="2030987236">
      <w:bodyDiv w:val="1"/>
      <w:marLeft w:val="0"/>
      <w:marRight w:val="0"/>
      <w:marTop w:val="0"/>
      <w:marBottom w:val="0"/>
      <w:divBdr>
        <w:top w:val="none" w:sz="0" w:space="0" w:color="auto"/>
        <w:left w:val="none" w:sz="0" w:space="0" w:color="auto"/>
        <w:bottom w:val="none" w:sz="0" w:space="0" w:color="auto"/>
        <w:right w:val="none" w:sz="0" w:space="0" w:color="auto"/>
      </w:divBdr>
    </w:div>
    <w:div w:id="2031100151">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443968">
      <w:bodyDiv w:val="1"/>
      <w:marLeft w:val="0"/>
      <w:marRight w:val="0"/>
      <w:marTop w:val="0"/>
      <w:marBottom w:val="0"/>
      <w:divBdr>
        <w:top w:val="none" w:sz="0" w:space="0" w:color="auto"/>
        <w:left w:val="none" w:sz="0" w:space="0" w:color="auto"/>
        <w:bottom w:val="none" w:sz="0" w:space="0" w:color="auto"/>
        <w:right w:val="none" w:sz="0" w:space="0" w:color="auto"/>
      </w:divBdr>
    </w:div>
    <w:div w:id="2031449692">
      <w:bodyDiv w:val="1"/>
      <w:marLeft w:val="0"/>
      <w:marRight w:val="0"/>
      <w:marTop w:val="0"/>
      <w:marBottom w:val="0"/>
      <w:divBdr>
        <w:top w:val="none" w:sz="0" w:space="0" w:color="auto"/>
        <w:left w:val="none" w:sz="0" w:space="0" w:color="auto"/>
        <w:bottom w:val="none" w:sz="0" w:space="0" w:color="auto"/>
        <w:right w:val="none" w:sz="0" w:space="0" w:color="auto"/>
      </w:divBdr>
    </w:div>
    <w:div w:id="2032221003">
      <w:bodyDiv w:val="1"/>
      <w:marLeft w:val="0"/>
      <w:marRight w:val="0"/>
      <w:marTop w:val="0"/>
      <w:marBottom w:val="0"/>
      <w:divBdr>
        <w:top w:val="none" w:sz="0" w:space="0" w:color="auto"/>
        <w:left w:val="none" w:sz="0" w:space="0" w:color="auto"/>
        <w:bottom w:val="none" w:sz="0" w:space="0" w:color="auto"/>
        <w:right w:val="none" w:sz="0" w:space="0" w:color="auto"/>
      </w:divBdr>
    </w:div>
    <w:div w:id="2034376383">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036413">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228366">
      <w:bodyDiv w:val="1"/>
      <w:marLeft w:val="0"/>
      <w:marRight w:val="0"/>
      <w:marTop w:val="0"/>
      <w:marBottom w:val="0"/>
      <w:divBdr>
        <w:top w:val="none" w:sz="0" w:space="0" w:color="auto"/>
        <w:left w:val="none" w:sz="0" w:space="0" w:color="auto"/>
        <w:bottom w:val="none" w:sz="0" w:space="0" w:color="auto"/>
        <w:right w:val="none" w:sz="0" w:space="0" w:color="auto"/>
      </w:divBdr>
    </w:div>
    <w:div w:id="2035494833">
      <w:bodyDiv w:val="1"/>
      <w:marLeft w:val="0"/>
      <w:marRight w:val="0"/>
      <w:marTop w:val="0"/>
      <w:marBottom w:val="0"/>
      <w:divBdr>
        <w:top w:val="none" w:sz="0" w:space="0" w:color="auto"/>
        <w:left w:val="none" w:sz="0" w:space="0" w:color="auto"/>
        <w:bottom w:val="none" w:sz="0" w:space="0" w:color="auto"/>
        <w:right w:val="none" w:sz="0" w:space="0" w:color="auto"/>
      </w:divBdr>
    </w:div>
    <w:div w:id="2035693855">
      <w:bodyDiv w:val="1"/>
      <w:marLeft w:val="0"/>
      <w:marRight w:val="0"/>
      <w:marTop w:val="0"/>
      <w:marBottom w:val="0"/>
      <w:divBdr>
        <w:top w:val="none" w:sz="0" w:space="0" w:color="auto"/>
        <w:left w:val="none" w:sz="0" w:space="0" w:color="auto"/>
        <w:bottom w:val="none" w:sz="0" w:space="0" w:color="auto"/>
        <w:right w:val="none" w:sz="0" w:space="0" w:color="auto"/>
      </w:divBdr>
    </w:div>
    <w:div w:id="2035961267">
      <w:bodyDiv w:val="1"/>
      <w:marLeft w:val="0"/>
      <w:marRight w:val="0"/>
      <w:marTop w:val="0"/>
      <w:marBottom w:val="0"/>
      <w:divBdr>
        <w:top w:val="none" w:sz="0" w:space="0" w:color="auto"/>
        <w:left w:val="none" w:sz="0" w:space="0" w:color="auto"/>
        <w:bottom w:val="none" w:sz="0" w:space="0" w:color="auto"/>
        <w:right w:val="none" w:sz="0" w:space="0" w:color="auto"/>
      </w:divBdr>
    </w:div>
    <w:div w:id="2036270277">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7853120">
      <w:bodyDiv w:val="1"/>
      <w:marLeft w:val="0"/>
      <w:marRight w:val="0"/>
      <w:marTop w:val="0"/>
      <w:marBottom w:val="0"/>
      <w:divBdr>
        <w:top w:val="none" w:sz="0" w:space="0" w:color="auto"/>
        <w:left w:val="none" w:sz="0" w:space="0" w:color="auto"/>
        <w:bottom w:val="none" w:sz="0" w:space="0" w:color="auto"/>
        <w:right w:val="none" w:sz="0" w:space="0" w:color="auto"/>
      </w:divBdr>
    </w:div>
    <w:div w:id="2037921615">
      <w:bodyDiv w:val="1"/>
      <w:marLeft w:val="0"/>
      <w:marRight w:val="0"/>
      <w:marTop w:val="0"/>
      <w:marBottom w:val="0"/>
      <w:divBdr>
        <w:top w:val="none" w:sz="0" w:space="0" w:color="auto"/>
        <w:left w:val="none" w:sz="0" w:space="0" w:color="auto"/>
        <w:bottom w:val="none" w:sz="0" w:space="0" w:color="auto"/>
        <w:right w:val="none" w:sz="0" w:space="0" w:color="auto"/>
      </w:divBdr>
    </w:div>
    <w:div w:id="2037925517">
      <w:bodyDiv w:val="1"/>
      <w:marLeft w:val="0"/>
      <w:marRight w:val="0"/>
      <w:marTop w:val="0"/>
      <w:marBottom w:val="0"/>
      <w:divBdr>
        <w:top w:val="none" w:sz="0" w:space="0" w:color="auto"/>
        <w:left w:val="none" w:sz="0" w:space="0" w:color="auto"/>
        <w:bottom w:val="none" w:sz="0" w:space="0" w:color="auto"/>
        <w:right w:val="none" w:sz="0" w:space="0" w:color="auto"/>
      </w:divBdr>
    </w:div>
    <w:div w:id="2038122033">
      <w:bodyDiv w:val="1"/>
      <w:marLeft w:val="0"/>
      <w:marRight w:val="0"/>
      <w:marTop w:val="0"/>
      <w:marBottom w:val="0"/>
      <w:divBdr>
        <w:top w:val="none" w:sz="0" w:space="0" w:color="auto"/>
        <w:left w:val="none" w:sz="0" w:space="0" w:color="auto"/>
        <w:bottom w:val="none" w:sz="0" w:space="0" w:color="auto"/>
        <w:right w:val="none" w:sz="0" w:space="0" w:color="auto"/>
      </w:divBdr>
    </w:div>
    <w:div w:id="2038383132">
      <w:bodyDiv w:val="1"/>
      <w:marLeft w:val="0"/>
      <w:marRight w:val="0"/>
      <w:marTop w:val="0"/>
      <w:marBottom w:val="0"/>
      <w:divBdr>
        <w:top w:val="none" w:sz="0" w:space="0" w:color="auto"/>
        <w:left w:val="none" w:sz="0" w:space="0" w:color="auto"/>
        <w:bottom w:val="none" w:sz="0" w:space="0" w:color="auto"/>
        <w:right w:val="none" w:sz="0" w:space="0" w:color="auto"/>
      </w:divBdr>
    </w:div>
    <w:div w:id="2038582602">
      <w:bodyDiv w:val="1"/>
      <w:marLeft w:val="0"/>
      <w:marRight w:val="0"/>
      <w:marTop w:val="0"/>
      <w:marBottom w:val="0"/>
      <w:divBdr>
        <w:top w:val="none" w:sz="0" w:space="0" w:color="auto"/>
        <w:left w:val="none" w:sz="0" w:space="0" w:color="auto"/>
        <w:bottom w:val="none" w:sz="0" w:space="0" w:color="auto"/>
        <w:right w:val="none" w:sz="0" w:space="0" w:color="auto"/>
      </w:divBdr>
    </w:div>
    <w:div w:id="2038652370">
      <w:bodyDiv w:val="1"/>
      <w:marLeft w:val="0"/>
      <w:marRight w:val="0"/>
      <w:marTop w:val="0"/>
      <w:marBottom w:val="0"/>
      <w:divBdr>
        <w:top w:val="none" w:sz="0" w:space="0" w:color="auto"/>
        <w:left w:val="none" w:sz="0" w:space="0" w:color="auto"/>
        <w:bottom w:val="none" w:sz="0" w:space="0" w:color="auto"/>
        <w:right w:val="none" w:sz="0" w:space="0" w:color="auto"/>
      </w:divBdr>
    </w:div>
    <w:div w:id="2038894867">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431889">
      <w:bodyDiv w:val="1"/>
      <w:marLeft w:val="0"/>
      <w:marRight w:val="0"/>
      <w:marTop w:val="0"/>
      <w:marBottom w:val="0"/>
      <w:divBdr>
        <w:top w:val="none" w:sz="0" w:space="0" w:color="auto"/>
        <w:left w:val="none" w:sz="0" w:space="0" w:color="auto"/>
        <w:bottom w:val="none" w:sz="0" w:space="0" w:color="auto"/>
        <w:right w:val="none" w:sz="0" w:space="0" w:color="auto"/>
      </w:divBdr>
    </w:div>
    <w:div w:id="2039500230">
      <w:bodyDiv w:val="1"/>
      <w:marLeft w:val="0"/>
      <w:marRight w:val="0"/>
      <w:marTop w:val="0"/>
      <w:marBottom w:val="0"/>
      <w:divBdr>
        <w:top w:val="none" w:sz="0" w:space="0" w:color="auto"/>
        <w:left w:val="none" w:sz="0" w:space="0" w:color="auto"/>
        <w:bottom w:val="none" w:sz="0" w:space="0" w:color="auto"/>
        <w:right w:val="none" w:sz="0" w:space="0" w:color="auto"/>
      </w:divBdr>
    </w:div>
    <w:div w:id="2039769715">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40621119">
      <w:bodyDiv w:val="1"/>
      <w:marLeft w:val="0"/>
      <w:marRight w:val="0"/>
      <w:marTop w:val="0"/>
      <w:marBottom w:val="0"/>
      <w:divBdr>
        <w:top w:val="none" w:sz="0" w:space="0" w:color="auto"/>
        <w:left w:val="none" w:sz="0" w:space="0" w:color="auto"/>
        <w:bottom w:val="none" w:sz="0" w:space="0" w:color="auto"/>
        <w:right w:val="none" w:sz="0" w:space="0" w:color="auto"/>
      </w:divBdr>
    </w:div>
    <w:div w:id="2040860199">
      <w:bodyDiv w:val="1"/>
      <w:marLeft w:val="0"/>
      <w:marRight w:val="0"/>
      <w:marTop w:val="0"/>
      <w:marBottom w:val="0"/>
      <w:divBdr>
        <w:top w:val="none" w:sz="0" w:space="0" w:color="auto"/>
        <w:left w:val="none" w:sz="0" w:space="0" w:color="auto"/>
        <w:bottom w:val="none" w:sz="0" w:space="0" w:color="auto"/>
        <w:right w:val="none" w:sz="0" w:space="0" w:color="auto"/>
      </w:divBdr>
    </w:div>
    <w:div w:id="2041277854">
      <w:bodyDiv w:val="1"/>
      <w:marLeft w:val="0"/>
      <w:marRight w:val="0"/>
      <w:marTop w:val="0"/>
      <w:marBottom w:val="0"/>
      <w:divBdr>
        <w:top w:val="none" w:sz="0" w:space="0" w:color="auto"/>
        <w:left w:val="none" w:sz="0" w:space="0" w:color="auto"/>
        <w:bottom w:val="none" w:sz="0" w:space="0" w:color="auto"/>
        <w:right w:val="none" w:sz="0" w:space="0" w:color="auto"/>
      </w:divBdr>
    </w:div>
    <w:div w:id="2041278188">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1859739">
      <w:bodyDiv w:val="1"/>
      <w:marLeft w:val="0"/>
      <w:marRight w:val="0"/>
      <w:marTop w:val="0"/>
      <w:marBottom w:val="0"/>
      <w:divBdr>
        <w:top w:val="none" w:sz="0" w:space="0" w:color="auto"/>
        <w:left w:val="none" w:sz="0" w:space="0" w:color="auto"/>
        <w:bottom w:val="none" w:sz="0" w:space="0" w:color="auto"/>
        <w:right w:val="none" w:sz="0" w:space="0" w:color="auto"/>
      </w:divBdr>
    </w:div>
    <w:div w:id="2042054253">
      <w:bodyDiv w:val="1"/>
      <w:marLeft w:val="0"/>
      <w:marRight w:val="0"/>
      <w:marTop w:val="0"/>
      <w:marBottom w:val="0"/>
      <w:divBdr>
        <w:top w:val="none" w:sz="0" w:space="0" w:color="auto"/>
        <w:left w:val="none" w:sz="0" w:space="0" w:color="auto"/>
        <w:bottom w:val="none" w:sz="0" w:space="0" w:color="auto"/>
        <w:right w:val="none" w:sz="0" w:space="0" w:color="auto"/>
      </w:divBdr>
    </w:div>
    <w:div w:id="2042629562">
      <w:bodyDiv w:val="1"/>
      <w:marLeft w:val="0"/>
      <w:marRight w:val="0"/>
      <w:marTop w:val="0"/>
      <w:marBottom w:val="0"/>
      <w:divBdr>
        <w:top w:val="none" w:sz="0" w:space="0" w:color="auto"/>
        <w:left w:val="none" w:sz="0" w:space="0" w:color="auto"/>
        <w:bottom w:val="none" w:sz="0" w:space="0" w:color="auto"/>
        <w:right w:val="none" w:sz="0" w:space="0" w:color="auto"/>
      </w:divBdr>
    </w:div>
    <w:div w:id="2042825360">
      <w:bodyDiv w:val="1"/>
      <w:marLeft w:val="0"/>
      <w:marRight w:val="0"/>
      <w:marTop w:val="0"/>
      <w:marBottom w:val="0"/>
      <w:divBdr>
        <w:top w:val="none" w:sz="0" w:space="0" w:color="auto"/>
        <w:left w:val="none" w:sz="0" w:space="0" w:color="auto"/>
        <w:bottom w:val="none" w:sz="0" w:space="0" w:color="auto"/>
        <w:right w:val="none" w:sz="0" w:space="0" w:color="auto"/>
      </w:divBdr>
    </w:div>
    <w:div w:id="2042826813">
      <w:bodyDiv w:val="1"/>
      <w:marLeft w:val="0"/>
      <w:marRight w:val="0"/>
      <w:marTop w:val="0"/>
      <w:marBottom w:val="0"/>
      <w:divBdr>
        <w:top w:val="none" w:sz="0" w:space="0" w:color="auto"/>
        <w:left w:val="none" w:sz="0" w:space="0" w:color="auto"/>
        <w:bottom w:val="none" w:sz="0" w:space="0" w:color="auto"/>
        <w:right w:val="none" w:sz="0" w:space="0" w:color="auto"/>
      </w:divBdr>
    </w:div>
    <w:div w:id="2042969174">
      <w:bodyDiv w:val="1"/>
      <w:marLeft w:val="0"/>
      <w:marRight w:val="0"/>
      <w:marTop w:val="0"/>
      <w:marBottom w:val="0"/>
      <w:divBdr>
        <w:top w:val="none" w:sz="0" w:space="0" w:color="auto"/>
        <w:left w:val="none" w:sz="0" w:space="0" w:color="auto"/>
        <w:bottom w:val="none" w:sz="0" w:space="0" w:color="auto"/>
        <w:right w:val="none" w:sz="0" w:space="0" w:color="auto"/>
      </w:divBdr>
    </w:div>
    <w:div w:id="2043087614">
      <w:bodyDiv w:val="1"/>
      <w:marLeft w:val="0"/>
      <w:marRight w:val="0"/>
      <w:marTop w:val="0"/>
      <w:marBottom w:val="0"/>
      <w:divBdr>
        <w:top w:val="none" w:sz="0" w:space="0" w:color="auto"/>
        <w:left w:val="none" w:sz="0" w:space="0" w:color="auto"/>
        <w:bottom w:val="none" w:sz="0" w:space="0" w:color="auto"/>
        <w:right w:val="none" w:sz="0" w:space="0" w:color="auto"/>
      </w:divBdr>
    </w:div>
    <w:div w:id="2043239101">
      <w:bodyDiv w:val="1"/>
      <w:marLeft w:val="0"/>
      <w:marRight w:val="0"/>
      <w:marTop w:val="0"/>
      <w:marBottom w:val="0"/>
      <w:divBdr>
        <w:top w:val="none" w:sz="0" w:space="0" w:color="auto"/>
        <w:left w:val="none" w:sz="0" w:space="0" w:color="auto"/>
        <w:bottom w:val="none" w:sz="0" w:space="0" w:color="auto"/>
        <w:right w:val="none" w:sz="0" w:space="0" w:color="auto"/>
      </w:divBdr>
    </w:div>
    <w:div w:id="2043359706">
      <w:bodyDiv w:val="1"/>
      <w:marLeft w:val="0"/>
      <w:marRight w:val="0"/>
      <w:marTop w:val="0"/>
      <w:marBottom w:val="0"/>
      <w:divBdr>
        <w:top w:val="none" w:sz="0" w:space="0" w:color="auto"/>
        <w:left w:val="none" w:sz="0" w:space="0" w:color="auto"/>
        <w:bottom w:val="none" w:sz="0" w:space="0" w:color="auto"/>
        <w:right w:val="none" w:sz="0" w:space="0" w:color="auto"/>
      </w:divBdr>
    </w:div>
    <w:div w:id="2043362823">
      <w:bodyDiv w:val="1"/>
      <w:marLeft w:val="0"/>
      <w:marRight w:val="0"/>
      <w:marTop w:val="0"/>
      <w:marBottom w:val="0"/>
      <w:divBdr>
        <w:top w:val="none" w:sz="0" w:space="0" w:color="auto"/>
        <w:left w:val="none" w:sz="0" w:space="0" w:color="auto"/>
        <w:bottom w:val="none" w:sz="0" w:space="0" w:color="auto"/>
        <w:right w:val="none" w:sz="0" w:space="0" w:color="auto"/>
      </w:divBdr>
    </w:div>
    <w:div w:id="2043552664">
      <w:bodyDiv w:val="1"/>
      <w:marLeft w:val="0"/>
      <w:marRight w:val="0"/>
      <w:marTop w:val="0"/>
      <w:marBottom w:val="0"/>
      <w:divBdr>
        <w:top w:val="none" w:sz="0" w:space="0" w:color="auto"/>
        <w:left w:val="none" w:sz="0" w:space="0" w:color="auto"/>
        <w:bottom w:val="none" w:sz="0" w:space="0" w:color="auto"/>
        <w:right w:val="none" w:sz="0" w:space="0" w:color="auto"/>
      </w:divBdr>
    </w:div>
    <w:div w:id="2043702303">
      <w:bodyDiv w:val="1"/>
      <w:marLeft w:val="0"/>
      <w:marRight w:val="0"/>
      <w:marTop w:val="0"/>
      <w:marBottom w:val="0"/>
      <w:divBdr>
        <w:top w:val="none" w:sz="0" w:space="0" w:color="auto"/>
        <w:left w:val="none" w:sz="0" w:space="0" w:color="auto"/>
        <w:bottom w:val="none" w:sz="0" w:space="0" w:color="auto"/>
        <w:right w:val="none" w:sz="0" w:space="0" w:color="auto"/>
      </w:divBdr>
    </w:div>
    <w:div w:id="2044210206">
      <w:bodyDiv w:val="1"/>
      <w:marLeft w:val="0"/>
      <w:marRight w:val="0"/>
      <w:marTop w:val="0"/>
      <w:marBottom w:val="0"/>
      <w:divBdr>
        <w:top w:val="none" w:sz="0" w:space="0" w:color="auto"/>
        <w:left w:val="none" w:sz="0" w:space="0" w:color="auto"/>
        <w:bottom w:val="none" w:sz="0" w:space="0" w:color="auto"/>
        <w:right w:val="none" w:sz="0" w:space="0" w:color="auto"/>
      </w:divBdr>
    </w:div>
    <w:div w:id="2044397514">
      <w:bodyDiv w:val="1"/>
      <w:marLeft w:val="0"/>
      <w:marRight w:val="0"/>
      <w:marTop w:val="0"/>
      <w:marBottom w:val="0"/>
      <w:divBdr>
        <w:top w:val="none" w:sz="0" w:space="0" w:color="auto"/>
        <w:left w:val="none" w:sz="0" w:space="0" w:color="auto"/>
        <w:bottom w:val="none" w:sz="0" w:space="0" w:color="auto"/>
        <w:right w:val="none" w:sz="0" w:space="0" w:color="auto"/>
      </w:divBdr>
    </w:div>
    <w:div w:id="2044556824">
      <w:bodyDiv w:val="1"/>
      <w:marLeft w:val="0"/>
      <w:marRight w:val="0"/>
      <w:marTop w:val="0"/>
      <w:marBottom w:val="0"/>
      <w:divBdr>
        <w:top w:val="none" w:sz="0" w:space="0" w:color="auto"/>
        <w:left w:val="none" w:sz="0" w:space="0" w:color="auto"/>
        <w:bottom w:val="none" w:sz="0" w:space="0" w:color="auto"/>
        <w:right w:val="none" w:sz="0" w:space="0" w:color="auto"/>
      </w:divBdr>
    </w:div>
    <w:div w:id="2044670157">
      <w:bodyDiv w:val="1"/>
      <w:marLeft w:val="0"/>
      <w:marRight w:val="0"/>
      <w:marTop w:val="0"/>
      <w:marBottom w:val="0"/>
      <w:divBdr>
        <w:top w:val="none" w:sz="0" w:space="0" w:color="auto"/>
        <w:left w:val="none" w:sz="0" w:space="0" w:color="auto"/>
        <w:bottom w:val="none" w:sz="0" w:space="0" w:color="auto"/>
        <w:right w:val="none" w:sz="0" w:space="0" w:color="auto"/>
      </w:divBdr>
    </w:div>
    <w:div w:id="2044750247">
      <w:bodyDiv w:val="1"/>
      <w:marLeft w:val="0"/>
      <w:marRight w:val="0"/>
      <w:marTop w:val="0"/>
      <w:marBottom w:val="0"/>
      <w:divBdr>
        <w:top w:val="none" w:sz="0" w:space="0" w:color="auto"/>
        <w:left w:val="none" w:sz="0" w:space="0" w:color="auto"/>
        <w:bottom w:val="none" w:sz="0" w:space="0" w:color="auto"/>
        <w:right w:val="none" w:sz="0" w:space="0" w:color="auto"/>
      </w:divBdr>
    </w:div>
    <w:div w:id="2045252920">
      <w:bodyDiv w:val="1"/>
      <w:marLeft w:val="0"/>
      <w:marRight w:val="0"/>
      <w:marTop w:val="0"/>
      <w:marBottom w:val="0"/>
      <w:divBdr>
        <w:top w:val="none" w:sz="0" w:space="0" w:color="auto"/>
        <w:left w:val="none" w:sz="0" w:space="0" w:color="auto"/>
        <w:bottom w:val="none" w:sz="0" w:space="0" w:color="auto"/>
        <w:right w:val="none" w:sz="0" w:space="0" w:color="auto"/>
      </w:divBdr>
    </w:div>
    <w:div w:id="2045517174">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670513">
      <w:bodyDiv w:val="1"/>
      <w:marLeft w:val="0"/>
      <w:marRight w:val="0"/>
      <w:marTop w:val="0"/>
      <w:marBottom w:val="0"/>
      <w:divBdr>
        <w:top w:val="none" w:sz="0" w:space="0" w:color="auto"/>
        <w:left w:val="none" w:sz="0" w:space="0" w:color="auto"/>
        <w:bottom w:val="none" w:sz="0" w:space="0" w:color="auto"/>
        <w:right w:val="none" w:sz="0" w:space="0" w:color="auto"/>
      </w:divBdr>
    </w:div>
    <w:div w:id="2045982050">
      <w:bodyDiv w:val="1"/>
      <w:marLeft w:val="0"/>
      <w:marRight w:val="0"/>
      <w:marTop w:val="0"/>
      <w:marBottom w:val="0"/>
      <w:divBdr>
        <w:top w:val="none" w:sz="0" w:space="0" w:color="auto"/>
        <w:left w:val="none" w:sz="0" w:space="0" w:color="auto"/>
        <w:bottom w:val="none" w:sz="0" w:space="0" w:color="auto"/>
        <w:right w:val="none" w:sz="0" w:space="0" w:color="auto"/>
      </w:divBdr>
    </w:div>
    <w:div w:id="2046249286">
      <w:bodyDiv w:val="1"/>
      <w:marLeft w:val="0"/>
      <w:marRight w:val="0"/>
      <w:marTop w:val="0"/>
      <w:marBottom w:val="0"/>
      <w:divBdr>
        <w:top w:val="none" w:sz="0" w:space="0" w:color="auto"/>
        <w:left w:val="none" w:sz="0" w:space="0" w:color="auto"/>
        <w:bottom w:val="none" w:sz="0" w:space="0" w:color="auto"/>
        <w:right w:val="none" w:sz="0" w:space="0" w:color="auto"/>
      </w:divBdr>
    </w:div>
    <w:div w:id="2046833771">
      <w:bodyDiv w:val="1"/>
      <w:marLeft w:val="0"/>
      <w:marRight w:val="0"/>
      <w:marTop w:val="0"/>
      <w:marBottom w:val="0"/>
      <w:divBdr>
        <w:top w:val="none" w:sz="0" w:space="0" w:color="auto"/>
        <w:left w:val="none" w:sz="0" w:space="0" w:color="auto"/>
        <w:bottom w:val="none" w:sz="0" w:space="0" w:color="auto"/>
        <w:right w:val="none" w:sz="0" w:space="0" w:color="auto"/>
      </w:divBdr>
    </w:div>
    <w:div w:id="2046980591">
      <w:bodyDiv w:val="1"/>
      <w:marLeft w:val="0"/>
      <w:marRight w:val="0"/>
      <w:marTop w:val="0"/>
      <w:marBottom w:val="0"/>
      <w:divBdr>
        <w:top w:val="none" w:sz="0" w:space="0" w:color="auto"/>
        <w:left w:val="none" w:sz="0" w:space="0" w:color="auto"/>
        <w:bottom w:val="none" w:sz="0" w:space="0" w:color="auto"/>
        <w:right w:val="none" w:sz="0" w:space="0" w:color="auto"/>
      </w:divBdr>
    </w:div>
    <w:div w:id="2047018724">
      <w:bodyDiv w:val="1"/>
      <w:marLeft w:val="0"/>
      <w:marRight w:val="0"/>
      <w:marTop w:val="0"/>
      <w:marBottom w:val="0"/>
      <w:divBdr>
        <w:top w:val="none" w:sz="0" w:space="0" w:color="auto"/>
        <w:left w:val="none" w:sz="0" w:space="0" w:color="auto"/>
        <w:bottom w:val="none" w:sz="0" w:space="0" w:color="auto"/>
        <w:right w:val="none" w:sz="0" w:space="0" w:color="auto"/>
      </w:divBdr>
    </w:div>
    <w:div w:id="2047485703">
      <w:bodyDiv w:val="1"/>
      <w:marLeft w:val="0"/>
      <w:marRight w:val="0"/>
      <w:marTop w:val="0"/>
      <w:marBottom w:val="0"/>
      <w:divBdr>
        <w:top w:val="none" w:sz="0" w:space="0" w:color="auto"/>
        <w:left w:val="none" w:sz="0" w:space="0" w:color="auto"/>
        <w:bottom w:val="none" w:sz="0" w:space="0" w:color="auto"/>
        <w:right w:val="none" w:sz="0" w:space="0" w:color="auto"/>
      </w:divBdr>
    </w:div>
    <w:div w:id="2047561694">
      <w:bodyDiv w:val="1"/>
      <w:marLeft w:val="0"/>
      <w:marRight w:val="0"/>
      <w:marTop w:val="0"/>
      <w:marBottom w:val="0"/>
      <w:divBdr>
        <w:top w:val="none" w:sz="0" w:space="0" w:color="auto"/>
        <w:left w:val="none" w:sz="0" w:space="0" w:color="auto"/>
        <w:bottom w:val="none" w:sz="0" w:space="0" w:color="auto"/>
        <w:right w:val="none" w:sz="0" w:space="0" w:color="auto"/>
      </w:divBdr>
    </w:div>
    <w:div w:id="2048335738">
      <w:bodyDiv w:val="1"/>
      <w:marLeft w:val="0"/>
      <w:marRight w:val="0"/>
      <w:marTop w:val="0"/>
      <w:marBottom w:val="0"/>
      <w:divBdr>
        <w:top w:val="none" w:sz="0" w:space="0" w:color="auto"/>
        <w:left w:val="none" w:sz="0" w:space="0" w:color="auto"/>
        <w:bottom w:val="none" w:sz="0" w:space="0" w:color="auto"/>
        <w:right w:val="none" w:sz="0" w:space="0" w:color="auto"/>
      </w:divBdr>
    </w:div>
    <w:div w:id="2048790838">
      <w:bodyDiv w:val="1"/>
      <w:marLeft w:val="0"/>
      <w:marRight w:val="0"/>
      <w:marTop w:val="0"/>
      <w:marBottom w:val="0"/>
      <w:divBdr>
        <w:top w:val="none" w:sz="0" w:space="0" w:color="auto"/>
        <w:left w:val="none" w:sz="0" w:space="0" w:color="auto"/>
        <w:bottom w:val="none" w:sz="0" w:space="0" w:color="auto"/>
        <w:right w:val="none" w:sz="0" w:space="0" w:color="auto"/>
      </w:divBdr>
    </w:div>
    <w:div w:id="2048795015">
      <w:bodyDiv w:val="1"/>
      <w:marLeft w:val="0"/>
      <w:marRight w:val="0"/>
      <w:marTop w:val="0"/>
      <w:marBottom w:val="0"/>
      <w:divBdr>
        <w:top w:val="none" w:sz="0" w:space="0" w:color="auto"/>
        <w:left w:val="none" w:sz="0" w:space="0" w:color="auto"/>
        <w:bottom w:val="none" w:sz="0" w:space="0" w:color="auto"/>
        <w:right w:val="none" w:sz="0" w:space="0" w:color="auto"/>
      </w:divBdr>
    </w:div>
    <w:div w:id="2049138444">
      <w:bodyDiv w:val="1"/>
      <w:marLeft w:val="0"/>
      <w:marRight w:val="0"/>
      <w:marTop w:val="0"/>
      <w:marBottom w:val="0"/>
      <w:divBdr>
        <w:top w:val="none" w:sz="0" w:space="0" w:color="auto"/>
        <w:left w:val="none" w:sz="0" w:space="0" w:color="auto"/>
        <w:bottom w:val="none" w:sz="0" w:space="0" w:color="auto"/>
        <w:right w:val="none" w:sz="0" w:space="0" w:color="auto"/>
      </w:divBdr>
    </w:div>
    <w:div w:id="2049139514">
      <w:bodyDiv w:val="1"/>
      <w:marLeft w:val="0"/>
      <w:marRight w:val="0"/>
      <w:marTop w:val="0"/>
      <w:marBottom w:val="0"/>
      <w:divBdr>
        <w:top w:val="none" w:sz="0" w:space="0" w:color="auto"/>
        <w:left w:val="none" w:sz="0" w:space="0" w:color="auto"/>
        <w:bottom w:val="none" w:sz="0" w:space="0" w:color="auto"/>
        <w:right w:val="none" w:sz="0" w:space="0" w:color="auto"/>
      </w:divBdr>
    </w:div>
    <w:div w:id="2049408846">
      <w:bodyDiv w:val="1"/>
      <w:marLeft w:val="0"/>
      <w:marRight w:val="0"/>
      <w:marTop w:val="0"/>
      <w:marBottom w:val="0"/>
      <w:divBdr>
        <w:top w:val="none" w:sz="0" w:space="0" w:color="auto"/>
        <w:left w:val="none" w:sz="0" w:space="0" w:color="auto"/>
        <w:bottom w:val="none" w:sz="0" w:space="0" w:color="auto"/>
        <w:right w:val="none" w:sz="0" w:space="0" w:color="auto"/>
      </w:divBdr>
    </w:div>
    <w:div w:id="2050110470">
      <w:bodyDiv w:val="1"/>
      <w:marLeft w:val="0"/>
      <w:marRight w:val="0"/>
      <w:marTop w:val="0"/>
      <w:marBottom w:val="0"/>
      <w:divBdr>
        <w:top w:val="none" w:sz="0" w:space="0" w:color="auto"/>
        <w:left w:val="none" w:sz="0" w:space="0" w:color="auto"/>
        <w:bottom w:val="none" w:sz="0" w:space="0" w:color="auto"/>
        <w:right w:val="none" w:sz="0" w:space="0" w:color="auto"/>
      </w:divBdr>
    </w:div>
    <w:div w:id="2051296369">
      <w:bodyDiv w:val="1"/>
      <w:marLeft w:val="0"/>
      <w:marRight w:val="0"/>
      <w:marTop w:val="0"/>
      <w:marBottom w:val="0"/>
      <w:divBdr>
        <w:top w:val="none" w:sz="0" w:space="0" w:color="auto"/>
        <w:left w:val="none" w:sz="0" w:space="0" w:color="auto"/>
        <w:bottom w:val="none" w:sz="0" w:space="0" w:color="auto"/>
        <w:right w:val="none" w:sz="0" w:space="0" w:color="auto"/>
      </w:divBdr>
    </w:div>
    <w:div w:id="2051494763">
      <w:bodyDiv w:val="1"/>
      <w:marLeft w:val="0"/>
      <w:marRight w:val="0"/>
      <w:marTop w:val="0"/>
      <w:marBottom w:val="0"/>
      <w:divBdr>
        <w:top w:val="none" w:sz="0" w:space="0" w:color="auto"/>
        <w:left w:val="none" w:sz="0" w:space="0" w:color="auto"/>
        <w:bottom w:val="none" w:sz="0" w:space="0" w:color="auto"/>
        <w:right w:val="none" w:sz="0" w:space="0" w:color="auto"/>
      </w:divBdr>
    </w:div>
    <w:div w:id="2051494814">
      <w:bodyDiv w:val="1"/>
      <w:marLeft w:val="0"/>
      <w:marRight w:val="0"/>
      <w:marTop w:val="0"/>
      <w:marBottom w:val="0"/>
      <w:divBdr>
        <w:top w:val="none" w:sz="0" w:space="0" w:color="auto"/>
        <w:left w:val="none" w:sz="0" w:space="0" w:color="auto"/>
        <w:bottom w:val="none" w:sz="0" w:space="0" w:color="auto"/>
        <w:right w:val="none" w:sz="0" w:space="0" w:color="auto"/>
      </w:divBdr>
    </w:div>
    <w:div w:id="2051569399">
      <w:bodyDiv w:val="1"/>
      <w:marLeft w:val="0"/>
      <w:marRight w:val="0"/>
      <w:marTop w:val="0"/>
      <w:marBottom w:val="0"/>
      <w:divBdr>
        <w:top w:val="none" w:sz="0" w:space="0" w:color="auto"/>
        <w:left w:val="none" w:sz="0" w:space="0" w:color="auto"/>
        <w:bottom w:val="none" w:sz="0" w:space="0" w:color="auto"/>
        <w:right w:val="none" w:sz="0" w:space="0" w:color="auto"/>
      </w:divBdr>
    </w:div>
    <w:div w:id="2051763627">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488231">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309167">
      <w:bodyDiv w:val="1"/>
      <w:marLeft w:val="0"/>
      <w:marRight w:val="0"/>
      <w:marTop w:val="0"/>
      <w:marBottom w:val="0"/>
      <w:divBdr>
        <w:top w:val="none" w:sz="0" w:space="0" w:color="auto"/>
        <w:left w:val="none" w:sz="0" w:space="0" w:color="auto"/>
        <w:bottom w:val="none" w:sz="0" w:space="0" w:color="auto"/>
        <w:right w:val="none" w:sz="0" w:space="0" w:color="auto"/>
      </w:divBdr>
    </w:div>
    <w:div w:id="2053381387">
      <w:bodyDiv w:val="1"/>
      <w:marLeft w:val="0"/>
      <w:marRight w:val="0"/>
      <w:marTop w:val="0"/>
      <w:marBottom w:val="0"/>
      <w:divBdr>
        <w:top w:val="none" w:sz="0" w:space="0" w:color="auto"/>
        <w:left w:val="none" w:sz="0" w:space="0" w:color="auto"/>
        <w:bottom w:val="none" w:sz="0" w:space="0" w:color="auto"/>
        <w:right w:val="none" w:sz="0" w:space="0" w:color="auto"/>
      </w:divBdr>
    </w:div>
    <w:div w:id="2053455824">
      <w:bodyDiv w:val="1"/>
      <w:marLeft w:val="0"/>
      <w:marRight w:val="0"/>
      <w:marTop w:val="0"/>
      <w:marBottom w:val="0"/>
      <w:divBdr>
        <w:top w:val="none" w:sz="0" w:space="0" w:color="auto"/>
        <w:left w:val="none" w:sz="0" w:space="0" w:color="auto"/>
        <w:bottom w:val="none" w:sz="0" w:space="0" w:color="auto"/>
        <w:right w:val="none" w:sz="0" w:space="0" w:color="auto"/>
      </w:divBdr>
    </w:div>
    <w:div w:id="2053727843">
      <w:bodyDiv w:val="1"/>
      <w:marLeft w:val="0"/>
      <w:marRight w:val="0"/>
      <w:marTop w:val="0"/>
      <w:marBottom w:val="0"/>
      <w:divBdr>
        <w:top w:val="none" w:sz="0" w:space="0" w:color="auto"/>
        <w:left w:val="none" w:sz="0" w:space="0" w:color="auto"/>
        <w:bottom w:val="none" w:sz="0" w:space="0" w:color="auto"/>
        <w:right w:val="none" w:sz="0" w:space="0" w:color="auto"/>
      </w:divBdr>
    </w:div>
    <w:div w:id="2054115049">
      <w:bodyDiv w:val="1"/>
      <w:marLeft w:val="0"/>
      <w:marRight w:val="0"/>
      <w:marTop w:val="0"/>
      <w:marBottom w:val="0"/>
      <w:divBdr>
        <w:top w:val="none" w:sz="0" w:space="0" w:color="auto"/>
        <w:left w:val="none" w:sz="0" w:space="0" w:color="auto"/>
        <w:bottom w:val="none" w:sz="0" w:space="0" w:color="auto"/>
        <w:right w:val="none" w:sz="0" w:space="0" w:color="auto"/>
      </w:divBdr>
    </w:div>
    <w:div w:id="2054185437">
      <w:bodyDiv w:val="1"/>
      <w:marLeft w:val="0"/>
      <w:marRight w:val="0"/>
      <w:marTop w:val="0"/>
      <w:marBottom w:val="0"/>
      <w:divBdr>
        <w:top w:val="none" w:sz="0" w:space="0" w:color="auto"/>
        <w:left w:val="none" w:sz="0" w:space="0" w:color="auto"/>
        <w:bottom w:val="none" w:sz="0" w:space="0" w:color="auto"/>
        <w:right w:val="none" w:sz="0" w:space="0" w:color="auto"/>
      </w:divBdr>
    </w:div>
    <w:div w:id="2054845062">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156363">
      <w:bodyDiv w:val="1"/>
      <w:marLeft w:val="0"/>
      <w:marRight w:val="0"/>
      <w:marTop w:val="0"/>
      <w:marBottom w:val="0"/>
      <w:divBdr>
        <w:top w:val="none" w:sz="0" w:space="0" w:color="auto"/>
        <w:left w:val="none" w:sz="0" w:space="0" w:color="auto"/>
        <w:bottom w:val="none" w:sz="0" w:space="0" w:color="auto"/>
        <w:right w:val="none" w:sz="0" w:space="0" w:color="auto"/>
      </w:divBdr>
    </w:div>
    <w:div w:id="2056159102">
      <w:bodyDiv w:val="1"/>
      <w:marLeft w:val="0"/>
      <w:marRight w:val="0"/>
      <w:marTop w:val="0"/>
      <w:marBottom w:val="0"/>
      <w:divBdr>
        <w:top w:val="none" w:sz="0" w:space="0" w:color="auto"/>
        <w:left w:val="none" w:sz="0" w:space="0" w:color="auto"/>
        <w:bottom w:val="none" w:sz="0" w:space="0" w:color="auto"/>
        <w:right w:val="none" w:sz="0" w:space="0" w:color="auto"/>
      </w:divBdr>
    </w:div>
    <w:div w:id="2056344345">
      <w:bodyDiv w:val="1"/>
      <w:marLeft w:val="0"/>
      <w:marRight w:val="0"/>
      <w:marTop w:val="0"/>
      <w:marBottom w:val="0"/>
      <w:divBdr>
        <w:top w:val="none" w:sz="0" w:space="0" w:color="auto"/>
        <w:left w:val="none" w:sz="0" w:space="0" w:color="auto"/>
        <w:bottom w:val="none" w:sz="0" w:space="0" w:color="auto"/>
        <w:right w:val="none" w:sz="0" w:space="0" w:color="auto"/>
      </w:divBdr>
    </w:div>
    <w:div w:id="2056663404">
      <w:bodyDiv w:val="1"/>
      <w:marLeft w:val="0"/>
      <w:marRight w:val="0"/>
      <w:marTop w:val="0"/>
      <w:marBottom w:val="0"/>
      <w:divBdr>
        <w:top w:val="none" w:sz="0" w:space="0" w:color="auto"/>
        <w:left w:val="none" w:sz="0" w:space="0" w:color="auto"/>
        <w:bottom w:val="none" w:sz="0" w:space="0" w:color="auto"/>
        <w:right w:val="none" w:sz="0" w:space="0" w:color="auto"/>
      </w:divBdr>
    </w:div>
    <w:div w:id="2057195354">
      <w:bodyDiv w:val="1"/>
      <w:marLeft w:val="0"/>
      <w:marRight w:val="0"/>
      <w:marTop w:val="0"/>
      <w:marBottom w:val="0"/>
      <w:divBdr>
        <w:top w:val="none" w:sz="0" w:space="0" w:color="auto"/>
        <w:left w:val="none" w:sz="0" w:space="0" w:color="auto"/>
        <w:bottom w:val="none" w:sz="0" w:space="0" w:color="auto"/>
        <w:right w:val="none" w:sz="0" w:space="0" w:color="auto"/>
      </w:divBdr>
    </w:div>
    <w:div w:id="2057309365">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968224">
      <w:bodyDiv w:val="1"/>
      <w:marLeft w:val="0"/>
      <w:marRight w:val="0"/>
      <w:marTop w:val="0"/>
      <w:marBottom w:val="0"/>
      <w:divBdr>
        <w:top w:val="none" w:sz="0" w:space="0" w:color="auto"/>
        <w:left w:val="none" w:sz="0" w:space="0" w:color="auto"/>
        <w:bottom w:val="none" w:sz="0" w:space="0" w:color="auto"/>
        <w:right w:val="none" w:sz="0" w:space="0" w:color="auto"/>
      </w:divBdr>
    </w:div>
    <w:div w:id="2058435032">
      <w:bodyDiv w:val="1"/>
      <w:marLeft w:val="0"/>
      <w:marRight w:val="0"/>
      <w:marTop w:val="0"/>
      <w:marBottom w:val="0"/>
      <w:divBdr>
        <w:top w:val="none" w:sz="0" w:space="0" w:color="auto"/>
        <w:left w:val="none" w:sz="0" w:space="0" w:color="auto"/>
        <w:bottom w:val="none" w:sz="0" w:space="0" w:color="auto"/>
        <w:right w:val="none" w:sz="0" w:space="0" w:color="auto"/>
      </w:divBdr>
    </w:div>
    <w:div w:id="2059160530">
      <w:bodyDiv w:val="1"/>
      <w:marLeft w:val="0"/>
      <w:marRight w:val="0"/>
      <w:marTop w:val="0"/>
      <w:marBottom w:val="0"/>
      <w:divBdr>
        <w:top w:val="none" w:sz="0" w:space="0" w:color="auto"/>
        <w:left w:val="none" w:sz="0" w:space="0" w:color="auto"/>
        <w:bottom w:val="none" w:sz="0" w:space="0" w:color="auto"/>
        <w:right w:val="none" w:sz="0" w:space="0" w:color="auto"/>
      </w:divBdr>
    </w:div>
    <w:div w:id="2059350478">
      <w:bodyDiv w:val="1"/>
      <w:marLeft w:val="0"/>
      <w:marRight w:val="0"/>
      <w:marTop w:val="0"/>
      <w:marBottom w:val="0"/>
      <w:divBdr>
        <w:top w:val="none" w:sz="0" w:space="0" w:color="auto"/>
        <w:left w:val="none" w:sz="0" w:space="0" w:color="auto"/>
        <w:bottom w:val="none" w:sz="0" w:space="0" w:color="auto"/>
        <w:right w:val="none" w:sz="0" w:space="0" w:color="auto"/>
      </w:divBdr>
    </w:div>
    <w:div w:id="2059626815">
      <w:bodyDiv w:val="1"/>
      <w:marLeft w:val="0"/>
      <w:marRight w:val="0"/>
      <w:marTop w:val="0"/>
      <w:marBottom w:val="0"/>
      <w:divBdr>
        <w:top w:val="none" w:sz="0" w:space="0" w:color="auto"/>
        <w:left w:val="none" w:sz="0" w:space="0" w:color="auto"/>
        <w:bottom w:val="none" w:sz="0" w:space="0" w:color="auto"/>
        <w:right w:val="none" w:sz="0" w:space="0" w:color="auto"/>
      </w:divBdr>
    </w:div>
    <w:div w:id="2059743996">
      <w:bodyDiv w:val="1"/>
      <w:marLeft w:val="0"/>
      <w:marRight w:val="0"/>
      <w:marTop w:val="0"/>
      <w:marBottom w:val="0"/>
      <w:divBdr>
        <w:top w:val="none" w:sz="0" w:space="0" w:color="auto"/>
        <w:left w:val="none" w:sz="0" w:space="0" w:color="auto"/>
        <w:bottom w:val="none" w:sz="0" w:space="0" w:color="auto"/>
        <w:right w:val="none" w:sz="0" w:space="0" w:color="auto"/>
      </w:divBdr>
    </w:div>
    <w:div w:id="2060084052">
      <w:bodyDiv w:val="1"/>
      <w:marLeft w:val="0"/>
      <w:marRight w:val="0"/>
      <w:marTop w:val="0"/>
      <w:marBottom w:val="0"/>
      <w:divBdr>
        <w:top w:val="none" w:sz="0" w:space="0" w:color="auto"/>
        <w:left w:val="none" w:sz="0" w:space="0" w:color="auto"/>
        <w:bottom w:val="none" w:sz="0" w:space="0" w:color="auto"/>
        <w:right w:val="none" w:sz="0" w:space="0" w:color="auto"/>
      </w:divBdr>
    </w:div>
    <w:div w:id="2060811848">
      <w:bodyDiv w:val="1"/>
      <w:marLeft w:val="0"/>
      <w:marRight w:val="0"/>
      <w:marTop w:val="0"/>
      <w:marBottom w:val="0"/>
      <w:divBdr>
        <w:top w:val="none" w:sz="0" w:space="0" w:color="auto"/>
        <w:left w:val="none" w:sz="0" w:space="0" w:color="auto"/>
        <w:bottom w:val="none" w:sz="0" w:space="0" w:color="auto"/>
        <w:right w:val="none" w:sz="0" w:space="0" w:color="auto"/>
      </w:divBdr>
    </w:div>
    <w:div w:id="2060860206">
      <w:bodyDiv w:val="1"/>
      <w:marLeft w:val="0"/>
      <w:marRight w:val="0"/>
      <w:marTop w:val="0"/>
      <w:marBottom w:val="0"/>
      <w:divBdr>
        <w:top w:val="none" w:sz="0" w:space="0" w:color="auto"/>
        <w:left w:val="none" w:sz="0" w:space="0" w:color="auto"/>
        <w:bottom w:val="none" w:sz="0" w:space="0" w:color="auto"/>
        <w:right w:val="none" w:sz="0" w:space="0" w:color="auto"/>
      </w:divBdr>
    </w:div>
    <w:div w:id="2061787594">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2247114">
      <w:bodyDiv w:val="1"/>
      <w:marLeft w:val="0"/>
      <w:marRight w:val="0"/>
      <w:marTop w:val="0"/>
      <w:marBottom w:val="0"/>
      <w:divBdr>
        <w:top w:val="none" w:sz="0" w:space="0" w:color="auto"/>
        <w:left w:val="none" w:sz="0" w:space="0" w:color="auto"/>
        <w:bottom w:val="none" w:sz="0" w:space="0" w:color="auto"/>
        <w:right w:val="none" w:sz="0" w:space="0" w:color="auto"/>
      </w:divBdr>
    </w:div>
    <w:div w:id="2062316081">
      <w:bodyDiv w:val="1"/>
      <w:marLeft w:val="0"/>
      <w:marRight w:val="0"/>
      <w:marTop w:val="0"/>
      <w:marBottom w:val="0"/>
      <w:divBdr>
        <w:top w:val="none" w:sz="0" w:space="0" w:color="auto"/>
        <w:left w:val="none" w:sz="0" w:space="0" w:color="auto"/>
        <w:bottom w:val="none" w:sz="0" w:space="0" w:color="auto"/>
        <w:right w:val="none" w:sz="0" w:space="0" w:color="auto"/>
      </w:divBdr>
    </w:div>
    <w:div w:id="2062367185">
      <w:bodyDiv w:val="1"/>
      <w:marLeft w:val="0"/>
      <w:marRight w:val="0"/>
      <w:marTop w:val="0"/>
      <w:marBottom w:val="0"/>
      <w:divBdr>
        <w:top w:val="none" w:sz="0" w:space="0" w:color="auto"/>
        <w:left w:val="none" w:sz="0" w:space="0" w:color="auto"/>
        <w:bottom w:val="none" w:sz="0" w:space="0" w:color="auto"/>
        <w:right w:val="none" w:sz="0" w:space="0" w:color="auto"/>
      </w:divBdr>
    </w:div>
    <w:div w:id="2062511534">
      <w:bodyDiv w:val="1"/>
      <w:marLeft w:val="0"/>
      <w:marRight w:val="0"/>
      <w:marTop w:val="0"/>
      <w:marBottom w:val="0"/>
      <w:divBdr>
        <w:top w:val="none" w:sz="0" w:space="0" w:color="auto"/>
        <w:left w:val="none" w:sz="0" w:space="0" w:color="auto"/>
        <w:bottom w:val="none" w:sz="0" w:space="0" w:color="auto"/>
        <w:right w:val="none" w:sz="0" w:space="0" w:color="auto"/>
      </w:divBdr>
    </w:div>
    <w:div w:id="2062634784">
      <w:bodyDiv w:val="1"/>
      <w:marLeft w:val="0"/>
      <w:marRight w:val="0"/>
      <w:marTop w:val="0"/>
      <w:marBottom w:val="0"/>
      <w:divBdr>
        <w:top w:val="none" w:sz="0" w:space="0" w:color="auto"/>
        <w:left w:val="none" w:sz="0" w:space="0" w:color="auto"/>
        <w:bottom w:val="none" w:sz="0" w:space="0" w:color="auto"/>
        <w:right w:val="none" w:sz="0" w:space="0" w:color="auto"/>
      </w:divBdr>
    </w:div>
    <w:div w:id="2063209327">
      <w:bodyDiv w:val="1"/>
      <w:marLeft w:val="0"/>
      <w:marRight w:val="0"/>
      <w:marTop w:val="0"/>
      <w:marBottom w:val="0"/>
      <w:divBdr>
        <w:top w:val="none" w:sz="0" w:space="0" w:color="auto"/>
        <w:left w:val="none" w:sz="0" w:space="0" w:color="auto"/>
        <w:bottom w:val="none" w:sz="0" w:space="0" w:color="auto"/>
        <w:right w:val="none" w:sz="0" w:space="0" w:color="auto"/>
      </w:divBdr>
    </w:div>
    <w:div w:id="2063365069">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789920">
      <w:bodyDiv w:val="1"/>
      <w:marLeft w:val="0"/>
      <w:marRight w:val="0"/>
      <w:marTop w:val="0"/>
      <w:marBottom w:val="0"/>
      <w:divBdr>
        <w:top w:val="none" w:sz="0" w:space="0" w:color="auto"/>
        <w:left w:val="none" w:sz="0" w:space="0" w:color="auto"/>
        <w:bottom w:val="none" w:sz="0" w:space="0" w:color="auto"/>
        <w:right w:val="none" w:sz="0" w:space="0" w:color="auto"/>
      </w:divBdr>
    </w:div>
    <w:div w:id="2064980537">
      <w:bodyDiv w:val="1"/>
      <w:marLeft w:val="0"/>
      <w:marRight w:val="0"/>
      <w:marTop w:val="0"/>
      <w:marBottom w:val="0"/>
      <w:divBdr>
        <w:top w:val="none" w:sz="0" w:space="0" w:color="auto"/>
        <w:left w:val="none" w:sz="0" w:space="0" w:color="auto"/>
        <w:bottom w:val="none" w:sz="0" w:space="0" w:color="auto"/>
        <w:right w:val="none" w:sz="0" w:space="0" w:color="auto"/>
      </w:divBdr>
    </w:div>
    <w:div w:id="2065639609">
      <w:bodyDiv w:val="1"/>
      <w:marLeft w:val="0"/>
      <w:marRight w:val="0"/>
      <w:marTop w:val="0"/>
      <w:marBottom w:val="0"/>
      <w:divBdr>
        <w:top w:val="none" w:sz="0" w:space="0" w:color="auto"/>
        <w:left w:val="none" w:sz="0" w:space="0" w:color="auto"/>
        <w:bottom w:val="none" w:sz="0" w:space="0" w:color="auto"/>
        <w:right w:val="none" w:sz="0" w:space="0" w:color="auto"/>
      </w:divBdr>
    </w:div>
    <w:div w:id="2066103405">
      <w:bodyDiv w:val="1"/>
      <w:marLeft w:val="0"/>
      <w:marRight w:val="0"/>
      <w:marTop w:val="0"/>
      <w:marBottom w:val="0"/>
      <w:divBdr>
        <w:top w:val="none" w:sz="0" w:space="0" w:color="auto"/>
        <w:left w:val="none" w:sz="0" w:space="0" w:color="auto"/>
        <w:bottom w:val="none" w:sz="0" w:space="0" w:color="auto"/>
        <w:right w:val="none" w:sz="0" w:space="0" w:color="auto"/>
      </w:divBdr>
    </w:div>
    <w:div w:id="2066293505">
      <w:bodyDiv w:val="1"/>
      <w:marLeft w:val="0"/>
      <w:marRight w:val="0"/>
      <w:marTop w:val="0"/>
      <w:marBottom w:val="0"/>
      <w:divBdr>
        <w:top w:val="none" w:sz="0" w:space="0" w:color="auto"/>
        <w:left w:val="none" w:sz="0" w:space="0" w:color="auto"/>
        <w:bottom w:val="none" w:sz="0" w:space="0" w:color="auto"/>
        <w:right w:val="none" w:sz="0" w:space="0" w:color="auto"/>
      </w:divBdr>
    </w:div>
    <w:div w:id="2067219560">
      <w:bodyDiv w:val="1"/>
      <w:marLeft w:val="0"/>
      <w:marRight w:val="0"/>
      <w:marTop w:val="0"/>
      <w:marBottom w:val="0"/>
      <w:divBdr>
        <w:top w:val="none" w:sz="0" w:space="0" w:color="auto"/>
        <w:left w:val="none" w:sz="0" w:space="0" w:color="auto"/>
        <w:bottom w:val="none" w:sz="0" w:space="0" w:color="auto"/>
        <w:right w:val="none" w:sz="0" w:space="0" w:color="auto"/>
      </w:divBdr>
    </w:div>
    <w:div w:id="2067560321">
      <w:bodyDiv w:val="1"/>
      <w:marLeft w:val="0"/>
      <w:marRight w:val="0"/>
      <w:marTop w:val="0"/>
      <w:marBottom w:val="0"/>
      <w:divBdr>
        <w:top w:val="none" w:sz="0" w:space="0" w:color="auto"/>
        <w:left w:val="none" w:sz="0" w:space="0" w:color="auto"/>
        <w:bottom w:val="none" w:sz="0" w:space="0" w:color="auto"/>
        <w:right w:val="none" w:sz="0" w:space="0" w:color="auto"/>
      </w:divBdr>
    </w:div>
    <w:div w:id="2067872752">
      <w:bodyDiv w:val="1"/>
      <w:marLeft w:val="0"/>
      <w:marRight w:val="0"/>
      <w:marTop w:val="0"/>
      <w:marBottom w:val="0"/>
      <w:divBdr>
        <w:top w:val="none" w:sz="0" w:space="0" w:color="auto"/>
        <w:left w:val="none" w:sz="0" w:space="0" w:color="auto"/>
        <w:bottom w:val="none" w:sz="0" w:space="0" w:color="auto"/>
        <w:right w:val="none" w:sz="0" w:space="0" w:color="auto"/>
      </w:divBdr>
    </w:div>
    <w:div w:id="2068145035">
      <w:bodyDiv w:val="1"/>
      <w:marLeft w:val="0"/>
      <w:marRight w:val="0"/>
      <w:marTop w:val="0"/>
      <w:marBottom w:val="0"/>
      <w:divBdr>
        <w:top w:val="none" w:sz="0" w:space="0" w:color="auto"/>
        <w:left w:val="none" w:sz="0" w:space="0" w:color="auto"/>
        <w:bottom w:val="none" w:sz="0" w:space="0" w:color="auto"/>
        <w:right w:val="none" w:sz="0" w:space="0" w:color="auto"/>
      </w:divBdr>
    </w:div>
    <w:div w:id="2068145784">
      <w:bodyDiv w:val="1"/>
      <w:marLeft w:val="0"/>
      <w:marRight w:val="0"/>
      <w:marTop w:val="0"/>
      <w:marBottom w:val="0"/>
      <w:divBdr>
        <w:top w:val="none" w:sz="0" w:space="0" w:color="auto"/>
        <w:left w:val="none" w:sz="0" w:space="0" w:color="auto"/>
        <w:bottom w:val="none" w:sz="0" w:space="0" w:color="auto"/>
        <w:right w:val="none" w:sz="0" w:space="0" w:color="auto"/>
      </w:divBdr>
    </w:div>
    <w:div w:id="2068258111">
      <w:bodyDiv w:val="1"/>
      <w:marLeft w:val="0"/>
      <w:marRight w:val="0"/>
      <w:marTop w:val="0"/>
      <w:marBottom w:val="0"/>
      <w:divBdr>
        <w:top w:val="none" w:sz="0" w:space="0" w:color="auto"/>
        <w:left w:val="none" w:sz="0" w:space="0" w:color="auto"/>
        <w:bottom w:val="none" w:sz="0" w:space="0" w:color="auto"/>
        <w:right w:val="none" w:sz="0" w:space="0" w:color="auto"/>
      </w:divBdr>
    </w:div>
    <w:div w:id="2068410387">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8602102">
      <w:bodyDiv w:val="1"/>
      <w:marLeft w:val="0"/>
      <w:marRight w:val="0"/>
      <w:marTop w:val="0"/>
      <w:marBottom w:val="0"/>
      <w:divBdr>
        <w:top w:val="none" w:sz="0" w:space="0" w:color="auto"/>
        <w:left w:val="none" w:sz="0" w:space="0" w:color="auto"/>
        <w:bottom w:val="none" w:sz="0" w:space="0" w:color="auto"/>
        <w:right w:val="none" w:sz="0" w:space="0" w:color="auto"/>
      </w:divBdr>
    </w:div>
    <w:div w:id="2068676145">
      <w:bodyDiv w:val="1"/>
      <w:marLeft w:val="0"/>
      <w:marRight w:val="0"/>
      <w:marTop w:val="0"/>
      <w:marBottom w:val="0"/>
      <w:divBdr>
        <w:top w:val="none" w:sz="0" w:space="0" w:color="auto"/>
        <w:left w:val="none" w:sz="0" w:space="0" w:color="auto"/>
        <w:bottom w:val="none" w:sz="0" w:space="0" w:color="auto"/>
        <w:right w:val="none" w:sz="0" w:space="0" w:color="auto"/>
      </w:divBdr>
    </w:div>
    <w:div w:id="2069720991">
      <w:bodyDiv w:val="1"/>
      <w:marLeft w:val="0"/>
      <w:marRight w:val="0"/>
      <w:marTop w:val="0"/>
      <w:marBottom w:val="0"/>
      <w:divBdr>
        <w:top w:val="none" w:sz="0" w:space="0" w:color="auto"/>
        <w:left w:val="none" w:sz="0" w:space="0" w:color="auto"/>
        <w:bottom w:val="none" w:sz="0" w:space="0" w:color="auto"/>
        <w:right w:val="none" w:sz="0" w:space="0" w:color="auto"/>
      </w:divBdr>
    </w:div>
    <w:div w:id="2069762682">
      <w:bodyDiv w:val="1"/>
      <w:marLeft w:val="0"/>
      <w:marRight w:val="0"/>
      <w:marTop w:val="0"/>
      <w:marBottom w:val="0"/>
      <w:divBdr>
        <w:top w:val="none" w:sz="0" w:space="0" w:color="auto"/>
        <w:left w:val="none" w:sz="0" w:space="0" w:color="auto"/>
        <w:bottom w:val="none" w:sz="0" w:space="0" w:color="auto"/>
        <w:right w:val="none" w:sz="0" w:space="0" w:color="auto"/>
      </w:divBdr>
    </w:div>
    <w:div w:id="2069913934">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0884969">
      <w:bodyDiv w:val="1"/>
      <w:marLeft w:val="0"/>
      <w:marRight w:val="0"/>
      <w:marTop w:val="0"/>
      <w:marBottom w:val="0"/>
      <w:divBdr>
        <w:top w:val="none" w:sz="0" w:space="0" w:color="auto"/>
        <w:left w:val="none" w:sz="0" w:space="0" w:color="auto"/>
        <w:bottom w:val="none" w:sz="0" w:space="0" w:color="auto"/>
        <w:right w:val="none" w:sz="0" w:space="0" w:color="auto"/>
      </w:divBdr>
    </w:div>
    <w:div w:id="2070956071">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728613">
      <w:bodyDiv w:val="1"/>
      <w:marLeft w:val="0"/>
      <w:marRight w:val="0"/>
      <w:marTop w:val="0"/>
      <w:marBottom w:val="0"/>
      <w:divBdr>
        <w:top w:val="none" w:sz="0" w:space="0" w:color="auto"/>
        <w:left w:val="none" w:sz="0" w:space="0" w:color="auto"/>
        <w:bottom w:val="none" w:sz="0" w:space="0" w:color="auto"/>
        <w:right w:val="none" w:sz="0" w:space="0" w:color="auto"/>
      </w:divBdr>
    </w:div>
    <w:div w:id="2071732050">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3504014">
      <w:bodyDiv w:val="1"/>
      <w:marLeft w:val="0"/>
      <w:marRight w:val="0"/>
      <w:marTop w:val="0"/>
      <w:marBottom w:val="0"/>
      <w:divBdr>
        <w:top w:val="none" w:sz="0" w:space="0" w:color="auto"/>
        <w:left w:val="none" w:sz="0" w:space="0" w:color="auto"/>
        <w:bottom w:val="none" w:sz="0" w:space="0" w:color="auto"/>
        <w:right w:val="none" w:sz="0" w:space="0" w:color="auto"/>
      </w:divBdr>
    </w:div>
    <w:div w:id="2073918310">
      <w:bodyDiv w:val="1"/>
      <w:marLeft w:val="0"/>
      <w:marRight w:val="0"/>
      <w:marTop w:val="0"/>
      <w:marBottom w:val="0"/>
      <w:divBdr>
        <w:top w:val="none" w:sz="0" w:space="0" w:color="auto"/>
        <w:left w:val="none" w:sz="0" w:space="0" w:color="auto"/>
        <w:bottom w:val="none" w:sz="0" w:space="0" w:color="auto"/>
        <w:right w:val="none" w:sz="0" w:space="0" w:color="auto"/>
      </w:divBdr>
    </w:div>
    <w:div w:id="2074228386">
      <w:bodyDiv w:val="1"/>
      <w:marLeft w:val="0"/>
      <w:marRight w:val="0"/>
      <w:marTop w:val="0"/>
      <w:marBottom w:val="0"/>
      <w:divBdr>
        <w:top w:val="none" w:sz="0" w:space="0" w:color="auto"/>
        <w:left w:val="none" w:sz="0" w:space="0" w:color="auto"/>
        <w:bottom w:val="none" w:sz="0" w:space="0" w:color="auto"/>
        <w:right w:val="none" w:sz="0" w:space="0" w:color="auto"/>
      </w:divBdr>
    </w:div>
    <w:div w:id="2074307621">
      <w:bodyDiv w:val="1"/>
      <w:marLeft w:val="0"/>
      <w:marRight w:val="0"/>
      <w:marTop w:val="0"/>
      <w:marBottom w:val="0"/>
      <w:divBdr>
        <w:top w:val="none" w:sz="0" w:space="0" w:color="auto"/>
        <w:left w:val="none" w:sz="0" w:space="0" w:color="auto"/>
        <w:bottom w:val="none" w:sz="0" w:space="0" w:color="auto"/>
        <w:right w:val="none" w:sz="0" w:space="0" w:color="auto"/>
      </w:divBdr>
    </w:div>
    <w:div w:id="2074768945">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5855047">
      <w:bodyDiv w:val="1"/>
      <w:marLeft w:val="0"/>
      <w:marRight w:val="0"/>
      <w:marTop w:val="0"/>
      <w:marBottom w:val="0"/>
      <w:divBdr>
        <w:top w:val="none" w:sz="0" w:space="0" w:color="auto"/>
        <w:left w:val="none" w:sz="0" w:space="0" w:color="auto"/>
        <w:bottom w:val="none" w:sz="0" w:space="0" w:color="auto"/>
        <w:right w:val="none" w:sz="0" w:space="0" w:color="auto"/>
      </w:divBdr>
    </w:div>
    <w:div w:id="2076078148">
      <w:bodyDiv w:val="1"/>
      <w:marLeft w:val="0"/>
      <w:marRight w:val="0"/>
      <w:marTop w:val="0"/>
      <w:marBottom w:val="0"/>
      <w:divBdr>
        <w:top w:val="none" w:sz="0" w:space="0" w:color="auto"/>
        <w:left w:val="none" w:sz="0" w:space="0" w:color="auto"/>
        <w:bottom w:val="none" w:sz="0" w:space="0" w:color="auto"/>
        <w:right w:val="none" w:sz="0" w:space="0" w:color="auto"/>
      </w:divBdr>
    </w:div>
    <w:div w:id="2077126201">
      <w:bodyDiv w:val="1"/>
      <w:marLeft w:val="0"/>
      <w:marRight w:val="0"/>
      <w:marTop w:val="0"/>
      <w:marBottom w:val="0"/>
      <w:divBdr>
        <w:top w:val="none" w:sz="0" w:space="0" w:color="auto"/>
        <w:left w:val="none" w:sz="0" w:space="0" w:color="auto"/>
        <w:bottom w:val="none" w:sz="0" w:space="0" w:color="auto"/>
        <w:right w:val="none" w:sz="0" w:space="0" w:color="auto"/>
      </w:divBdr>
    </w:div>
    <w:div w:id="2078094283">
      <w:bodyDiv w:val="1"/>
      <w:marLeft w:val="0"/>
      <w:marRight w:val="0"/>
      <w:marTop w:val="0"/>
      <w:marBottom w:val="0"/>
      <w:divBdr>
        <w:top w:val="none" w:sz="0" w:space="0" w:color="auto"/>
        <w:left w:val="none" w:sz="0" w:space="0" w:color="auto"/>
        <w:bottom w:val="none" w:sz="0" w:space="0" w:color="auto"/>
        <w:right w:val="none" w:sz="0" w:space="0" w:color="auto"/>
      </w:divBdr>
    </w:div>
    <w:div w:id="2078357177">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8933615">
      <w:bodyDiv w:val="1"/>
      <w:marLeft w:val="0"/>
      <w:marRight w:val="0"/>
      <w:marTop w:val="0"/>
      <w:marBottom w:val="0"/>
      <w:divBdr>
        <w:top w:val="none" w:sz="0" w:space="0" w:color="auto"/>
        <w:left w:val="none" w:sz="0" w:space="0" w:color="auto"/>
        <w:bottom w:val="none" w:sz="0" w:space="0" w:color="auto"/>
        <w:right w:val="none" w:sz="0" w:space="0" w:color="auto"/>
      </w:divBdr>
    </w:div>
    <w:div w:id="2079016944">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79670415">
      <w:bodyDiv w:val="1"/>
      <w:marLeft w:val="0"/>
      <w:marRight w:val="0"/>
      <w:marTop w:val="0"/>
      <w:marBottom w:val="0"/>
      <w:divBdr>
        <w:top w:val="none" w:sz="0" w:space="0" w:color="auto"/>
        <w:left w:val="none" w:sz="0" w:space="0" w:color="auto"/>
        <w:bottom w:val="none" w:sz="0" w:space="0" w:color="auto"/>
        <w:right w:val="none" w:sz="0" w:space="0" w:color="auto"/>
      </w:divBdr>
    </w:div>
    <w:div w:id="2079739767">
      <w:bodyDiv w:val="1"/>
      <w:marLeft w:val="0"/>
      <w:marRight w:val="0"/>
      <w:marTop w:val="0"/>
      <w:marBottom w:val="0"/>
      <w:divBdr>
        <w:top w:val="none" w:sz="0" w:space="0" w:color="auto"/>
        <w:left w:val="none" w:sz="0" w:space="0" w:color="auto"/>
        <w:bottom w:val="none" w:sz="0" w:space="0" w:color="auto"/>
        <w:right w:val="none" w:sz="0" w:space="0" w:color="auto"/>
      </w:divBdr>
    </w:div>
    <w:div w:id="2080401764">
      <w:bodyDiv w:val="1"/>
      <w:marLeft w:val="0"/>
      <w:marRight w:val="0"/>
      <w:marTop w:val="0"/>
      <w:marBottom w:val="0"/>
      <w:divBdr>
        <w:top w:val="none" w:sz="0" w:space="0" w:color="auto"/>
        <w:left w:val="none" w:sz="0" w:space="0" w:color="auto"/>
        <w:bottom w:val="none" w:sz="0" w:space="0" w:color="auto"/>
        <w:right w:val="none" w:sz="0" w:space="0" w:color="auto"/>
      </w:divBdr>
    </w:div>
    <w:div w:id="2080664495">
      <w:bodyDiv w:val="1"/>
      <w:marLeft w:val="0"/>
      <w:marRight w:val="0"/>
      <w:marTop w:val="0"/>
      <w:marBottom w:val="0"/>
      <w:divBdr>
        <w:top w:val="none" w:sz="0" w:space="0" w:color="auto"/>
        <w:left w:val="none" w:sz="0" w:space="0" w:color="auto"/>
        <w:bottom w:val="none" w:sz="0" w:space="0" w:color="auto"/>
        <w:right w:val="none" w:sz="0" w:space="0" w:color="auto"/>
      </w:divBdr>
    </w:div>
    <w:div w:id="2081559875">
      <w:bodyDiv w:val="1"/>
      <w:marLeft w:val="0"/>
      <w:marRight w:val="0"/>
      <w:marTop w:val="0"/>
      <w:marBottom w:val="0"/>
      <w:divBdr>
        <w:top w:val="none" w:sz="0" w:space="0" w:color="auto"/>
        <w:left w:val="none" w:sz="0" w:space="0" w:color="auto"/>
        <w:bottom w:val="none" w:sz="0" w:space="0" w:color="auto"/>
        <w:right w:val="none" w:sz="0" w:space="0" w:color="auto"/>
      </w:divBdr>
    </w:div>
    <w:div w:id="2081637266">
      <w:bodyDiv w:val="1"/>
      <w:marLeft w:val="0"/>
      <w:marRight w:val="0"/>
      <w:marTop w:val="0"/>
      <w:marBottom w:val="0"/>
      <w:divBdr>
        <w:top w:val="none" w:sz="0" w:space="0" w:color="auto"/>
        <w:left w:val="none" w:sz="0" w:space="0" w:color="auto"/>
        <w:bottom w:val="none" w:sz="0" w:space="0" w:color="auto"/>
        <w:right w:val="none" w:sz="0" w:space="0" w:color="auto"/>
      </w:divBdr>
    </w:div>
    <w:div w:id="2081831161">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3286181">
      <w:bodyDiv w:val="1"/>
      <w:marLeft w:val="0"/>
      <w:marRight w:val="0"/>
      <w:marTop w:val="0"/>
      <w:marBottom w:val="0"/>
      <w:divBdr>
        <w:top w:val="none" w:sz="0" w:space="0" w:color="auto"/>
        <w:left w:val="none" w:sz="0" w:space="0" w:color="auto"/>
        <w:bottom w:val="none" w:sz="0" w:space="0" w:color="auto"/>
        <w:right w:val="none" w:sz="0" w:space="0" w:color="auto"/>
      </w:divBdr>
    </w:div>
    <w:div w:id="2084066170">
      <w:bodyDiv w:val="1"/>
      <w:marLeft w:val="0"/>
      <w:marRight w:val="0"/>
      <w:marTop w:val="0"/>
      <w:marBottom w:val="0"/>
      <w:divBdr>
        <w:top w:val="none" w:sz="0" w:space="0" w:color="auto"/>
        <w:left w:val="none" w:sz="0" w:space="0" w:color="auto"/>
        <w:bottom w:val="none" w:sz="0" w:space="0" w:color="auto"/>
        <w:right w:val="none" w:sz="0" w:space="0" w:color="auto"/>
      </w:divBdr>
    </w:div>
    <w:div w:id="2084989026">
      <w:bodyDiv w:val="1"/>
      <w:marLeft w:val="0"/>
      <w:marRight w:val="0"/>
      <w:marTop w:val="0"/>
      <w:marBottom w:val="0"/>
      <w:divBdr>
        <w:top w:val="none" w:sz="0" w:space="0" w:color="auto"/>
        <w:left w:val="none" w:sz="0" w:space="0" w:color="auto"/>
        <w:bottom w:val="none" w:sz="0" w:space="0" w:color="auto"/>
        <w:right w:val="none" w:sz="0" w:space="0" w:color="auto"/>
      </w:divBdr>
    </w:div>
    <w:div w:id="2085108009">
      <w:bodyDiv w:val="1"/>
      <w:marLeft w:val="0"/>
      <w:marRight w:val="0"/>
      <w:marTop w:val="0"/>
      <w:marBottom w:val="0"/>
      <w:divBdr>
        <w:top w:val="none" w:sz="0" w:space="0" w:color="auto"/>
        <w:left w:val="none" w:sz="0" w:space="0" w:color="auto"/>
        <w:bottom w:val="none" w:sz="0" w:space="0" w:color="auto"/>
        <w:right w:val="none" w:sz="0" w:space="0" w:color="auto"/>
      </w:divBdr>
    </w:div>
    <w:div w:id="2085183404">
      <w:bodyDiv w:val="1"/>
      <w:marLeft w:val="0"/>
      <w:marRight w:val="0"/>
      <w:marTop w:val="0"/>
      <w:marBottom w:val="0"/>
      <w:divBdr>
        <w:top w:val="none" w:sz="0" w:space="0" w:color="auto"/>
        <w:left w:val="none" w:sz="0" w:space="0" w:color="auto"/>
        <w:bottom w:val="none" w:sz="0" w:space="0" w:color="auto"/>
        <w:right w:val="none" w:sz="0" w:space="0" w:color="auto"/>
      </w:divBdr>
    </w:div>
    <w:div w:id="2085445974">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88518">
      <w:bodyDiv w:val="1"/>
      <w:marLeft w:val="0"/>
      <w:marRight w:val="0"/>
      <w:marTop w:val="0"/>
      <w:marBottom w:val="0"/>
      <w:divBdr>
        <w:top w:val="none" w:sz="0" w:space="0" w:color="auto"/>
        <w:left w:val="none" w:sz="0" w:space="0" w:color="auto"/>
        <w:bottom w:val="none" w:sz="0" w:space="0" w:color="auto"/>
        <w:right w:val="none" w:sz="0" w:space="0" w:color="auto"/>
      </w:divBdr>
    </w:div>
    <w:div w:id="2085951771">
      <w:bodyDiv w:val="1"/>
      <w:marLeft w:val="0"/>
      <w:marRight w:val="0"/>
      <w:marTop w:val="0"/>
      <w:marBottom w:val="0"/>
      <w:divBdr>
        <w:top w:val="none" w:sz="0" w:space="0" w:color="auto"/>
        <w:left w:val="none" w:sz="0" w:space="0" w:color="auto"/>
        <w:bottom w:val="none" w:sz="0" w:space="0" w:color="auto"/>
        <w:right w:val="none" w:sz="0" w:space="0" w:color="auto"/>
      </w:divBdr>
    </w:div>
    <w:div w:id="2085953833">
      <w:bodyDiv w:val="1"/>
      <w:marLeft w:val="0"/>
      <w:marRight w:val="0"/>
      <w:marTop w:val="0"/>
      <w:marBottom w:val="0"/>
      <w:divBdr>
        <w:top w:val="none" w:sz="0" w:space="0" w:color="auto"/>
        <w:left w:val="none" w:sz="0" w:space="0" w:color="auto"/>
        <w:bottom w:val="none" w:sz="0" w:space="0" w:color="auto"/>
        <w:right w:val="none" w:sz="0" w:space="0" w:color="auto"/>
      </w:divBdr>
    </w:div>
    <w:div w:id="2086340155">
      <w:bodyDiv w:val="1"/>
      <w:marLeft w:val="0"/>
      <w:marRight w:val="0"/>
      <w:marTop w:val="0"/>
      <w:marBottom w:val="0"/>
      <w:divBdr>
        <w:top w:val="none" w:sz="0" w:space="0" w:color="auto"/>
        <w:left w:val="none" w:sz="0" w:space="0" w:color="auto"/>
        <w:bottom w:val="none" w:sz="0" w:space="0" w:color="auto"/>
        <w:right w:val="none" w:sz="0" w:space="0" w:color="auto"/>
      </w:divBdr>
    </w:div>
    <w:div w:id="2087065585">
      <w:bodyDiv w:val="1"/>
      <w:marLeft w:val="0"/>
      <w:marRight w:val="0"/>
      <w:marTop w:val="0"/>
      <w:marBottom w:val="0"/>
      <w:divBdr>
        <w:top w:val="none" w:sz="0" w:space="0" w:color="auto"/>
        <w:left w:val="none" w:sz="0" w:space="0" w:color="auto"/>
        <w:bottom w:val="none" w:sz="0" w:space="0" w:color="auto"/>
        <w:right w:val="none" w:sz="0" w:space="0" w:color="auto"/>
      </w:divBdr>
    </w:div>
    <w:div w:id="2087218096">
      <w:bodyDiv w:val="1"/>
      <w:marLeft w:val="0"/>
      <w:marRight w:val="0"/>
      <w:marTop w:val="0"/>
      <w:marBottom w:val="0"/>
      <w:divBdr>
        <w:top w:val="none" w:sz="0" w:space="0" w:color="auto"/>
        <w:left w:val="none" w:sz="0" w:space="0" w:color="auto"/>
        <w:bottom w:val="none" w:sz="0" w:space="0" w:color="auto"/>
        <w:right w:val="none" w:sz="0" w:space="0" w:color="auto"/>
      </w:divBdr>
    </w:div>
    <w:div w:id="2087679660">
      <w:bodyDiv w:val="1"/>
      <w:marLeft w:val="0"/>
      <w:marRight w:val="0"/>
      <w:marTop w:val="0"/>
      <w:marBottom w:val="0"/>
      <w:divBdr>
        <w:top w:val="none" w:sz="0" w:space="0" w:color="auto"/>
        <w:left w:val="none" w:sz="0" w:space="0" w:color="auto"/>
        <w:bottom w:val="none" w:sz="0" w:space="0" w:color="auto"/>
        <w:right w:val="none" w:sz="0" w:space="0" w:color="auto"/>
      </w:divBdr>
    </w:div>
    <w:div w:id="2088065870">
      <w:bodyDiv w:val="1"/>
      <w:marLeft w:val="0"/>
      <w:marRight w:val="0"/>
      <w:marTop w:val="0"/>
      <w:marBottom w:val="0"/>
      <w:divBdr>
        <w:top w:val="none" w:sz="0" w:space="0" w:color="auto"/>
        <w:left w:val="none" w:sz="0" w:space="0" w:color="auto"/>
        <w:bottom w:val="none" w:sz="0" w:space="0" w:color="auto"/>
        <w:right w:val="none" w:sz="0" w:space="0" w:color="auto"/>
      </w:divBdr>
    </w:div>
    <w:div w:id="2088455066">
      <w:bodyDiv w:val="1"/>
      <w:marLeft w:val="0"/>
      <w:marRight w:val="0"/>
      <w:marTop w:val="0"/>
      <w:marBottom w:val="0"/>
      <w:divBdr>
        <w:top w:val="none" w:sz="0" w:space="0" w:color="auto"/>
        <w:left w:val="none" w:sz="0" w:space="0" w:color="auto"/>
        <w:bottom w:val="none" w:sz="0" w:space="0" w:color="auto"/>
        <w:right w:val="none" w:sz="0" w:space="0" w:color="auto"/>
      </w:divBdr>
    </w:div>
    <w:div w:id="2088647418">
      <w:bodyDiv w:val="1"/>
      <w:marLeft w:val="0"/>
      <w:marRight w:val="0"/>
      <w:marTop w:val="0"/>
      <w:marBottom w:val="0"/>
      <w:divBdr>
        <w:top w:val="none" w:sz="0" w:space="0" w:color="auto"/>
        <w:left w:val="none" w:sz="0" w:space="0" w:color="auto"/>
        <w:bottom w:val="none" w:sz="0" w:space="0" w:color="auto"/>
        <w:right w:val="none" w:sz="0" w:space="0" w:color="auto"/>
      </w:divBdr>
    </w:div>
    <w:div w:id="2089032073">
      <w:bodyDiv w:val="1"/>
      <w:marLeft w:val="0"/>
      <w:marRight w:val="0"/>
      <w:marTop w:val="0"/>
      <w:marBottom w:val="0"/>
      <w:divBdr>
        <w:top w:val="none" w:sz="0" w:space="0" w:color="auto"/>
        <w:left w:val="none" w:sz="0" w:space="0" w:color="auto"/>
        <w:bottom w:val="none" w:sz="0" w:space="0" w:color="auto"/>
        <w:right w:val="none" w:sz="0" w:space="0" w:color="auto"/>
      </w:divBdr>
    </w:div>
    <w:div w:id="2089224283">
      <w:bodyDiv w:val="1"/>
      <w:marLeft w:val="0"/>
      <w:marRight w:val="0"/>
      <w:marTop w:val="0"/>
      <w:marBottom w:val="0"/>
      <w:divBdr>
        <w:top w:val="none" w:sz="0" w:space="0" w:color="auto"/>
        <w:left w:val="none" w:sz="0" w:space="0" w:color="auto"/>
        <w:bottom w:val="none" w:sz="0" w:space="0" w:color="auto"/>
        <w:right w:val="none" w:sz="0" w:space="0" w:color="auto"/>
      </w:divBdr>
    </w:div>
    <w:div w:id="2089227326">
      <w:bodyDiv w:val="1"/>
      <w:marLeft w:val="0"/>
      <w:marRight w:val="0"/>
      <w:marTop w:val="0"/>
      <w:marBottom w:val="0"/>
      <w:divBdr>
        <w:top w:val="none" w:sz="0" w:space="0" w:color="auto"/>
        <w:left w:val="none" w:sz="0" w:space="0" w:color="auto"/>
        <w:bottom w:val="none" w:sz="0" w:space="0" w:color="auto"/>
        <w:right w:val="none" w:sz="0" w:space="0" w:color="auto"/>
      </w:divBdr>
    </w:div>
    <w:div w:id="2089300985">
      <w:bodyDiv w:val="1"/>
      <w:marLeft w:val="0"/>
      <w:marRight w:val="0"/>
      <w:marTop w:val="0"/>
      <w:marBottom w:val="0"/>
      <w:divBdr>
        <w:top w:val="none" w:sz="0" w:space="0" w:color="auto"/>
        <w:left w:val="none" w:sz="0" w:space="0" w:color="auto"/>
        <w:bottom w:val="none" w:sz="0" w:space="0" w:color="auto"/>
        <w:right w:val="none" w:sz="0" w:space="0" w:color="auto"/>
      </w:divBdr>
    </w:div>
    <w:div w:id="2089425723">
      <w:bodyDiv w:val="1"/>
      <w:marLeft w:val="0"/>
      <w:marRight w:val="0"/>
      <w:marTop w:val="0"/>
      <w:marBottom w:val="0"/>
      <w:divBdr>
        <w:top w:val="none" w:sz="0" w:space="0" w:color="auto"/>
        <w:left w:val="none" w:sz="0" w:space="0" w:color="auto"/>
        <w:bottom w:val="none" w:sz="0" w:space="0" w:color="auto"/>
        <w:right w:val="none" w:sz="0" w:space="0" w:color="auto"/>
      </w:divBdr>
    </w:div>
    <w:div w:id="2089767392">
      <w:bodyDiv w:val="1"/>
      <w:marLeft w:val="0"/>
      <w:marRight w:val="0"/>
      <w:marTop w:val="0"/>
      <w:marBottom w:val="0"/>
      <w:divBdr>
        <w:top w:val="none" w:sz="0" w:space="0" w:color="auto"/>
        <w:left w:val="none" w:sz="0" w:space="0" w:color="auto"/>
        <w:bottom w:val="none" w:sz="0" w:space="0" w:color="auto"/>
        <w:right w:val="none" w:sz="0" w:space="0" w:color="auto"/>
      </w:divBdr>
    </w:div>
    <w:div w:id="2090037140">
      <w:bodyDiv w:val="1"/>
      <w:marLeft w:val="0"/>
      <w:marRight w:val="0"/>
      <w:marTop w:val="0"/>
      <w:marBottom w:val="0"/>
      <w:divBdr>
        <w:top w:val="none" w:sz="0" w:space="0" w:color="auto"/>
        <w:left w:val="none" w:sz="0" w:space="0" w:color="auto"/>
        <w:bottom w:val="none" w:sz="0" w:space="0" w:color="auto"/>
        <w:right w:val="none" w:sz="0" w:space="0" w:color="auto"/>
      </w:divBdr>
    </w:div>
    <w:div w:id="2090233120">
      <w:bodyDiv w:val="1"/>
      <w:marLeft w:val="0"/>
      <w:marRight w:val="0"/>
      <w:marTop w:val="0"/>
      <w:marBottom w:val="0"/>
      <w:divBdr>
        <w:top w:val="none" w:sz="0" w:space="0" w:color="auto"/>
        <w:left w:val="none" w:sz="0" w:space="0" w:color="auto"/>
        <w:bottom w:val="none" w:sz="0" w:space="0" w:color="auto"/>
        <w:right w:val="none" w:sz="0" w:space="0" w:color="auto"/>
      </w:divBdr>
    </w:div>
    <w:div w:id="2090422080">
      <w:bodyDiv w:val="1"/>
      <w:marLeft w:val="0"/>
      <w:marRight w:val="0"/>
      <w:marTop w:val="0"/>
      <w:marBottom w:val="0"/>
      <w:divBdr>
        <w:top w:val="none" w:sz="0" w:space="0" w:color="auto"/>
        <w:left w:val="none" w:sz="0" w:space="0" w:color="auto"/>
        <w:bottom w:val="none" w:sz="0" w:space="0" w:color="auto"/>
        <w:right w:val="none" w:sz="0" w:space="0" w:color="auto"/>
      </w:divBdr>
    </w:div>
    <w:div w:id="2090686231">
      <w:bodyDiv w:val="1"/>
      <w:marLeft w:val="0"/>
      <w:marRight w:val="0"/>
      <w:marTop w:val="0"/>
      <w:marBottom w:val="0"/>
      <w:divBdr>
        <w:top w:val="none" w:sz="0" w:space="0" w:color="auto"/>
        <w:left w:val="none" w:sz="0" w:space="0" w:color="auto"/>
        <w:bottom w:val="none" w:sz="0" w:space="0" w:color="auto"/>
        <w:right w:val="none" w:sz="0" w:space="0" w:color="auto"/>
      </w:divBdr>
    </w:div>
    <w:div w:id="2091192584">
      <w:bodyDiv w:val="1"/>
      <w:marLeft w:val="0"/>
      <w:marRight w:val="0"/>
      <w:marTop w:val="0"/>
      <w:marBottom w:val="0"/>
      <w:divBdr>
        <w:top w:val="none" w:sz="0" w:space="0" w:color="auto"/>
        <w:left w:val="none" w:sz="0" w:space="0" w:color="auto"/>
        <w:bottom w:val="none" w:sz="0" w:space="0" w:color="auto"/>
        <w:right w:val="none" w:sz="0" w:space="0" w:color="auto"/>
      </w:divBdr>
    </w:div>
    <w:div w:id="2091535932">
      <w:bodyDiv w:val="1"/>
      <w:marLeft w:val="0"/>
      <w:marRight w:val="0"/>
      <w:marTop w:val="0"/>
      <w:marBottom w:val="0"/>
      <w:divBdr>
        <w:top w:val="none" w:sz="0" w:space="0" w:color="auto"/>
        <w:left w:val="none" w:sz="0" w:space="0" w:color="auto"/>
        <w:bottom w:val="none" w:sz="0" w:space="0" w:color="auto"/>
        <w:right w:val="none" w:sz="0" w:space="0" w:color="auto"/>
      </w:divBdr>
    </w:div>
    <w:div w:id="2092121253">
      <w:bodyDiv w:val="1"/>
      <w:marLeft w:val="0"/>
      <w:marRight w:val="0"/>
      <w:marTop w:val="0"/>
      <w:marBottom w:val="0"/>
      <w:divBdr>
        <w:top w:val="none" w:sz="0" w:space="0" w:color="auto"/>
        <w:left w:val="none" w:sz="0" w:space="0" w:color="auto"/>
        <w:bottom w:val="none" w:sz="0" w:space="0" w:color="auto"/>
        <w:right w:val="none" w:sz="0" w:space="0" w:color="auto"/>
      </w:divBdr>
    </w:div>
    <w:div w:id="2092501393">
      <w:bodyDiv w:val="1"/>
      <w:marLeft w:val="0"/>
      <w:marRight w:val="0"/>
      <w:marTop w:val="0"/>
      <w:marBottom w:val="0"/>
      <w:divBdr>
        <w:top w:val="none" w:sz="0" w:space="0" w:color="auto"/>
        <w:left w:val="none" w:sz="0" w:space="0" w:color="auto"/>
        <w:bottom w:val="none" w:sz="0" w:space="0" w:color="auto"/>
        <w:right w:val="none" w:sz="0" w:space="0" w:color="auto"/>
      </w:divBdr>
    </w:div>
    <w:div w:id="2092504574">
      <w:bodyDiv w:val="1"/>
      <w:marLeft w:val="0"/>
      <w:marRight w:val="0"/>
      <w:marTop w:val="0"/>
      <w:marBottom w:val="0"/>
      <w:divBdr>
        <w:top w:val="none" w:sz="0" w:space="0" w:color="auto"/>
        <w:left w:val="none" w:sz="0" w:space="0" w:color="auto"/>
        <w:bottom w:val="none" w:sz="0" w:space="0" w:color="auto"/>
        <w:right w:val="none" w:sz="0" w:space="0" w:color="auto"/>
      </w:divBdr>
    </w:div>
    <w:div w:id="2092847401">
      <w:bodyDiv w:val="1"/>
      <w:marLeft w:val="0"/>
      <w:marRight w:val="0"/>
      <w:marTop w:val="0"/>
      <w:marBottom w:val="0"/>
      <w:divBdr>
        <w:top w:val="none" w:sz="0" w:space="0" w:color="auto"/>
        <w:left w:val="none" w:sz="0" w:space="0" w:color="auto"/>
        <w:bottom w:val="none" w:sz="0" w:space="0" w:color="auto"/>
        <w:right w:val="none" w:sz="0" w:space="0" w:color="auto"/>
      </w:divBdr>
    </w:div>
    <w:div w:id="2092853535">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234773">
      <w:bodyDiv w:val="1"/>
      <w:marLeft w:val="0"/>
      <w:marRight w:val="0"/>
      <w:marTop w:val="0"/>
      <w:marBottom w:val="0"/>
      <w:divBdr>
        <w:top w:val="none" w:sz="0" w:space="0" w:color="auto"/>
        <w:left w:val="none" w:sz="0" w:space="0" w:color="auto"/>
        <w:bottom w:val="none" w:sz="0" w:space="0" w:color="auto"/>
        <w:right w:val="none" w:sz="0" w:space="0" w:color="auto"/>
      </w:divBdr>
    </w:div>
    <w:div w:id="2093576731">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279614">
      <w:bodyDiv w:val="1"/>
      <w:marLeft w:val="0"/>
      <w:marRight w:val="0"/>
      <w:marTop w:val="0"/>
      <w:marBottom w:val="0"/>
      <w:divBdr>
        <w:top w:val="none" w:sz="0" w:space="0" w:color="auto"/>
        <w:left w:val="none" w:sz="0" w:space="0" w:color="auto"/>
        <w:bottom w:val="none" w:sz="0" w:space="0" w:color="auto"/>
        <w:right w:val="none" w:sz="0" w:space="0" w:color="auto"/>
      </w:divBdr>
    </w:div>
    <w:div w:id="2094545423">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009933">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661075">
      <w:bodyDiv w:val="1"/>
      <w:marLeft w:val="0"/>
      <w:marRight w:val="0"/>
      <w:marTop w:val="0"/>
      <w:marBottom w:val="0"/>
      <w:divBdr>
        <w:top w:val="none" w:sz="0" w:space="0" w:color="auto"/>
        <w:left w:val="none" w:sz="0" w:space="0" w:color="auto"/>
        <w:bottom w:val="none" w:sz="0" w:space="0" w:color="auto"/>
        <w:right w:val="none" w:sz="0" w:space="0" w:color="auto"/>
      </w:divBdr>
    </w:div>
    <w:div w:id="2095739572">
      <w:bodyDiv w:val="1"/>
      <w:marLeft w:val="0"/>
      <w:marRight w:val="0"/>
      <w:marTop w:val="0"/>
      <w:marBottom w:val="0"/>
      <w:divBdr>
        <w:top w:val="none" w:sz="0" w:space="0" w:color="auto"/>
        <w:left w:val="none" w:sz="0" w:space="0" w:color="auto"/>
        <w:bottom w:val="none" w:sz="0" w:space="0" w:color="auto"/>
        <w:right w:val="none" w:sz="0" w:space="0" w:color="auto"/>
      </w:divBdr>
    </w:div>
    <w:div w:id="2095777445">
      <w:bodyDiv w:val="1"/>
      <w:marLeft w:val="0"/>
      <w:marRight w:val="0"/>
      <w:marTop w:val="0"/>
      <w:marBottom w:val="0"/>
      <w:divBdr>
        <w:top w:val="none" w:sz="0" w:space="0" w:color="auto"/>
        <w:left w:val="none" w:sz="0" w:space="0" w:color="auto"/>
        <w:bottom w:val="none" w:sz="0" w:space="0" w:color="auto"/>
        <w:right w:val="none" w:sz="0" w:space="0" w:color="auto"/>
      </w:divBdr>
    </w:div>
    <w:div w:id="2096439743">
      <w:bodyDiv w:val="1"/>
      <w:marLeft w:val="0"/>
      <w:marRight w:val="0"/>
      <w:marTop w:val="0"/>
      <w:marBottom w:val="0"/>
      <w:divBdr>
        <w:top w:val="none" w:sz="0" w:space="0" w:color="auto"/>
        <w:left w:val="none" w:sz="0" w:space="0" w:color="auto"/>
        <w:bottom w:val="none" w:sz="0" w:space="0" w:color="auto"/>
        <w:right w:val="none" w:sz="0" w:space="0" w:color="auto"/>
      </w:divBdr>
    </w:div>
    <w:div w:id="2096511117">
      <w:bodyDiv w:val="1"/>
      <w:marLeft w:val="0"/>
      <w:marRight w:val="0"/>
      <w:marTop w:val="0"/>
      <w:marBottom w:val="0"/>
      <w:divBdr>
        <w:top w:val="none" w:sz="0" w:space="0" w:color="auto"/>
        <w:left w:val="none" w:sz="0" w:space="0" w:color="auto"/>
        <w:bottom w:val="none" w:sz="0" w:space="0" w:color="auto"/>
        <w:right w:val="none" w:sz="0" w:space="0" w:color="auto"/>
      </w:divBdr>
    </w:div>
    <w:div w:id="2096630587">
      <w:bodyDiv w:val="1"/>
      <w:marLeft w:val="0"/>
      <w:marRight w:val="0"/>
      <w:marTop w:val="0"/>
      <w:marBottom w:val="0"/>
      <w:divBdr>
        <w:top w:val="none" w:sz="0" w:space="0" w:color="auto"/>
        <w:left w:val="none" w:sz="0" w:space="0" w:color="auto"/>
        <w:bottom w:val="none" w:sz="0" w:space="0" w:color="auto"/>
        <w:right w:val="none" w:sz="0" w:space="0" w:color="auto"/>
      </w:divBdr>
    </w:div>
    <w:div w:id="2096852730">
      <w:bodyDiv w:val="1"/>
      <w:marLeft w:val="0"/>
      <w:marRight w:val="0"/>
      <w:marTop w:val="0"/>
      <w:marBottom w:val="0"/>
      <w:divBdr>
        <w:top w:val="none" w:sz="0" w:space="0" w:color="auto"/>
        <w:left w:val="none" w:sz="0" w:space="0" w:color="auto"/>
        <w:bottom w:val="none" w:sz="0" w:space="0" w:color="auto"/>
        <w:right w:val="none" w:sz="0" w:space="0" w:color="auto"/>
      </w:divBdr>
    </w:div>
    <w:div w:id="2096975781">
      <w:bodyDiv w:val="1"/>
      <w:marLeft w:val="0"/>
      <w:marRight w:val="0"/>
      <w:marTop w:val="0"/>
      <w:marBottom w:val="0"/>
      <w:divBdr>
        <w:top w:val="none" w:sz="0" w:space="0" w:color="auto"/>
        <w:left w:val="none" w:sz="0" w:space="0" w:color="auto"/>
        <w:bottom w:val="none" w:sz="0" w:space="0" w:color="auto"/>
        <w:right w:val="none" w:sz="0" w:space="0" w:color="auto"/>
      </w:divBdr>
    </w:div>
    <w:div w:id="2097165715">
      <w:bodyDiv w:val="1"/>
      <w:marLeft w:val="0"/>
      <w:marRight w:val="0"/>
      <w:marTop w:val="0"/>
      <w:marBottom w:val="0"/>
      <w:divBdr>
        <w:top w:val="none" w:sz="0" w:space="0" w:color="auto"/>
        <w:left w:val="none" w:sz="0" w:space="0" w:color="auto"/>
        <w:bottom w:val="none" w:sz="0" w:space="0" w:color="auto"/>
        <w:right w:val="none" w:sz="0" w:space="0" w:color="auto"/>
      </w:divBdr>
    </w:div>
    <w:div w:id="2097169701">
      <w:bodyDiv w:val="1"/>
      <w:marLeft w:val="0"/>
      <w:marRight w:val="0"/>
      <w:marTop w:val="0"/>
      <w:marBottom w:val="0"/>
      <w:divBdr>
        <w:top w:val="none" w:sz="0" w:space="0" w:color="auto"/>
        <w:left w:val="none" w:sz="0" w:space="0" w:color="auto"/>
        <w:bottom w:val="none" w:sz="0" w:space="0" w:color="auto"/>
        <w:right w:val="none" w:sz="0" w:space="0" w:color="auto"/>
      </w:divBdr>
    </w:div>
    <w:div w:id="2097288649">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702450">
      <w:bodyDiv w:val="1"/>
      <w:marLeft w:val="0"/>
      <w:marRight w:val="0"/>
      <w:marTop w:val="0"/>
      <w:marBottom w:val="0"/>
      <w:divBdr>
        <w:top w:val="none" w:sz="0" w:space="0" w:color="auto"/>
        <w:left w:val="none" w:sz="0" w:space="0" w:color="auto"/>
        <w:bottom w:val="none" w:sz="0" w:space="0" w:color="auto"/>
        <w:right w:val="none" w:sz="0" w:space="0" w:color="auto"/>
      </w:divBdr>
    </w:div>
    <w:div w:id="2097822248">
      <w:bodyDiv w:val="1"/>
      <w:marLeft w:val="0"/>
      <w:marRight w:val="0"/>
      <w:marTop w:val="0"/>
      <w:marBottom w:val="0"/>
      <w:divBdr>
        <w:top w:val="none" w:sz="0" w:space="0" w:color="auto"/>
        <w:left w:val="none" w:sz="0" w:space="0" w:color="auto"/>
        <w:bottom w:val="none" w:sz="0" w:space="0" w:color="auto"/>
        <w:right w:val="none" w:sz="0" w:space="0" w:color="auto"/>
      </w:divBdr>
    </w:div>
    <w:div w:id="2097939912">
      <w:bodyDiv w:val="1"/>
      <w:marLeft w:val="0"/>
      <w:marRight w:val="0"/>
      <w:marTop w:val="0"/>
      <w:marBottom w:val="0"/>
      <w:divBdr>
        <w:top w:val="none" w:sz="0" w:space="0" w:color="auto"/>
        <w:left w:val="none" w:sz="0" w:space="0" w:color="auto"/>
        <w:bottom w:val="none" w:sz="0" w:space="0" w:color="auto"/>
        <w:right w:val="none" w:sz="0" w:space="0" w:color="auto"/>
      </w:divBdr>
    </w:div>
    <w:div w:id="2098165042">
      <w:bodyDiv w:val="1"/>
      <w:marLeft w:val="0"/>
      <w:marRight w:val="0"/>
      <w:marTop w:val="0"/>
      <w:marBottom w:val="0"/>
      <w:divBdr>
        <w:top w:val="none" w:sz="0" w:space="0" w:color="auto"/>
        <w:left w:val="none" w:sz="0" w:space="0" w:color="auto"/>
        <w:bottom w:val="none" w:sz="0" w:space="0" w:color="auto"/>
        <w:right w:val="none" w:sz="0" w:space="0" w:color="auto"/>
      </w:divBdr>
    </w:div>
    <w:div w:id="2098398345">
      <w:bodyDiv w:val="1"/>
      <w:marLeft w:val="0"/>
      <w:marRight w:val="0"/>
      <w:marTop w:val="0"/>
      <w:marBottom w:val="0"/>
      <w:divBdr>
        <w:top w:val="none" w:sz="0" w:space="0" w:color="auto"/>
        <w:left w:val="none" w:sz="0" w:space="0" w:color="auto"/>
        <w:bottom w:val="none" w:sz="0" w:space="0" w:color="auto"/>
        <w:right w:val="none" w:sz="0" w:space="0" w:color="auto"/>
      </w:divBdr>
    </w:div>
    <w:div w:id="2098861438">
      <w:bodyDiv w:val="1"/>
      <w:marLeft w:val="0"/>
      <w:marRight w:val="0"/>
      <w:marTop w:val="0"/>
      <w:marBottom w:val="0"/>
      <w:divBdr>
        <w:top w:val="none" w:sz="0" w:space="0" w:color="auto"/>
        <w:left w:val="none" w:sz="0" w:space="0" w:color="auto"/>
        <w:bottom w:val="none" w:sz="0" w:space="0" w:color="auto"/>
        <w:right w:val="none" w:sz="0" w:space="0" w:color="auto"/>
      </w:divBdr>
    </w:div>
    <w:div w:id="2098867467">
      <w:bodyDiv w:val="1"/>
      <w:marLeft w:val="0"/>
      <w:marRight w:val="0"/>
      <w:marTop w:val="0"/>
      <w:marBottom w:val="0"/>
      <w:divBdr>
        <w:top w:val="none" w:sz="0" w:space="0" w:color="auto"/>
        <w:left w:val="none" w:sz="0" w:space="0" w:color="auto"/>
        <w:bottom w:val="none" w:sz="0" w:space="0" w:color="auto"/>
        <w:right w:val="none" w:sz="0" w:space="0" w:color="auto"/>
      </w:divBdr>
    </w:div>
    <w:div w:id="2099013755">
      <w:bodyDiv w:val="1"/>
      <w:marLeft w:val="0"/>
      <w:marRight w:val="0"/>
      <w:marTop w:val="0"/>
      <w:marBottom w:val="0"/>
      <w:divBdr>
        <w:top w:val="none" w:sz="0" w:space="0" w:color="auto"/>
        <w:left w:val="none" w:sz="0" w:space="0" w:color="auto"/>
        <w:bottom w:val="none" w:sz="0" w:space="0" w:color="auto"/>
        <w:right w:val="none" w:sz="0" w:space="0" w:color="auto"/>
      </w:divBdr>
    </w:div>
    <w:div w:id="2099205503">
      <w:bodyDiv w:val="1"/>
      <w:marLeft w:val="0"/>
      <w:marRight w:val="0"/>
      <w:marTop w:val="0"/>
      <w:marBottom w:val="0"/>
      <w:divBdr>
        <w:top w:val="none" w:sz="0" w:space="0" w:color="auto"/>
        <w:left w:val="none" w:sz="0" w:space="0" w:color="auto"/>
        <w:bottom w:val="none" w:sz="0" w:space="0" w:color="auto"/>
        <w:right w:val="none" w:sz="0" w:space="0" w:color="auto"/>
      </w:divBdr>
    </w:div>
    <w:div w:id="2099398893">
      <w:bodyDiv w:val="1"/>
      <w:marLeft w:val="0"/>
      <w:marRight w:val="0"/>
      <w:marTop w:val="0"/>
      <w:marBottom w:val="0"/>
      <w:divBdr>
        <w:top w:val="none" w:sz="0" w:space="0" w:color="auto"/>
        <w:left w:val="none" w:sz="0" w:space="0" w:color="auto"/>
        <w:bottom w:val="none" w:sz="0" w:space="0" w:color="auto"/>
        <w:right w:val="none" w:sz="0" w:space="0" w:color="auto"/>
      </w:divBdr>
    </w:div>
    <w:div w:id="2099786825">
      <w:bodyDiv w:val="1"/>
      <w:marLeft w:val="0"/>
      <w:marRight w:val="0"/>
      <w:marTop w:val="0"/>
      <w:marBottom w:val="0"/>
      <w:divBdr>
        <w:top w:val="none" w:sz="0" w:space="0" w:color="auto"/>
        <w:left w:val="none" w:sz="0" w:space="0" w:color="auto"/>
        <w:bottom w:val="none" w:sz="0" w:space="0" w:color="auto"/>
        <w:right w:val="none" w:sz="0" w:space="0" w:color="auto"/>
      </w:divBdr>
    </w:div>
    <w:div w:id="2099910286">
      <w:bodyDiv w:val="1"/>
      <w:marLeft w:val="0"/>
      <w:marRight w:val="0"/>
      <w:marTop w:val="0"/>
      <w:marBottom w:val="0"/>
      <w:divBdr>
        <w:top w:val="none" w:sz="0" w:space="0" w:color="auto"/>
        <w:left w:val="none" w:sz="0" w:space="0" w:color="auto"/>
        <w:bottom w:val="none" w:sz="0" w:space="0" w:color="auto"/>
        <w:right w:val="none" w:sz="0" w:space="0" w:color="auto"/>
      </w:divBdr>
    </w:div>
    <w:div w:id="2100054859">
      <w:bodyDiv w:val="1"/>
      <w:marLeft w:val="0"/>
      <w:marRight w:val="0"/>
      <w:marTop w:val="0"/>
      <w:marBottom w:val="0"/>
      <w:divBdr>
        <w:top w:val="none" w:sz="0" w:space="0" w:color="auto"/>
        <w:left w:val="none" w:sz="0" w:space="0" w:color="auto"/>
        <w:bottom w:val="none" w:sz="0" w:space="0" w:color="auto"/>
        <w:right w:val="none" w:sz="0" w:space="0" w:color="auto"/>
      </w:divBdr>
    </w:div>
    <w:div w:id="2100103299">
      <w:bodyDiv w:val="1"/>
      <w:marLeft w:val="0"/>
      <w:marRight w:val="0"/>
      <w:marTop w:val="0"/>
      <w:marBottom w:val="0"/>
      <w:divBdr>
        <w:top w:val="none" w:sz="0" w:space="0" w:color="auto"/>
        <w:left w:val="none" w:sz="0" w:space="0" w:color="auto"/>
        <w:bottom w:val="none" w:sz="0" w:space="0" w:color="auto"/>
        <w:right w:val="none" w:sz="0" w:space="0" w:color="auto"/>
      </w:divBdr>
    </w:div>
    <w:div w:id="2100322660">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2025915">
      <w:bodyDiv w:val="1"/>
      <w:marLeft w:val="0"/>
      <w:marRight w:val="0"/>
      <w:marTop w:val="0"/>
      <w:marBottom w:val="0"/>
      <w:divBdr>
        <w:top w:val="none" w:sz="0" w:space="0" w:color="auto"/>
        <w:left w:val="none" w:sz="0" w:space="0" w:color="auto"/>
        <w:bottom w:val="none" w:sz="0" w:space="0" w:color="auto"/>
        <w:right w:val="none" w:sz="0" w:space="0" w:color="auto"/>
      </w:divBdr>
    </w:div>
    <w:div w:id="2102555946">
      <w:bodyDiv w:val="1"/>
      <w:marLeft w:val="0"/>
      <w:marRight w:val="0"/>
      <w:marTop w:val="0"/>
      <w:marBottom w:val="0"/>
      <w:divBdr>
        <w:top w:val="none" w:sz="0" w:space="0" w:color="auto"/>
        <w:left w:val="none" w:sz="0" w:space="0" w:color="auto"/>
        <w:bottom w:val="none" w:sz="0" w:space="0" w:color="auto"/>
        <w:right w:val="none" w:sz="0" w:space="0" w:color="auto"/>
      </w:divBdr>
    </w:div>
    <w:div w:id="2102678233">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3913057">
      <w:bodyDiv w:val="1"/>
      <w:marLeft w:val="0"/>
      <w:marRight w:val="0"/>
      <w:marTop w:val="0"/>
      <w:marBottom w:val="0"/>
      <w:divBdr>
        <w:top w:val="none" w:sz="0" w:space="0" w:color="auto"/>
        <w:left w:val="none" w:sz="0" w:space="0" w:color="auto"/>
        <w:bottom w:val="none" w:sz="0" w:space="0" w:color="auto"/>
        <w:right w:val="none" w:sz="0" w:space="0" w:color="auto"/>
      </w:divBdr>
    </w:div>
    <w:div w:id="2104061243">
      <w:bodyDiv w:val="1"/>
      <w:marLeft w:val="0"/>
      <w:marRight w:val="0"/>
      <w:marTop w:val="0"/>
      <w:marBottom w:val="0"/>
      <w:divBdr>
        <w:top w:val="none" w:sz="0" w:space="0" w:color="auto"/>
        <w:left w:val="none" w:sz="0" w:space="0" w:color="auto"/>
        <w:bottom w:val="none" w:sz="0" w:space="0" w:color="auto"/>
        <w:right w:val="none" w:sz="0" w:space="0" w:color="auto"/>
      </w:divBdr>
    </w:div>
    <w:div w:id="2104372537">
      <w:bodyDiv w:val="1"/>
      <w:marLeft w:val="0"/>
      <w:marRight w:val="0"/>
      <w:marTop w:val="0"/>
      <w:marBottom w:val="0"/>
      <w:divBdr>
        <w:top w:val="none" w:sz="0" w:space="0" w:color="auto"/>
        <w:left w:val="none" w:sz="0" w:space="0" w:color="auto"/>
        <w:bottom w:val="none" w:sz="0" w:space="0" w:color="auto"/>
        <w:right w:val="none" w:sz="0" w:space="0" w:color="auto"/>
      </w:divBdr>
    </w:div>
    <w:div w:id="2104960205">
      <w:bodyDiv w:val="1"/>
      <w:marLeft w:val="0"/>
      <w:marRight w:val="0"/>
      <w:marTop w:val="0"/>
      <w:marBottom w:val="0"/>
      <w:divBdr>
        <w:top w:val="none" w:sz="0" w:space="0" w:color="auto"/>
        <w:left w:val="none" w:sz="0" w:space="0" w:color="auto"/>
        <w:bottom w:val="none" w:sz="0" w:space="0" w:color="auto"/>
        <w:right w:val="none" w:sz="0" w:space="0" w:color="auto"/>
      </w:divBdr>
    </w:div>
    <w:div w:id="2105150858">
      <w:bodyDiv w:val="1"/>
      <w:marLeft w:val="0"/>
      <w:marRight w:val="0"/>
      <w:marTop w:val="0"/>
      <w:marBottom w:val="0"/>
      <w:divBdr>
        <w:top w:val="none" w:sz="0" w:space="0" w:color="auto"/>
        <w:left w:val="none" w:sz="0" w:space="0" w:color="auto"/>
        <w:bottom w:val="none" w:sz="0" w:space="0" w:color="auto"/>
        <w:right w:val="none" w:sz="0" w:space="0" w:color="auto"/>
      </w:divBdr>
    </w:div>
    <w:div w:id="2105345104">
      <w:bodyDiv w:val="1"/>
      <w:marLeft w:val="0"/>
      <w:marRight w:val="0"/>
      <w:marTop w:val="0"/>
      <w:marBottom w:val="0"/>
      <w:divBdr>
        <w:top w:val="none" w:sz="0" w:space="0" w:color="auto"/>
        <w:left w:val="none" w:sz="0" w:space="0" w:color="auto"/>
        <w:bottom w:val="none" w:sz="0" w:space="0" w:color="auto"/>
        <w:right w:val="none" w:sz="0" w:space="0" w:color="auto"/>
      </w:divBdr>
    </w:div>
    <w:div w:id="2105494772">
      <w:bodyDiv w:val="1"/>
      <w:marLeft w:val="0"/>
      <w:marRight w:val="0"/>
      <w:marTop w:val="0"/>
      <w:marBottom w:val="0"/>
      <w:divBdr>
        <w:top w:val="none" w:sz="0" w:space="0" w:color="auto"/>
        <w:left w:val="none" w:sz="0" w:space="0" w:color="auto"/>
        <w:bottom w:val="none" w:sz="0" w:space="0" w:color="auto"/>
        <w:right w:val="none" w:sz="0" w:space="0" w:color="auto"/>
      </w:divBdr>
    </w:div>
    <w:div w:id="2106027475">
      <w:bodyDiv w:val="1"/>
      <w:marLeft w:val="0"/>
      <w:marRight w:val="0"/>
      <w:marTop w:val="0"/>
      <w:marBottom w:val="0"/>
      <w:divBdr>
        <w:top w:val="none" w:sz="0" w:space="0" w:color="auto"/>
        <w:left w:val="none" w:sz="0" w:space="0" w:color="auto"/>
        <w:bottom w:val="none" w:sz="0" w:space="0" w:color="auto"/>
        <w:right w:val="none" w:sz="0" w:space="0" w:color="auto"/>
      </w:divBdr>
    </w:div>
    <w:div w:id="2106732410">
      <w:bodyDiv w:val="1"/>
      <w:marLeft w:val="0"/>
      <w:marRight w:val="0"/>
      <w:marTop w:val="0"/>
      <w:marBottom w:val="0"/>
      <w:divBdr>
        <w:top w:val="none" w:sz="0" w:space="0" w:color="auto"/>
        <w:left w:val="none" w:sz="0" w:space="0" w:color="auto"/>
        <w:bottom w:val="none" w:sz="0" w:space="0" w:color="auto"/>
        <w:right w:val="none" w:sz="0" w:space="0" w:color="auto"/>
      </w:divBdr>
    </w:div>
    <w:div w:id="2106881058">
      <w:bodyDiv w:val="1"/>
      <w:marLeft w:val="0"/>
      <w:marRight w:val="0"/>
      <w:marTop w:val="0"/>
      <w:marBottom w:val="0"/>
      <w:divBdr>
        <w:top w:val="none" w:sz="0" w:space="0" w:color="auto"/>
        <w:left w:val="none" w:sz="0" w:space="0" w:color="auto"/>
        <w:bottom w:val="none" w:sz="0" w:space="0" w:color="auto"/>
        <w:right w:val="none" w:sz="0" w:space="0" w:color="auto"/>
      </w:divBdr>
    </w:div>
    <w:div w:id="2107076042">
      <w:bodyDiv w:val="1"/>
      <w:marLeft w:val="0"/>
      <w:marRight w:val="0"/>
      <w:marTop w:val="0"/>
      <w:marBottom w:val="0"/>
      <w:divBdr>
        <w:top w:val="none" w:sz="0" w:space="0" w:color="auto"/>
        <w:left w:val="none" w:sz="0" w:space="0" w:color="auto"/>
        <w:bottom w:val="none" w:sz="0" w:space="0" w:color="auto"/>
        <w:right w:val="none" w:sz="0" w:space="0" w:color="auto"/>
      </w:divBdr>
    </w:div>
    <w:div w:id="2107187161">
      <w:bodyDiv w:val="1"/>
      <w:marLeft w:val="0"/>
      <w:marRight w:val="0"/>
      <w:marTop w:val="0"/>
      <w:marBottom w:val="0"/>
      <w:divBdr>
        <w:top w:val="none" w:sz="0" w:space="0" w:color="auto"/>
        <w:left w:val="none" w:sz="0" w:space="0" w:color="auto"/>
        <w:bottom w:val="none" w:sz="0" w:space="0" w:color="auto"/>
        <w:right w:val="none" w:sz="0" w:space="0" w:color="auto"/>
      </w:divBdr>
    </w:div>
    <w:div w:id="2107260985">
      <w:bodyDiv w:val="1"/>
      <w:marLeft w:val="0"/>
      <w:marRight w:val="0"/>
      <w:marTop w:val="0"/>
      <w:marBottom w:val="0"/>
      <w:divBdr>
        <w:top w:val="none" w:sz="0" w:space="0" w:color="auto"/>
        <w:left w:val="none" w:sz="0" w:space="0" w:color="auto"/>
        <w:bottom w:val="none" w:sz="0" w:space="0" w:color="auto"/>
        <w:right w:val="none" w:sz="0" w:space="0" w:color="auto"/>
      </w:divBdr>
    </w:div>
    <w:div w:id="2107531939">
      <w:bodyDiv w:val="1"/>
      <w:marLeft w:val="0"/>
      <w:marRight w:val="0"/>
      <w:marTop w:val="0"/>
      <w:marBottom w:val="0"/>
      <w:divBdr>
        <w:top w:val="none" w:sz="0" w:space="0" w:color="auto"/>
        <w:left w:val="none" w:sz="0" w:space="0" w:color="auto"/>
        <w:bottom w:val="none" w:sz="0" w:space="0" w:color="auto"/>
        <w:right w:val="none" w:sz="0" w:space="0" w:color="auto"/>
      </w:divBdr>
    </w:div>
    <w:div w:id="2107722957">
      <w:bodyDiv w:val="1"/>
      <w:marLeft w:val="0"/>
      <w:marRight w:val="0"/>
      <w:marTop w:val="0"/>
      <w:marBottom w:val="0"/>
      <w:divBdr>
        <w:top w:val="none" w:sz="0" w:space="0" w:color="auto"/>
        <w:left w:val="none" w:sz="0" w:space="0" w:color="auto"/>
        <w:bottom w:val="none" w:sz="0" w:space="0" w:color="auto"/>
        <w:right w:val="none" w:sz="0" w:space="0" w:color="auto"/>
      </w:divBdr>
    </w:div>
    <w:div w:id="2107841373">
      <w:bodyDiv w:val="1"/>
      <w:marLeft w:val="0"/>
      <w:marRight w:val="0"/>
      <w:marTop w:val="0"/>
      <w:marBottom w:val="0"/>
      <w:divBdr>
        <w:top w:val="none" w:sz="0" w:space="0" w:color="auto"/>
        <w:left w:val="none" w:sz="0" w:space="0" w:color="auto"/>
        <w:bottom w:val="none" w:sz="0" w:space="0" w:color="auto"/>
        <w:right w:val="none" w:sz="0" w:space="0" w:color="auto"/>
      </w:divBdr>
    </w:div>
    <w:div w:id="2107842093">
      <w:bodyDiv w:val="1"/>
      <w:marLeft w:val="0"/>
      <w:marRight w:val="0"/>
      <w:marTop w:val="0"/>
      <w:marBottom w:val="0"/>
      <w:divBdr>
        <w:top w:val="none" w:sz="0" w:space="0" w:color="auto"/>
        <w:left w:val="none" w:sz="0" w:space="0" w:color="auto"/>
        <w:bottom w:val="none" w:sz="0" w:space="0" w:color="auto"/>
        <w:right w:val="none" w:sz="0" w:space="0" w:color="auto"/>
      </w:divBdr>
    </w:div>
    <w:div w:id="2109501432">
      <w:bodyDiv w:val="1"/>
      <w:marLeft w:val="0"/>
      <w:marRight w:val="0"/>
      <w:marTop w:val="0"/>
      <w:marBottom w:val="0"/>
      <w:divBdr>
        <w:top w:val="none" w:sz="0" w:space="0" w:color="auto"/>
        <w:left w:val="none" w:sz="0" w:space="0" w:color="auto"/>
        <w:bottom w:val="none" w:sz="0" w:space="0" w:color="auto"/>
        <w:right w:val="none" w:sz="0" w:space="0" w:color="auto"/>
      </w:divBdr>
    </w:div>
    <w:div w:id="2109688668">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09885908">
      <w:bodyDiv w:val="1"/>
      <w:marLeft w:val="0"/>
      <w:marRight w:val="0"/>
      <w:marTop w:val="0"/>
      <w:marBottom w:val="0"/>
      <w:divBdr>
        <w:top w:val="none" w:sz="0" w:space="0" w:color="auto"/>
        <w:left w:val="none" w:sz="0" w:space="0" w:color="auto"/>
        <w:bottom w:val="none" w:sz="0" w:space="0" w:color="auto"/>
        <w:right w:val="none" w:sz="0" w:space="0" w:color="auto"/>
      </w:divBdr>
    </w:div>
    <w:div w:id="2110150818">
      <w:bodyDiv w:val="1"/>
      <w:marLeft w:val="0"/>
      <w:marRight w:val="0"/>
      <w:marTop w:val="0"/>
      <w:marBottom w:val="0"/>
      <w:divBdr>
        <w:top w:val="none" w:sz="0" w:space="0" w:color="auto"/>
        <w:left w:val="none" w:sz="0" w:space="0" w:color="auto"/>
        <w:bottom w:val="none" w:sz="0" w:space="0" w:color="auto"/>
        <w:right w:val="none" w:sz="0" w:space="0" w:color="auto"/>
      </w:divBdr>
    </w:div>
    <w:div w:id="2110811913">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1004664">
      <w:bodyDiv w:val="1"/>
      <w:marLeft w:val="0"/>
      <w:marRight w:val="0"/>
      <w:marTop w:val="0"/>
      <w:marBottom w:val="0"/>
      <w:divBdr>
        <w:top w:val="none" w:sz="0" w:space="0" w:color="auto"/>
        <w:left w:val="none" w:sz="0" w:space="0" w:color="auto"/>
        <w:bottom w:val="none" w:sz="0" w:space="0" w:color="auto"/>
        <w:right w:val="none" w:sz="0" w:space="0" w:color="auto"/>
      </w:divBdr>
    </w:div>
    <w:div w:id="2111385867">
      <w:bodyDiv w:val="1"/>
      <w:marLeft w:val="0"/>
      <w:marRight w:val="0"/>
      <w:marTop w:val="0"/>
      <w:marBottom w:val="0"/>
      <w:divBdr>
        <w:top w:val="none" w:sz="0" w:space="0" w:color="auto"/>
        <w:left w:val="none" w:sz="0" w:space="0" w:color="auto"/>
        <w:bottom w:val="none" w:sz="0" w:space="0" w:color="auto"/>
        <w:right w:val="none" w:sz="0" w:space="0" w:color="auto"/>
      </w:divBdr>
    </w:div>
    <w:div w:id="2111777453">
      <w:bodyDiv w:val="1"/>
      <w:marLeft w:val="0"/>
      <w:marRight w:val="0"/>
      <w:marTop w:val="0"/>
      <w:marBottom w:val="0"/>
      <w:divBdr>
        <w:top w:val="none" w:sz="0" w:space="0" w:color="auto"/>
        <w:left w:val="none" w:sz="0" w:space="0" w:color="auto"/>
        <w:bottom w:val="none" w:sz="0" w:space="0" w:color="auto"/>
        <w:right w:val="none" w:sz="0" w:space="0" w:color="auto"/>
      </w:divBdr>
    </w:div>
    <w:div w:id="2111779520">
      <w:bodyDiv w:val="1"/>
      <w:marLeft w:val="0"/>
      <w:marRight w:val="0"/>
      <w:marTop w:val="0"/>
      <w:marBottom w:val="0"/>
      <w:divBdr>
        <w:top w:val="none" w:sz="0" w:space="0" w:color="auto"/>
        <w:left w:val="none" w:sz="0" w:space="0" w:color="auto"/>
        <w:bottom w:val="none" w:sz="0" w:space="0" w:color="auto"/>
        <w:right w:val="none" w:sz="0" w:space="0" w:color="auto"/>
      </w:divBdr>
    </w:div>
    <w:div w:id="2111971232">
      <w:bodyDiv w:val="1"/>
      <w:marLeft w:val="0"/>
      <w:marRight w:val="0"/>
      <w:marTop w:val="0"/>
      <w:marBottom w:val="0"/>
      <w:divBdr>
        <w:top w:val="none" w:sz="0" w:space="0" w:color="auto"/>
        <w:left w:val="none" w:sz="0" w:space="0" w:color="auto"/>
        <w:bottom w:val="none" w:sz="0" w:space="0" w:color="auto"/>
        <w:right w:val="none" w:sz="0" w:space="0" w:color="auto"/>
      </w:divBdr>
    </w:div>
    <w:div w:id="2112041679">
      <w:bodyDiv w:val="1"/>
      <w:marLeft w:val="0"/>
      <w:marRight w:val="0"/>
      <w:marTop w:val="0"/>
      <w:marBottom w:val="0"/>
      <w:divBdr>
        <w:top w:val="none" w:sz="0" w:space="0" w:color="auto"/>
        <w:left w:val="none" w:sz="0" w:space="0" w:color="auto"/>
        <w:bottom w:val="none" w:sz="0" w:space="0" w:color="auto"/>
        <w:right w:val="none" w:sz="0" w:space="0" w:color="auto"/>
      </w:divBdr>
    </w:div>
    <w:div w:id="2112042400">
      <w:bodyDiv w:val="1"/>
      <w:marLeft w:val="0"/>
      <w:marRight w:val="0"/>
      <w:marTop w:val="0"/>
      <w:marBottom w:val="0"/>
      <w:divBdr>
        <w:top w:val="none" w:sz="0" w:space="0" w:color="auto"/>
        <w:left w:val="none" w:sz="0" w:space="0" w:color="auto"/>
        <w:bottom w:val="none" w:sz="0" w:space="0" w:color="auto"/>
        <w:right w:val="none" w:sz="0" w:space="0" w:color="auto"/>
      </w:divBdr>
    </w:div>
    <w:div w:id="2112124192">
      <w:bodyDiv w:val="1"/>
      <w:marLeft w:val="0"/>
      <w:marRight w:val="0"/>
      <w:marTop w:val="0"/>
      <w:marBottom w:val="0"/>
      <w:divBdr>
        <w:top w:val="none" w:sz="0" w:space="0" w:color="auto"/>
        <w:left w:val="none" w:sz="0" w:space="0" w:color="auto"/>
        <w:bottom w:val="none" w:sz="0" w:space="0" w:color="auto"/>
        <w:right w:val="none" w:sz="0" w:space="0" w:color="auto"/>
      </w:divBdr>
    </w:div>
    <w:div w:id="2112243069">
      <w:bodyDiv w:val="1"/>
      <w:marLeft w:val="0"/>
      <w:marRight w:val="0"/>
      <w:marTop w:val="0"/>
      <w:marBottom w:val="0"/>
      <w:divBdr>
        <w:top w:val="none" w:sz="0" w:space="0" w:color="auto"/>
        <w:left w:val="none" w:sz="0" w:space="0" w:color="auto"/>
        <w:bottom w:val="none" w:sz="0" w:space="0" w:color="auto"/>
        <w:right w:val="none" w:sz="0" w:space="0" w:color="auto"/>
      </w:divBdr>
    </w:div>
    <w:div w:id="2113239515">
      <w:bodyDiv w:val="1"/>
      <w:marLeft w:val="0"/>
      <w:marRight w:val="0"/>
      <w:marTop w:val="0"/>
      <w:marBottom w:val="0"/>
      <w:divBdr>
        <w:top w:val="none" w:sz="0" w:space="0" w:color="auto"/>
        <w:left w:val="none" w:sz="0" w:space="0" w:color="auto"/>
        <w:bottom w:val="none" w:sz="0" w:space="0" w:color="auto"/>
        <w:right w:val="none" w:sz="0" w:space="0" w:color="auto"/>
      </w:divBdr>
    </w:div>
    <w:div w:id="2113436192">
      <w:bodyDiv w:val="1"/>
      <w:marLeft w:val="0"/>
      <w:marRight w:val="0"/>
      <w:marTop w:val="0"/>
      <w:marBottom w:val="0"/>
      <w:divBdr>
        <w:top w:val="none" w:sz="0" w:space="0" w:color="auto"/>
        <w:left w:val="none" w:sz="0" w:space="0" w:color="auto"/>
        <w:bottom w:val="none" w:sz="0" w:space="0" w:color="auto"/>
        <w:right w:val="none" w:sz="0" w:space="0" w:color="auto"/>
      </w:divBdr>
    </w:div>
    <w:div w:id="2113626690">
      <w:bodyDiv w:val="1"/>
      <w:marLeft w:val="0"/>
      <w:marRight w:val="0"/>
      <w:marTop w:val="0"/>
      <w:marBottom w:val="0"/>
      <w:divBdr>
        <w:top w:val="none" w:sz="0" w:space="0" w:color="auto"/>
        <w:left w:val="none" w:sz="0" w:space="0" w:color="auto"/>
        <w:bottom w:val="none" w:sz="0" w:space="0" w:color="auto"/>
        <w:right w:val="none" w:sz="0" w:space="0" w:color="auto"/>
      </w:divBdr>
    </w:div>
    <w:div w:id="2113739547">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397568">
      <w:bodyDiv w:val="1"/>
      <w:marLeft w:val="0"/>
      <w:marRight w:val="0"/>
      <w:marTop w:val="0"/>
      <w:marBottom w:val="0"/>
      <w:divBdr>
        <w:top w:val="none" w:sz="0" w:space="0" w:color="auto"/>
        <w:left w:val="none" w:sz="0" w:space="0" w:color="auto"/>
        <w:bottom w:val="none" w:sz="0" w:space="0" w:color="auto"/>
        <w:right w:val="none" w:sz="0" w:space="0" w:color="auto"/>
      </w:divBdr>
    </w:div>
    <w:div w:id="2115901512">
      <w:bodyDiv w:val="1"/>
      <w:marLeft w:val="0"/>
      <w:marRight w:val="0"/>
      <w:marTop w:val="0"/>
      <w:marBottom w:val="0"/>
      <w:divBdr>
        <w:top w:val="none" w:sz="0" w:space="0" w:color="auto"/>
        <w:left w:val="none" w:sz="0" w:space="0" w:color="auto"/>
        <w:bottom w:val="none" w:sz="0" w:space="0" w:color="auto"/>
        <w:right w:val="none" w:sz="0" w:space="0" w:color="auto"/>
      </w:divBdr>
    </w:div>
    <w:div w:id="2116099857">
      <w:bodyDiv w:val="1"/>
      <w:marLeft w:val="0"/>
      <w:marRight w:val="0"/>
      <w:marTop w:val="0"/>
      <w:marBottom w:val="0"/>
      <w:divBdr>
        <w:top w:val="none" w:sz="0" w:space="0" w:color="auto"/>
        <w:left w:val="none" w:sz="0" w:space="0" w:color="auto"/>
        <w:bottom w:val="none" w:sz="0" w:space="0" w:color="auto"/>
        <w:right w:val="none" w:sz="0" w:space="0" w:color="auto"/>
      </w:divBdr>
    </w:div>
    <w:div w:id="2116362269">
      <w:bodyDiv w:val="1"/>
      <w:marLeft w:val="0"/>
      <w:marRight w:val="0"/>
      <w:marTop w:val="0"/>
      <w:marBottom w:val="0"/>
      <w:divBdr>
        <w:top w:val="none" w:sz="0" w:space="0" w:color="auto"/>
        <w:left w:val="none" w:sz="0" w:space="0" w:color="auto"/>
        <w:bottom w:val="none" w:sz="0" w:space="0" w:color="auto"/>
        <w:right w:val="none" w:sz="0" w:space="0" w:color="auto"/>
      </w:divBdr>
    </w:div>
    <w:div w:id="2117630924">
      <w:bodyDiv w:val="1"/>
      <w:marLeft w:val="0"/>
      <w:marRight w:val="0"/>
      <w:marTop w:val="0"/>
      <w:marBottom w:val="0"/>
      <w:divBdr>
        <w:top w:val="none" w:sz="0" w:space="0" w:color="auto"/>
        <w:left w:val="none" w:sz="0" w:space="0" w:color="auto"/>
        <w:bottom w:val="none" w:sz="0" w:space="0" w:color="auto"/>
        <w:right w:val="none" w:sz="0" w:space="0" w:color="auto"/>
      </w:divBdr>
    </w:div>
    <w:div w:id="2117752144">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7828131">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983487">
      <w:bodyDiv w:val="1"/>
      <w:marLeft w:val="0"/>
      <w:marRight w:val="0"/>
      <w:marTop w:val="0"/>
      <w:marBottom w:val="0"/>
      <w:divBdr>
        <w:top w:val="none" w:sz="0" w:space="0" w:color="auto"/>
        <w:left w:val="none" w:sz="0" w:space="0" w:color="auto"/>
        <w:bottom w:val="none" w:sz="0" w:space="0" w:color="auto"/>
        <w:right w:val="none" w:sz="0" w:space="0" w:color="auto"/>
      </w:divBdr>
    </w:div>
    <w:div w:id="2120637916">
      <w:bodyDiv w:val="1"/>
      <w:marLeft w:val="0"/>
      <w:marRight w:val="0"/>
      <w:marTop w:val="0"/>
      <w:marBottom w:val="0"/>
      <w:divBdr>
        <w:top w:val="none" w:sz="0" w:space="0" w:color="auto"/>
        <w:left w:val="none" w:sz="0" w:space="0" w:color="auto"/>
        <w:bottom w:val="none" w:sz="0" w:space="0" w:color="auto"/>
        <w:right w:val="none" w:sz="0" w:space="0" w:color="auto"/>
      </w:divBdr>
    </w:div>
    <w:div w:id="2120903242">
      <w:bodyDiv w:val="1"/>
      <w:marLeft w:val="0"/>
      <w:marRight w:val="0"/>
      <w:marTop w:val="0"/>
      <w:marBottom w:val="0"/>
      <w:divBdr>
        <w:top w:val="none" w:sz="0" w:space="0" w:color="auto"/>
        <w:left w:val="none" w:sz="0" w:space="0" w:color="auto"/>
        <w:bottom w:val="none" w:sz="0" w:space="0" w:color="auto"/>
        <w:right w:val="none" w:sz="0" w:space="0" w:color="auto"/>
      </w:divBdr>
    </w:div>
    <w:div w:id="2120905531">
      <w:bodyDiv w:val="1"/>
      <w:marLeft w:val="0"/>
      <w:marRight w:val="0"/>
      <w:marTop w:val="0"/>
      <w:marBottom w:val="0"/>
      <w:divBdr>
        <w:top w:val="none" w:sz="0" w:space="0" w:color="auto"/>
        <w:left w:val="none" w:sz="0" w:space="0" w:color="auto"/>
        <w:bottom w:val="none" w:sz="0" w:space="0" w:color="auto"/>
        <w:right w:val="none" w:sz="0" w:space="0" w:color="auto"/>
      </w:divBdr>
    </w:div>
    <w:div w:id="2121483426">
      <w:bodyDiv w:val="1"/>
      <w:marLeft w:val="0"/>
      <w:marRight w:val="0"/>
      <w:marTop w:val="0"/>
      <w:marBottom w:val="0"/>
      <w:divBdr>
        <w:top w:val="none" w:sz="0" w:space="0" w:color="auto"/>
        <w:left w:val="none" w:sz="0" w:space="0" w:color="auto"/>
        <w:bottom w:val="none" w:sz="0" w:space="0" w:color="auto"/>
        <w:right w:val="none" w:sz="0" w:space="0" w:color="auto"/>
      </w:divBdr>
    </w:div>
    <w:div w:id="2121489115">
      <w:bodyDiv w:val="1"/>
      <w:marLeft w:val="0"/>
      <w:marRight w:val="0"/>
      <w:marTop w:val="0"/>
      <w:marBottom w:val="0"/>
      <w:divBdr>
        <w:top w:val="none" w:sz="0" w:space="0" w:color="auto"/>
        <w:left w:val="none" w:sz="0" w:space="0" w:color="auto"/>
        <w:bottom w:val="none" w:sz="0" w:space="0" w:color="auto"/>
        <w:right w:val="none" w:sz="0" w:space="0" w:color="auto"/>
      </w:divBdr>
    </w:div>
    <w:div w:id="2121558467">
      <w:bodyDiv w:val="1"/>
      <w:marLeft w:val="0"/>
      <w:marRight w:val="0"/>
      <w:marTop w:val="0"/>
      <w:marBottom w:val="0"/>
      <w:divBdr>
        <w:top w:val="none" w:sz="0" w:space="0" w:color="auto"/>
        <w:left w:val="none" w:sz="0" w:space="0" w:color="auto"/>
        <w:bottom w:val="none" w:sz="0" w:space="0" w:color="auto"/>
        <w:right w:val="none" w:sz="0" w:space="0" w:color="auto"/>
      </w:divBdr>
    </w:div>
    <w:div w:id="2121953934">
      <w:bodyDiv w:val="1"/>
      <w:marLeft w:val="0"/>
      <w:marRight w:val="0"/>
      <w:marTop w:val="0"/>
      <w:marBottom w:val="0"/>
      <w:divBdr>
        <w:top w:val="none" w:sz="0" w:space="0" w:color="auto"/>
        <w:left w:val="none" w:sz="0" w:space="0" w:color="auto"/>
        <w:bottom w:val="none" w:sz="0" w:space="0" w:color="auto"/>
        <w:right w:val="none" w:sz="0" w:space="0" w:color="auto"/>
      </w:divBdr>
    </w:div>
    <w:div w:id="2122410732">
      <w:bodyDiv w:val="1"/>
      <w:marLeft w:val="0"/>
      <w:marRight w:val="0"/>
      <w:marTop w:val="0"/>
      <w:marBottom w:val="0"/>
      <w:divBdr>
        <w:top w:val="none" w:sz="0" w:space="0" w:color="auto"/>
        <w:left w:val="none" w:sz="0" w:space="0" w:color="auto"/>
        <w:bottom w:val="none" w:sz="0" w:space="0" w:color="auto"/>
        <w:right w:val="none" w:sz="0" w:space="0" w:color="auto"/>
      </w:divBdr>
    </w:div>
    <w:div w:id="2122920552">
      <w:bodyDiv w:val="1"/>
      <w:marLeft w:val="0"/>
      <w:marRight w:val="0"/>
      <w:marTop w:val="0"/>
      <w:marBottom w:val="0"/>
      <w:divBdr>
        <w:top w:val="none" w:sz="0" w:space="0" w:color="auto"/>
        <w:left w:val="none" w:sz="0" w:space="0" w:color="auto"/>
        <w:bottom w:val="none" w:sz="0" w:space="0" w:color="auto"/>
        <w:right w:val="none" w:sz="0" w:space="0" w:color="auto"/>
      </w:divBdr>
    </w:div>
    <w:div w:id="2123568883">
      <w:bodyDiv w:val="1"/>
      <w:marLeft w:val="0"/>
      <w:marRight w:val="0"/>
      <w:marTop w:val="0"/>
      <w:marBottom w:val="0"/>
      <w:divBdr>
        <w:top w:val="none" w:sz="0" w:space="0" w:color="auto"/>
        <w:left w:val="none" w:sz="0" w:space="0" w:color="auto"/>
        <w:bottom w:val="none" w:sz="0" w:space="0" w:color="auto"/>
        <w:right w:val="none" w:sz="0" w:space="0" w:color="auto"/>
      </w:divBdr>
    </w:div>
    <w:div w:id="2123837425">
      <w:bodyDiv w:val="1"/>
      <w:marLeft w:val="0"/>
      <w:marRight w:val="0"/>
      <w:marTop w:val="0"/>
      <w:marBottom w:val="0"/>
      <w:divBdr>
        <w:top w:val="none" w:sz="0" w:space="0" w:color="auto"/>
        <w:left w:val="none" w:sz="0" w:space="0" w:color="auto"/>
        <w:bottom w:val="none" w:sz="0" w:space="0" w:color="auto"/>
        <w:right w:val="none" w:sz="0" w:space="0" w:color="auto"/>
      </w:divBdr>
    </w:div>
    <w:div w:id="2123838726">
      <w:bodyDiv w:val="1"/>
      <w:marLeft w:val="0"/>
      <w:marRight w:val="0"/>
      <w:marTop w:val="0"/>
      <w:marBottom w:val="0"/>
      <w:divBdr>
        <w:top w:val="none" w:sz="0" w:space="0" w:color="auto"/>
        <w:left w:val="none" w:sz="0" w:space="0" w:color="auto"/>
        <w:bottom w:val="none" w:sz="0" w:space="0" w:color="auto"/>
        <w:right w:val="none" w:sz="0" w:space="0" w:color="auto"/>
      </w:divBdr>
    </w:div>
    <w:div w:id="2124031588">
      <w:bodyDiv w:val="1"/>
      <w:marLeft w:val="0"/>
      <w:marRight w:val="0"/>
      <w:marTop w:val="0"/>
      <w:marBottom w:val="0"/>
      <w:divBdr>
        <w:top w:val="none" w:sz="0" w:space="0" w:color="auto"/>
        <w:left w:val="none" w:sz="0" w:space="0" w:color="auto"/>
        <w:bottom w:val="none" w:sz="0" w:space="0" w:color="auto"/>
        <w:right w:val="none" w:sz="0" w:space="0" w:color="auto"/>
      </w:divBdr>
    </w:div>
    <w:div w:id="2125615339">
      <w:bodyDiv w:val="1"/>
      <w:marLeft w:val="0"/>
      <w:marRight w:val="0"/>
      <w:marTop w:val="0"/>
      <w:marBottom w:val="0"/>
      <w:divBdr>
        <w:top w:val="none" w:sz="0" w:space="0" w:color="auto"/>
        <w:left w:val="none" w:sz="0" w:space="0" w:color="auto"/>
        <w:bottom w:val="none" w:sz="0" w:space="0" w:color="auto"/>
        <w:right w:val="none" w:sz="0" w:space="0" w:color="auto"/>
      </w:divBdr>
    </w:div>
    <w:div w:id="2126193784">
      <w:bodyDiv w:val="1"/>
      <w:marLeft w:val="0"/>
      <w:marRight w:val="0"/>
      <w:marTop w:val="0"/>
      <w:marBottom w:val="0"/>
      <w:divBdr>
        <w:top w:val="none" w:sz="0" w:space="0" w:color="auto"/>
        <w:left w:val="none" w:sz="0" w:space="0" w:color="auto"/>
        <w:bottom w:val="none" w:sz="0" w:space="0" w:color="auto"/>
        <w:right w:val="none" w:sz="0" w:space="0" w:color="auto"/>
      </w:divBdr>
    </w:div>
    <w:div w:id="2126347174">
      <w:bodyDiv w:val="1"/>
      <w:marLeft w:val="0"/>
      <w:marRight w:val="0"/>
      <w:marTop w:val="0"/>
      <w:marBottom w:val="0"/>
      <w:divBdr>
        <w:top w:val="none" w:sz="0" w:space="0" w:color="auto"/>
        <w:left w:val="none" w:sz="0" w:space="0" w:color="auto"/>
        <w:bottom w:val="none" w:sz="0" w:space="0" w:color="auto"/>
        <w:right w:val="none" w:sz="0" w:space="0" w:color="auto"/>
      </w:divBdr>
    </w:div>
    <w:div w:id="2126347966">
      <w:bodyDiv w:val="1"/>
      <w:marLeft w:val="0"/>
      <w:marRight w:val="0"/>
      <w:marTop w:val="0"/>
      <w:marBottom w:val="0"/>
      <w:divBdr>
        <w:top w:val="none" w:sz="0" w:space="0" w:color="auto"/>
        <w:left w:val="none" w:sz="0" w:space="0" w:color="auto"/>
        <w:bottom w:val="none" w:sz="0" w:space="0" w:color="auto"/>
        <w:right w:val="none" w:sz="0" w:space="0" w:color="auto"/>
      </w:divBdr>
    </w:div>
    <w:div w:id="2126800751">
      <w:bodyDiv w:val="1"/>
      <w:marLeft w:val="0"/>
      <w:marRight w:val="0"/>
      <w:marTop w:val="0"/>
      <w:marBottom w:val="0"/>
      <w:divBdr>
        <w:top w:val="none" w:sz="0" w:space="0" w:color="auto"/>
        <w:left w:val="none" w:sz="0" w:space="0" w:color="auto"/>
        <w:bottom w:val="none" w:sz="0" w:space="0" w:color="auto"/>
        <w:right w:val="none" w:sz="0" w:space="0" w:color="auto"/>
      </w:divBdr>
    </w:div>
    <w:div w:id="2127262717">
      <w:bodyDiv w:val="1"/>
      <w:marLeft w:val="0"/>
      <w:marRight w:val="0"/>
      <w:marTop w:val="0"/>
      <w:marBottom w:val="0"/>
      <w:divBdr>
        <w:top w:val="none" w:sz="0" w:space="0" w:color="auto"/>
        <w:left w:val="none" w:sz="0" w:space="0" w:color="auto"/>
        <w:bottom w:val="none" w:sz="0" w:space="0" w:color="auto"/>
        <w:right w:val="none" w:sz="0" w:space="0" w:color="auto"/>
      </w:divBdr>
    </w:div>
    <w:div w:id="2127656876">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7919623">
      <w:bodyDiv w:val="1"/>
      <w:marLeft w:val="0"/>
      <w:marRight w:val="0"/>
      <w:marTop w:val="0"/>
      <w:marBottom w:val="0"/>
      <w:divBdr>
        <w:top w:val="none" w:sz="0" w:space="0" w:color="auto"/>
        <w:left w:val="none" w:sz="0" w:space="0" w:color="auto"/>
        <w:bottom w:val="none" w:sz="0" w:space="0" w:color="auto"/>
        <w:right w:val="none" w:sz="0" w:space="0" w:color="auto"/>
      </w:divBdr>
    </w:div>
    <w:div w:id="2128696342">
      <w:bodyDiv w:val="1"/>
      <w:marLeft w:val="0"/>
      <w:marRight w:val="0"/>
      <w:marTop w:val="0"/>
      <w:marBottom w:val="0"/>
      <w:divBdr>
        <w:top w:val="none" w:sz="0" w:space="0" w:color="auto"/>
        <w:left w:val="none" w:sz="0" w:space="0" w:color="auto"/>
        <w:bottom w:val="none" w:sz="0" w:space="0" w:color="auto"/>
        <w:right w:val="none" w:sz="0" w:space="0" w:color="auto"/>
      </w:divBdr>
    </w:div>
    <w:div w:id="2129006300">
      <w:bodyDiv w:val="1"/>
      <w:marLeft w:val="0"/>
      <w:marRight w:val="0"/>
      <w:marTop w:val="0"/>
      <w:marBottom w:val="0"/>
      <w:divBdr>
        <w:top w:val="none" w:sz="0" w:space="0" w:color="auto"/>
        <w:left w:val="none" w:sz="0" w:space="0" w:color="auto"/>
        <w:bottom w:val="none" w:sz="0" w:space="0" w:color="auto"/>
        <w:right w:val="none" w:sz="0" w:space="0" w:color="auto"/>
      </w:divBdr>
    </w:div>
    <w:div w:id="2129350391">
      <w:bodyDiv w:val="1"/>
      <w:marLeft w:val="0"/>
      <w:marRight w:val="0"/>
      <w:marTop w:val="0"/>
      <w:marBottom w:val="0"/>
      <w:divBdr>
        <w:top w:val="none" w:sz="0" w:space="0" w:color="auto"/>
        <w:left w:val="none" w:sz="0" w:space="0" w:color="auto"/>
        <w:bottom w:val="none" w:sz="0" w:space="0" w:color="auto"/>
        <w:right w:val="none" w:sz="0" w:space="0" w:color="auto"/>
      </w:divBdr>
    </w:div>
    <w:div w:id="2129926474">
      <w:bodyDiv w:val="1"/>
      <w:marLeft w:val="0"/>
      <w:marRight w:val="0"/>
      <w:marTop w:val="0"/>
      <w:marBottom w:val="0"/>
      <w:divBdr>
        <w:top w:val="none" w:sz="0" w:space="0" w:color="auto"/>
        <w:left w:val="none" w:sz="0" w:space="0" w:color="auto"/>
        <w:bottom w:val="none" w:sz="0" w:space="0" w:color="auto"/>
        <w:right w:val="none" w:sz="0" w:space="0" w:color="auto"/>
      </w:divBdr>
    </w:div>
    <w:div w:id="2130124978">
      <w:bodyDiv w:val="1"/>
      <w:marLeft w:val="0"/>
      <w:marRight w:val="0"/>
      <w:marTop w:val="0"/>
      <w:marBottom w:val="0"/>
      <w:divBdr>
        <w:top w:val="none" w:sz="0" w:space="0" w:color="auto"/>
        <w:left w:val="none" w:sz="0" w:space="0" w:color="auto"/>
        <w:bottom w:val="none" w:sz="0" w:space="0" w:color="auto"/>
        <w:right w:val="none" w:sz="0" w:space="0" w:color="auto"/>
      </w:divBdr>
    </w:div>
    <w:div w:id="2130781464">
      <w:bodyDiv w:val="1"/>
      <w:marLeft w:val="0"/>
      <w:marRight w:val="0"/>
      <w:marTop w:val="0"/>
      <w:marBottom w:val="0"/>
      <w:divBdr>
        <w:top w:val="none" w:sz="0" w:space="0" w:color="auto"/>
        <w:left w:val="none" w:sz="0" w:space="0" w:color="auto"/>
        <w:bottom w:val="none" w:sz="0" w:space="0" w:color="auto"/>
        <w:right w:val="none" w:sz="0" w:space="0" w:color="auto"/>
      </w:divBdr>
    </w:div>
    <w:div w:id="2131170264">
      <w:bodyDiv w:val="1"/>
      <w:marLeft w:val="0"/>
      <w:marRight w:val="0"/>
      <w:marTop w:val="0"/>
      <w:marBottom w:val="0"/>
      <w:divBdr>
        <w:top w:val="none" w:sz="0" w:space="0" w:color="auto"/>
        <w:left w:val="none" w:sz="0" w:space="0" w:color="auto"/>
        <w:bottom w:val="none" w:sz="0" w:space="0" w:color="auto"/>
        <w:right w:val="none" w:sz="0" w:space="0" w:color="auto"/>
      </w:divBdr>
    </w:div>
    <w:div w:id="2131632068">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823300">
      <w:bodyDiv w:val="1"/>
      <w:marLeft w:val="0"/>
      <w:marRight w:val="0"/>
      <w:marTop w:val="0"/>
      <w:marBottom w:val="0"/>
      <w:divBdr>
        <w:top w:val="none" w:sz="0" w:space="0" w:color="auto"/>
        <w:left w:val="none" w:sz="0" w:space="0" w:color="auto"/>
        <w:bottom w:val="none" w:sz="0" w:space="0" w:color="auto"/>
        <w:right w:val="none" w:sz="0" w:space="0" w:color="auto"/>
      </w:divBdr>
    </w:div>
    <w:div w:id="2131895297">
      <w:bodyDiv w:val="1"/>
      <w:marLeft w:val="0"/>
      <w:marRight w:val="0"/>
      <w:marTop w:val="0"/>
      <w:marBottom w:val="0"/>
      <w:divBdr>
        <w:top w:val="none" w:sz="0" w:space="0" w:color="auto"/>
        <w:left w:val="none" w:sz="0" w:space="0" w:color="auto"/>
        <w:bottom w:val="none" w:sz="0" w:space="0" w:color="auto"/>
        <w:right w:val="none" w:sz="0" w:space="0" w:color="auto"/>
      </w:divBdr>
    </w:div>
    <w:div w:id="2132285052">
      <w:bodyDiv w:val="1"/>
      <w:marLeft w:val="0"/>
      <w:marRight w:val="0"/>
      <w:marTop w:val="0"/>
      <w:marBottom w:val="0"/>
      <w:divBdr>
        <w:top w:val="none" w:sz="0" w:space="0" w:color="auto"/>
        <w:left w:val="none" w:sz="0" w:space="0" w:color="auto"/>
        <w:bottom w:val="none" w:sz="0" w:space="0" w:color="auto"/>
        <w:right w:val="none" w:sz="0" w:space="0" w:color="auto"/>
      </w:divBdr>
    </w:div>
    <w:div w:id="2132701226">
      <w:bodyDiv w:val="1"/>
      <w:marLeft w:val="0"/>
      <w:marRight w:val="0"/>
      <w:marTop w:val="0"/>
      <w:marBottom w:val="0"/>
      <w:divBdr>
        <w:top w:val="none" w:sz="0" w:space="0" w:color="auto"/>
        <w:left w:val="none" w:sz="0" w:space="0" w:color="auto"/>
        <w:bottom w:val="none" w:sz="0" w:space="0" w:color="auto"/>
        <w:right w:val="none" w:sz="0" w:space="0" w:color="auto"/>
      </w:divBdr>
    </w:div>
    <w:div w:id="2132704678">
      <w:bodyDiv w:val="1"/>
      <w:marLeft w:val="0"/>
      <w:marRight w:val="0"/>
      <w:marTop w:val="0"/>
      <w:marBottom w:val="0"/>
      <w:divBdr>
        <w:top w:val="none" w:sz="0" w:space="0" w:color="auto"/>
        <w:left w:val="none" w:sz="0" w:space="0" w:color="auto"/>
        <w:bottom w:val="none" w:sz="0" w:space="0" w:color="auto"/>
        <w:right w:val="none" w:sz="0" w:space="0" w:color="auto"/>
      </w:divBdr>
    </w:div>
    <w:div w:id="2133011456">
      <w:bodyDiv w:val="1"/>
      <w:marLeft w:val="0"/>
      <w:marRight w:val="0"/>
      <w:marTop w:val="0"/>
      <w:marBottom w:val="0"/>
      <w:divBdr>
        <w:top w:val="none" w:sz="0" w:space="0" w:color="auto"/>
        <w:left w:val="none" w:sz="0" w:space="0" w:color="auto"/>
        <w:bottom w:val="none" w:sz="0" w:space="0" w:color="auto"/>
        <w:right w:val="none" w:sz="0" w:space="0" w:color="auto"/>
      </w:divBdr>
    </w:div>
    <w:div w:id="2133281942">
      <w:bodyDiv w:val="1"/>
      <w:marLeft w:val="0"/>
      <w:marRight w:val="0"/>
      <w:marTop w:val="0"/>
      <w:marBottom w:val="0"/>
      <w:divBdr>
        <w:top w:val="none" w:sz="0" w:space="0" w:color="auto"/>
        <w:left w:val="none" w:sz="0" w:space="0" w:color="auto"/>
        <w:bottom w:val="none" w:sz="0" w:space="0" w:color="auto"/>
        <w:right w:val="none" w:sz="0" w:space="0" w:color="auto"/>
      </w:divBdr>
    </w:div>
    <w:div w:id="2133398922">
      <w:bodyDiv w:val="1"/>
      <w:marLeft w:val="0"/>
      <w:marRight w:val="0"/>
      <w:marTop w:val="0"/>
      <w:marBottom w:val="0"/>
      <w:divBdr>
        <w:top w:val="none" w:sz="0" w:space="0" w:color="auto"/>
        <w:left w:val="none" w:sz="0" w:space="0" w:color="auto"/>
        <w:bottom w:val="none" w:sz="0" w:space="0" w:color="auto"/>
        <w:right w:val="none" w:sz="0" w:space="0" w:color="auto"/>
      </w:divBdr>
    </w:div>
    <w:div w:id="2133936712">
      <w:bodyDiv w:val="1"/>
      <w:marLeft w:val="0"/>
      <w:marRight w:val="0"/>
      <w:marTop w:val="0"/>
      <w:marBottom w:val="0"/>
      <w:divBdr>
        <w:top w:val="none" w:sz="0" w:space="0" w:color="auto"/>
        <w:left w:val="none" w:sz="0" w:space="0" w:color="auto"/>
        <w:bottom w:val="none" w:sz="0" w:space="0" w:color="auto"/>
        <w:right w:val="none" w:sz="0" w:space="0" w:color="auto"/>
      </w:divBdr>
    </w:div>
    <w:div w:id="2133939142">
      <w:bodyDiv w:val="1"/>
      <w:marLeft w:val="0"/>
      <w:marRight w:val="0"/>
      <w:marTop w:val="0"/>
      <w:marBottom w:val="0"/>
      <w:divBdr>
        <w:top w:val="none" w:sz="0" w:space="0" w:color="auto"/>
        <w:left w:val="none" w:sz="0" w:space="0" w:color="auto"/>
        <w:bottom w:val="none" w:sz="0" w:space="0" w:color="auto"/>
        <w:right w:val="none" w:sz="0" w:space="0" w:color="auto"/>
      </w:divBdr>
    </w:div>
    <w:div w:id="2134010475">
      <w:bodyDiv w:val="1"/>
      <w:marLeft w:val="0"/>
      <w:marRight w:val="0"/>
      <w:marTop w:val="0"/>
      <w:marBottom w:val="0"/>
      <w:divBdr>
        <w:top w:val="none" w:sz="0" w:space="0" w:color="auto"/>
        <w:left w:val="none" w:sz="0" w:space="0" w:color="auto"/>
        <w:bottom w:val="none" w:sz="0" w:space="0" w:color="auto"/>
        <w:right w:val="none" w:sz="0" w:space="0" w:color="auto"/>
      </w:divBdr>
    </w:div>
    <w:div w:id="2134783516">
      <w:bodyDiv w:val="1"/>
      <w:marLeft w:val="0"/>
      <w:marRight w:val="0"/>
      <w:marTop w:val="0"/>
      <w:marBottom w:val="0"/>
      <w:divBdr>
        <w:top w:val="none" w:sz="0" w:space="0" w:color="auto"/>
        <w:left w:val="none" w:sz="0" w:space="0" w:color="auto"/>
        <w:bottom w:val="none" w:sz="0" w:space="0" w:color="auto"/>
        <w:right w:val="none" w:sz="0" w:space="0" w:color="auto"/>
      </w:divBdr>
    </w:div>
    <w:div w:id="2134901665">
      <w:bodyDiv w:val="1"/>
      <w:marLeft w:val="0"/>
      <w:marRight w:val="0"/>
      <w:marTop w:val="0"/>
      <w:marBottom w:val="0"/>
      <w:divBdr>
        <w:top w:val="none" w:sz="0" w:space="0" w:color="auto"/>
        <w:left w:val="none" w:sz="0" w:space="0" w:color="auto"/>
        <w:bottom w:val="none" w:sz="0" w:space="0" w:color="auto"/>
        <w:right w:val="none" w:sz="0" w:space="0" w:color="auto"/>
      </w:divBdr>
    </w:div>
    <w:div w:id="2135442602">
      <w:bodyDiv w:val="1"/>
      <w:marLeft w:val="0"/>
      <w:marRight w:val="0"/>
      <w:marTop w:val="0"/>
      <w:marBottom w:val="0"/>
      <w:divBdr>
        <w:top w:val="none" w:sz="0" w:space="0" w:color="auto"/>
        <w:left w:val="none" w:sz="0" w:space="0" w:color="auto"/>
        <w:bottom w:val="none" w:sz="0" w:space="0" w:color="auto"/>
        <w:right w:val="none" w:sz="0" w:space="0" w:color="auto"/>
      </w:divBdr>
    </w:div>
    <w:div w:id="2135512733">
      <w:bodyDiv w:val="1"/>
      <w:marLeft w:val="0"/>
      <w:marRight w:val="0"/>
      <w:marTop w:val="0"/>
      <w:marBottom w:val="0"/>
      <w:divBdr>
        <w:top w:val="none" w:sz="0" w:space="0" w:color="auto"/>
        <w:left w:val="none" w:sz="0" w:space="0" w:color="auto"/>
        <w:bottom w:val="none" w:sz="0" w:space="0" w:color="auto"/>
        <w:right w:val="none" w:sz="0" w:space="0" w:color="auto"/>
      </w:divBdr>
    </w:div>
    <w:div w:id="2135827352">
      <w:bodyDiv w:val="1"/>
      <w:marLeft w:val="0"/>
      <w:marRight w:val="0"/>
      <w:marTop w:val="0"/>
      <w:marBottom w:val="0"/>
      <w:divBdr>
        <w:top w:val="none" w:sz="0" w:space="0" w:color="auto"/>
        <w:left w:val="none" w:sz="0" w:space="0" w:color="auto"/>
        <w:bottom w:val="none" w:sz="0" w:space="0" w:color="auto"/>
        <w:right w:val="none" w:sz="0" w:space="0" w:color="auto"/>
      </w:divBdr>
    </w:div>
    <w:div w:id="2136484096">
      <w:bodyDiv w:val="1"/>
      <w:marLeft w:val="0"/>
      <w:marRight w:val="0"/>
      <w:marTop w:val="0"/>
      <w:marBottom w:val="0"/>
      <w:divBdr>
        <w:top w:val="none" w:sz="0" w:space="0" w:color="auto"/>
        <w:left w:val="none" w:sz="0" w:space="0" w:color="auto"/>
        <w:bottom w:val="none" w:sz="0" w:space="0" w:color="auto"/>
        <w:right w:val="none" w:sz="0" w:space="0" w:color="auto"/>
      </w:divBdr>
    </w:div>
    <w:div w:id="2136828092">
      <w:bodyDiv w:val="1"/>
      <w:marLeft w:val="0"/>
      <w:marRight w:val="0"/>
      <w:marTop w:val="0"/>
      <w:marBottom w:val="0"/>
      <w:divBdr>
        <w:top w:val="none" w:sz="0" w:space="0" w:color="auto"/>
        <w:left w:val="none" w:sz="0" w:space="0" w:color="auto"/>
        <w:bottom w:val="none" w:sz="0" w:space="0" w:color="auto"/>
        <w:right w:val="none" w:sz="0" w:space="0" w:color="auto"/>
      </w:divBdr>
    </w:div>
    <w:div w:id="2136948521">
      <w:bodyDiv w:val="1"/>
      <w:marLeft w:val="0"/>
      <w:marRight w:val="0"/>
      <w:marTop w:val="0"/>
      <w:marBottom w:val="0"/>
      <w:divBdr>
        <w:top w:val="none" w:sz="0" w:space="0" w:color="auto"/>
        <w:left w:val="none" w:sz="0" w:space="0" w:color="auto"/>
        <w:bottom w:val="none" w:sz="0" w:space="0" w:color="auto"/>
        <w:right w:val="none" w:sz="0" w:space="0" w:color="auto"/>
      </w:divBdr>
    </w:div>
    <w:div w:id="2137139822">
      <w:bodyDiv w:val="1"/>
      <w:marLeft w:val="0"/>
      <w:marRight w:val="0"/>
      <w:marTop w:val="0"/>
      <w:marBottom w:val="0"/>
      <w:divBdr>
        <w:top w:val="none" w:sz="0" w:space="0" w:color="auto"/>
        <w:left w:val="none" w:sz="0" w:space="0" w:color="auto"/>
        <w:bottom w:val="none" w:sz="0" w:space="0" w:color="auto"/>
        <w:right w:val="none" w:sz="0" w:space="0" w:color="auto"/>
      </w:divBdr>
    </w:div>
    <w:div w:id="2137478795">
      <w:bodyDiv w:val="1"/>
      <w:marLeft w:val="0"/>
      <w:marRight w:val="0"/>
      <w:marTop w:val="0"/>
      <w:marBottom w:val="0"/>
      <w:divBdr>
        <w:top w:val="none" w:sz="0" w:space="0" w:color="auto"/>
        <w:left w:val="none" w:sz="0" w:space="0" w:color="auto"/>
        <w:bottom w:val="none" w:sz="0" w:space="0" w:color="auto"/>
        <w:right w:val="none" w:sz="0" w:space="0" w:color="auto"/>
      </w:divBdr>
    </w:div>
    <w:div w:id="2137480609">
      <w:bodyDiv w:val="1"/>
      <w:marLeft w:val="0"/>
      <w:marRight w:val="0"/>
      <w:marTop w:val="0"/>
      <w:marBottom w:val="0"/>
      <w:divBdr>
        <w:top w:val="none" w:sz="0" w:space="0" w:color="auto"/>
        <w:left w:val="none" w:sz="0" w:space="0" w:color="auto"/>
        <w:bottom w:val="none" w:sz="0" w:space="0" w:color="auto"/>
        <w:right w:val="none" w:sz="0" w:space="0" w:color="auto"/>
      </w:divBdr>
    </w:div>
    <w:div w:id="2137676478">
      <w:bodyDiv w:val="1"/>
      <w:marLeft w:val="0"/>
      <w:marRight w:val="0"/>
      <w:marTop w:val="0"/>
      <w:marBottom w:val="0"/>
      <w:divBdr>
        <w:top w:val="none" w:sz="0" w:space="0" w:color="auto"/>
        <w:left w:val="none" w:sz="0" w:space="0" w:color="auto"/>
        <w:bottom w:val="none" w:sz="0" w:space="0" w:color="auto"/>
        <w:right w:val="none" w:sz="0" w:space="0" w:color="auto"/>
      </w:divBdr>
    </w:div>
    <w:div w:id="2137990730">
      <w:bodyDiv w:val="1"/>
      <w:marLeft w:val="0"/>
      <w:marRight w:val="0"/>
      <w:marTop w:val="0"/>
      <w:marBottom w:val="0"/>
      <w:divBdr>
        <w:top w:val="none" w:sz="0" w:space="0" w:color="auto"/>
        <w:left w:val="none" w:sz="0" w:space="0" w:color="auto"/>
        <w:bottom w:val="none" w:sz="0" w:space="0" w:color="auto"/>
        <w:right w:val="none" w:sz="0" w:space="0" w:color="auto"/>
      </w:divBdr>
    </w:div>
    <w:div w:id="2138406808">
      <w:bodyDiv w:val="1"/>
      <w:marLeft w:val="0"/>
      <w:marRight w:val="0"/>
      <w:marTop w:val="0"/>
      <w:marBottom w:val="0"/>
      <w:divBdr>
        <w:top w:val="none" w:sz="0" w:space="0" w:color="auto"/>
        <w:left w:val="none" w:sz="0" w:space="0" w:color="auto"/>
        <w:bottom w:val="none" w:sz="0" w:space="0" w:color="auto"/>
        <w:right w:val="none" w:sz="0" w:space="0" w:color="auto"/>
      </w:divBdr>
    </w:div>
    <w:div w:id="2138638672">
      <w:bodyDiv w:val="1"/>
      <w:marLeft w:val="0"/>
      <w:marRight w:val="0"/>
      <w:marTop w:val="0"/>
      <w:marBottom w:val="0"/>
      <w:divBdr>
        <w:top w:val="none" w:sz="0" w:space="0" w:color="auto"/>
        <w:left w:val="none" w:sz="0" w:space="0" w:color="auto"/>
        <w:bottom w:val="none" w:sz="0" w:space="0" w:color="auto"/>
        <w:right w:val="none" w:sz="0" w:space="0" w:color="auto"/>
      </w:divBdr>
    </w:div>
    <w:div w:id="2138834591">
      <w:bodyDiv w:val="1"/>
      <w:marLeft w:val="0"/>
      <w:marRight w:val="0"/>
      <w:marTop w:val="0"/>
      <w:marBottom w:val="0"/>
      <w:divBdr>
        <w:top w:val="none" w:sz="0" w:space="0" w:color="auto"/>
        <w:left w:val="none" w:sz="0" w:space="0" w:color="auto"/>
        <w:bottom w:val="none" w:sz="0" w:space="0" w:color="auto"/>
        <w:right w:val="none" w:sz="0" w:space="0" w:color="auto"/>
      </w:divBdr>
    </w:div>
    <w:div w:id="2139032270">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295818">
      <w:bodyDiv w:val="1"/>
      <w:marLeft w:val="0"/>
      <w:marRight w:val="0"/>
      <w:marTop w:val="0"/>
      <w:marBottom w:val="0"/>
      <w:divBdr>
        <w:top w:val="none" w:sz="0" w:space="0" w:color="auto"/>
        <w:left w:val="none" w:sz="0" w:space="0" w:color="auto"/>
        <w:bottom w:val="none" w:sz="0" w:space="0" w:color="auto"/>
        <w:right w:val="none" w:sz="0" w:space="0" w:color="auto"/>
      </w:divBdr>
    </w:div>
    <w:div w:id="2139375472">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492442">
      <w:bodyDiv w:val="1"/>
      <w:marLeft w:val="0"/>
      <w:marRight w:val="0"/>
      <w:marTop w:val="0"/>
      <w:marBottom w:val="0"/>
      <w:divBdr>
        <w:top w:val="none" w:sz="0" w:space="0" w:color="auto"/>
        <w:left w:val="none" w:sz="0" w:space="0" w:color="auto"/>
        <w:bottom w:val="none" w:sz="0" w:space="0" w:color="auto"/>
        <w:right w:val="none" w:sz="0" w:space="0" w:color="auto"/>
      </w:divBdr>
    </w:div>
    <w:div w:id="2139910816">
      <w:bodyDiv w:val="1"/>
      <w:marLeft w:val="0"/>
      <w:marRight w:val="0"/>
      <w:marTop w:val="0"/>
      <w:marBottom w:val="0"/>
      <w:divBdr>
        <w:top w:val="none" w:sz="0" w:space="0" w:color="auto"/>
        <w:left w:val="none" w:sz="0" w:space="0" w:color="auto"/>
        <w:bottom w:val="none" w:sz="0" w:space="0" w:color="auto"/>
        <w:right w:val="none" w:sz="0" w:space="0" w:color="auto"/>
      </w:divBdr>
    </w:div>
    <w:div w:id="2140102033">
      <w:bodyDiv w:val="1"/>
      <w:marLeft w:val="0"/>
      <w:marRight w:val="0"/>
      <w:marTop w:val="0"/>
      <w:marBottom w:val="0"/>
      <w:divBdr>
        <w:top w:val="none" w:sz="0" w:space="0" w:color="auto"/>
        <w:left w:val="none" w:sz="0" w:space="0" w:color="auto"/>
        <w:bottom w:val="none" w:sz="0" w:space="0" w:color="auto"/>
        <w:right w:val="none" w:sz="0" w:space="0" w:color="auto"/>
      </w:divBdr>
    </w:div>
    <w:div w:id="2140370502">
      <w:bodyDiv w:val="1"/>
      <w:marLeft w:val="0"/>
      <w:marRight w:val="0"/>
      <w:marTop w:val="0"/>
      <w:marBottom w:val="0"/>
      <w:divBdr>
        <w:top w:val="none" w:sz="0" w:space="0" w:color="auto"/>
        <w:left w:val="none" w:sz="0" w:space="0" w:color="auto"/>
        <w:bottom w:val="none" w:sz="0" w:space="0" w:color="auto"/>
        <w:right w:val="none" w:sz="0" w:space="0" w:color="auto"/>
      </w:divBdr>
    </w:div>
    <w:div w:id="2140493945">
      <w:bodyDiv w:val="1"/>
      <w:marLeft w:val="0"/>
      <w:marRight w:val="0"/>
      <w:marTop w:val="0"/>
      <w:marBottom w:val="0"/>
      <w:divBdr>
        <w:top w:val="none" w:sz="0" w:space="0" w:color="auto"/>
        <w:left w:val="none" w:sz="0" w:space="0" w:color="auto"/>
        <w:bottom w:val="none" w:sz="0" w:space="0" w:color="auto"/>
        <w:right w:val="none" w:sz="0" w:space="0" w:color="auto"/>
      </w:divBdr>
    </w:div>
    <w:div w:id="2141803253">
      <w:bodyDiv w:val="1"/>
      <w:marLeft w:val="0"/>
      <w:marRight w:val="0"/>
      <w:marTop w:val="0"/>
      <w:marBottom w:val="0"/>
      <w:divBdr>
        <w:top w:val="none" w:sz="0" w:space="0" w:color="auto"/>
        <w:left w:val="none" w:sz="0" w:space="0" w:color="auto"/>
        <w:bottom w:val="none" w:sz="0" w:space="0" w:color="auto"/>
        <w:right w:val="none" w:sz="0" w:space="0" w:color="auto"/>
      </w:divBdr>
    </w:div>
    <w:div w:id="2141989593">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09966">
      <w:bodyDiv w:val="1"/>
      <w:marLeft w:val="0"/>
      <w:marRight w:val="0"/>
      <w:marTop w:val="0"/>
      <w:marBottom w:val="0"/>
      <w:divBdr>
        <w:top w:val="none" w:sz="0" w:space="0" w:color="auto"/>
        <w:left w:val="none" w:sz="0" w:space="0" w:color="auto"/>
        <w:bottom w:val="none" w:sz="0" w:space="0" w:color="auto"/>
        <w:right w:val="none" w:sz="0" w:space="0" w:color="auto"/>
      </w:divBdr>
    </w:div>
    <w:div w:id="2142310130">
      <w:bodyDiv w:val="1"/>
      <w:marLeft w:val="0"/>
      <w:marRight w:val="0"/>
      <w:marTop w:val="0"/>
      <w:marBottom w:val="0"/>
      <w:divBdr>
        <w:top w:val="none" w:sz="0" w:space="0" w:color="auto"/>
        <w:left w:val="none" w:sz="0" w:space="0" w:color="auto"/>
        <w:bottom w:val="none" w:sz="0" w:space="0" w:color="auto"/>
        <w:right w:val="none" w:sz="0" w:space="0" w:color="auto"/>
      </w:divBdr>
    </w:div>
    <w:div w:id="2142382205">
      <w:bodyDiv w:val="1"/>
      <w:marLeft w:val="0"/>
      <w:marRight w:val="0"/>
      <w:marTop w:val="0"/>
      <w:marBottom w:val="0"/>
      <w:divBdr>
        <w:top w:val="none" w:sz="0" w:space="0" w:color="auto"/>
        <w:left w:val="none" w:sz="0" w:space="0" w:color="auto"/>
        <w:bottom w:val="none" w:sz="0" w:space="0" w:color="auto"/>
        <w:right w:val="none" w:sz="0" w:space="0" w:color="auto"/>
      </w:divBdr>
    </w:div>
    <w:div w:id="2142768459">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3183622">
      <w:bodyDiv w:val="1"/>
      <w:marLeft w:val="0"/>
      <w:marRight w:val="0"/>
      <w:marTop w:val="0"/>
      <w:marBottom w:val="0"/>
      <w:divBdr>
        <w:top w:val="none" w:sz="0" w:space="0" w:color="auto"/>
        <w:left w:val="none" w:sz="0" w:space="0" w:color="auto"/>
        <w:bottom w:val="none" w:sz="0" w:space="0" w:color="auto"/>
        <w:right w:val="none" w:sz="0" w:space="0" w:color="auto"/>
      </w:divBdr>
    </w:div>
    <w:div w:id="2143451776">
      <w:bodyDiv w:val="1"/>
      <w:marLeft w:val="0"/>
      <w:marRight w:val="0"/>
      <w:marTop w:val="0"/>
      <w:marBottom w:val="0"/>
      <w:divBdr>
        <w:top w:val="none" w:sz="0" w:space="0" w:color="auto"/>
        <w:left w:val="none" w:sz="0" w:space="0" w:color="auto"/>
        <w:bottom w:val="none" w:sz="0" w:space="0" w:color="auto"/>
        <w:right w:val="none" w:sz="0" w:space="0" w:color="auto"/>
      </w:divBdr>
    </w:div>
    <w:div w:id="2143881630">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539373">
      <w:bodyDiv w:val="1"/>
      <w:marLeft w:val="0"/>
      <w:marRight w:val="0"/>
      <w:marTop w:val="0"/>
      <w:marBottom w:val="0"/>
      <w:divBdr>
        <w:top w:val="none" w:sz="0" w:space="0" w:color="auto"/>
        <w:left w:val="none" w:sz="0" w:space="0" w:color="auto"/>
        <w:bottom w:val="none" w:sz="0" w:space="0" w:color="auto"/>
        <w:right w:val="none" w:sz="0" w:space="0" w:color="auto"/>
      </w:divBdr>
    </w:div>
    <w:div w:id="2144687865">
      <w:bodyDiv w:val="1"/>
      <w:marLeft w:val="0"/>
      <w:marRight w:val="0"/>
      <w:marTop w:val="0"/>
      <w:marBottom w:val="0"/>
      <w:divBdr>
        <w:top w:val="none" w:sz="0" w:space="0" w:color="auto"/>
        <w:left w:val="none" w:sz="0" w:space="0" w:color="auto"/>
        <w:bottom w:val="none" w:sz="0" w:space="0" w:color="auto"/>
        <w:right w:val="none" w:sz="0" w:space="0" w:color="auto"/>
      </w:divBdr>
    </w:div>
    <w:div w:id="2144804087">
      <w:bodyDiv w:val="1"/>
      <w:marLeft w:val="0"/>
      <w:marRight w:val="0"/>
      <w:marTop w:val="0"/>
      <w:marBottom w:val="0"/>
      <w:divBdr>
        <w:top w:val="none" w:sz="0" w:space="0" w:color="auto"/>
        <w:left w:val="none" w:sz="0" w:space="0" w:color="auto"/>
        <w:bottom w:val="none" w:sz="0" w:space="0" w:color="auto"/>
        <w:right w:val="none" w:sz="0" w:space="0" w:color="auto"/>
      </w:divBdr>
    </w:div>
    <w:div w:id="2144810358">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271221">
      <w:bodyDiv w:val="1"/>
      <w:marLeft w:val="0"/>
      <w:marRight w:val="0"/>
      <w:marTop w:val="0"/>
      <w:marBottom w:val="0"/>
      <w:divBdr>
        <w:top w:val="none" w:sz="0" w:space="0" w:color="auto"/>
        <w:left w:val="none" w:sz="0" w:space="0" w:color="auto"/>
        <w:bottom w:val="none" w:sz="0" w:space="0" w:color="auto"/>
        <w:right w:val="none" w:sz="0" w:space="0" w:color="auto"/>
      </w:divBdr>
    </w:div>
    <w:div w:id="2146504051">
      <w:bodyDiv w:val="1"/>
      <w:marLeft w:val="0"/>
      <w:marRight w:val="0"/>
      <w:marTop w:val="0"/>
      <w:marBottom w:val="0"/>
      <w:divBdr>
        <w:top w:val="none" w:sz="0" w:space="0" w:color="auto"/>
        <w:left w:val="none" w:sz="0" w:space="0" w:color="auto"/>
        <w:bottom w:val="none" w:sz="0" w:space="0" w:color="auto"/>
        <w:right w:val="none" w:sz="0" w:space="0" w:color="auto"/>
      </w:divBdr>
    </w:div>
    <w:div w:id="2146580821">
      <w:bodyDiv w:val="1"/>
      <w:marLeft w:val="0"/>
      <w:marRight w:val="0"/>
      <w:marTop w:val="0"/>
      <w:marBottom w:val="0"/>
      <w:divBdr>
        <w:top w:val="none" w:sz="0" w:space="0" w:color="auto"/>
        <w:left w:val="none" w:sz="0" w:space="0" w:color="auto"/>
        <w:bottom w:val="none" w:sz="0" w:space="0" w:color="auto"/>
        <w:right w:val="none" w:sz="0" w:space="0" w:color="auto"/>
      </w:divBdr>
    </w:div>
    <w:div w:id="2146729059">
      <w:bodyDiv w:val="1"/>
      <w:marLeft w:val="0"/>
      <w:marRight w:val="0"/>
      <w:marTop w:val="0"/>
      <w:marBottom w:val="0"/>
      <w:divBdr>
        <w:top w:val="none" w:sz="0" w:space="0" w:color="auto"/>
        <w:left w:val="none" w:sz="0" w:space="0" w:color="auto"/>
        <w:bottom w:val="none" w:sz="0" w:space="0" w:color="auto"/>
        <w:right w:val="none" w:sz="0" w:space="0" w:color="auto"/>
      </w:divBdr>
    </w:div>
    <w:div w:id="2146923023">
      <w:bodyDiv w:val="1"/>
      <w:marLeft w:val="0"/>
      <w:marRight w:val="0"/>
      <w:marTop w:val="0"/>
      <w:marBottom w:val="0"/>
      <w:divBdr>
        <w:top w:val="none" w:sz="0" w:space="0" w:color="auto"/>
        <w:left w:val="none" w:sz="0" w:space="0" w:color="auto"/>
        <w:bottom w:val="none" w:sz="0" w:space="0" w:color="auto"/>
        <w:right w:val="none" w:sz="0" w:space="0" w:color="auto"/>
      </w:divBdr>
    </w:div>
    <w:div w:id="214703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tgrid.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litgrid.eu"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litgri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ISO690Nmerical.XSL" StyleName="ISO 690 - Numerical Reference" Version="1987">
  <b:Source>
    <b:Tag>Bendras0</b:Tag>
    <b:SourceType>Book</b:SourceType>
    <b:Guid>{1A99DC3A-EA30-4C28-BDA0-163391063494}</b:Guid>
    <b:Title>LITGRID AB reikalavimai techninių projektų sudėčiai.</b:Title>
    <b:RefOrder>3</b:RefOrder>
  </b:Source>
  <b:Source>
    <b:Tag>Aprašas</b:Tag>
    <b:SourceType>Book</b:SourceType>
    <b:Guid>{C63CA146-037A-40DE-B71A-155DB134231A}</b:Guid>
    <b:Title>Perdavimo tinklo objekto statybos/rekonstravimo dokumentacijos aprašas</b:Title>
    <b:RefOrder>4</b:RefOrder>
  </b:Source>
  <b:Source>
    <b:Tag>MinP</b:Tag>
    <b:SourceType>Book</b:SourceType>
    <b:Guid>{16170945-69E0-4877-BC66-02E7F7E4D45D}</b:Guid>
    <b:Title>Minimalūs Informacijos saugos reikalavimai paslaugų teikimui</b:Title>
    <b:RefOrder>6</b:RefOrder>
  </b:Source>
  <b:Source>
    <b:Tag>Mait</b:Tag>
    <b:SourceType>Book</b:SourceType>
    <b:Guid>{7E9C6FB7-D38C-4D86-BB6B-71AB9FA94D10}</b:Guid>
    <b:Title>Reikalavimai telekomunikaciju ir TSPI el. maitinimo projektavimui nuo NSSRS</b:Title>
    <b:RefOrder>58</b:RefOrder>
  </b:Source>
  <b:Source>
    <b:Tag>Pra</b:Tag>
    <b:SourceType>Book</b:SourceType>
    <b:Guid>{B9ED3E67-3747-4F9E-94AD-4D2D7E0E4D55}</b:Guid>
    <b:Title>Pramoniniu duomenu perdavimo tinklo komutatoriu techniniai reikalavimai</b:Title>
    <b:RefOrder>61</b:RefOrder>
  </b:Source>
  <b:Source>
    <b:Tag>Tel4</b:Tag>
    <b:SourceType>Book</b:SourceType>
    <b:Guid>{C094B36F-A5EC-4380-B66C-C0D0EEC85F33}</b:Guid>
    <b:Title>Įrenginių ryšio protokolų nustatymo lentelės ir įrenginių sąrašas</b:Title>
    <b:RefOrder>62</b:RefOrder>
  </b:Source>
  <b:Source>
    <b:Tag>Tip</b:Tag>
    <b:SourceType>Book</b:SourceType>
    <b:Guid>{8BAA2D7A-02E2-4C87-A6B9-F9C9945537EF}</b:Guid>
    <b:Title>Tipine TP TDPT schema</b:Title>
    <b:RefOrder>63</b:RefOrder>
  </b:Source>
  <b:Source>
    <b:Tag>Tel2</b:Tag>
    <b:SourceType>Book</b:SourceType>
    <b:Guid>{3D02BAEF-3242-411D-BBBB-02CD53124FA6}</b:Guid>
    <b:Title>Tipiniai reikalavimai ŽTŠK movos projektavimui</b:Title>
    <b:RefOrder>65</b:RefOrder>
  </b:Source>
  <b:Source>
    <b:Tag>Tip1</b:Tag>
    <b:SourceType>Book</b:SourceType>
    <b:Guid>{CB265343-3652-49C1-BC43-25AB4319F02D}</b:Guid>
    <b:Title>Tipiniai reikalavimai šviesolaidinio kabelio projektavimui</b:Title>
    <b:RefOrder>66</b:RefOrder>
  </b:Source>
  <b:Source>
    <b:Tag>SviesKab</b:Tag>
    <b:SourceType>Book</b:SourceType>
    <b:Guid>{8399A4D1-E84E-46D8-A691-CF1E4A0AC9F5}</b:Guid>
    <b:Title>STR jungiamiesiems sviesolaidiniams kabeliams</b:Title>
    <b:RefOrder>67</b:RefOrder>
  </b:Source>
  <b:Source>
    <b:Tag>Tip2</b:Tag>
    <b:SourceType>Book</b:SourceType>
    <b:Guid>{67BB7B40-6D65-44A5-9036-40ECB943FF5E}</b:Guid>
    <b:Title>Tipiniai reikalavimai skaidulu paskirstymo irenginio projektavimui</b:Title>
    <b:RefOrder>68</b:RefOrder>
  </b:Source>
  <b:Source>
    <b:Tag>Tel3</b:Tag>
    <b:SourceType>Book</b:SourceType>
    <b:Guid>{250535F0-F899-4BCE-B885-15D0C3C3F617}</b:Guid>
    <b:Title>Tipinis ryšio nutraukimo darbų planas</b:Title>
    <b:RefOrder>69</b:RefOrder>
  </b:Source>
  <b:Source>
    <b:Tag>Tel1</b:Tag>
    <b:SourceType>Book</b:SourceType>
    <b:Guid>{7A41B0CE-604F-422A-85AC-10A15E742811}</b:Guid>
    <b:Title>Tipinė šviesolaidinio paso forma</b:Title>
    <b:RefOrder>70</b:RefOrder>
  </b:Source>
  <b:Source>
    <b:Tag>Tip3</b:Tag>
    <b:SourceType>Book</b:SourceType>
    <b:Guid>{5BA7B8AC-0968-4B11-82D8-FC6C23E2651F}</b:Guid>
    <b:Title>Tipiniai reikalavimai rysio šuliniams</b:Title>
    <b:RefOrder>72</b:RefOrder>
  </b:Source>
  <b:Source>
    <b:Tag>STR</b:Tag>
    <b:SourceType>Book</b:SourceType>
    <b:Guid>{192A4B58-A6A6-4CFC-A812-47E12D8BF702}</b:Guid>
    <b:Title>STR Telekomunikacijų maitinimo šaltiniui</b:Title>
    <b:RefOrder>73</b:RefOrder>
  </b:Source>
  <b:Source>
    <b:Tag>EEA_FAT2</b:Tag>
    <b:SourceType>Book</b:SourceType>
    <b:Guid>{F36ABA02-E3E2-4C16-BFFA-4D09115E1836}</b:Guid>
    <b:Title>Vidaus EEA spintų gamyklinių bandymų forma</b:Title>
    <b:RefOrder>79</b:RefOrder>
  </b:Source>
  <b:Source>
    <b:Tag>EEA_FAT1</b:Tag>
    <b:SourceType>Book</b:SourceType>
    <b:Guid>{00C8BA82-7017-432D-8B9D-E5612A15EFE4}</b:Guid>
    <b:Title>Lauko EEA spintų gamyklinių bandymų forma</b:Title>
    <b:RefOrder>78</b:RefOrder>
  </b:Source>
  <b:Source>
    <b:Tag>Bedrai2</b:Tag>
    <b:SourceType>Book</b:SourceType>
    <b:Guid>{B860CCA1-F131-484A-A9A7-516D1695F7F1}</b:Guid>
    <b:Title>Techninių projektų specifikacijų sudarymui</b:Title>
    <b:RefOrder>1</b:RefOrder>
  </b:Source>
  <b:Source>
    <b:Tag>Pri8</b:Tag>
    <b:SourceType>Book</b:SourceType>
    <b:Guid>{273B6CEB-715E-4E2C-BF29-DE1C342B1294}</b:Guid>
    <b:Title>Kl apsauginiams vamzdžiams 2020-12-09</b:Title>
    <b:RefOrder>14</b:RefOrder>
  </b:Source>
  <b:Source>
    <b:Tag>Pri9</b:Tag>
    <b:SourceType>Book</b:SourceType>
    <b:Guid>{F4D0962A-1B21-4E97-B502-B5B07413B0D7}</b:Guid>
    <b:Title>TP ir AS sklypo plano sprendimų tipiniai mazgai</b:Title>
    <b:RefOrder>15</b:RefOrder>
  </b:Source>
  <b:Source>
    <b:Tag>Pri74</b:Tag>
    <b:SourceType>BookSection</b:SourceType>
    <b:Guid>{9EE43F4F-2000-460F-950D-B8F79A206C72}</b:Guid>
    <b:Title>Standartiniai techniniai reikalavimai valdomai vaizdo kamerai</b:Title>
    <b:RefOrder>83</b:RefOrder>
  </b:Source>
  <b:Source>
    <b:Tag>Pri7</b:Tag>
    <b:SourceType>Book</b:SourceType>
    <b:Guid>{015C2955-12A8-46F4-8022-760BAA8442AB}</b:Guid>
    <b:Title>Antžeminiai g/b kanalai standartiniai techniniai reikalavimai 2023-11-26</b:Title>
    <b:RefOrder>13</b:RefOrder>
  </b:Source>
  <b:Source>
    <b:Tag>Pri24</b:Tag>
    <b:SourceType>BookSection</b:SourceType>
    <b:Guid>{8EB93919-8C1C-4D26-8574-D1682C11F6F8}</b:Guid>
    <b:Title>Standartiniai techniniai reikalavimai stacionariosioms akumuliatorių baterijoms</b:Title>
    <b:RefOrder>28</b:RefOrder>
  </b:Source>
  <b:Source>
    <b:Tag>Pri6</b:Tag>
    <b:SourceType>Book</b:SourceType>
    <b:Guid>{2D72D4E1-8852-4BD3-A4D8-431DE1B5D2FC}</b:Guid>
    <b:Title>Reikalavimai įgilintiems kabelių kanalams 2023-12-28</b:Title>
    <b:RefOrder>12</b:RefOrder>
  </b:Source>
  <b:Source>
    <b:Tag>Pri79</b:Tag>
    <b:SourceType>BookSection</b:SourceType>
    <b:Guid>{01121044-101F-41C1-8DF3-EDD47C960604}</b:Guid>
    <b:Title>Standartiniai techniniai reikalavimai serijinio rankinimo sistemos pakabinamoms spynoms</b:Title>
    <b:RefOrder>88</b:RefOrder>
  </b:Source>
  <b:Source>
    <b:Tag>Pri52</b:Tag>
    <b:SourceType>BookSection</b:SourceType>
    <b:Guid>{EC6C3C34-CC78-4111-B4E8-FD2A61596EA2}</b:Guid>
    <b:Title>Tipiniai reikalavimai ryšių apsauginiams vamzdžiams</b:Title>
    <b:RefOrder>71</b:RefOrder>
  </b:Source>
  <b:Source>
    <b:Tag>Pri76</b:Tag>
    <b:SourceType>BookSection</b:SourceType>
    <b:Guid>{9D594F81-D2D2-4E22-8EA1-D2072ECE6F51}</b:Guid>
    <b:Title>Standartiniai techniniai reikalavimai fiksuotai lauko vaizdo kamerai</b:Title>
    <b:RefOrder>85</b:RefOrder>
  </b:Source>
  <b:Source>
    <b:Tag>Pri5</b:Tag>
    <b:SourceType>Book</b:SourceType>
    <b:Guid>{2CB6A18A-2723-45FA-BAF4-0AABE8385955}</b:Guid>
    <b:Title>Kondicionieriai ir jungiamosios dalys 2023-12-08</b:Title>
    <b:RefOrder>11</b:RefOrder>
  </b:Source>
  <b:Source>
    <b:Tag>Pri20</b:Tag>
    <b:SourceType>BookSection</b:SourceType>
    <b:Guid>{6715D99E-D756-41AA-852E-5E866435BD08}</b:Guid>
    <b:Title>110kV viršitampių ribotuvų įrengimui 2021-06-14 Nr. 21NU-191</b:Title>
    <b:RefOrder>25</b:RefOrder>
  </b:Source>
  <b:Source>
    <b:Tag>Pri23</b:Tag>
    <b:SourceType>BookSection</b:SourceType>
    <b:Guid>{49846768-4471-42ED-A931-817DDE7E7BF9}</b:Guid>
    <b:Title>Nuolatinės srovės savųjų reikmių skydui 2018-05-18 Nr. NU-140</b:Title>
    <b:RefOrder>27</b:RefOrder>
  </b:Source>
  <b:Source>
    <b:Tag>Pri26</b:Tag>
    <b:SourceType>BookSection</b:SourceType>
    <b:Guid>{B297911B-CB46-4DA2-822A-FBBD83DB4F8B}</b:Guid>
    <b:Title>Standartiniai techniniai reikalavimai stacionarių akumuliatorių baterijų įrengimui spintose</b:Title>
    <b:RefOrder>30</b:RefOrder>
  </b:Source>
  <b:Source>
    <b:Tag>Pri48</b:Tag>
    <b:SourceType>BookSection</b:SourceType>
    <b:Guid>{CDFC607A-89FA-43AB-904D-A180FB589B7D}</b:Guid>
    <b:Title>RAA lauko tarpinių gnybtų spintoms 2020-08-26 Nr. 20NU-289</b:Title>
    <b:RefOrder>50</b:RefOrder>
  </b:Source>
  <b:Source>
    <b:Tag>Pri80</b:Tag>
    <b:SourceType>BookSection</b:SourceType>
    <b:Guid>{3845A5F0-3063-4BC0-815F-28AF69211BDC}</b:Guid>
    <b:Title>Rangovų saugaus darbo organizavimo ir vykdymo LITGRID AB objektuose tvarkos aprašas</b:Title>
    <b:RefOrder>89</b:RefOrder>
  </b:Source>
  <b:Source>
    <b:Tag>Pri78</b:Tag>
    <b:SourceType>BookSection</b:SourceType>
    <b:Guid>{9589E10C-ADC9-41C7-90E8-6FD398816C39}</b:Guid>
    <b:Title>Standartiniai techniniai reikalavimai serijinio rankinimo sistemos cilindrams</b:Title>
    <b:RefOrder>87</b:RefOrder>
  </b:Source>
  <b:Source>
    <b:Tag>Pri82</b:Tag>
    <b:SourceType>BookSection</b:SourceType>
    <b:Guid>{99AA20CC-DE7F-4AC8-B206-351C6F60527B}</b:Guid>
    <b:Title>MPLS maršrutizatoriaus techniniai reikalavimai 2019-12-27 Nr. NU-469</b:Title>
    <b:RefOrder>60</b:RefOrder>
  </b:Source>
  <b:Source>
    <b:Tag>Pri31</b:Tag>
    <b:SourceType>BookSection</b:SourceType>
    <b:Guid>{1E186496-9235-49B7-ABF3-52938B2A1E72}</b:Guid>
    <b:Title>Standartiniai techniniai reikalavimai saulės elektrinių galios keitikliams</b:Title>
    <b:RefOrder>33</b:RefOrder>
  </b:Source>
  <b:Source>
    <b:Tag>Pri75</b:Tag>
    <b:SourceType>BookSection</b:SourceType>
    <b:Guid>{90B5C8E9-29AB-46F8-AEEE-A607531E2730}</b:Guid>
    <b:Title>Standartiniai techniniai reikalavimai fiksuotai vidaus vaizdo kamerai</b:Title>
    <b:RefOrder>84</b:RefOrder>
  </b:Source>
  <b:Source>
    <b:Tag>Pri73</b:Tag>
    <b:SourceType>BookSection</b:SourceType>
    <b:Guid>{D7025B0A-D3A8-48CF-B69A-C9B20AB4E6D7}</b:Guid>
    <b:Title>Standartiniai techniniai reikalavimai įeigos kontrolės valdikliui</b:Title>
    <b:RefOrder>82</b:RefOrder>
  </b:Source>
  <b:Source>
    <b:Tag>Pri77</b:Tag>
    <b:SourceType>BookSection</b:SourceType>
    <b:Guid>{08E56FDF-52E1-437A-957E-2E7BBDDE5A82}</b:Guid>
    <b:Title>Standartiniai techniniai reikalavimai gaisro aptikimo centralei</b:Title>
    <b:RefOrder>86</b:RefOrder>
  </b:Source>
  <b:Source>
    <b:Tag>Pri72</b:Tag>
    <b:SourceType>BookSection</b:SourceType>
    <b:Guid>{F4B7B742-AB0B-4833-B716-91A2D9EF7CE5}</b:Guid>
    <b:Title>Standartiniai techniniai reikalavimai įeigos kontrolės kortelių skaitytuvui</b:Title>
    <b:RefOrder>81</b:RefOrder>
  </b:Source>
  <b:Source>
    <b:Tag>Pri71</b:Tag>
    <b:SourceType>BookSection</b:SourceType>
    <b:Guid>{83DFA45D-8EF7-4E35-A827-91859F4BDB55}</b:Guid>
    <b:Title>Standartiniai techniniai reikalavimai apsauginės signalizacijos centralės komplektui</b:Title>
    <b:RefOrder>80</b:RefOrder>
  </b:Source>
  <b:Source>
    <b:Tag>Pri69</b:Tag>
    <b:SourceType>BookSection</b:SourceType>
    <b:Guid>{FCB2DA01-C3A5-4899-B363-1C3A215C8802}</b:Guid>
    <b:Title>EEA_AEEAS valdikliui KDV</b:Title>
    <b:RefOrder>76</b:RefOrder>
  </b:Source>
  <b:Source>
    <b:Tag>Pri14</b:Tag>
    <b:SourceType>BookSection</b:SourceType>
    <b:Guid>{4660AE33-487B-4243-BB97-534EFE03B5BF}</b:Guid>
    <b:Title>Skirstyklos demontuojamų įrenginių  perduodamų į LITGRID AB avarinį rezervą sąrašo forma</b:Title>
    <b:RefOrder>19</b:RefOrder>
  </b:Source>
  <b:Source>
    <b:Tag>Pri22</b:Tag>
    <b:SourceType>BookSection</b:SourceType>
    <b:Guid>{B1D76DA9-3E49-45B5-840B-4021971EF23B}</b:Guid>
    <b:Title>TP ir skirstyklų savųjų reikmių maitinimui 2024-03-17 Nr. 24NU-91</b:Title>
    <b:RefOrder>26</b:RefOrder>
  </b:Source>
  <b:Source>
    <b:Tag>Pri70</b:Tag>
    <b:SourceType>BookSection</b:SourceType>
    <b:Guid>{3E548640-37B3-4AF3-87E4-78AC6C0CE5BF}</b:Guid>
    <b:Title>EEA_DVS valdikliui MDV</b:Title>
    <b:RefOrder>77</b:RefOrder>
  </b:Source>
  <b:Source>
    <b:Tag>Pri36</b:Tag>
    <b:SourceType>BookSection</b:SourceType>
    <b:Guid>{4AE31E5A-52D0-4657-B318-3F925B5DA8B5}</b:Guid>
    <b:Title>Standartiniai techniniai reikalavimai 400-330-110 kV pirminių įrenginių prijungimo gnybtams</b:Title>
    <b:RefOrder>38</b:RefOrder>
  </b:Source>
  <b:Source>
    <b:Tag>Pri44</b:Tag>
    <b:SourceType>BookSection</b:SourceType>
    <b:Guid>{A2454F6B-729D-4ECA-8FE0-CEE6ED96EA01}</b:Guid>
    <b:Title>RAA Kontr kab. jung. RAA ir AS pirminius įrenginius 2021-06-09 Nr. NU-185</b:Title>
    <b:RefOrder>46</b:RefOrder>
  </b:Source>
  <b:Source>
    <b:Tag>Pri59</b:Tag>
    <b:SourceType>BookSection</b:SourceType>
    <b:Guid>{20EF07E8-4175-4F20-B63D-2EAAABAC9B92}</b:Guid>
    <b:Title>STR telekomunikacijų vidaus spintoms valdymo pultuose ir ryšių aparatinėse</b:Title>
    <b:RefOrder>59</b:RefOrder>
  </b:Source>
  <b:Source>
    <b:Tag>Pri43</b:Tag>
    <b:SourceType>BookSection</b:SourceType>
    <b:Guid>{0A6C111B-F595-4B56-8AE0-D921E46D9EF3}</b:Guid>
    <b:Title>RAA standartinių struktūrinių schemų išpildymo techniniuose projektuose aprašas</b:Title>
    <b:RefOrder>45</b:RefOrder>
  </b:Source>
  <b:Source>
    <b:Tag>Pri61</b:Tag>
    <b:SourceType>BookSection</b:SourceType>
    <b:Guid>{D0B401F1-9864-493C-A987-9DE423815183}</b:Guid>
    <b:Title>EEA_Lauko KAS spintoms</b:Title>
    <b:RefOrder>74</b:RefOrder>
  </b:Source>
  <b:Source>
    <b:Tag>Pri16</b:Tag>
    <b:SourceType>BookSection</b:SourceType>
    <b:Guid>{ADA693D6-C064-436D-B218-22F428D76B72}</b:Guid>
    <b:Title>110kV matavimo transformatoriams 2024-05-06 Nr. 24NU-185</b:Title>
    <b:RefOrder>21</b:RefOrder>
  </b:Source>
  <b:Source>
    <b:Tag>Pri19</b:Tag>
    <b:SourceType>BookSection</b:SourceType>
    <b:Guid>{82348BC1-8759-486F-B192-C6D775D42E45}</b:Guid>
    <b:Title>110kV 3kl ribotuvams 2021-06-15 Nr. 21NU-194</b:Title>
    <b:RefOrder>24</b:RefOrder>
  </b:Source>
  <b:Source>
    <b:Tag>Pri13</b:Tag>
    <b:SourceType>BookSection</b:SourceType>
    <b:Guid>{0039C438-70FF-4115-ADC1-E486CE54F5AF}</b:Guid>
    <b:Title>Reikalavimai tvoroms 2022</b:Title>
    <b:RefOrder>18</b:RefOrder>
  </b:Source>
  <b:Source>
    <b:Tag>Pri46</b:Tag>
    <b:SourceType>BookSection</b:SourceType>
    <b:Guid>{D492A570-E66B-482D-B737-1CC79F2E25F9}</b:Guid>
    <b:Title>RAA vidaus spintoms 2020-08-26 Nr. 20NU-290</b:Title>
    <b:RefOrder>48</b:RefOrder>
  </b:Source>
  <b:Source>
    <b:Tag>Pri64</b:Tag>
    <b:SourceType>BookSection</b:SourceType>
    <b:Guid>{FCB2B3CE-9350-4458-9F69-6A6B60231C6B}</b:Guid>
    <b:Title>Ethernet terpės keitiklių techniniai reikalavimai 2021-02-05 Nr. 21NU-45</b:Title>
    <b:RefOrder>64</b:RefOrder>
  </b:Source>
  <b:Source>
    <b:Tag>Pri30</b:Tag>
    <b:SourceType>BookSection</b:SourceType>
    <b:Guid>{96C80446-3DDD-476C-9736-B81116EA395E}</b:Guid>
    <b:Title>Standartiniai techniniai reikalavimai saulės elektrinių fotovoltiams moduliams</b:Title>
    <b:RefOrder>32</b:RefOrder>
  </b:Source>
  <b:Source>
    <b:Tag>Pri2</b:Tag>
    <b:SourceType>Book</b:SourceType>
    <b:Guid>{1BF4F6C6-59D0-4871-B704-4AF167A4712A}</b:Guid>
    <b:Title>Reikalavimai įrenginius laikančioms konstrukcijoms 2022</b:Title>
    <b:RefOrder>8</b:RefOrder>
  </b:Source>
  <b:Source>
    <b:Tag>Pri34</b:Tag>
    <b:SourceType>BookSection</b:SourceType>
    <b:Guid>{317C9E52-18C6-4258-A6F2-129FC695E6D0}</b:Guid>
    <b:Title>110 kV polimeriniams strypiniams izoliatoriams 2022-12-08 Nr. 22NU-448</b:Title>
    <b:RefOrder>36</b:RefOrder>
  </b:Source>
  <b:Source>
    <b:Tag>Pri12</b:Tag>
    <b:SourceType>BookSection</b:SourceType>
    <b:Guid>{50B88D53-1596-4288-91D0-2E8B22A34A70}</b:Guid>
    <b:Title>Reikalavimai AS teritorijos dangai 2023</b:Title>
    <b:RefOrder>17</b:RefOrder>
  </b:Source>
  <b:Source>
    <b:Tag>Pri39</b:Tag>
    <b:SourceType>BookSection</b:SourceType>
    <b:Guid>{F99BB4A8-5093-439E-AC3E-5A26AB7EE79A}</b:Guid>
    <b:Title>Perdavimo tinklo operatyvinių ir techninių pavadinimų sudarymo ir žymėjimo tvarkos aprašas</b:Title>
    <b:RefOrder>41</b:RefOrder>
  </b:Source>
  <b:Source>
    <b:Tag>Pri35</b:Tag>
    <b:SourceType>BookSection</b:SourceType>
    <b:Guid>{1CA4DA94-9905-48F4-AFD1-2AF47271EE5C}</b:Guid>
    <b:Title>110kV atraminiams izoliatoriams 2021-12-20 Nr. 21NU-479</b:Title>
    <b:RefOrder>37</b:RefOrder>
  </b:Source>
  <b:Source>
    <b:Tag>Pri11</b:Tag>
    <b:SourceType>BookSection</b:SourceType>
    <b:Guid>{AA79A4D1-FD5F-4F28-9574-E120172B1033}</b:Guid>
    <b:Title>Reikalavimai AS keliams 2023</b:Title>
    <b:RefOrder>16</b:RefOrder>
  </b:Source>
  <b:Source>
    <b:Tag>Pri38</b:Tag>
    <b:SourceType>BookSection</b:SourceType>
    <b:Guid>{32460368-BEC1-48D8-8A7D-BFEDD85FD4CF}</b:Guid>
    <b:Title>400-330-110kV TP įžeminimo kontūro įrengimui 2018-06-29 Nr. NU-193</b:Title>
    <b:RefOrder>40</b:RefOrder>
  </b:Source>
  <b:Source>
    <b:Tag>Pri1</b:Tag>
    <b:SourceType>Book</b:SourceType>
    <b:Guid>{2793F5F2-0983-49C0-974E-693EC75E2244}</b:Guid>
    <b:Title>Gelžbetoninių surenkamų pamatų STR 2023</b:Title>
    <b:RefOrder>7</b:RefOrder>
  </b:Source>
  <b:Source>
    <b:Tag>Pri15</b:Tag>
    <b:SourceType>BookSection</b:SourceType>
    <b:Guid>{BC2EBFF1-6728-41B2-A13E-B430F01BEB23}</b:Guid>
    <b:Title>110kV dujiniams jungtuvams 2020-11-25 Nr. 20NU-426</b:Title>
    <b:RefOrder>20</b:RefOrder>
  </b:Source>
  <b:Source>
    <b:Tag>Pri17</b:Tag>
    <b:SourceType>BookSection</b:SourceType>
    <b:Guid>{5F6C50B0-4BEC-429E-9872-EB4FE4BF59D0}</b:Guid>
    <b:Title>110kV skyrikliams 2022-07-27 Nr. NU-277</b:Title>
    <b:RefOrder>22</b:RefOrder>
  </b:Source>
  <b:Source>
    <b:Tag>Pri37</b:Tag>
    <b:SourceType>BookSection</b:SourceType>
    <b:Guid>{D9EABDAA-751E-4625-ACE9-9656F1230649}</b:Guid>
    <b:Title>400-330-110kV TP įžeminimo kontūro elementams 2018-06-29 Nr. NU-193</b:Title>
    <b:RefOrder>39</b:RefOrder>
  </b:Source>
  <b:Source>
    <b:Tag>Pri18</b:Tag>
    <b:SourceType>BookSection</b:SourceType>
    <b:Guid>{1C13D591-CC6A-4E45-A04F-5C98FE7422A4}</b:Guid>
    <b:Title>110kV 2kl ribotuvam 2021-06-15 Nr. 21NU-194</b:Title>
    <b:RefOrder>23</b:RefOrder>
  </b:Source>
  <b:Source>
    <b:Tag>Pri32</b:Tag>
    <b:SourceType>BookSection</b:SourceType>
    <b:Guid>{41DFF654-A608-43AE-A2C3-638B80F56649}</b:Guid>
    <b:Title>110-400kV vamzdiniams laidininkams 2022-07-26 Nr. NU-276</b:Title>
    <b:RefOrder>34</b:RefOrder>
  </b:Source>
  <b:Source>
    <b:Tag>Pri40</b:Tag>
    <b:SourceType>BookSection</b:SourceType>
    <b:Guid>{C329DFF9-A7C7-48B6-BA7E-0C3A59B67D5B}</b:Guid>
    <b:Title>Techninių duomenų lentelėms 2023-07-20 23NU-326</b:Title>
    <b:RefOrder>42</b:RefOrder>
  </b:Source>
  <b:Source>
    <b:Tag>Pri54</b:Tag>
    <b:SourceType>BookSection</b:SourceType>
    <b:Guid>{F0C28C77-7700-4D6F-842B-84663C83E3EF}</b:Guid>
    <b:Title>Teleinformacijos mainų principų ir apimčIų tvarkos aprašas</b:Title>
    <b:RefOrder>55</b:RefOrder>
  </b:Source>
  <b:Source>
    <b:Tag>Pri42</b:Tag>
    <b:SourceType>BookSection</b:SourceType>
    <b:Guid>{55E2FAC1-F1AE-445E-82E9-C81C878AAEF8}</b:Guid>
    <b:Title>RAA Mikroprocesorinėms relėms ir valdikliams 2022-06-20 Nr. NU-234</b:Title>
    <b:RefOrder>44</b:RefOrder>
  </b:Source>
  <b:Source>
    <b:Tag>Pri4</b:Tag>
    <b:SourceType>Book</b:SourceType>
    <b:Guid>{93C45C2B-43F4-4BAE-A1D1-E963BD8002C9}</b:Guid>
    <b:Title>PVP STR 2023-11-28</b:Title>
    <b:RefOrder>10</b:RefOrder>
  </b:Source>
  <b:Source>
    <b:Tag>Pri62</b:Tag>
    <b:SourceType>BookSection</b:SourceType>
    <b:Guid>{B71571F3-03D8-4D9B-BE04-50AD4ECEB7F3}</b:Guid>
    <b:Title>EEA_Vidaus TAS spintoms</b:Title>
    <b:RefOrder>75</b:RefOrder>
  </b:Source>
  <b:Source>
    <b:Tag>Pri50</b:Tag>
    <b:SourceType>BookSection</b:SourceType>
    <b:Guid>{47BDC5B5-BA1B-4157-B156-7306558E62BA}</b:Guid>
    <b:Title>Elektros grandinių elektromechaninėms rėlėms 2020-08-26 Nr. 20NU-287</b:Title>
    <b:RefOrder>52</b:RefOrder>
  </b:Source>
  <b:Source>
    <b:Tag>Pri56</b:Tag>
    <b:SourceType>BookSection</b:SourceType>
    <b:Guid>{EBFAE296-BFFD-4D65-A828-9921D2035A0A}</b:Guid>
    <b:Title>STR pastočių laiko sinchronizavimo įrenginiams 2023-09-19</b:Title>
    <b:RefOrder>57</b:RefOrder>
  </b:Source>
  <b:Source>
    <b:Tag>Pri33</b:Tag>
    <b:SourceType>BookSection</b:SourceType>
    <b:Guid>{48943A99-BCF2-42F0-A288-02F01A1DA6F6}</b:Guid>
    <b:Title>110-400kV laidams TP teritorijoje 2020-09-18 Nr. 20NU-327</b:Title>
    <b:RefOrder>35</b:RefOrder>
  </b:Source>
  <b:Source>
    <b:Tag>Pri28</b:Tag>
    <b:SourceType>BookSection</b:SourceType>
    <b:Guid>{C66C2B0E-9B29-48FC-8D02-3DC8A438E9E1}</b:Guid>
    <b:Title>Kintamosios srovės savųjų reikmių skydui 2018-05-18 Nr. NU-140</b:Title>
    <b:RefOrder>31</b:RefOrder>
  </b:Source>
  <b:Source>
    <b:Tag>Pri</b:Tag>
    <b:SourceType>Book</b:SourceType>
    <b:Guid>{C0A3D2DA-46F5-48C6-B27C-E6F471AAE98C}</b:Guid>
    <b:Title>AB ESO prijungimo/techninės sąlygos</b:Title>
    <b:RefOrder>2</b:RefOrder>
  </b:Source>
  <b:Source>
    <b:Tag>Pri25</b:Tag>
    <b:SourceType>BookSection</b:SourceType>
    <b:Guid>{8AEA52BB-BAF4-432C-91A9-5FB4A7884C1F}</b:Guid>
    <b:Title>Akumuliatorių baterijų įkrovikliamas 2017-05-10 Nr. NU-88</b:Title>
    <b:RefOrder>29</b:RefOrder>
  </b:Source>
  <b:Source>
    <b:Tag>Pri41</b:Tag>
    <b:SourceType>BookSection</b:SourceType>
    <b:Guid>{FC77B341-375F-49A6-BFB7-21725E4A1346}</b:Guid>
    <b:Title>2021 RAA kompleksinių bandymų aprašas V1.1</b:Title>
    <b:RefOrder>43</b:RefOrder>
  </b:Source>
  <b:Source>
    <b:Tag>Pri45</b:Tag>
    <b:SourceType>BookSection</b:SourceType>
    <b:Guid>{D0EA963C-7758-43E5-9CB7-463F537D1F77}</b:Guid>
    <b:Title>Lauko ir vidaus spintų vidinio montažo laidams 2021-08-30 Nr. 21NU-290</b:Title>
    <b:RefOrder>47</b:RefOrder>
  </b:Source>
  <b:Source>
    <b:Tag>Pri57</b:Tag>
    <b:SourceType>BookSection</b:SourceType>
    <b:Guid>{98F9745E-0250-4ACA-840C-FF12153EDCCD}</b:Guid>
    <b:Title>STR teleinformacijos surinkimo ir perdavimo įrenginiams 2023-09-19</b:Title>
    <b:RefOrder>54</b:RefOrder>
  </b:Source>
  <b:Source>
    <b:Tag>Pri53</b:Tag>
    <b:SourceType>BookSection</b:SourceType>
    <b:Guid>{9FD73A6B-11E1-4E10-8E0C-62F976B11180}</b:Guid>
    <b:Title>Minimalūs inf. saugumo reikalavimai projektavimui ir diegimui</b:Title>
    <b:RefOrder>5</b:RefOrder>
  </b:Source>
  <b:Source>
    <b:Tag>Pri49</b:Tag>
    <b:SourceType>BookSection</b:SourceType>
    <b:Guid>{64B57E51-32BB-4085-9B9F-0080887E968B}</b:Guid>
    <b:Title>Lauko RAA spintų gamyklinių bandymų forma V2.1 2019-09-27 Nr. 19NU-349</b:Title>
    <b:RefOrder>51</b:RefOrder>
  </b:Source>
  <b:Source>
    <b:Tag>Pri51</b:Tag>
    <b:SourceType>BookSection</b:SourceType>
    <b:Guid>{11F6510E-D74A-4F8F-9553-8B820DCD84DF}</b:Guid>
    <b:Title>NVRA_20240307</b:Title>
    <b:RefOrder>53</b:RefOrder>
  </b:Source>
  <b:Source>
    <b:Tag>Pri3</b:Tag>
    <b:SourceType>Book</b:SourceType>
    <b:Guid>{B172CAC4-96E9-4EE5-9236-1BEEB3ABF5C6}</b:Guid>
    <b:Title>Plieninių konstrukcijų dengimui cinku k. b 2018-08-09</b:Title>
    <b:RefOrder>9</b:RefOrder>
  </b:Source>
  <b:Source>
    <b:Tag>Pri47</b:Tag>
    <b:SourceType>BookSection</b:SourceType>
    <b:Guid>{29A297BC-9448-4421-85B2-0A259820DDB7}</b:Guid>
    <b:Title>Vidaus RAA spintų gamyklinių bandymų forma V2.1 2019-09-27 Nr. 19NU-349</b:Title>
    <b:RefOrder>49</b:RefOrder>
  </b:Source>
  <b:Source>
    <b:Tag>Pri55</b:Tag>
    <b:SourceType>BookSection</b:SourceType>
    <b:Guid>{75BDE0AC-9F60-4BE9-9A0C-641144529347}</b:Guid>
    <b:Title>STR šviesolaidiniams elektriniams keitikliams 2023-09-19</b:Title>
    <b:RefOrder>56</b:RefOrder>
  </b:Source>
  <b:Source>
    <b:Tag>EL3</b:Tag>
    <b:SourceType>Book</b:SourceType>
    <b:Guid>{40077F7F-3095-4D52-B5D0-806F690587F2}</b:Guid>
    <b:Title>Standartiniai techniniai reikalavimai 400-110 kv įtampos oro linijų žaibosaugos trosui su šviesolaidiniu kabeliu (ŽTŠK).</b:Title>
    <b:RefOrder>62</b:RefOrder>
  </b:Source>
</b:Sourc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https://projektai.intranet.litgrid.eu/PWA/Surviliškio TP/_layouts/15/DocIdRedir.aspx?ID=PVIS-389858512-395</Url>
      <Description>PVIS-389858512-395</Description>
    </_dlc_DocIdUrl>
    <Nuoseklūs xmlns="58896280-883f-49e1-8f2c-86b01e3ff616">
      <UserInfo>
        <DisplayName/>
        <AccountId xsi:nil="true"/>
        <AccountType/>
      </UserInfo>
    </Nuoseklūs>
    <_dlc_DocId xmlns="58896280-883f-49e1-8f2c-86b01e3ff616">PVIS-389858512-395</_dlc_DocId>
    <_dlc_DocIdPersistId xmlns="58896280-883f-49e1-8f2c-86b01e3ff61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A1D66642F57CA44AA26D783A7D94DC08" ma:contentTypeVersion="1" ma:contentTypeDescription="" ma:contentTypeScope="" ma:versionID="cd25fb84ed5314bd7d7b5de6813ea292">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044d4cc709df82acfc2c3915698a29c"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2256B4-D6CA-4584-AD73-21D3F5139D8D}">
  <ds:schemaRefs>
    <ds:schemaRef ds:uri="http://schemas.microsoft.com/sharepoint/v3/contenttype/forms"/>
  </ds:schemaRefs>
</ds:datastoreItem>
</file>

<file path=customXml/itemProps3.xml><?xml version="1.0" encoding="utf-8"?>
<ds:datastoreItem xmlns:ds="http://schemas.openxmlformats.org/officeDocument/2006/customXml" ds:itemID="{72C85600-3178-4B98-90EC-06E730E5EE27}">
  <ds:schemaRefs>
    <ds:schemaRef ds:uri="http://schemas.openxmlformats.org/officeDocument/2006/bibliography"/>
  </ds:schemaRefs>
</ds:datastoreItem>
</file>

<file path=customXml/itemProps4.xml><?xml version="1.0" encoding="utf-8"?>
<ds:datastoreItem xmlns:ds="http://schemas.openxmlformats.org/officeDocument/2006/customXml" ds:itemID="{675C13C2-1F77-4F63-8FAF-D886C0EDB673}">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82A97A55-953C-4D07-9851-25C2111CD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63246C7-139C-4E61-981D-2198F626D33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Rasto blankas LT</Template>
  <TotalTime>1304</TotalTime>
  <Pages>58</Pages>
  <Words>24271</Words>
  <Characters>138349</Characters>
  <Application>Microsoft Office Word</Application>
  <DocSecurity>0</DocSecurity>
  <Lines>1152</Lines>
  <Paragraphs>324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Adresatas</vt:lpstr>
      <vt:lpstr>Adresatas</vt:lpstr>
    </vt:vector>
  </TitlesOfParts>
  <Company>RIC</Company>
  <LinksUpToDate>false</LinksUpToDate>
  <CharactersWithSpaces>162296</CharactersWithSpaces>
  <SharedDoc>false</SharedDoc>
  <HLinks>
    <vt:vector size="168" baseType="variant">
      <vt:variant>
        <vt:i4>1703978</vt:i4>
      </vt:variant>
      <vt:variant>
        <vt:i4>150</vt:i4>
      </vt:variant>
      <vt:variant>
        <vt:i4>0</vt:i4>
      </vt:variant>
      <vt:variant>
        <vt:i4>5</vt:i4>
      </vt:variant>
      <vt:variant>
        <vt:lpwstr>mailto:TIG@litgrid.eu</vt:lpwstr>
      </vt:variant>
      <vt:variant>
        <vt:lpwstr/>
      </vt:variant>
      <vt:variant>
        <vt:i4>1703978</vt:i4>
      </vt:variant>
      <vt:variant>
        <vt:i4>147</vt:i4>
      </vt:variant>
      <vt:variant>
        <vt:i4>0</vt:i4>
      </vt:variant>
      <vt:variant>
        <vt:i4>5</vt:i4>
      </vt:variant>
      <vt:variant>
        <vt:lpwstr>mailto:TIG@litgrid.eu</vt:lpwstr>
      </vt:variant>
      <vt:variant>
        <vt:lpwstr/>
      </vt:variant>
      <vt:variant>
        <vt:i4>2031622</vt:i4>
      </vt:variant>
      <vt:variant>
        <vt:i4>135</vt:i4>
      </vt:variant>
      <vt:variant>
        <vt:i4>0</vt:i4>
      </vt:variant>
      <vt:variant>
        <vt:i4>5</vt:i4>
      </vt:variant>
      <vt:variant>
        <vt:lpwstr>https://www.litgrid.eu/index.php/tinklo-pletra/standartiniai-techniniai-reikalavimai/statybine-dalis/2644</vt:lpwstr>
      </vt:variant>
      <vt:variant>
        <vt:lpwstr/>
      </vt:variant>
      <vt:variant>
        <vt:i4>1376328</vt:i4>
      </vt:variant>
      <vt:variant>
        <vt:i4>132</vt:i4>
      </vt:variant>
      <vt:variant>
        <vt:i4>0</vt:i4>
      </vt:variant>
      <vt:variant>
        <vt:i4>5</vt:i4>
      </vt:variant>
      <vt:variant>
        <vt:lpwstr>https://www.litgrid.eu/index.php/tinklo-pletra/standartiniai-techniniai-reikalavimai/elektros-perdavimo-linijos/400-110-kv-itampos-oro-linijos/31104</vt:lpwstr>
      </vt:variant>
      <vt:variant>
        <vt:lpwstr/>
      </vt:variant>
      <vt:variant>
        <vt:i4>2621548</vt:i4>
      </vt:variant>
      <vt:variant>
        <vt:i4>114</vt:i4>
      </vt:variant>
      <vt:variant>
        <vt:i4>0</vt:i4>
      </vt:variant>
      <vt:variant>
        <vt:i4>5</vt:i4>
      </vt:variant>
      <vt:variant>
        <vt:lpwstr>https://www.litgrid.eu/index.php/tinklo-pletra/standartiniai-techniniai-reikalavimai/statybine-dalis/tipinis-techninis-projektas/31143</vt:lpwstr>
      </vt:variant>
      <vt:variant>
        <vt:lpwstr/>
      </vt:variant>
      <vt:variant>
        <vt:i4>7274604</vt:i4>
      </vt:variant>
      <vt:variant>
        <vt:i4>111</vt:i4>
      </vt:variant>
      <vt:variant>
        <vt:i4>0</vt:i4>
      </vt:variant>
      <vt:variant>
        <vt:i4>5</vt:i4>
      </vt:variant>
      <vt:variant>
        <vt:lpwstr>http://www.litgrid.eu/</vt:lpwstr>
      </vt:variant>
      <vt:variant>
        <vt:lpwstr/>
      </vt:variant>
      <vt:variant>
        <vt:i4>2031622</vt:i4>
      </vt:variant>
      <vt:variant>
        <vt:i4>108</vt:i4>
      </vt:variant>
      <vt:variant>
        <vt:i4>0</vt:i4>
      </vt:variant>
      <vt:variant>
        <vt:i4>5</vt:i4>
      </vt:variant>
      <vt:variant>
        <vt:lpwstr>https://www.litgrid.eu/index.php/tinklo-pletra/standartiniai-techniniai-reikalavimai/statybine-dalis/2644</vt:lpwstr>
      </vt:variant>
      <vt:variant>
        <vt:lpwstr/>
      </vt:variant>
      <vt:variant>
        <vt:i4>7274604</vt:i4>
      </vt:variant>
      <vt:variant>
        <vt:i4>105</vt:i4>
      </vt:variant>
      <vt:variant>
        <vt:i4>0</vt:i4>
      </vt:variant>
      <vt:variant>
        <vt:i4>5</vt:i4>
      </vt:variant>
      <vt:variant>
        <vt:lpwstr>http://www.litgrid.eu/</vt:lpwstr>
      </vt:variant>
      <vt:variant>
        <vt:lpwstr/>
      </vt:variant>
      <vt:variant>
        <vt:i4>3735604</vt:i4>
      </vt:variant>
      <vt:variant>
        <vt:i4>96</vt:i4>
      </vt:variant>
      <vt:variant>
        <vt:i4>0</vt:i4>
      </vt:variant>
      <vt:variant>
        <vt:i4>5</vt:i4>
      </vt:variant>
      <vt:variant>
        <vt:lpwstr>https://www.litgrid.eu/index.php/tinklo-pletra/standartiniai-techniniai-reikalavimai/atjungimu-grafiku-formos/3843</vt:lpwstr>
      </vt:variant>
      <vt:variant>
        <vt:lpwstr/>
      </vt:variant>
      <vt:variant>
        <vt:i4>3735604</vt:i4>
      </vt:variant>
      <vt:variant>
        <vt:i4>87</vt:i4>
      </vt:variant>
      <vt:variant>
        <vt:i4>0</vt:i4>
      </vt:variant>
      <vt:variant>
        <vt:i4>5</vt:i4>
      </vt:variant>
      <vt:variant>
        <vt:lpwstr>https://www.litgrid.eu/index.php/tinklo-pletra/standartiniai-techniniai-reikalavimai/atjungimu-grafiku-formos/3843</vt:lpwstr>
      </vt:variant>
      <vt:variant>
        <vt:lpwstr/>
      </vt:variant>
      <vt:variant>
        <vt:i4>1310779</vt:i4>
      </vt:variant>
      <vt:variant>
        <vt:i4>68</vt:i4>
      </vt:variant>
      <vt:variant>
        <vt:i4>0</vt:i4>
      </vt:variant>
      <vt:variant>
        <vt:i4>5</vt:i4>
      </vt:variant>
      <vt:variant>
        <vt:lpwstr/>
      </vt:variant>
      <vt:variant>
        <vt:lpwstr>_Toc136343803</vt:lpwstr>
      </vt:variant>
      <vt:variant>
        <vt:i4>1310779</vt:i4>
      </vt:variant>
      <vt:variant>
        <vt:i4>62</vt:i4>
      </vt:variant>
      <vt:variant>
        <vt:i4>0</vt:i4>
      </vt:variant>
      <vt:variant>
        <vt:i4>5</vt:i4>
      </vt:variant>
      <vt:variant>
        <vt:lpwstr/>
      </vt:variant>
      <vt:variant>
        <vt:lpwstr>_Toc136343802</vt:lpwstr>
      </vt:variant>
      <vt:variant>
        <vt:i4>1310779</vt:i4>
      </vt:variant>
      <vt:variant>
        <vt:i4>56</vt:i4>
      </vt:variant>
      <vt:variant>
        <vt:i4>0</vt:i4>
      </vt:variant>
      <vt:variant>
        <vt:i4>5</vt:i4>
      </vt:variant>
      <vt:variant>
        <vt:lpwstr/>
      </vt:variant>
      <vt:variant>
        <vt:lpwstr>_Toc136343801</vt:lpwstr>
      </vt:variant>
      <vt:variant>
        <vt:i4>1310779</vt:i4>
      </vt:variant>
      <vt:variant>
        <vt:i4>50</vt:i4>
      </vt:variant>
      <vt:variant>
        <vt:i4>0</vt:i4>
      </vt:variant>
      <vt:variant>
        <vt:i4>5</vt:i4>
      </vt:variant>
      <vt:variant>
        <vt:lpwstr/>
      </vt:variant>
      <vt:variant>
        <vt:lpwstr>_Toc136343800</vt:lpwstr>
      </vt:variant>
      <vt:variant>
        <vt:i4>1900596</vt:i4>
      </vt:variant>
      <vt:variant>
        <vt:i4>44</vt:i4>
      </vt:variant>
      <vt:variant>
        <vt:i4>0</vt:i4>
      </vt:variant>
      <vt:variant>
        <vt:i4>5</vt:i4>
      </vt:variant>
      <vt:variant>
        <vt:lpwstr/>
      </vt:variant>
      <vt:variant>
        <vt:lpwstr>_Toc136343799</vt:lpwstr>
      </vt:variant>
      <vt:variant>
        <vt:i4>1900596</vt:i4>
      </vt:variant>
      <vt:variant>
        <vt:i4>38</vt:i4>
      </vt:variant>
      <vt:variant>
        <vt:i4>0</vt:i4>
      </vt:variant>
      <vt:variant>
        <vt:i4>5</vt:i4>
      </vt:variant>
      <vt:variant>
        <vt:lpwstr/>
      </vt:variant>
      <vt:variant>
        <vt:lpwstr>_Toc136343798</vt:lpwstr>
      </vt:variant>
      <vt:variant>
        <vt:i4>1900596</vt:i4>
      </vt:variant>
      <vt:variant>
        <vt:i4>32</vt:i4>
      </vt:variant>
      <vt:variant>
        <vt:i4>0</vt:i4>
      </vt:variant>
      <vt:variant>
        <vt:i4>5</vt:i4>
      </vt:variant>
      <vt:variant>
        <vt:lpwstr/>
      </vt:variant>
      <vt:variant>
        <vt:lpwstr>_Toc136343797</vt:lpwstr>
      </vt:variant>
      <vt:variant>
        <vt:i4>1900596</vt:i4>
      </vt:variant>
      <vt:variant>
        <vt:i4>26</vt:i4>
      </vt:variant>
      <vt:variant>
        <vt:i4>0</vt:i4>
      </vt:variant>
      <vt:variant>
        <vt:i4>5</vt:i4>
      </vt:variant>
      <vt:variant>
        <vt:lpwstr/>
      </vt:variant>
      <vt:variant>
        <vt:lpwstr>_Toc136343796</vt:lpwstr>
      </vt:variant>
      <vt:variant>
        <vt:i4>1900596</vt:i4>
      </vt:variant>
      <vt:variant>
        <vt:i4>20</vt:i4>
      </vt:variant>
      <vt:variant>
        <vt:i4>0</vt:i4>
      </vt:variant>
      <vt:variant>
        <vt:i4>5</vt:i4>
      </vt:variant>
      <vt:variant>
        <vt:lpwstr/>
      </vt:variant>
      <vt:variant>
        <vt:lpwstr>_Toc136343795</vt:lpwstr>
      </vt:variant>
      <vt:variant>
        <vt:i4>1900596</vt:i4>
      </vt:variant>
      <vt:variant>
        <vt:i4>14</vt:i4>
      </vt:variant>
      <vt:variant>
        <vt:i4>0</vt:i4>
      </vt:variant>
      <vt:variant>
        <vt:i4>5</vt:i4>
      </vt:variant>
      <vt:variant>
        <vt:lpwstr/>
      </vt:variant>
      <vt:variant>
        <vt:lpwstr>_Toc136343794</vt:lpwstr>
      </vt:variant>
      <vt:variant>
        <vt:i4>1900596</vt:i4>
      </vt:variant>
      <vt:variant>
        <vt:i4>8</vt:i4>
      </vt:variant>
      <vt:variant>
        <vt:i4>0</vt:i4>
      </vt:variant>
      <vt:variant>
        <vt:i4>5</vt:i4>
      </vt:variant>
      <vt:variant>
        <vt:lpwstr/>
      </vt:variant>
      <vt:variant>
        <vt:lpwstr>_Toc136343793</vt:lpwstr>
      </vt:variant>
      <vt:variant>
        <vt:i4>1900596</vt:i4>
      </vt:variant>
      <vt:variant>
        <vt:i4>2</vt:i4>
      </vt:variant>
      <vt:variant>
        <vt:i4>0</vt:i4>
      </vt:variant>
      <vt:variant>
        <vt:i4>5</vt:i4>
      </vt:variant>
      <vt:variant>
        <vt:lpwstr/>
      </vt:variant>
      <vt:variant>
        <vt:lpwstr>_Toc136343792</vt:lpwstr>
      </vt:variant>
      <vt:variant>
        <vt:i4>5308469</vt:i4>
      </vt:variant>
      <vt:variant>
        <vt:i4>15</vt:i4>
      </vt:variant>
      <vt:variant>
        <vt:i4>0</vt:i4>
      </vt:variant>
      <vt:variant>
        <vt:i4>5</vt:i4>
      </vt:variant>
      <vt:variant>
        <vt:lpwstr>mailto:Darius.Jasiunas@litgrid.eu</vt:lpwstr>
      </vt:variant>
      <vt:variant>
        <vt:lpwstr/>
      </vt:variant>
      <vt:variant>
        <vt:i4>5701688</vt:i4>
      </vt:variant>
      <vt:variant>
        <vt:i4>12</vt:i4>
      </vt:variant>
      <vt:variant>
        <vt:i4>0</vt:i4>
      </vt:variant>
      <vt:variant>
        <vt:i4>5</vt:i4>
      </vt:variant>
      <vt:variant>
        <vt:lpwstr>mailto:Julius.Jarasunas@litgrid.eu</vt:lpwstr>
      </vt:variant>
      <vt:variant>
        <vt:lpwstr/>
      </vt:variant>
      <vt:variant>
        <vt:i4>2752600</vt:i4>
      </vt:variant>
      <vt:variant>
        <vt:i4>9</vt:i4>
      </vt:variant>
      <vt:variant>
        <vt:i4>0</vt:i4>
      </vt:variant>
      <vt:variant>
        <vt:i4>5</vt:i4>
      </vt:variant>
      <vt:variant>
        <vt:lpwstr>mailto:Kazimieras.Ivanauskas@litgrid.eu</vt:lpwstr>
      </vt:variant>
      <vt:variant>
        <vt:lpwstr/>
      </vt:variant>
      <vt:variant>
        <vt:i4>7012361</vt:i4>
      </vt:variant>
      <vt:variant>
        <vt:i4>6</vt:i4>
      </vt:variant>
      <vt:variant>
        <vt:i4>0</vt:i4>
      </vt:variant>
      <vt:variant>
        <vt:i4>5</vt:i4>
      </vt:variant>
      <vt:variant>
        <vt:lpwstr>mailto:Mindaugas.Bukinas@litgrid.eu</vt:lpwstr>
      </vt:variant>
      <vt:variant>
        <vt:lpwstr/>
      </vt:variant>
      <vt:variant>
        <vt:i4>7077912</vt:i4>
      </vt:variant>
      <vt:variant>
        <vt:i4>3</vt:i4>
      </vt:variant>
      <vt:variant>
        <vt:i4>0</vt:i4>
      </vt:variant>
      <vt:variant>
        <vt:i4>5</vt:i4>
      </vt:variant>
      <vt:variant>
        <vt:lpwstr>mailto:Paulius.Raila@litgrid.eu</vt:lpwstr>
      </vt:variant>
      <vt:variant>
        <vt:lpwstr/>
      </vt:variant>
      <vt:variant>
        <vt:i4>4259880</vt:i4>
      </vt:variant>
      <vt:variant>
        <vt:i4>0</vt:i4>
      </vt:variant>
      <vt:variant>
        <vt:i4>0</vt:i4>
      </vt:variant>
      <vt:variant>
        <vt:i4>5</vt:i4>
      </vt:variant>
      <vt:variant>
        <vt:lpwstr>mailto:Gintaras.Cerniauskas@litgrid.eu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creator>Diana Chuzina</dc:creator>
  <cp:lastModifiedBy>Rugilė Endzinaitė</cp:lastModifiedBy>
  <cp:revision>107</cp:revision>
  <cp:lastPrinted>2020-06-15T10:46:00Z</cp:lastPrinted>
  <dcterms:created xsi:type="dcterms:W3CDTF">2024-05-15T10:04:00Z</dcterms:created>
  <dcterms:modified xsi:type="dcterms:W3CDTF">2024-11-12T10:59:00Z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ItemGuid">
    <vt:lpwstr>2d873fc1-17b0-4768-af85-7e3a6b0e8ca0</vt:lpwstr>
  </property>
  <property fmtid="{D5CDD505-2E9C-101B-9397-08002B2CF9AE}" pid="4" name="MSIP_Label_32ae7b5d-0aac-474b-ae2b-02c331ef2874_Enabled">
    <vt:lpwstr>true</vt:lpwstr>
  </property>
  <property fmtid="{D5CDD505-2E9C-101B-9397-08002B2CF9AE}" pid="5" name="MSIP_Label_32ae7b5d-0aac-474b-ae2b-02c331ef2874_SetDate">
    <vt:lpwstr>2021-10-28T13:11:50Z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8206e547-ea21-456a-9998-0bd3b5566224</vt:lpwstr>
  </property>
  <property fmtid="{D5CDD505-2E9C-101B-9397-08002B2CF9AE}" pid="10" name="MSIP_Label_32ae7b5d-0aac-474b-ae2b-02c331ef2874_ContentBits">
    <vt:lpwstr>0</vt:lpwstr>
  </property>
  <property fmtid="{D5CDD505-2E9C-101B-9397-08002B2CF9AE}" pid="11" name="ContentTypeId">
    <vt:lpwstr>0x01010066872F3CC8F7D84995438B893169A0800200A1D66642F57CA44AA26D783A7D94DC08</vt:lpwstr>
  </property>
</Properties>
</file>